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6BC" w:rsidRDefault="00385834" w:rsidP="00974CC5">
      <w:pPr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840220" cy="9413685"/>
            <wp:effectExtent l="19050" t="0" r="0" b="0"/>
            <wp:docPr id="1" name="Рисунок 1" descr="C:\Users\Home-PC\Pictures\2022-11-23 и9\и9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-PC\Pictures\2022-11-23 и9\и9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9413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1608" w:rsidRPr="00271608" w:rsidRDefault="00271608" w:rsidP="00974CC5">
      <w:pPr>
        <w:rPr>
          <w:rFonts w:ascii="Times New Roman" w:hAnsi="Times New Roman"/>
          <w:b/>
          <w:sz w:val="24"/>
          <w:szCs w:val="24"/>
          <w:lang w:eastAsia="ar-SA"/>
        </w:rPr>
      </w:pPr>
      <w:bookmarkStart w:id="0" w:name="_GoBack"/>
      <w:bookmarkEnd w:id="0"/>
    </w:p>
    <w:p w:rsidR="001A63E7" w:rsidRPr="00283542" w:rsidRDefault="001A63E7" w:rsidP="001A63E7">
      <w:pPr>
        <w:pStyle w:val="a4"/>
        <w:ind w:firstLine="567"/>
        <w:jc w:val="both"/>
        <w:rPr>
          <w:vertAlign w:val="superscript"/>
        </w:rPr>
      </w:pPr>
      <w:proofErr w:type="gramStart"/>
      <w:r w:rsidRPr="00283542">
        <w:lastRenderedPageBreak/>
        <w:t>Категория обучающихся, на которых ориентирована программа (дети с задержкой психического развития) - это дети, имеющие недостатки в психологическом развитии, подтвержденные ПМПК и препятствующие получению образования без создания специальных условий.</w:t>
      </w:r>
      <w:proofErr w:type="gramEnd"/>
    </w:p>
    <w:p w:rsidR="001A63E7" w:rsidRPr="00283542" w:rsidRDefault="001A63E7" w:rsidP="001A63E7">
      <w:pPr>
        <w:pStyle w:val="a4"/>
        <w:ind w:firstLine="567"/>
        <w:jc w:val="both"/>
        <w:rPr>
          <w:color w:val="00000A"/>
        </w:rPr>
      </w:pPr>
      <w:r w:rsidRPr="00283542">
        <w:rPr>
          <w:color w:val="00000A"/>
        </w:rPr>
        <w:t xml:space="preserve">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</w:t>
      </w:r>
      <w:proofErr w:type="spellStart"/>
      <w:r w:rsidRPr="00283542">
        <w:rPr>
          <w:color w:val="00000A"/>
        </w:rPr>
        <w:t>саморегуляции</w:t>
      </w:r>
      <w:proofErr w:type="spellEnd"/>
      <w:r w:rsidRPr="00283542">
        <w:rPr>
          <w:color w:val="00000A"/>
        </w:rPr>
        <w:t xml:space="preserve">. Достаточно часто у </w:t>
      </w:r>
      <w:proofErr w:type="gramStart"/>
      <w:r w:rsidRPr="00283542">
        <w:rPr>
          <w:color w:val="00000A"/>
        </w:rPr>
        <w:t>обучающихся</w:t>
      </w:r>
      <w:proofErr w:type="gramEnd"/>
      <w:r w:rsidRPr="00283542">
        <w:rPr>
          <w:color w:val="00000A"/>
        </w:rPr>
        <w:t xml:space="preserve">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:rsidR="001A63E7" w:rsidRPr="001A63E7" w:rsidRDefault="001A63E7" w:rsidP="001A63E7">
      <w:pPr>
        <w:tabs>
          <w:tab w:val="left" w:pos="4140"/>
        </w:tabs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1A63E7">
        <w:rPr>
          <w:rFonts w:ascii="Times New Roman" w:eastAsia="Calibri" w:hAnsi="Times New Roman"/>
          <w:color w:val="00000A"/>
          <w:sz w:val="24"/>
          <w:szCs w:val="24"/>
        </w:rPr>
        <w:t xml:space="preserve">Вариант образовательной программы для обучающегося с ЗПР определяет </w:t>
      </w:r>
      <w:proofErr w:type="spellStart"/>
      <w:r w:rsidRPr="001A63E7">
        <w:rPr>
          <w:rFonts w:ascii="Times New Roman" w:eastAsia="Calibri" w:hAnsi="Times New Roman"/>
          <w:color w:val="00000A"/>
          <w:sz w:val="24"/>
          <w:szCs w:val="24"/>
        </w:rPr>
        <w:t>психолого-медико-педагогическая</w:t>
      </w:r>
      <w:proofErr w:type="spellEnd"/>
      <w:r w:rsidRPr="001A63E7">
        <w:rPr>
          <w:rFonts w:ascii="Times New Roman" w:eastAsia="Calibri" w:hAnsi="Times New Roman"/>
          <w:color w:val="00000A"/>
          <w:sz w:val="24"/>
          <w:szCs w:val="24"/>
        </w:rPr>
        <w:t xml:space="preserve"> комиссия </w:t>
      </w:r>
      <w:proofErr w:type="gramStart"/>
      <w:r w:rsidRPr="001A63E7">
        <w:rPr>
          <w:rFonts w:ascii="Times New Roman" w:eastAsia="Calibri" w:hAnsi="Times New Roman"/>
          <w:color w:val="00000A"/>
          <w:sz w:val="24"/>
          <w:szCs w:val="24"/>
        </w:rPr>
        <w:t>г</w:t>
      </w:r>
      <w:proofErr w:type="gramEnd"/>
      <w:r w:rsidRPr="001A63E7">
        <w:rPr>
          <w:rFonts w:ascii="Times New Roman" w:eastAsia="Calibri" w:hAnsi="Times New Roman"/>
          <w:color w:val="00000A"/>
          <w:sz w:val="24"/>
          <w:szCs w:val="24"/>
        </w:rPr>
        <w:t xml:space="preserve">. Томска на основании его комплексного </w:t>
      </w:r>
      <w:proofErr w:type="spellStart"/>
      <w:r w:rsidRPr="001A63E7">
        <w:rPr>
          <w:rFonts w:ascii="Times New Roman" w:eastAsia="Calibri" w:hAnsi="Times New Roman"/>
          <w:color w:val="00000A"/>
          <w:sz w:val="24"/>
          <w:szCs w:val="24"/>
        </w:rPr>
        <w:t>психолого-медико-педагогического</w:t>
      </w:r>
      <w:proofErr w:type="spellEnd"/>
      <w:r w:rsidRPr="001A63E7">
        <w:rPr>
          <w:rFonts w:ascii="Times New Roman" w:eastAsia="Calibri" w:hAnsi="Times New Roman"/>
          <w:color w:val="00000A"/>
          <w:sz w:val="24"/>
          <w:szCs w:val="24"/>
        </w:rPr>
        <w:t xml:space="preserve"> обследования.</w:t>
      </w:r>
    </w:p>
    <w:p w:rsidR="001A63E7" w:rsidRPr="001A63E7" w:rsidRDefault="001A63E7" w:rsidP="001A63E7">
      <w:pPr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1A63E7">
        <w:rPr>
          <w:rFonts w:ascii="Times New Roman" w:eastAsia="Arial Unicode MS" w:hAnsi="Times New Roman"/>
          <w:color w:val="00000A"/>
          <w:sz w:val="24"/>
          <w:szCs w:val="24"/>
        </w:rPr>
        <w:t xml:space="preserve">Рабочая программа для обучающихся с ЗПР (вариант 7.1) адресована </w:t>
      </w:r>
      <w:proofErr w:type="gramStart"/>
      <w:r w:rsidRPr="001A63E7">
        <w:rPr>
          <w:rFonts w:ascii="Times New Roman" w:eastAsia="Arial Unicode MS" w:hAnsi="Times New Roman"/>
          <w:color w:val="00000A"/>
          <w:sz w:val="24"/>
          <w:szCs w:val="24"/>
        </w:rPr>
        <w:t>обучающимся</w:t>
      </w:r>
      <w:proofErr w:type="gramEnd"/>
      <w:r w:rsidRPr="001A63E7">
        <w:rPr>
          <w:rFonts w:ascii="Times New Roman" w:eastAsia="Arial Unicode MS" w:hAnsi="Times New Roman"/>
          <w:color w:val="00000A"/>
          <w:sz w:val="24"/>
          <w:szCs w:val="24"/>
        </w:rPr>
        <w:t xml:space="preserve">, достигшим уровня психофизического развития близкого возрастной норме. </w:t>
      </w:r>
      <w:proofErr w:type="gramStart"/>
      <w:r w:rsidRPr="001A63E7">
        <w:rPr>
          <w:rFonts w:ascii="Times New Roman" w:eastAsia="Arial Unicode MS" w:hAnsi="Times New Roman"/>
          <w:color w:val="00000A"/>
          <w:sz w:val="24"/>
          <w:szCs w:val="24"/>
        </w:rPr>
        <w:t xml:space="preserve">Но у таких обучающихся часто отмечаются </w:t>
      </w:r>
      <w:r w:rsidRPr="001A63E7">
        <w:rPr>
          <w:rFonts w:ascii="Times New Roman" w:eastAsia="Arial Unicode MS" w:hAnsi="Times New Roman"/>
          <w:sz w:val="24"/>
          <w:szCs w:val="24"/>
        </w:rPr>
        <w:t xml:space="preserve">трудности произвольной </w:t>
      </w:r>
      <w:proofErr w:type="spellStart"/>
      <w:r w:rsidRPr="001A63E7">
        <w:rPr>
          <w:rFonts w:ascii="Times New Roman" w:eastAsia="Arial Unicode MS" w:hAnsi="Times New Roman"/>
          <w:sz w:val="24"/>
          <w:szCs w:val="24"/>
        </w:rPr>
        <w:t>саморегуляции</w:t>
      </w:r>
      <w:proofErr w:type="spellEnd"/>
      <w:r w:rsidRPr="001A63E7">
        <w:rPr>
          <w:rFonts w:ascii="Times New Roman" w:eastAsia="Arial Unicode MS" w:hAnsi="Times New Roman"/>
          <w:sz w:val="24"/>
          <w:szCs w:val="24"/>
        </w:rPr>
        <w:t>, проявляющейся в условиях деятельности и организованного поведения, признаки общей социально-эмоциональной незрелости.</w:t>
      </w:r>
      <w:proofErr w:type="gramEnd"/>
      <w:r w:rsidRPr="001A63E7">
        <w:rPr>
          <w:rFonts w:ascii="Times New Roman" w:eastAsia="Arial Unicode MS" w:hAnsi="Times New Roman"/>
          <w:sz w:val="24"/>
          <w:szCs w:val="24"/>
        </w:rPr>
        <w:t xml:space="preserve"> При этом наблюдается устойчивость форм адаптивного поведения. У данной категории обучающихся может быть специфическое расстройство школьных навыков (</w:t>
      </w:r>
      <w:proofErr w:type="spellStart"/>
      <w:r w:rsidRPr="001A63E7">
        <w:rPr>
          <w:rFonts w:ascii="Times New Roman" w:eastAsia="Arial Unicode MS" w:hAnsi="Times New Roman"/>
          <w:sz w:val="24"/>
          <w:szCs w:val="24"/>
        </w:rPr>
        <w:t>дислексия</w:t>
      </w:r>
      <w:proofErr w:type="spellEnd"/>
      <w:r w:rsidRPr="001A63E7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1A63E7">
        <w:rPr>
          <w:rFonts w:ascii="Times New Roman" w:eastAsia="Arial Unicode MS" w:hAnsi="Times New Roman"/>
          <w:sz w:val="24"/>
          <w:szCs w:val="24"/>
        </w:rPr>
        <w:t>дисграфия</w:t>
      </w:r>
      <w:proofErr w:type="spellEnd"/>
      <w:r w:rsidRPr="001A63E7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1A63E7">
        <w:rPr>
          <w:rFonts w:ascii="Times New Roman" w:eastAsia="Arial Unicode MS" w:hAnsi="Times New Roman"/>
          <w:sz w:val="24"/>
          <w:szCs w:val="24"/>
        </w:rPr>
        <w:t>дискалькулия</w:t>
      </w:r>
      <w:proofErr w:type="spellEnd"/>
      <w:r w:rsidRPr="001A63E7">
        <w:rPr>
          <w:rFonts w:ascii="Times New Roman" w:eastAsia="Arial Unicode MS" w:hAnsi="Times New Roman"/>
          <w:sz w:val="24"/>
          <w:szCs w:val="24"/>
        </w:rPr>
        <w:t>), а также выраженные нарушения внимания и работоспособности, нарушения со стороны двигательной сферы.</w:t>
      </w:r>
    </w:p>
    <w:p w:rsidR="001A63E7" w:rsidRPr="00283542" w:rsidRDefault="001A63E7" w:rsidP="001A63E7">
      <w:pPr>
        <w:pStyle w:val="a4"/>
        <w:ind w:firstLine="567"/>
        <w:jc w:val="both"/>
      </w:pPr>
      <w:r w:rsidRPr="00283542">
        <w:t>Обязательной является организация специальных условий обучения и воспитания обучающихся с ЗПР.</w:t>
      </w:r>
    </w:p>
    <w:p w:rsidR="001A63E7" w:rsidRPr="001A63E7" w:rsidRDefault="001A63E7" w:rsidP="001A63E7">
      <w:pPr>
        <w:pStyle w:val="a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1A63E7">
        <w:rPr>
          <w:rFonts w:ascii="Times New Roman" w:hAnsi="Times New Roman" w:cs="Times New Roman"/>
          <w:b/>
          <w:color w:val="auto"/>
          <w:sz w:val="24"/>
          <w:szCs w:val="24"/>
        </w:rPr>
        <w:t>К специальным педагогическим условиям реализации данной программы относятся:</w:t>
      </w:r>
    </w:p>
    <w:p w:rsidR="001A63E7" w:rsidRPr="001A63E7" w:rsidRDefault="001A63E7" w:rsidP="001A63E7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3E7">
        <w:rPr>
          <w:rFonts w:ascii="Times New Roman" w:hAnsi="Times New Roman"/>
          <w:sz w:val="24"/>
          <w:szCs w:val="24"/>
        </w:rPr>
        <w:t>учет особенностей психофизического состояния обучающегося;</w:t>
      </w:r>
    </w:p>
    <w:p w:rsidR="001A63E7" w:rsidRPr="001A63E7" w:rsidRDefault="001A63E7" w:rsidP="001A63E7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3E7">
        <w:rPr>
          <w:rFonts w:ascii="Times New Roman" w:hAnsi="Times New Roman"/>
          <w:sz w:val="24"/>
          <w:szCs w:val="24"/>
        </w:rPr>
        <w:t>обучение в процессе деятельности всех видов - игровой, трудовой, предметно-практической, учебной, путем изменения способов подачи информации, особой методики предъявления учебных заданий;</w:t>
      </w:r>
    </w:p>
    <w:p w:rsidR="001A63E7" w:rsidRPr="001A63E7" w:rsidRDefault="001A63E7" w:rsidP="001A63E7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A63E7">
        <w:rPr>
          <w:rFonts w:ascii="Times New Roman" w:hAnsi="Times New Roman"/>
          <w:sz w:val="24"/>
          <w:szCs w:val="24"/>
        </w:rPr>
        <w:t>у</w:t>
      </w:r>
      <w:r w:rsidRPr="001A63E7">
        <w:rPr>
          <w:rFonts w:ascii="Times New Roman" w:eastAsia="Calibri" w:hAnsi="Times New Roman"/>
          <w:sz w:val="24"/>
          <w:szCs w:val="24"/>
        </w:rPr>
        <w:t>величение времени на выполнение заданий;</w:t>
      </w:r>
    </w:p>
    <w:p w:rsidR="001A63E7" w:rsidRPr="001A63E7" w:rsidRDefault="001A63E7" w:rsidP="001A63E7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A63E7">
        <w:rPr>
          <w:rFonts w:ascii="Times New Roman" w:eastAsia="Calibri" w:hAnsi="Times New Roman"/>
          <w:sz w:val="24"/>
          <w:szCs w:val="24"/>
        </w:rPr>
        <w:t>возможность организации короткого перерыва (10-15 мин) при нарастании в поведении ребенка проявлений утомления, истощения;</w:t>
      </w:r>
    </w:p>
    <w:p w:rsidR="001A63E7" w:rsidRPr="001A63E7" w:rsidRDefault="001A63E7" w:rsidP="001A63E7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3E7">
        <w:rPr>
          <w:rFonts w:ascii="Times New Roman" w:eastAsia="Calibri" w:hAnsi="Times New Roman"/>
          <w:sz w:val="24"/>
          <w:szCs w:val="24"/>
        </w:rPr>
        <w:t xml:space="preserve">исключение негативных реакций со стороны педагога, недопустимость ситуаций, приводящих к </w:t>
      </w:r>
      <w:proofErr w:type="gramStart"/>
      <w:r w:rsidRPr="001A63E7">
        <w:rPr>
          <w:rFonts w:ascii="Times New Roman" w:eastAsia="Calibri" w:hAnsi="Times New Roman"/>
          <w:sz w:val="24"/>
          <w:szCs w:val="24"/>
        </w:rPr>
        <w:t>эмоциональному</w:t>
      </w:r>
      <w:proofErr w:type="gramEnd"/>
      <w:r w:rsidRPr="001A63E7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1A63E7">
        <w:rPr>
          <w:rFonts w:ascii="Times New Roman" w:eastAsia="Calibri" w:hAnsi="Times New Roman"/>
          <w:sz w:val="24"/>
          <w:szCs w:val="24"/>
        </w:rPr>
        <w:t>травмированию</w:t>
      </w:r>
      <w:proofErr w:type="spellEnd"/>
      <w:r w:rsidRPr="001A63E7">
        <w:rPr>
          <w:rFonts w:ascii="Times New Roman" w:eastAsia="Calibri" w:hAnsi="Times New Roman"/>
          <w:sz w:val="24"/>
          <w:szCs w:val="24"/>
        </w:rPr>
        <w:t xml:space="preserve"> ребенка.</w:t>
      </w:r>
    </w:p>
    <w:p w:rsidR="001A63E7" w:rsidRPr="00283542" w:rsidRDefault="001A63E7" w:rsidP="001A63E7">
      <w:pPr>
        <w:pStyle w:val="ab"/>
        <w:spacing w:before="0" w:beforeAutospacing="0" w:after="0" w:afterAutospacing="0"/>
        <w:ind w:firstLine="708"/>
        <w:jc w:val="both"/>
      </w:pPr>
    </w:p>
    <w:p w:rsidR="001A63E7" w:rsidRDefault="001A63E7" w:rsidP="001A63E7">
      <w:pPr>
        <w:pStyle w:val="a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63FF2">
        <w:rPr>
          <w:rFonts w:ascii="Times New Roman" w:hAnsi="Times New Roman" w:cs="Times New Roman"/>
          <w:color w:val="auto"/>
          <w:sz w:val="24"/>
          <w:szCs w:val="24"/>
        </w:rPr>
        <w:t xml:space="preserve">Данная программа предполагает </w:t>
      </w:r>
      <w:r w:rsidRPr="00963FF2">
        <w:rPr>
          <w:rFonts w:ascii="Times New Roman" w:hAnsi="Times New Roman" w:cs="Times New Roman"/>
          <w:b/>
          <w:color w:val="auto"/>
          <w:sz w:val="24"/>
          <w:szCs w:val="24"/>
        </w:rPr>
        <w:t>дифференцированную помощь</w:t>
      </w:r>
      <w:r w:rsidRPr="00963FF2">
        <w:rPr>
          <w:rFonts w:ascii="Times New Roman" w:hAnsi="Times New Roman" w:cs="Times New Roman"/>
          <w:color w:val="auto"/>
          <w:sz w:val="24"/>
          <w:szCs w:val="24"/>
        </w:rPr>
        <w:t xml:space="preserve"> для </w:t>
      </w:r>
      <w:proofErr w:type="gramStart"/>
      <w:r w:rsidRPr="00963FF2">
        <w:rPr>
          <w:rFonts w:ascii="Times New Roman" w:hAnsi="Times New Roman" w:cs="Times New Roman"/>
          <w:color w:val="auto"/>
          <w:sz w:val="24"/>
          <w:szCs w:val="24"/>
        </w:rPr>
        <w:t>обучающихся</w:t>
      </w:r>
      <w:proofErr w:type="gramEnd"/>
      <w:r w:rsidRPr="00963FF2">
        <w:rPr>
          <w:rFonts w:ascii="Times New Roman" w:hAnsi="Times New Roman" w:cs="Times New Roman"/>
          <w:color w:val="auto"/>
          <w:sz w:val="24"/>
          <w:szCs w:val="24"/>
        </w:rPr>
        <w:t xml:space="preserve"> с ОВЗ:</w:t>
      </w:r>
    </w:p>
    <w:p w:rsidR="001A63E7" w:rsidRDefault="001A63E7" w:rsidP="001A63E7">
      <w:pPr>
        <w:pStyle w:val="ab"/>
        <w:spacing w:before="0" w:beforeAutospacing="0" w:after="0" w:afterAutospacing="0"/>
        <w:ind w:left="1428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1A63E7" w:rsidRPr="004B56F5" w:rsidRDefault="001A63E7" w:rsidP="001A63E7">
      <w:pPr>
        <w:pStyle w:val="ab"/>
        <w:numPr>
          <w:ilvl w:val="0"/>
          <w:numId w:val="9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B56F5">
        <w:rPr>
          <w:rFonts w:ascii="Times New Roman" w:eastAsia="Calibri" w:hAnsi="Times New Roman" w:cs="Times New Roman"/>
          <w:color w:val="auto"/>
          <w:sz w:val="24"/>
          <w:szCs w:val="24"/>
        </w:rPr>
        <w:t>стимулирующую (одобрение, эмоциональная поддержка), организующую (привлечение внимания, концентрирование на выполнении работы, напоминание о необходимости самопроверки), направляющую (повторное разъяснение инструкции к заданию);</w:t>
      </w:r>
    </w:p>
    <w:p w:rsidR="001A63E7" w:rsidRPr="00963FF2" w:rsidRDefault="001A63E7" w:rsidP="001A63E7">
      <w:pPr>
        <w:pStyle w:val="ab"/>
        <w:numPr>
          <w:ilvl w:val="0"/>
          <w:numId w:val="7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963FF2">
        <w:rPr>
          <w:rFonts w:ascii="Times New Roman" w:hAnsi="Times New Roman" w:cs="Times New Roman"/>
          <w:color w:val="auto"/>
          <w:sz w:val="24"/>
          <w:szCs w:val="24"/>
        </w:rPr>
        <w:t>переконструирование</w:t>
      </w:r>
      <w:proofErr w:type="spellEnd"/>
      <w:r w:rsidRPr="00963FF2">
        <w:rPr>
          <w:rFonts w:ascii="Times New Roman" w:hAnsi="Times New Roman" w:cs="Times New Roman"/>
          <w:color w:val="auto"/>
          <w:sz w:val="24"/>
          <w:szCs w:val="24"/>
        </w:rPr>
        <w:t xml:space="preserve"> содержания учебного материала с ориентацией на зону ближайшего развития ученика;</w:t>
      </w:r>
    </w:p>
    <w:p w:rsidR="001A63E7" w:rsidRPr="00963FF2" w:rsidRDefault="001A63E7" w:rsidP="001A63E7">
      <w:pPr>
        <w:pStyle w:val="ab"/>
        <w:numPr>
          <w:ilvl w:val="0"/>
          <w:numId w:val="7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63FF2">
        <w:rPr>
          <w:rFonts w:ascii="Times New Roman" w:hAnsi="Times New Roman" w:cs="Times New Roman"/>
          <w:color w:val="auto"/>
          <w:sz w:val="24"/>
          <w:szCs w:val="24"/>
        </w:rPr>
        <w:t>опора на жизненный опыт ребёнка;</w:t>
      </w:r>
    </w:p>
    <w:p w:rsidR="001A63E7" w:rsidRPr="00963FF2" w:rsidRDefault="001A63E7" w:rsidP="001A63E7">
      <w:pPr>
        <w:pStyle w:val="ab"/>
        <w:numPr>
          <w:ilvl w:val="0"/>
          <w:numId w:val="7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63FF2">
        <w:rPr>
          <w:rFonts w:ascii="Times New Roman" w:hAnsi="Times New Roman" w:cs="Times New Roman"/>
          <w:color w:val="auto"/>
          <w:sz w:val="24"/>
          <w:szCs w:val="24"/>
        </w:rPr>
        <w:t>использование наглядных, дидактических материалов;</w:t>
      </w:r>
    </w:p>
    <w:p w:rsidR="001A63E7" w:rsidRPr="00963FF2" w:rsidRDefault="001A63E7" w:rsidP="001A63E7">
      <w:pPr>
        <w:pStyle w:val="ab"/>
        <w:numPr>
          <w:ilvl w:val="0"/>
          <w:numId w:val="7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63FF2">
        <w:rPr>
          <w:rFonts w:ascii="Times New Roman" w:hAnsi="Times New Roman" w:cs="Times New Roman"/>
          <w:color w:val="auto"/>
          <w:sz w:val="24"/>
          <w:szCs w:val="24"/>
        </w:rPr>
        <w:t>выполнение задания по образцу;</w:t>
      </w:r>
    </w:p>
    <w:p w:rsidR="001A63E7" w:rsidRPr="00963FF2" w:rsidRDefault="001A63E7" w:rsidP="001A63E7">
      <w:pPr>
        <w:pStyle w:val="ab"/>
        <w:numPr>
          <w:ilvl w:val="0"/>
          <w:numId w:val="7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63FF2">
        <w:rPr>
          <w:rFonts w:ascii="Times New Roman" w:hAnsi="Times New Roman" w:cs="Times New Roman"/>
          <w:color w:val="auto"/>
          <w:sz w:val="24"/>
          <w:szCs w:val="24"/>
        </w:rPr>
        <w:t xml:space="preserve">итог выступления учащихся обсуждают по </w:t>
      </w:r>
      <w:proofErr w:type="spellStart"/>
      <w:r w:rsidRPr="00963FF2">
        <w:rPr>
          <w:rFonts w:ascii="Times New Roman" w:hAnsi="Times New Roman" w:cs="Times New Roman"/>
          <w:color w:val="auto"/>
          <w:sz w:val="24"/>
          <w:szCs w:val="24"/>
        </w:rPr>
        <w:t>алгоритму-сличения</w:t>
      </w:r>
      <w:proofErr w:type="spellEnd"/>
      <w:r w:rsidRPr="00963FF2">
        <w:rPr>
          <w:rFonts w:ascii="Times New Roman" w:hAnsi="Times New Roman" w:cs="Times New Roman"/>
          <w:color w:val="auto"/>
          <w:sz w:val="24"/>
          <w:szCs w:val="24"/>
        </w:rPr>
        <w:t xml:space="preserve">, сильный ученик самостоятельно отвечает на итоговые вопросы, </w:t>
      </w:r>
      <w:proofErr w:type="gramStart"/>
      <w:r w:rsidRPr="00963FF2">
        <w:rPr>
          <w:rFonts w:ascii="Times New Roman" w:hAnsi="Times New Roman" w:cs="Times New Roman"/>
          <w:color w:val="auto"/>
          <w:sz w:val="24"/>
          <w:szCs w:val="24"/>
        </w:rPr>
        <w:t>слабым</w:t>
      </w:r>
      <w:proofErr w:type="gramEnd"/>
      <w:r w:rsidRPr="00963FF2">
        <w:rPr>
          <w:rFonts w:ascii="Times New Roman" w:hAnsi="Times New Roman" w:cs="Times New Roman"/>
          <w:color w:val="auto"/>
          <w:sz w:val="24"/>
          <w:szCs w:val="24"/>
        </w:rPr>
        <w:t xml:space="preserve">  даётся опорная схема-алгоритм;</w:t>
      </w:r>
    </w:p>
    <w:p w:rsidR="001A63E7" w:rsidRPr="00963FF2" w:rsidRDefault="001A63E7" w:rsidP="001A63E7">
      <w:pPr>
        <w:pStyle w:val="ab"/>
        <w:numPr>
          <w:ilvl w:val="0"/>
          <w:numId w:val="7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63FF2">
        <w:rPr>
          <w:rFonts w:ascii="Times New Roman" w:hAnsi="Times New Roman" w:cs="Times New Roman"/>
          <w:color w:val="auto"/>
          <w:sz w:val="24"/>
          <w:szCs w:val="24"/>
        </w:rPr>
        <w:t>реконструкция урока с ориентиром на включение разнообразных индивидуальных форм преподнесения заданий;</w:t>
      </w:r>
    </w:p>
    <w:p w:rsidR="001A63E7" w:rsidRPr="00963FF2" w:rsidRDefault="001A63E7" w:rsidP="001A63E7">
      <w:pPr>
        <w:pStyle w:val="ab"/>
        <w:numPr>
          <w:ilvl w:val="0"/>
          <w:numId w:val="7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63FF2">
        <w:rPr>
          <w:rFonts w:ascii="Times New Roman" w:hAnsi="Times New Roman" w:cs="Times New Roman"/>
          <w:color w:val="auto"/>
          <w:sz w:val="24"/>
          <w:szCs w:val="24"/>
        </w:rPr>
        <w:t>использование при преобразовании извлеченной информации из учебника и дополнительных источников знаний: опорной  карты- сличения, опорной схемы алгоритма.</w:t>
      </w:r>
    </w:p>
    <w:p w:rsidR="001A63E7" w:rsidRPr="00963FF2" w:rsidRDefault="001A63E7" w:rsidP="001A63E7">
      <w:pPr>
        <w:pStyle w:val="a4"/>
        <w:ind w:firstLine="567"/>
        <w:jc w:val="both"/>
      </w:pPr>
    </w:p>
    <w:p w:rsidR="001A63E7" w:rsidRPr="00283542" w:rsidRDefault="001A63E7" w:rsidP="001A63E7">
      <w:pPr>
        <w:pStyle w:val="a4"/>
        <w:ind w:firstLine="567"/>
        <w:jc w:val="both"/>
      </w:pPr>
      <w:r w:rsidRPr="00283542">
        <w:lastRenderedPageBreak/>
        <w:t>Изучение</w:t>
      </w:r>
      <w:r w:rsidRPr="00283542">
        <w:rPr>
          <w:spacing w:val="15"/>
        </w:rPr>
        <w:t xml:space="preserve"> </w:t>
      </w:r>
      <w:r w:rsidRPr="00283542">
        <w:t>программного</w:t>
      </w:r>
      <w:r w:rsidRPr="00283542">
        <w:rPr>
          <w:spacing w:val="16"/>
        </w:rPr>
        <w:t xml:space="preserve"> </w:t>
      </w:r>
      <w:r w:rsidRPr="00283542">
        <w:t>материала</w:t>
      </w:r>
      <w:r w:rsidRPr="00283542">
        <w:rPr>
          <w:spacing w:val="15"/>
        </w:rPr>
        <w:t xml:space="preserve"> </w:t>
      </w:r>
      <w:r w:rsidRPr="00283542">
        <w:t>должно</w:t>
      </w:r>
      <w:r w:rsidRPr="00283542">
        <w:rPr>
          <w:spacing w:val="16"/>
        </w:rPr>
        <w:t xml:space="preserve"> </w:t>
      </w:r>
      <w:r w:rsidRPr="00283542">
        <w:t>обеспечить</w:t>
      </w:r>
      <w:r w:rsidRPr="00283542">
        <w:rPr>
          <w:spacing w:val="18"/>
        </w:rPr>
        <w:t xml:space="preserve"> </w:t>
      </w:r>
      <w:r w:rsidRPr="00283542">
        <w:t>не</w:t>
      </w:r>
      <w:r w:rsidRPr="00283542">
        <w:rPr>
          <w:spacing w:val="15"/>
        </w:rPr>
        <w:t xml:space="preserve"> </w:t>
      </w:r>
      <w:r w:rsidRPr="00283542">
        <w:t>только</w:t>
      </w:r>
      <w:r w:rsidRPr="00283542">
        <w:rPr>
          <w:spacing w:val="18"/>
        </w:rPr>
        <w:t xml:space="preserve"> </w:t>
      </w:r>
      <w:r w:rsidRPr="00283542">
        <w:t>усвоение</w:t>
      </w:r>
      <w:r w:rsidRPr="00283542">
        <w:rPr>
          <w:spacing w:val="15"/>
        </w:rPr>
        <w:t xml:space="preserve"> </w:t>
      </w:r>
      <w:r w:rsidRPr="00283542">
        <w:t>определенных</w:t>
      </w:r>
      <w:r w:rsidRPr="00283542">
        <w:rPr>
          <w:spacing w:val="79"/>
        </w:rPr>
        <w:t xml:space="preserve"> </w:t>
      </w:r>
      <w:r w:rsidRPr="00283542">
        <w:t>предметных</w:t>
      </w:r>
      <w:r w:rsidRPr="00283542">
        <w:rPr>
          <w:spacing w:val="32"/>
        </w:rPr>
        <w:t xml:space="preserve"> </w:t>
      </w:r>
      <w:r w:rsidRPr="00283542">
        <w:t>знаний,</w:t>
      </w:r>
      <w:r w:rsidRPr="00283542">
        <w:rPr>
          <w:spacing w:val="33"/>
        </w:rPr>
        <w:t xml:space="preserve"> </w:t>
      </w:r>
      <w:r w:rsidRPr="00283542">
        <w:rPr>
          <w:spacing w:val="-2"/>
        </w:rPr>
        <w:t>умений</w:t>
      </w:r>
      <w:r w:rsidRPr="00283542">
        <w:rPr>
          <w:spacing w:val="31"/>
        </w:rPr>
        <w:t xml:space="preserve"> </w:t>
      </w:r>
      <w:r w:rsidRPr="00283542">
        <w:t>и</w:t>
      </w:r>
      <w:r w:rsidRPr="00283542">
        <w:rPr>
          <w:spacing w:val="34"/>
        </w:rPr>
        <w:t xml:space="preserve"> </w:t>
      </w:r>
      <w:r w:rsidRPr="00283542">
        <w:t>навыков,</w:t>
      </w:r>
      <w:r w:rsidRPr="00283542">
        <w:rPr>
          <w:spacing w:val="30"/>
        </w:rPr>
        <w:t xml:space="preserve"> </w:t>
      </w:r>
      <w:r w:rsidRPr="00283542">
        <w:t>но</w:t>
      </w:r>
      <w:r w:rsidRPr="00283542">
        <w:rPr>
          <w:spacing w:val="30"/>
        </w:rPr>
        <w:t xml:space="preserve"> </w:t>
      </w:r>
      <w:r w:rsidRPr="00283542">
        <w:t>и</w:t>
      </w:r>
      <w:r w:rsidRPr="00283542">
        <w:rPr>
          <w:spacing w:val="32"/>
        </w:rPr>
        <w:t xml:space="preserve"> </w:t>
      </w:r>
      <w:r w:rsidRPr="00283542">
        <w:t>формирование</w:t>
      </w:r>
      <w:r w:rsidRPr="00283542">
        <w:rPr>
          <w:spacing w:val="34"/>
        </w:rPr>
        <w:t xml:space="preserve"> </w:t>
      </w:r>
      <w:r w:rsidRPr="00283542">
        <w:t>у</w:t>
      </w:r>
      <w:r w:rsidRPr="00283542">
        <w:rPr>
          <w:spacing w:val="30"/>
        </w:rPr>
        <w:t xml:space="preserve"> </w:t>
      </w:r>
      <w:r w:rsidRPr="00283542">
        <w:t>учащихся</w:t>
      </w:r>
      <w:r w:rsidRPr="00283542">
        <w:rPr>
          <w:spacing w:val="30"/>
        </w:rPr>
        <w:t xml:space="preserve"> </w:t>
      </w:r>
      <w:r w:rsidRPr="00283542">
        <w:t>приемов</w:t>
      </w:r>
      <w:r w:rsidRPr="00283542">
        <w:rPr>
          <w:spacing w:val="35"/>
        </w:rPr>
        <w:t xml:space="preserve"> </w:t>
      </w:r>
      <w:r w:rsidRPr="00283542">
        <w:t>умственной</w:t>
      </w:r>
      <w:r w:rsidRPr="00283542">
        <w:rPr>
          <w:spacing w:val="91"/>
        </w:rPr>
        <w:t xml:space="preserve"> </w:t>
      </w:r>
      <w:r w:rsidRPr="00283542">
        <w:t>деятельности,</w:t>
      </w:r>
      <w:r w:rsidRPr="00283542">
        <w:rPr>
          <w:spacing w:val="57"/>
        </w:rPr>
        <w:t xml:space="preserve"> </w:t>
      </w:r>
      <w:r w:rsidRPr="00283542">
        <w:t>необходимых</w:t>
      </w:r>
      <w:r w:rsidRPr="00283542">
        <w:rPr>
          <w:spacing w:val="59"/>
        </w:rPr>
        <w:t xml:space="preserve"> </w:t>
      </w:r>
      <w:r w:rsidRPr="00283542">
        <w:t>для коррекции</w:t>
      </w:r>
      <w:r w:rsidRPr="00283542">
        <w:rPr>
          <w:spacing w:val="58"/>
        </w:rPr>
        <w:t xml:space="preserve"> </w:t>
      </w:r>
      <w:r w:rsidRPr="00283542">
        <w:t>недостатков</w:t>
      </w:r>
      <w:r w:rsidRPr="00283542">
        <w:rPr>
          <w:spacing w:val="59"/>
        </w:rPr>
        <w:t xml:space="preserve"> </w:t>
      </w:r>
      <w:r w:rsidRPr="00283542">
        <w:t>развития</w:t>
      </w:r>
      <w:r w:rsidRPr="00283542">
        <w:rPr>
          <w:spacing w:val="59"/>
        </w:rPr>
        <w:t xml:space="preserve"> </w:t>
      </w:r>
      <w:r w:rsidRPr="00283542">
        <w:t>детей,</w:t>
      </w:r>
      <w:r w:rsidRPr="00283542">
        <w:rPr>
          <w:spacing w:val="59"/>
        </w:rPr>
        <w:t xml:space="preserve"> </w:t>
      </w:r>
      <w:r w:rsidRPr="00283542">
        <w:t>испытывающих</w:t>
      </w:r>
      <w:r w:rsidRPr="00283542">
        <w:rPr>
          <w:spacing w:val="89"/>
        </w:rPr>
        <w:t xml:space="preserve"> </w:t>
      </w:r>
      <w:r w:rsidRPr="00283542">
        <w:t>трудности</w:t>
      </w:r>
      <w:r w:rsidRPr="00283542">
        <w:rPr>
          <w:spacing w:val="1"/>
        </w:rPr>
        <w:t xml:space="preserve"> </w:t>
      </w:r>
      <w:r w:rsidRPr="00283542">
        <w:t>в процессе обучения.</w:t>
      </w:r>
    </w:p>
    <w:p w:rsidR="001A63E7" w:rsidRPr="00283542" w:rsidRDefault="001A63E7" w:rsidP="001A63E7">
      <w:pPr>
        <w:pStyle w:val="a4"/>
        <w:ind w:firstLine="567"/>
        <w:jc w:val="both"/>
      </w:pPr>
      <w:r w:rsidRPr="00283542">
        <w:t>Для</w:t>
      </w:r>
      <w:r w:rsidRPr="00283542">
        <w:rPr>
          <w:spacing w:val="6"/>
        </w:rPr>
        <w:t xml:space="preserve"> </w:t>
      </w:r>
      <w:r w:rsidRPr="00283542">
        <w:t>усиления</w:t>
      </w:r>
      <w:r w:rsidRPr="00283542">
        <w:rPr>
          <w:spacing w:val="4"/>
        </w:rPr>
        <w:t xml:space="preserve"> </w:t>
      </w:r>
      <w:r w:rsidRPr="00283542">
        <w:t>коррекционно-развивающей</w:t>
      </w:r>
      <w:r w:rsidRPr="00283542">
        <w:rPr>
          <w:spacing w:val="3"/>
        </w:rPr>
        <w:t xml:space="preserve"> </w:t>
      </w:r>
      <w:r w:rsidRPr="00283542">
        <w:t>направленности</w:t>
      </w:r>
      <w:r w:rsidRPr="00283542">
        <w:rPr>
          <w:spacing w:val="3"/>
        </w:rPr>
        <w:t xml:space="preserve"> </w:t>
      </w:r>
      <w:r w:rsidRPr="00283542">
        <w:t>курса</w:t>
      </w:r>
      <w:r w:rsidRPr="00283542">
        <w:rPr>
          <w:spacing w:val="3"/>
        </w:rPr>
        <w:t xml:space="preserve"> </w:t>
      </w:r>
      <w:r w:rsidRPr="00283542">
        <w:t>в</w:t>
      </w:r>
      <w:r w:rsidRPr="00283542">
        <w:rPr>
          <w:spacing w:val="6"/>
        </w:rPr>
        <w:t xml:space="preserve"> </w:t>
      </w:r>
      <w:r w:rsidRPr="00283542">
        <w:t>программу</w:t>
      </w:r>
      <w:r w:rsidRPr="00283542">
        <w:rPr>
          <w:spacing w:val="59"/>
        </w:rPr>
        <w:t xml:space="preserve"> </w:t>
      </w:r>
      <w:r w:rsidRPr="00283542">
        <w:t>широко</w:t>
      </w:r>
      <w:r w:rsidRPr="00283542">
        <w:rPr>
          <w:spacing w:val="75"/>
        </w:rPr>
        <w:t xml:space="preserve"> </w:t>
      </w:r>
      <w:r w:rsidRPr="00283542">
        <w:t>включены</w:t>
      </w:r>
      <w:r w:rsidRPr="00283542">
        <w:rPr>
          <w:spacing w:val="11"/>
        </w:rPr>
        <w:t xml:space="preserve"> </w:t>
      </w:r>
      <w:r w:rsidRPr="00283542">
        <w:t>самостоятельные</w:t>
      </w:r>
      <w:r w:rsidRPr="00283542">
        <w:rPr>
          <w:spacing w:val="10"/>
        </w:rPr>
        <w:t xml:space="preserve"> </w:t>
      </w:r>
      <w:r w:rsidRPr="00283542">
        <w:t>наблюдения</w:t>
      </w:r>
      <w:r w:rsidRPr="00283542">
        <w:rPr>
          <w:spacing w:val="11"/>
        </w:rPr>
        <w:t xml:space="preserve"> </w:t>
      </w:r>
      <w:r w:rsidRPr="00283542">
        <w:t>и</w:t>
      </w:r>
      <w:r w:rsidRPr="00283542">
        <w:rPr>
          <w:spacing w:val="10"/>
        </w:rPr>
        <w:t xml:space="preserve"> </w:t>
      </w:r>
      <w:r w:rsidRPr="00283542">
        <w:t>предметно-практическая</w:t>
      </w:r>
      <w:r w:rsidRPr="00283542">
        <w:rPr>
          <w:spacing w:val="11"/>
        </w:rPr>
        <w:t xml:space="preserve"> </w:t>
      </w:r>
      <w:r w:rsidRPr="00283542">
        <w:t>деятельность</w:t>
      </w:r>
      <w:r w:rsidRPr="00283542">
        <w:rPr>
          <w:spacing w:val="15"/>
        </w:rPr>
        <w:t xml:space="preserve"> </w:t>
      </w:r>
      <w:r w:rsidRPr="00283542">
        <w:t>учащихся,</w:t>
      </w:r>
      <w:r w:rsidRPr="00283542">
        <w:rPr>
          <w:spacing w:val="105"/>
        </w:rPr>
        <w:t xml:space="preserve"> </w:t>
      </w:r>
      <w:r w:rsidRPr="00283542">
        <w:t>наглядно-иллюстративный</w:t>
      </w:r>
      <w:r w:rsidRPr="00283542">
        <w:rPr>
          <w:spacing w:val="43"/>
        </w:rPr>
        <w:t xml:space="preserve"> </w:t>
      </w:r>
      <w:r w:rsidRPr="00283542">
        <w:t>материал,</w:t>
      </w:r>
      <w:r w:rsidRPr="00283542">
        <w:rPr>
          <w:spacing w:val="43"/>
        </w:rPr>
        <w:t xml:space="preserve"> </w:t>
      </w:r>
      <w:r w:rsidRPr="00283542">
        <w:t>а</w:t>
      </w:r>
      <w:r w:rsidRPr="00283542">
        <w:rPr>
          <w:spacing w:val="42"/>
        </w:rPr>
        <w:t xml:space="preserve"> </w:t>
      </w:r>
      <w:r w:rsidRPr="00283542">
        <w:t>также</w:t>
      </w:r>
      <w:r w:rsidRPr="00283542">
        <w:rPr>
          <w:spacing w:val="42"/>
        </w:rPr>
        <w:t xml:space="preserve"> </w:t>
      </w:r>
      <w:r w:rsidRPr="00283542">
        <w:t>разнообразные</w:t>
      </w:r>
      <w:r w:rsidRPr="00283542">
        <w:rPr>
          <w:spacing w:val="39"/>
        </w:rPr>
        <w:t xml:space="preserve"> </w:t>
      </w:r>
      <w:r w:rsidRPr="00283542">
        <w:t>задания</w:t>
      </w:r>
      <w:r w:rsidRPr="00283542">
        <w:rPr>
          <w:spacing w:val="42"/>
        </w:rPr>
        <w:t xml:space="preserve"> </w:t>
      </w:r>
      <w:r w:rsidRPr="00283542">
        <w:t>графического</w:t>
      </w:r>
      <w:r w:rsidRPr="00283542">
        <w:rPr>
          <w:spacing w:val="42"/>
        </w:rPr>
        <w:t xml:space="preserve"> </w:t>
      </w:r>
      <w:r w:rsidRPr="00283542">
        <w:t>характера</w:t>
      </w:r>
      <w:r>
        <w:t xml:space="preserve"> </w:t>
      </w:r>
      <w:r w:rsidRPr="00283542">
        <w:t>для коррекции мелкой моторики пальцев рук.</w:t>
      </w:r>
    </w:p>
    <w:p w:rsidR="001A63E7" w:rsidRPr="00283542" w:rsidRDefault="001A63E7" w:rsidP="001A63E7">
      <w:pPr>
        <w:pStyle w:val="a4"/>
        <w:ind w:firstLine="567"/>
        <w:jc w:val="both"/>
      </w:pPr>
      <w:r w:rsidRPr="00283542">
        <w:t xml:space="preserve">К реализации рабочей программы для </w:t>
      </w:r>
      <w:proofErr w:type="gramStart"/>
      <w:r w:rsidRPr="00283542">
        <w:t>обучающихся</w:t>
      </w:r>
      <w:proofErr w:type="gramEnd"/>
      <w:r w:rsidRPr="00283542">
        <w:t xml:space="preserve"> с ЗПР</w:t>
      </w:r>
      <w:r w:rsidRPr="00283542">
        <w:rPr>
          <w:spacing w:val="2"/>
        </w:rPr>
        <w:t xml:space="preserve"> </w:t>
      </w:r>
      <w:r w:rsidRPr="00283542">
        <w:rPr>
          <w:spacing w:val="-2"/>
        </w:rPr>
        <w:t>могут</w:t>
      </w:r>
      <w:r w:rsidRPr="00283542">
        <w:rPr>
          <w:spacing w:val="2"/>
        </w:rPr>
        <w:t xml:space="preserve"> </w:t>
      </w:r>
      <w:r w:rsidRPr="00283542">
        <w:t>быть привлечены</w:t>
      </w:r>
      <w:r w:rsidRPr="00283542">
        <w:rPr>
          <w:spacing w:val="9"/>
        </w:rPr>
        <w:t xml:space="preserve"> </w:t>
      </w:r>
      <w:r w:rsidRPr="00283542">
        <w:t>учителя-логопеды, педагоги-психологи</w:t>
      </w:r>
      <w:r w:rsidRPr="00283542">
        <w:rPr>
          <w:color w:val="FF0000"/>
        </w:rPr>
        <w:t>.</w:t>
      </w:r>
    </w:p>
    <w:p w:rsidR="001A63E7" w:rsidRPr="00283542" w:rsidRDefault="001A63E7" w:rsidP="001A63E7">
      <w:pPr>
        <w:pStyle w:val="a4"/>
        <w:ind w:firstLine="567"/>
        <w:jc w:val="both"/>
      </w:pPr>
      <w:proofErr w:type="gramStart"/>
      <w:r w:rsidRPr="00283542">
        <w:t>Наиболее</w:t>
      </w:r>
      <w:r w:rsidRPr="00283542">
        <w:rPr>
          <w:spacing w:val="58"/>
        </w:rPr>
        <w:t xml:space="preserve"> </w:t>
      </w:r>
      <w:r w:rsidRPr="00283542">
        <w:rPr>
          <w:b/>
        </w:rPr>
        <w:t>приемлемыми методами</w:t>
      </w:r>
      <w:r w:rsidRPr="00283542">
        <w:rPr>
          <w:b/>
          <w:spacing w:val="3"/>
        </w:rPr>
        <w:t xml:space="preserve"> </w:t>
      </w:r>
      <w:r w:rsidRPr="00283542">
        <w:t>в</w:t>
      </w:r>
      <w:r w:rsidRPr="00283542">
        <w:rPr>
          <w:spacing w:val="56"/>
        </w:rPr>
        <w:t xml:space="preserve"> </w:t>
      </w:r>
      <w:r w:rsidRPr="00283542">
        <w:t>практической работе</w:t>
      </w:r>
      <w:r w:rsidRPr="00283542">
        <w:rPr>
          <w:spacing w:val="1"/>
        </w:rPr>
        <w:t xml:space="preserve"> </w:t>
      </w:r>
      <w:r w:rsidRPr="00283542">
        <w:t>учителя</w:t>
      </w:r>
      <w:r w:rsidRPr="00283542">
        <w:rPr>
          <w:spacing w:val="59"/>
        </w:rPr>
        <w:t xml:space="preserve"> </w:t>
      </w:r>
      <w:r w:rsidRPr="00283542">
        <w:t>с</w:t>
      </w:r>
      <w:r w:rsidRPr="00283542">
        <w:rPr>
          <w:spacing w:val="1"/>
        </w:rPr>
        <w:t xml:space="preserve"> </w:t>
      </w:r>
      <w:r w:rsidRPr="00283542">
        <w:t>учащимися,</w:t>
      </w:r>
      <w:r w:rsidRPr="00283542">
        <w:rPr>
          <w:spacing w:val="67"/>
        </w:rPr>
        <w:t xml:space="preserve"> </w:t>
      </w:r>
      <w:r w:rsidRPr="00283542">
        <w:t>имеющими</w:t>
      </w:r>
      <w:r w:rsidRPr="00283542">
        <w:rPr>
          <w:spacing w:val="24"/>
        </w:rPr>
        <w:t xml:space="preserve"> </w:t>
      </w:r>
      <w:r w:rsidRPr="00283542">
        <w:t>ЗПР,</w:t>
      </w:r>
      <w:r w:rsidRPr="00283542">
        <w:rPr>
          <w:spacing w:val="23"/>
        </w:rPr>
        <w:t xml:space="preserve"> </w:t>
      </w:r>
      <w:r w:rsidRPr="00283542">
        <w:t>являются</w:t>
      </w:r>
      <w:r w:rsidRPr="00283542">
        <w:rPr>
          <w:spacing w:val="23"/>
        </w:rPr>
        <w:t xml:space="preserve"> </w:t>
      </w:r>
      <w:r w:rsidRPr="00283542">
        <w:t>объяснительно-иллюстративный,</w:t>
      </w:r>
      <w:r w:rsidRPr="00283542">
        <w:rPr>
          <w:spacing w:val="23"/>
        </w:rPr>
        <w:t xml:space="preserve"> </w:t>
      </w:r>
      <w:r w:rsidRPr="00283542">
        <w:t>личностно-ориентированный,</w:t>
      </w:r>
      <w:r w:rsidRPr="00283542">
        <w:rPr>
          <w:spacing w:val="101"/>
        </w:rPr>
        <w:t xml:space="preserve"> </w:t>
      </w:r>
      <w:r w:rsidRPr="00283542">
        <w:t>репродуктивный,</w:t>
      </w:r>
      <w:r w:rsidRPr="00283542">
        <w:rPr>
          <w:spacing w:val="40"/>
        </w:rPr>
        <w:t xml:space="preserve"> </w:t>
      </w:r>
      <w:r w:rsidRPr="00283542">
        <w:t>частично</w:t>
      </w:r>
      <w:r w:rsidRPr="00283542">
        <w:rPr>
          <w:spacing w:val="40"/>
        </w:rPr>
        <w:t xml:space="preserve"> </w:t>
      </w:r>
      <w:r w:rsidRPr="00283542">
        <w:t>поисковый,</w:t>
      </w:r>
      <w:r w:rsidRPr="00283542">
        <w:rPr>
          <w:spacing w:val="40"/>
        </w:rPr>
        <w:t xml:space="preserve"> </w:t>
      </w:r>
      <w:r w:rsidRPr="00283542">
        <w:t>коммуникативный,</w:t>
      </w:r>
      <w:r w:rsidRPr="00283542">
        <w:rPr>
          <w:spacing w:val="38"/>
        </w:rPr>
        <w:t xml:space="preserve"> </w:t>
      </w:r>
      <w:r w:rsidRPr="00283542">
        <w:t>информационно-</w:t>
      </w:r>
      <w:r w:rsidRPr="00283542">
        <w:rPr>
          <w:spacing w:val="59"/>
        </w:rPr>
        <w:t xml:space="preserve"> </w:t>
      </w:r>
      <w:r w:rsidRPr="00283542">
        <w:t>коммуникационный, игровых</w:t>
      </w:r>
      <w:r w:rsidRPr="00283542">
        <w:rPr>
          <w:spacing w:val="2"/>
        </w:rPr>
        <w:t xml:space="preserve"> </w:t>
      </w:r>
      <w:r w:rsidRPr="00283542">
        <w:t>технологий; методы контроля, самоконтроля и взаимоконтроля.</w:t>
      </w:r>
      <w:proofErr w:type="gramEnd"/>
    </w:p>
    <w:p w:rsidR="001A63E7" w:rsidRDefault="001A63E7" w:rsidP="001A63E7">
      <w:pPr>
        <w:pStyle w:val="a4"/>
        <w:jc w:val="both"/>
        <w:rPr>
          <w:color w:val="000000"/>
        </w:rPr>
      </w:pPr>
    </w:p>
    <w:p w:rsidR="001A63E7" w:rsidRDefault="001A63E7" w:rsidP="0071616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716166" w:rsidRPr="008953F3" w:rsidRDefault="00716166" w:rsidP="0071616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8953F3">
        <w:rPr>
          <w:rFonts w:ascii="Times New Roman" w:hAnsi="Times New Roman"/>
          <w:b/>
          <w:sz w:val="28"/>
          <w:szCs w:val="28"/>
          <w:lang w:val="en-US"/>
        </w:rPr>
        <w:t>I</w:t>
      </w:r>
      <w:r w:rsidRPr="008953F3">
        <w:rPr>
          <w:rFonts w:ascii="Times New Roman" w:hAnsi="Times New Roman"/>
          <w:b/>
          <w:sz w:val="28"/>
          <w:szCs w:val="28"/>
        </w:rPr>
        <w:t xml:space="preserve">. Планируемые результаты освоения учебного предмета </w:t>
      </w:r>
    </w:p>
    <w:p w:rsidR="001F0582" w:rsidRPr="008953F3" w:rsidRDefault="001F0582" w:rsidP="001F0582">
      <w:pPr>
        <w:jc w:val="center"/>
        <w:rPr>
          <w:rFonts w:ascii="Times New Roman" w:hAnsi="Times New Roman"/>
          <w:sz w:val="24"/>
          <w:szCs w:val="24"/>
        </w:rPr>
      </w:pPr>
      <w:r w:rsidRPr="008953F3">
        <w:rPr>
          <w:rFonts w:ascii="Times New Roman" w:hAnsi="Times New Roman"/>
          <w:sz w:val="24"/>
          <w:szCs w:val="24"/>
        </w:rPr>
        <w:t>Личностные, метапредметные и предметные результаты освоения информатики</w:t>
      </w:r>
    </w:p>
    <w:p w:rsidR="001F0582" w:rsidRPr="008953F3" w:rsidRDefault="001F0582" w:rsidP="001F0582">
      <w:pPr>
        <w:rPr>
          <w:rFonts w:ascii="Times New Roman" w:hAnsi="Times New Roman"/>
          <w:sz w:val="24"/>
          <w:szCs w:val="24"/>
        </w:rPr>
      </w:pPr>
      <w:r w:rsidRPr="008953F3">
        <w:rPr>
          <w:rFonts w:ascii="Times New Roman" w:hAnsi="Times New Roman"/>
          <w:b/>
          <w:i/>
          <w:sz w:val="24"/>
          <w:szCs w:val="24"/>
          <w:u w:val="single"/>
        </w:rPr>
        <w:t>Личностные результаты</w:t>
      </w:r>
      <w:r w:rsidRPr="008953F3">
        <w:rPr>
          <w:rFonts w:ascii="Times New Roman" w:hAnsi="Times New Roman"/>
          <w:sz w:val="24"/>
          <w:szCs w:val="24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</w:t>
      </w:r>
      <w:r w:rsidR="008953F3" w:rsidRPr="008953F3">
        <w:rPr>
          <w:rFonts w:ascii="Times New Roman" w:hAnsi="Times New Roman"/>
          <w:sz w:val="24"/>
          <w:szCs w:val="24"/>
        </w:rPr>
        <w:t>ри изучении информатики</w:t>
      </w:r>
      <w:r w:rsidRPr="008953F3">
        <w:rPr>
          <w:rFonts w:ascii="Times New Roman" w:hAnsi="Times New Roman"/>
          <w:sz w:val="24"/>
          <w:szCs w:val="24"/>
        </w:rPr>
        <w:t>:</w:t>
      </w:r>
    </w:p>
    <w:p w:rsidR="001F0582" w:rsidRPr="008953F3" w:rsidRDefault="001F0582" w:rsidP="001F0582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1F0582" w:rsidRPr="008953F3" w:rsidRDefault="001F0582" w:rsidP="001F0582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>понимание роли информационных процессов в современном мире;</w:t>
      </w:r>
    </w:p>
    <w:p w:rsidR="001F0582" w:rsidRPr="008953F3" w:rsidRDefault="001F0582" w:rsidP="001F0582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 xml:space="preserve">владение первичными навыками анализа и критичной оценки получаемой информации; </w:t>
      </w:r>
    </w:p>
    <w:p w:rsidR="001F0582" w:rsidRPr="008953F3" w:rsidRDefault="001F0582" w:rsidP="001F0582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1F0582" w:rsidRPr="008953F3" w:rsidRDefault="001F0582" w:rsidP="001F0582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>развитие чувства личной ответственности за качество окружающей информационной среды;</w:t>
      </w:r>
    </w:p>
    <w:p w:rsidR="001F0582" w:rsidRPr="008953F3" w:rsidRDefault="001F0582" w:rsidP="001F0582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1F0582" w:rsidRPr="008953F3" w:rsidRDefault="001F0582" w:rsidP="001F0582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1F0582" w:rsidRPr="008953F3" w:rsidRDefault="001F0582" w:rsidP="001F0582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1F0582" w:rsidRPr="008953F3" w:rsidRDefault="001F0582" w:rsidP="001F0582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1F0582" w:rsidRPr="008953F3" w:rsidRDefault="001F0582" w:rsidP="001F0582">
      <w:pPr>
        <w:rPr>
          <w:rFonts w:ascii="Times New Roman" w:hAnsi="Times New Roman"/>
          <w:i/>
          <w:sz w:val="24"/>
          <w:szCs w:val="24"/>
        </w:rPr>
      </w:pPr>
    </w:p>
    <w:p w:rsidR="001F0582" w:rsidRPr="008953F3" w:rsidRDefault="001F0582" w:rsidP="001F0582">
      <w:pPr>
        <w:rPr>
          <w:rFonts w:ascii="Times New Roman" w:hAnsi="Times New Roman"/>
          <w:sz w:val="24"/>
          <w:szCs w:val="24"/>
        </w:rPr>
      </w:pPr>
      <w:r w:rsidRPr="008953F3">
        <w:rPr>
          <w:rFonts w:ascii="Times New Roman" w:hAnsi="Times New Roman"/>
          <w:b/>
          <w:i/>
          <w:sz w:val="24"/>
          <w:szCs w:val="24"/>
          <w:u w:val="single"/>
        </w:rPr>
        <w:t>Метапредметные результаты</w:t>
      </w:r>
      <w:r w:rsidRPr="008953F3">
        <w:rPr>
          <w:rFonts w:ascii="Times New Roman" w:hAnsi="Times New Roman"/>
          <w:sz w:val="24"/>
          <w:szCs w:val="24"/>
        </w:rPr>
        <w:t>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</w:t>
      </w:r>
    </w:p>
    <w:p w:rsidR="001F0582" w:rsidRPr="008953F3" w:rsidRDefault="001F0582" w:rsidP="001F0582">
      <w:pPr>
        <w:rPr>
          <w:rFonts w:ascii="Times New Roman" w:hAnsi="Times New Roman"/>
          <w:sz w:val="24"/>
          <w:szCs w:val="24"/>
        </w:rPr>
      </w:pPr>
      <w:r w:rsidRPr="008953F3">
        <w:rPr>
          <w:rFonts w:ascii="Times New Roman" w:hAnsi="Times New Roman"/>
          <w:sz w:val="24"/>
          <w:szCs w:val="24"/>
        </w:rPr>
        <w:t xml:space="preserve"> Основными </w:t>
      </w:r>
      <w:proofErr w:type="spellStart"/>
      <w:r w:rsidRPr="008953F3">
        <w:rPr>
          <w:rFonts w:ascii="Times New Roman" w:hAnsi="Times New Roman"/>
          <w:sz w:val="24"/>
          <w:szCs w:val="24"/>
        </w:rPr>
        <w:t>метапредметными</w:t>
      </w:r>
      <w:proofErr w:type="spellEnd"/>
      <w:r w:rsidRPr="008953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53F3">
        <w:rPr>
          <w:rFonts w:ascii="Times New Roman" w:hAnsi="Times New Roman"/>
          <w:sz w:val="24"/>
          <w:szCs w:val="24"/>
        </w:rPr>
        <w:t>результатамиявляются</w:t>
      </w:r>
      <w:proofErr w:type="spellEnd"/>
      <w:r w:rsidRPr="008953F3">
        <w:rPr>
          <w:rFonts w:ascii="Times New Roman" w:hAnsi="Times New Roman"/>
          <w:sz w:val="24"/>
          <w:szCs w:val="24"/>
        </w:rPr>
        <w:t>:</w:t>
      </w:r>
    </w:p>
    <w:p w:rsidR="001F0582" w:rsidRPr="008953F3" w:rsidRDefault="001F0582" w:rsidP="001F0582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 xml:space="preserve">владение </w:t>
      </w:r>
      <w:proofErr w:type="spellStart"/>
      <w:r w:rsidRPr="008953F3">
        <w:rPr>
          <w:rFonts w:ascii="Times New Roman" w:hAnsi="Times New Roman"/>
        </w:rPr>
        <w:t>общепредметными</w:t>
      </w:r>
      <w:proofErr w:type="spellEnd"/>
      <w:r w:rsidRPr="008953F3">
        <w:rPr>
          <w:rFonts w:ascii="Times New Roman" w:hAnsi="Times New Roman"/>
        </w:rPr>
        <w:t xml:space="preserve"> понятиями «объект», «система», «модель», «алгоритм», «исполнитель» и др.;</w:t>
      </w:r>
    </w:p>
    <w:p w:rsidR="001F0582" w:rsidRPr="008953F3" w:rsidRDefault="001F0582" w:rsidP="001F0582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 xml:space="preserve">владение информационно-логическими умениями: 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8953F3">
        <w:rPr>
          <w:rFonts w:ascii="Times New Roman" w:hAnsi="Times New Roman"/>
        </w:rPr>
        <w:t>логическое рассуждение</w:t>
      </w:r>
      <w:proofErr w:type="gramEnd"/>
      <w:r w:rsidRPr="008953F3">
        <w:rPr>
          <w:rFonts w:ascii="Times New Roman" w:hAnsi="Times New Roman"/>
        </w:rPr>
        <w:t>, умозаключение (индуктивное, дедуктивное и по аналогии) и делать выводы;</w:t>
      </w:r>
    </w:p>
    <w:p w:rsidR="001F0582" w:rsidRPr="008953F3" w:rsidRDefault="001F0582" w:rsidP="001F0582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1F0582" w:rsidRPr="008953F3" w:rsidRDefault="001F0582" w:rsidP="001F0582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lastRenderedPageBreak/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F0582" w:rsidRPr="008953F3" w:rsidRDefault="001F0582" w:rsidP="001F0582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1F0582" w:rsidRPr="008953F3" w:rsidRDefault="001F0582" w:rsidP="001F0582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1F0582" w:rsidRPr="008953F3" w:rsidRDefault="001F0582" w:rsidP="001F0582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8953F3">
        <w:rPr>
          <w:rFonts w:ascii="Times New Roman" w:hAnsi="Times New Roman"/>
        </w:rPr>
        <w:t>гипермедиасообщений</w:t>
      </w:r>
      <w:proofErr w:type="spellEnd"/>
      <w:r w:rsidRPr="008953F3">
        <w:rPr>
          <w:rFonts w:ascii="Times New Roman" w:hAnsi="Times New Roman"/>
        </w:rPr>
        <w:t>; коммуникация и социальное взаимодействие; поиск и организация хранения информации; анализ информации).</w:t>
      </w:r>
    </w:p>
    <w:p w:rsidR="001F0582" w:rsidRPr="008953F3" w:rsidRDefault="001F0582" w:rsidP="001F0582">
      <w:pPr>
        <w:rPr>
          <w:rFonts w:ascii="Times New Roman" w:hAnsi="Times New Roman"/>
          <w:i/>
          <w:sz w:val="24"/>
          <w:szCs w:val="24"/>
          <w:u w:val="single"/>
        </w:rPr>
      </w:pPr>
    </w:p>
    <w:p w:rsidR="001F0582" w:rsidRPr="008953F3" w:rsidRDefault="001F0582" w:rsidP="001F0582">
      <w:pPr>
        <w:rPr>
          <w:rFonts w:ascii="Times New Roman" w:hAnsi="Times New Roman"/>
          <w:sz w:val="24"/>
          <w:szCs w:val="24"/>
        </w:rPr>
      </w:pPr>
      <w:r w:rsidRPr="008953F3">
        <w:rPr>
          <w:rFonts w:ascii="Times New Roman" w:hAnsi="Times New Roman"/>
          <w:b/>
          <w:i/>
          <w:sz w:val="24"/>
          <w:szCs w:val="24"/>
          <w:u w:val="single"/>
        </w:rPr>
        <w:t>Предметные результаты</w:t>
      </w:r>
      <w:r w:rsidRPr="008953F3">
        <w:rPr>
          <w:rFonts w:ascii="Times New Roman" w:hAnsi="Times New Roman"/>
          <w:sz w:val="24"/>
          <w:szCs w:val="24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1F0582" w:rsidRPr="008953F3" w:rsidRDefault="001F0582" w:rsidP="001F0582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1F0582" w:rsidRPr="008953F3" w:rsidRDefault="001F0582" w:rsidP="001F0582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1F0582" w:rsidRPr="008953F3" w:rsidRDefault="001F0582" w:rsidP="001F0582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1F0582" w:rsidRPr="008953F3" w:rsidRDefault="001F0582" w:rsidP="001F0582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1F0582" w:rsidRPr="00974CC5" w:rsidRDefault="001F0582" w:rsidP="001F0582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1F0582" w:rsidRPr="008953F3" w:rsidRDefault="001F0582" w:rsidP="001F0582">
      <w:pPr>
        <w:rPr>
          <w:rFonts w:ascii="Times New Roman" w:hAnsi="Times New Roman"/>
          <w:sz w:val="24"/>
          <w:szCs w:val="24"/>
        </w:rPr>
      </w:pPr>
      <w:r w:rsidRPr="008953F3">
        <w:rPr>
          <w:rFonts w:ascii="Times New Roman" w:hAnsi="Times New Roman"/>
          <w:sz w:val="24"/>
          <w:szCs w:val="24"/>
        </w:rPr>
        <w:t>В результате изучения учебного предмета «Информатика» в 9 классе:</w:t>
      </w:r>
    </w:p>
    <w:p w:rsidR="001F0582" w:rsidRPr="008953F3" w:rsidRDefault="001F0582" w:rsidP="001F0582">
      <w:pPr>
        <w:rPr>
          <w:rFonts w:ascii="Times New Roman" w:hAnsi="Times New Roman"/>
          <w:b/>
          <w:sz w:val="24"/>
          <w:szCs w:val="24"/>
          <w:u w:val="single"/>
        </w:rPr>
      </w:pPr>
      <w:r w:rsidRPr="008953F3">
        <w:rPr>
          <w:rFonts w:ascii="Times New Roman" w:hAnsi="Times New Roman"/>
          <w:b/>
          <w:sz w:val="24"/>
          <w:szCs w:val="24"/>
          <w:u w:val="single"/>
        </w:rPr>
        <w:t>Учащийся научится:</w:t>
      </w:r>
    </w:p>
    <w:p w:rsidR="001F0582" w:rsidRPr="008953F3" w:rsidRDefault="001F0582" w:rsidP="001F0582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>находить оптимальный путь во взвешенном графе;</w:t>
      </w:r>
    </w:p>
    <w:p w:rsidR="001F0582" w:rsidRPr="008953F3" w:rsidRDefault="001F0582" w:rsidP="001F0582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 xml:space="preserve">определять результат выполнения алгоритма при заданных исходных данных; </w:t>
      </w:r>
    </w:p>
    <w:p w:rsidR="001F0582" w:rsidRPr="008953F3" w:rsidRDefault="001F0582" w:rsidP="001F0582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 xml:space="preserve">узнавать изученные алгоритмы обработки чисел и числовых последовательностей; </w:t>
      </w:r>
    </w:p>
    <w:p w:rsidR="001F0582" w:rsidRPr="008953F3" w:rsidRDefault="001F0582" w:rsidP="001F0582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 xml:space="preserve">создавать на их основе несложные программы анализа данных; </w:t>
      </w:r>
    </w:p>
    <w:p w:rsidR="001F0582" w:rsidRPr="008953F3" w:rsidRDefault="001F0582" w:rsidP="001F0582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>читать и понимать несложные программы, написанные на выбранном для изучения универсальном алгоритмическом языке высокого уровня;</w:t>
      </w:r>
    </w:p>
    <w:p w:rsidR="001F0582" w:rsidRPr="008953F3" w:rsidRDefault="001F0582" w:rsidP="001F0582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>выполнять пошагово (с использованием компьютера или вручную) несложные алгоритмы управления исполнителями и анализа числовых и текстовых данных;</w:t>
      </w:r>
    </w:p>
    <w:p w:rsidR="001F0582" w:rsidRPr="008953F3" w:rsidRDefault="001F0582" w:rsidP="001F0582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lastRenderedPageBreak/>
        <w:t>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</w:t>
      </w:r>
    </w:p>
    <w:p w:rsidR="001F0582" w:rsidRPr="008953F3" w:rsidRDefault="001F0582" w:rsidP="001F0582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>использовать готовые прикладные компьютерные программы в соответствии с типом решаемых задач и по выбранной специализации;</w:t>
      </w:r>
    </w:p>
    <w:p w:rsidR="001F0582" w:rsidRPr="008953F3" w:rsidRDefault="001F0582" w:rsidP="001F0582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 xml:space="preserve">понимать и использовать основные понятия, связанные со сложностью вычислений (время работы, размер используемой памяти); </w:t>
      </w:r>
    </w:p>
    <w:p w:rsidR="001F0582" w:rsidRPr="008953F3" w:rsidRDefault="001F0582" w:rsidP="001F0582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>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 реальных процессов; представлять результаты математического моделирования в наглядном виде, готовить полученные данные для публикации;</w:t>
      </w:r>
    </w:p>
    <w:p w:rsidR="001F0582" w:rsidRPr="008953F3" w:rsidRDefault="001F0582" w:rsidP="001F0582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</w:r>
    </w:p>
    <w:p w:rsidR="001F0582" w:rsidRPr="008953F3" w:rsidRDefault="001F0582" w:rsidP="001F0582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>использовать электронные таблицы для выполнения учебных заданий из различных предметных областей;</w:t>
      </w:r>
    </w:p>
    <w:p w:rsidR="001F0582" w:rsidRPr="008953F3" w:rsidRDefault="001F0582" w:rsidP="001F0582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>использовать табличные (реляционные) базы данных, в частности составлять запросы в базах данных (в том числе вычисляемые запросы), выполнять сортировку и поиск записей в БД; описывать базы данных и средства доступа к ним; наполнять разработанную базу данных;</w:t>
      </w:r>
    </w:p>
    <w:p w:rsidR="001F0582" w:rsidRPr="008953F3" w:rsidRDefault="001F0582" w:rsidP="001F0582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 xml:space="preserve">создавать структурированные текстовые документы и демонстрационные материалы с использованием возможностей современных программных средств; </w:t>
      </w:r>
    </w:p>
    <w:p w:rsidR="001F0582" w:rsidRPr="008953F3" w:rsidRDefault="001F0582" w:rsidP="001F0582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 xml:space="preserve">применять антивирусные программы для обеспечения стабильной работы технических средств ИКТ; </w:t>
      </w:r>
    </w:p>
    <w:p w:rsidR="001F0582" w:rsidRPr="00974CC5" w:rsidRDefault="001F0582" w:rsidP="001F0582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 xml:space="preserve">соблюдать санитарно-гигиенические требования при работе за персональным компьютером в соответствии с нормами </w:t>
      </w:r>
      <w:proofErr w:type="gramStart"/>
      <w:r w:rsidRPr="008953F3">
        <w:rPr>
          <w:rFonts w:ascii="Times New Roman" w:hAnsi="Times New Roman"/>
        </w:rPr>
        <w:t>действующих</w:t>
      </w:r>
      <w:proofErr w:type="gramEnd"/>
      <w:r w:rsidRPr="008953F3">
        <w:rPr>
          <w:rFonts w:ascii="Times New Roman" w:hAnsi="Times New Roman"/>
        </w:rPr>
        <w:t xml:space="preserve"> СанПиН</w:t>
      </w:r>
    </w:p>
    <w:p w:rsidR="00974CC5" w:rsidRPr="00974CC5" w:rsidRDefault="00974CC5" w:rsidP="00974CC5">
      <w:pPr>
        <w:pStyle w:val="a6"/>
        <w:spacing w:after="0" w:line="240" w:lineRule="auto"/>
        <w:rPr>
          <w:rFonts w:ascii="Times New Roman" w:hAnsi="Times New Roman"/>
        </w:rPr>
      </w:pPr>
    </w:p>
    <w:p w:rsidR="001F0582" w:rsidRPr="008953F3" w:rsidRDefault="001F0582" w:rsidP="001F0582">
      <w:pPr>
        <w:rPr>
          <w:rFonts w:ascii="Times New Roman" w:hAnsi="Times New Roman"/>
          <w:b/>
          <w:sz w:val="24"/>
          <w:szCs w:val="24"/>
          <w:u w:val="single"/>
        </w:rPr>
      </w:pPr>
      <w:r w:rsidRPr="008953F3">
        <w:rPr>
          <w:rFonts w:ascii="Times New Roman" w:hAnsi="Times New Roman"/>
          <w:b/>
          <w:sz w:val="24"/>
          <w:szCs w:val="24"/>
          <w:u w:val="single"/>
        </w:rPr>
        <w:t>Учащийся получит возможность научиться:</w:t>
      </w:r>
    </w:p>
    <w:p w:rsidR="001F0582" w:rsidRPr="008953F3" w:rsidRDefault="001F0582" w:rsidP="001F0582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>использовать знания о графах, деревьях и списках при описании реальных объектов и процессов;</w:t>
      </w:r>
    </w:p>
    <w:p w:rsidR="001F0582" w:rsidRPr="008953F3" w:rsidRDefault="001F0582" w:rsidP="001F0582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 xml:space="preserve">использовать навыки и опыт разработки программ в выбранной среде программирования, включая тестирование и отладку программ; использовать основные управляющие конструкции последовательного программирования и библиотеки прикладных программ; выполнять созданные программы; </w:t>
      </w:r>
    </w:p>
    <w:p w:rsidR="001F0582" w:rsidRPr="008953F3" w:rsidRDefault="001F0582" w:rsidP="001F0582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 xml:space="preserve">разрабатывать и использовать компьютерно-математические модели; </w:t>
      </w:r>
    </w:p>
    <w:p w:rsidR="001F0582" w:rsidRPr="008953F3" w:rsidRDefault="001F0582" w:rsidP="001F0582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>оценивать числовые параметры моделируемых объектов и процессов; интерпретировать результаты, получаемые в ходе моделирования реальных процессов; анализировать готовые модели на предмет соответствия реальному объекту или процессу;</w:t>
      </w:r>
    </w:p>
    <w:p w:rsidR="001F0582" w:rsidRPr="008953F3" w:rsidRDefault="001F0582" w:rsidP="001F0582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 xml:space="preserve">применять базы данных и справочные системы при решении задач, возникающих в ходе учебной деятельности и вне ее; создавать учебные многотабличные базы данных; </w:t>
      </w:r>
    </w:p>
    <w:p w:rsidR="001F0582" w:rsidRPr="008953F3" w:rsidRDefault="001F0582" w:rsidP="001F0582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>классифицировать программное обеспечение в соответствии с кругом выполняемых задач;</w:t>
      </w:r>
    </w:p>
    <w:p w:rsidR="001F0582" w:rsidRPr="008953F3" w:rsidRDefault="001F0582" w:rsidP="001F0582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 xml:space="preserve">понимать основные принципы устройства современного компьютера и мобильных электронных устройств; использовать правила безопасной и экономичной работы с компьютерами и мобильными устройствами; </w:t>
      </w:r>
    </w:p>
    <w:p w:rsidR="001F0582" w:rsidRPr="008953F3" w:rsidRDefault="001F0582" w:rsidP="001F0582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>понимать общие принципы разработки и функционирования интернет- приложений; создавать веб-страницы; использовать принципы обеспечения информационной безопасности, способы и средства обеспечения надежного функционирования средств ИКТ;</w:t>
      </w:r>
    </w:p>
    <w:p w:rsidR="001F0582" w:rsidRPr="008953F3" w:rsidRDefault="001F0582" w:rsidP="001F0582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8953F3">
        <w:rPr>
          <w:rFonts w:ascii="Times New Roman" w:hAnsi="Times New Roman"/>
        </w:rPr>
        <w:t>критически оценивать информацию, полученную из сети Интернет.</w:t>
      </w:r>
    </w:p>
    <w:p w:rsidR="001F0582" w:rsidRPr="00271608" w:rsidRDefault="001F0582" w:rsidP="00974CC5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1F0582" w:rsidRPr="008953F3" w:rsidRDefault="00716166" w:rsidP="0071616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8953F3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8953F3">
        <w:rPr>
          <w:rFonts w:ascii="Times New Roman" w:hAnsi="Times New Roman"/>
          <w:b/>
          <w:sz w:val="28"/>
          <w:szCs w:val="28"/>
        </w:rPr>
        <w:t>. Содержание учебного предмета</w:t>
      </w:r>
    </w:p>
    <w:p w:rsidR="009023D4" w:rsidRPr="008953F3" w:rsidRDefault="009023D4" w:rsidP="009023D4">
      <w:pPr>
        <w:ind w:firstLine="567"/>
        <w:rPr>
          <w:rStyle w:val="dash0410005f0431005f0437005f0430005f0446005f0020005f0441005f043f005f0438005f0441005f043a005f0430005f005fchar1char1"/>
          <w:szCs w:val="24"/>
        </w:rPr>
      </w:pPr>
      <w:r w:rsidRPr="008953F3">
        <w:rPr>
          <w:rStyle w:val="dash0410005f0431005f0437005f0430005f0446005f0020005f0441005f043f005f0438005f0441005f043a005f0430005f005fchar1char1"/>
          <w:szCs w:val="24"/>
        </w:rPr>
        <w:t xml:space="preserve">Структура </w:t>
      </w:r>
      <w:r w:rsidRPr="008953F3">
        <w:rPr>
          <w:rFonts w:ascii="Times New Roman" w:hAnsi="Times New Roman"/>
          <w:sz w:val="24"/>
          <w:szCs w:val="24"/>
        </w:rPr>
        <w:t xml:space="preserve">содержания общеобразовательного предмета (курса) информатики </w:t>
      </w:r>
      <w:r w:rsidR="008953F3" w:rsidRPr="008953F3">
        <w:rPr>
          <w:rFonts w:ascii="Times New Roman" w:hAnsi="Times New Roman"/>
          <w:sz w:val="24"/>
          <w:szCs w:val="24"/>
        </w:rPr>
        <w:t xml:space="preserve">основного общего образованияв 9 классе </w:t>
      </w:r>
      <w:r w:rsidRPr="008953F3">
        <w:rPr>
          <w:rFonts w:ascii="Times New Roman" w:hAnsi="Times New Roman"/>
          <w:sz w:val="24"/>
          <w:szCs w:val="24"/>
        </w:rPr>
        <w:t xml:space="preserve">может быть </w:t>
      </w:r>
      <w:r w:rsidRPr="008953F3">
        <w:rPr>
          <w:rStyle w:val="dash0410005f0431005f0437005f0430005f0446005f0020005f0441005f043f005f0438005f0441005f043a005f0430005f005fchar1char1"/>
          <w:szCs w:val="24"/>
        </w:rPr>
        <w:t>определена следующими укрупнёнными тематическими блоками (разделами):</w:t>
      </w:r>
    </w:p>
    <w:p w:rsidR="009023D4" w:rsidRPr="008953F3" w:rsidRDefault="009023D4" w:rsidP="009023D4">
      <w:pPr>
        <w:rPr>
          <w:rFonts w:ascii="Times New Roman" w:hAnsi="Times New Roman"/>
          <w:sz w:val="24"/>
          <w:szCs w:val="24"/>
        </w:rPr>
      </w:pPr>
      <w:r w:rsidRPr="008953F3">
        <w:rPr>
          <w:rFonts w:ascii="Times New Roman" w:hAnsi="Times New Roman"/>
          <w:sz w:val="24"/>
          <w:szCs w:val="24"/>
        </w:rPr>
        <w:t xml:space="preserve">Раздел 1. </w:t>
      </w:r>
      <w:r w:rsidRPr="008953F3">
        <w:rPr>
          <w:rFonts w:ascii="Times New Roman" w:hAnsi="Times New Roman"/>
          <w:b/>
          <w:sz w:val="24"/>
          <w:szCs w:val="24"/>
        </w:rPr>
        <w:t>Моделирование и формализация</w:t>
      </w:r>
    </w:p>
    <w:p w:rsidR="009023D4" w:rsidRPr="008953F3" w:rsidRDefault="009023D4" w:rsidP="009023D4">
      <w:pPr>
        <w:rPr>
          <w:rFonts w:ascii="Times New Roman" w:hAnsi="Times New Roman"/>
          <w:sz w:val="24"/>
          <w:szCs w:val="24"/>
        </w:rPr>
      </w:pPr>
      <w:r w:rsidRPr="008953F3">
        <w:rPr>
          <w:rFonts w:ascii="Times New Roman" w:hAnsi="Times New Roman"/>
          <w:sz w:val="24"/>
          <w:szCs w:val="24"/>
        </w:rPr>
        <w:t>Моделирование как метод познания. Знаковые модели. Графические информационные модели. Табличные информационные модели. Система управления базами данных.</w:t>
      </w:r>
    </w:p>
    <w:p w:rsidR="009023D4" w:rsidRPr="008953F3" w:rsidRDefault="009023D4" w:rsidP="009023D4">
      <w:pPr>
        <w:rPr>
          <w:rFonts w:ascii="Times New Roman" w:hAnsi="Times New Roman"/>
          <w:b/>
          <w:sz w:val="24"/>
          <w:szCs w:val="24"/>
        </w:rPr>
      </w:pPr>
      <w:bookmarkStart w:id="1" w:name="_Toc343949363"/>
      <w:r w:rsidRPr="008953F3">
        <w:rPr>
          <w:rFonts w:ascii="Times New Roman" w:hAnsi="Times New Roman"/>
          <w:sz w:val="24"/>
          <w:szCs w:val="24"/>
        </w:rPr>
        <w:t xml:space="preserve">Раздел 2. </w:t>
      </w:r>
      <w:r w:rsidRPr="008953F3">
        <w:rPr>
          <w:rFonts w:ascii="Times New Roman" w:hAnsi="Times New Roman"/>
          <w:b/>
          <w:sz w:val="24"/>
          <w:szCs w:val="24"/>
        </w:rPr>
        <w:t>Алгоритмы и начала программирования</w:t>
      </w:r>
      <w:bookmarkEnd w:id="1"/>
    </w:p>
    <w:p w:rsidR="009023D4" w:rsidRPr="008953F3" w:rsidRDefault="009023D4" w:rsidP="009023D4">
      <w:pPr>
        <w:rPr>
          <w:rFonts w:ascii="Times New Roman" w:hAnsi="Times New Roman"/>
          <w:sz w:val="24"/>
          <w:szCs w:val="24"/>
        </w:rPr>
      </w:pPr>
      <w:r w:rsidRPr="008953F3">
        <w:rPr>
          <w:rFonts w:ascii="Times New Roman" w:hAnsi="Times New Roman"/>
          <w:sz w:val="24"/>
          <w:szCs w:val="24"/>
        </w:rPr>
        <w:lastRenderedPageBreak/>
        <w:t>Этапы решения задачи на компьютере: моделирование – разработка алгоритма – запись программы – компьютерный эксперимент. Решение задач по разработке и выполнению программ в выбранной среде программирования. Одномерные массивы целых чисел. Конструирование алгоритмов. Запись вспомогательных алгоритмов. Алгоритмы управления.</w:t>
      </w:r>
    </w:p>
    <w:p w:rsidR="009023D4" w:rsidRPr="008953F3" w:rsidRDefault="009023D4" w:rsidP="009023D4">
      <w:pPr>
        <w:rPr>
          <w:rFonts w:ascii="Times New Roman" w:hAnsi="Times New Roman"/>
          <w:sz w:val="24"/>
          <w:szCs w:val="24"/>
        </w:rPr>
      </w:pPr>
      <w:r w:rsidRPr="008953F3">
        <w:rPr>
          <w:rFonts w:ascii="Times New Roman" w:hAnsi="Times New Roman"/>
          <w:sz w:val="24"/>
          <w:szCs w:val="24"/>
        </w:rPr>
        <w:t xml:space="preserve">Раздел 3. </w:t>
      </w:r>
      <w:r w:rsidRPr="008953F3">
        <w:rPr>
          <w:rFonts w:ascii="Times New Roman" w:hAnsi="Times New Roman"/>
          <w:b/>
          <w:sz w:val="24"/>
          <w:szCs w:val="24"/>
        </w:rPr>
        <w:t>Обработка числовой информации в электронных таблицах</w:t>
      </w:r>
    </w:p>
    <w:p w:rsidR="009023D4" w:rsidRPr="008953F3" w:rsidRDefault="009023D4" w:rsidP="009023D4">
      <w:pPr>
        <w:rPr>
          <w:rFonts w:ascii="Times New Roman" w:hAnsi="Times New Roman"/>
          <w:sz w:val="24"/>
          <w:szCs w:val="24"/>
        </w:rPr>
      </w:pPr>
      <w:r w:rsidRPr="008953F3">
        <w:rPr>
          <w:rFonts w:ascii="Times New Roman" w:hAnsi="Times New Roman"/>
          <w:sz w:val="24"/>
          <w:szCs w:val="24"/>
        </w:rPr>
        <w:t>Электронные (динамические) таблицы. Организация вычислений. Средства анализа и визуализации данных.</w:t>
      </w:r>
    </w:p>
    <w:p w:rsidR="009023D4" w:rsidRPr="008953F3" w:rsidRDefault="009023D4" w:rsidP="009023D4">
      <w:pPr>
        <w:rPr>
          <w:rFonts w:ascii="Times New Roman" w:hAnsi="Times New Roman"/>
          <w:sz w:val="24"/>
          <w:szCs w:val="24"/>
        </w:rPr>
      </w:pPr>
      <w:r w:rsidRPr="008953F3">
        <w:rPr>
          <w:rFonts w:ascii="Times New Roman" w:hAnsi="Times New Roman"/>
          <w:sz w:val="24"/>
          <w:szCs w:val="24"/>
        </w:rPr>
        <w:t xml:space="preserve">Раздел 4. </w:t>
      </w:r>
      <w:r w:rsidRPr="008953F3">
        <w:rPr>
          <w:rFonts w:ascii="Times New Roman" w:hAnsi="Times New Roman"/>
          <w:b/>
          <w:sz w:val="24"/>
          <w:szCs w:val="24"/>
        </w:rPr>
        <w:t>Коммуникационные технологии</w:t>
      </w:r>
    </w:p>
    <w:p w:rsidR="009023D4" w:rsidRPr="00974CC5" w:rsidRDefault="009023D4">
      <w:pPr>
        <w:rPr>
          <w:rFonts w:ascii="Times New Roman" w:hAnsi="Times New Roman"/>
          <w:sz w:val="24"/>
          <w:szCs w:val="24"/>
          <w:lang w:val="en-US"/>
        </w:rPr>
      </w:pPr>
      <w:r w:rsidRPr="008953F3">
        <w:rPr>
          <w:rFonts w:ascii="Times New Roman" w:hAnsi="Times New Roman"/>
          <w:sz w:val="24"/>
          <w:szCs w:val="24"/>
        </w:rPr>
        <w:t xml:space="preserve">Локальные и глобальные компьютерные сети. Всемирная компьютерная сеть Интернет. Информационные ресурсы и сервисы Интернета. Создание </w:t>
      </w:r>
      <w:r w:rsidRPr="008953F3">
        <w:rPr>
          <w:rFonts w:ascii="Times New Roman" w:hAnsi="Times New Roman"/>
          <w:sz w:val="24"/>
          <w:szCs w:val="24"/>
          <w:lang w:val="en-US"/>
        </w:rPr>
        <w:t>web</w:t>
      </w:r>
      <w:r w:rsidRPr="008953F3">
        <w:rPr>
          <w:rFonts w:ascii="Times New Roman" w:hAnsi="Times New Roman"/>
          <w:sz w:val="24"/>
          <w:szCs w:val="24"/>
        </w:rPr>
        <w:t>-сайта.</w:t>
      </w:r>
    </w:p>
    <w:p w:rsidR="00716166" w:rsidRPr="008953F3" w:rsidRDefault="00716166" w:rsidP="00C96FF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953F3">
        <w:rPr>
          <w:rFonts w:ascii="Times New Roman" w:hAnsi="Times New Roman"/>
          <w:b/>
          <w:sz w:val="28"/>
          <w:szCs w:val="28"/>
        </w:rPr>
        <w:t>III. Тематическое планирование</w:t>
      </w:r>
    </w:p>
    <w:tbl>
      <w:tblPr>
        <w:tblpPr w:leftFromText="180" w:rightFromText="180" w:vertAnchor="text" w:horzAnchor="margin" w:tblpXSpec="center" w:tblpY="195"/>
        <w:tblOverlap w:val="never"/>
        <w:tblW w:w="45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50"/>
        <w:gridCol w:w="7423"/>
        <w:gridCol w:w="1425"/>
      </w:tblGrid>
      <w:tr w:rsidR="00974CC5" w:rsidRPr="008953F3" w:rsidTr="00974CC5">
        <w:trPr>
          <w:trHeight w:val="567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№ п\</w:t>
            </w:r>
            <w:proofErr w:type="gramStart"/>
            <w:r w:rsidRPr="008953F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974CC5" w:rsidRPr="008953F3" w:rsidTr="00974CC5">
        <w:trPr>
          <w:trHeight w:val="4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53F3">
              <w:rPr>
                <w:rFonts w:ascii="Times New Roman" w:hAnsi="Times New Roman"/>
                <w:b/>
                <w:sz w:val="24"/>
                <w:szCs w:val="24"/>
              </w:rPr>
              <w:t>Моделирование и формализация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8953F3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4CC5" w:rsidRPr="008953F3" w:rsidTr="00974CC5">
        <w:trPr>
          <w:trHeight w:val="397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  <w:r w:rsidRPr="008953F3">
              <w:rPr>
                <w:rFonts w:ascii="Times New Roman" w:hAnsi="Times New Roman"/>
              </w:rPr>
              <w:t xml:space="preserve">Цели изучения курса информатики и ИКТ. Техника безопасности и организация рабочего места.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CC5" w:rsidRPr="008953F3" w:rsidTr="00974CC5">
        <w:trPr>
          <w:trHeight w:val="397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Моделирование как метод познания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CC5" w:rsidRPr="008953F3" w:rsidTr="00974CC5">
        <w:trPr>
          <w:trHeight w:val="4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  <w:r w:rsidRPr="008953F3">
              <w:rPr>
                <w:rFonts w:ascii="Times New Roman" w:hAnsi="Times New Roman"/>
              </w:rPr>
              <w:t xml:space="preserve">Знаковые модели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CC5" w:rsidRPr="008953F3" w:rsidTr="00974CC5">
        <w:trPr>
          <w:trHeight w:val="4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Графические модели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CC5" w:rsidRPr="008953F3" w:rsidTr="00974CC5">
        <w:trPr>
          <w:trHeight w:val="4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Табличные модели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CC5" w:rsidRPr="008953F3" w:rsidTr="00974CC5">
        <w:trPr>
          <w:trHeight w:val="4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База данных как модель предметной области. Реляционные базы данных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CC5" w:rsidRPr="008953F3" w:rsidTr="00974CC5">
        <w:trPr>
          <w:trHeight w:val="4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Система управления базами данных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CC5" w:rsidRPr="008953F3" w:rsidTr="00974CC5">
        <w:trPr>
          <w:trHeight w:val="4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Создание базы данных. Запросы на выборку данных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CC5" w:rsidRPr="008953F3" w:rsidTr="00974CC5">
        <w:trPr>
          <w:trHeight w:val="4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 xml:space="preserve">Создание базы данных. Запросы на удаление, добавление данных.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CC5" w:rsidRPr="008953F3" w:rsidTr="00974CC5">
        <w:trPr>
          <w:trHeight w:val="4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0B492E" w:rsidRDefault="00974CC5" w:rsidP="00974CC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0B492E" w:rsidRDefault="00974CC5" w:rsidP="00974C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  <w:r w:rsidRPr="000B492E">
              <w:rPr>
                <w:rFonts w:ascii="Times New Roman" w:hAnsi="Times New Roman"/>
                <w:b/>
              </w:rPr>
              <w:t>Контрольная работа №1 по теме «Моделирование и формализация».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CC5" w:rsidRPr="008953F3" w:rsidTr="00974CC5">
        <w:trPr>
          <w:trHeight w:val="4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3">
              <w:rPr>
                <w:rFonts w:ascii="Times New Roman" w:hAnsi="Times New Roman"/>
                <w:b/>
                <w:sz w:val="24"/>
                <w:szCs w:val="24"/>
              </w:rPr>
              <w:t>Алгоритмизация и программирование (8ч)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4CC5" w:rsidRPr="008953F3" w:rsidTr="00974CC5">
        <w:trPr>
          <w:trHeight w:val="4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</w:rPr>
            </w:pPr>
            <w:r w:rsidRPr="008953F3">
              <w:rPr>
                <w:rFonts w:ascii="Times New Roman" w:hAnsi="Times New Roman"/>
              </w:rPr>
              <w:t>Решение задач на компьютере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CC5" w:rsidRPr="008953F3" w:rsidTr="00974CC5">
        <w:trPr>
          <w:trHeight w:val="4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Одномерные массивы целых чисел. Описание, заполнение, вывод массива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CC5" w:rsidRPr="008953F3" w:rsidTr="00974CC5">
        <w:trPr>
          <w:trHeight w:val="4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Вычисление суммы элементов массива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CC5" w:rsidRPr="008953F3" w:rsidTr="00974CC5">
        <w:trPr>
          <w:trHeight w:val="4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Последовательный поиск в массиве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CC5" w:rsidRPr="008953F3" w:rsidTr="00974CC5">
        <w:trPr>
          <w:trHeight w:val="4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Сортировка массива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CC5" w:rsidRPr="008953F3" w:rsidTr="00974CC5">
        <w:trPr>
          <w:trHeight w:val="4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Конструирование алгоритмов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CC5" w:rsidRPr="008953F3" w:rsidTr="00974CC5">
        <w:trPr>
          <w:trHeight w:val="4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Запись вспомогательных алгоритмов на языке Паскаль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CC5" w:rsidRPr="008953F3" w:rsidTr="00974CC5">
        <w:trPr>
          <w:trHeight w:val="4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0B492E" w:rsidRDefault="00974CC5" w:rsidP="00974CC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0B492E" w:rsidRDefault="00974CC5" w:rsidP="00974C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B492E">
              <w:rPr>
                <w:rFonts w:ascii="Times New Roman" w:hAnsi="Times New Roman"/>
                <w:b/>
                <w:sz w:val="24"/>
                <w:szCs w:val="24"/>
              </w:rPr>
              <w:t>Алгоритмы управления.  Контрольная работа №2 по теме «Алгоритмизация и программирование».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CC5" w:rsidRPr="008953F3" w:rsidTr="00974CC5">
        <w:trPr>
          <w:trHeight w:val="4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pStyle w:val="a6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Style w:val="a8"/>
                <w:rFonts w:ascii="Times New Roman" w:hAnsi="Times New Roman"/>
                <w:b w:val="0"/>
                <w:sz w:val="16"/>
                <w:szCs w:val="16"/>
              </w:rPr>
            </w:pPr>
            <w:r w:rsidRPr="008953F3">
              <w:rPr>
                <w:rFonts w:ascii="Times New Roman" w:hAnsi="Times New Roman"/>
                <w:b/>
                <w:sz w:val="24"/>
                <w:szCs w:val="24"/>
              </w:rPr>
              <w:t>Обработка числовой информации (6 ч)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4CC5" w:rsidRPr="008953F3" w:rsidTr="00974CC5">
        <w:trPr>
          <w:trHeight w:val="4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Электронные таблицы. Данные и режимы работы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CC5" w:rsidRPr="008953F3" w:rsidTr="00974CC5">
        <w:trPr>
          <w:trHeight w:val="4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Организация вычислений. Относительные, абсолютные и смешанные ссылки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CC5" w:rsidRPr="008953F3" w:rsidTr="00974CC5">
        <w:trPr>
          <w:trHeight w:val="4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Встроенные функции. Логические функции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CC5" w:rsidRPr="008953F3" w:rsidTr="00974CC5">
        <w:trPr>
          <w:trHeight w:val="4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Сортировка и поиск данных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CC5" w:rsidRPr="008953F3" w:rsidTr="00974CC5">
        <w:trPr>
          <w:trHeight w:val="4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Построение диаграмм и графиков.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CC5" w:rsidRPr="008953F3" w:rsidTr="00974CC5">
        <w:trPr>
          <w:trHeight w:val="4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0B492E" w:rsidRDefault="00974CC5" w:rsidP="00974CC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0B492E" w:rsidRDefault="00974CC5" w:rsidP="00974C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1"/>
                <w:szCs w:val="21"/>
              </w:rPr>
            </w:pPr>
            <w:r w:rsidRPr="000B492E">
              <w:rPr>
                <w:rFonts w:ascii="Times New Roman" w:hAnsi="Times New Roman"/>
                <w:b/>
                <w:sz w:val="21"/>
                <w:szCs w:val="21"/>
              </w:rPr>
              <w:t>Контрольная работа №3 «Обработка числовой информации в электронных таблицах».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CC5" w:rsidRPr="008953F3" w:rsidTr="00974CC5">
        <w:trPr>
          <w:trHeight w:val="4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pStyle w:val="a6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Коммуникационные технологии (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  <w:r w:rsidRPr="008953F3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4CC5" w:rsidRPr="008953F3" w:rsidTr="00974CC5">
        <w:trPr>
          <w:trHeight w:val="4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4049BB" w:rsidRDefault="00974CC5" w:rsidP="00974C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Локальные и глобальные компьютерные сети</w:t>
            </w:r>
            <w:r w:rsidRPr="004049BB">
              <w:rPr>
                <w:rFonts w:ascii="Times New Roman" w:hAnsi="Times New Roman"/>
              </w:rPr>
              <w:t>.</w:t>
            </w:r>
            <w:r w:rsidRPr="008953F3">
              <w:rPr>
                <w:rFonts w:ascii="Times New Roman" w:hAnsi="Times New Roman"/>
              </w:rPr>
              <w:t xml:space="preserve"> Как устроен Интернет. IP-адрес компьютера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CC5" w:rsidRPr="008953F3" w:rsidTr="00974CC5">
        <w:trPr>
          <w:trHeight w:val="4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Доменная система имен. Протоколы передачи данных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CC5" w:rsidRPr="008953F3" w:rsidTr="00974CC5">
        <w:trPr>
          <w:trHeight w:val="4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Всемирная паутина. Файловые архивы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CC5" w:rsidRPr="008953F3" w:rsidTr="00974CC5">
        <w:trPr>
          <w:trHeight w:val="4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Электронная почта. Сетевое коллективное взаимодействие. Сетевой этикет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CC5" w:rsidRPr="008953F3" w:rsidTr="00974CC5">
        <w:trPr>
          <w:trHeight w:val="4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Технологии создания сайта. Содержание и структура сайта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CC5" w:rsidRPr="008953F3" w:rsidTr="00974CC5">
        <w:trPr>
          <w:trHeight w:val="269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 xml:space="preserve">Оформление сайта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CC5" w:rsidRPr="008953F3" w:rsidTr="00974CC5">
        <w:trPr>
          <w:trHeight w:val="269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 xml:space="preserve"> Размещение сайта в Интернете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CC5" w:rsidRPr="008953F3" w:rsidTr="00974CC5">
        <w:trPr>
          <w:trHeight w:val="269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0B492E" w:rsidRDefault="00974CC5" w:rsidP="00974CC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0B492E" w:rsidRDefault="00974CC5" w:rsidP="00974C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  <w:r w:rsidRPr="000B492E">
              <w:rPr>
                <w:rFonts w:ascii="Times New Roman" w:hAnsi="Times New Roman"/>
                <w:b/>
              </w:rPr>
              <w:t xml:space="preserve">Обобщение и систематизация. Контрольная работа №4 по теме «Коммуникационные технологии». 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CC5" w:rsidRPr="008953F3" w:rsidTr="00974CC5">
        <w:trPr>
          <w:trHeight w:val="269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Основные понятия курса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CC5" w:rsidRPr="008953F3" w:rsidTr="00974CC5">
        <w:trPr>
          <w:trHeight w:val="269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pStyle w:val="a6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8953F3" w:rsidRDefault="00974CC5" w:rsidP="00974C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  <w:r w:rsidRPr="008953F3">
              <w:rPr>
                <w:rFonts w:ascii="Times New Roman" w:hAnsi="Times New Roman"/>
                <w:b/>
              </w:rPr>
              <w:t>Итого часов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CC5" w:rsidRPr="004049BB" w:rsidRDefault="00974CC5" w:rsidP="00974CC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953F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</w:p>
        </w:tc>
      </w:tr>
    </w:tbl>
    <w:p w:rsidR="009023D4" w:rsidRPr="008953F3" w:rsidRDefault="009023D4" w:rsidP="0071616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1A049C" w:rsidRPr="008953F3" w:rsidRDefault="001A049C" w:rsidP="00BF4176">
      <w:pPr>
        <w:spacing w:after="0"/>
        <w:rPr>
          <w:rFonts w:ascii="Times New Roman" w:hAnsi="Times New Roman"/>
        </w:rPr>
      </w:pPr>
    </w:p>
    <w:sectPr w:rsidR="001A049C" w:rsidRPr="008953F3" w:rsidSect="00974CC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11854"/>
    <w:multiLevelType w:val="hybridMultilevel"/>
    <w:tmpl w:val="F236BC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477DA"/>
    <w:multiLevelType w:val="hybridMultilevel"/>
    <w:tmpl w:val="85407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293E68"/>
    <w:multiLevelType w:val="hybridMultilevel"/>
    <w:tmpl w:val="BDE24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6E2742"/>
    <w:multiLevelType w:val="hybridMultilevel"/>
    <w:tmpl w:val="99CA7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551C38"/>
    <w:multiLevelType w:val="hybridMultilevel"/>
    <w:tmpl w:val="7FE64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3C3F26"/>
    <w:multiLevelType w:val="hybridMultilevel"/>
    <w:tmpl w:val="94946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910F69"/>
    <w:multiLevelType w:val="hybridMultilevel"/>
    <w:tmpl w:val="BBA09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905366"/>
    <w:multiLevelType w:val="hybridMultilevel"/>
    <w:tmpl w:val="4FB66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A439B8"/>
    <w:multiLevelType w:val="hybridMultilevel"/>
    <w:tmpl w:val="20FCD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095B"/>
    <w:rsid w:val="00077E6A"/>
    <w:rsid w:val="000B492E"/>
    <w:rsid w:val="00163B5F"/>
    <w:rsid w:val="001A049C"/>
    <w:rsid w:val="001A63E7"/>
    <w:rsid w:val="001F0582"/>
    <w:rsid w:val="00271608"/>
    <w:rsid w:val="002A0884"/>
    <w:rsid w:val="002B54F5"/>
    <w:rsid w:val="00330AAB"/>
    <w:rsid w:val="00385834"/>
    <w:rsid w:val="004049BB"/>
    <w:rsid w:val="0048095B"/>
    <w:rsid w:val="0049591C"/>
    <w:rsid w:val="004A5A9A"/>
    <w:rsid w:val="005336BC"/>
    <w:rsid w:val="005556F0"/>
    <w:rsid w:val="00584DAE"/>
    <w:rsid w:val="00587666"/>
    <w:rsid w:val="00594DEE"/>
    <w:rsid w:val="00677D11"/>
    <w:rsid w:val="006C56BD"/>
    <w:rsid w:val="006D261D"/>
    <w:rsid w:val="00716166"/>
    <w:rsid w:val="00757872"/>
    <w:rsid w:val="008924D6"/>
    <w:rsid w:val="008953F3"/>
    <w:rsid w:val="009023D4"/>
    <w:rsid w:val="00974CC5"/>
    <w:rsid w:val="009E6B1C"/>
    <w:rsid w:val="00A34163"/>
    <w:rsid w:val="00A50825"/>
    <w:rsid w:val="00A66F63"/>
    <w:rsid w:val="00AB433D"/>
    <w:rsid w:val="00BF4176"/>
    <w:rsid w:val="00C96FFD"/>
    <w:rsid w:val="00EB75EA"/>
    <w:rsid w:val="00EF3163"/>
    <w:rsid w:val="00F17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95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8095B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</w:rPr>
  </w:style>
  <w:style w:type="paragraph" w:styleId="a4">
    <w:name w:val="No Spacing"/>
    <w:link w:val="a5"/>
    <w:uiPriority w:val="1"/>
    <w:qFormat/>
    <w:rsid w:val="0048095B"/>
    <w:rPr>
      <w:rFonts w:ascii="Times New Roman" w:eastAsia="Times New Roman" w:hAnsi="Times New Roman"/>
      <w:sz w:val="24"/>
      <w:szCs w:val="24"/>
    </w:rPr>
  </w:style>
  <w:style w:type="paragraph" w:styleId="a6">
    <w:name w:val="List Paragraph"/>
    <w:basedOn w:val="a"/>
    <w:link w:val="a7"/>
    <w:uiPriority w:val="34"/>
    <w:qFormat/>
    <w:rsid w:val="00716166"/>
    <w:pPr>
      <w:ind w:left="720"/>
      <w:contextualSpacing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9023D4"/>
    <w:rPr>
      <w:rFonts w:ascii="Times New Roman" w:hAnsi="Times New Roman"/>
      <w:sz w:val="24"/>
      <w:u w:val="none"/>
      <w:effect w:val="none"/>
    </w:rPr>
  </w:style>
  <w:style w:type="character" w:styleId="a8">
    <w:name w:val="Strong"/>
    <w:qFormat/>
    <w:rsid w:val="00A66F63"/>
    <w:rPr>
      <w:b/>
    </w:rPr>
  </w:style>
  <w:style w:type="paragraph" w:styleId="a9">
    <w:name w:val="Balloon Text"/>
    <w:basedOn w:val="a"/>
    <w:link w:val="aa"/>
    <w:uiPriority w:val="99"/>
    <w:semiHidden/>
    <w:unhideWhenUsed/>
    <w:rsid w:val="00757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57872"/>
    <w:rPr>
      <w:rFonts w:ascii="Tahoma" w:eastAsia="Times New Roman" w:hAnsi="Tahoma" w:cs="Tahoma"/>
      <w:sz w:val="16"/>
      <w:szCs w:val="16"/>
    </w:rPr>
  </w:style>
  <w:style w:type="character" w:customStyle="1" w:styleId="a7">
    <w:name w:val="Абзац списка Знак"/>
    <w:link w:val="a6"/>
    <w:uiPriority w:val="34"/>
    <w:locked/>
    <w:rsid w:val="001A63E7"/>
    <w:rPr>
      <w:rFonts w:eastAsia="Times New Roman"/>
      <w:sz w:val="22"/>
      <w:szCs w:val="22"/>
    </w:rPr>
  </w:style>
  <w:style w:type="character" w:customStyle="1" w:styleId="a5">
    <w:name w:val="Без интервала Знак"/>
    <w:link w:val="a4"/>
    <w:uiPriority w:val="1"/>
    <w:locked/>
    <w:rsid w:val="001A63E7"/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1A63E7"/>
    <w:pPr>
      <w:spacing w:before="100" w:beforeAutospacing="1" w:after="100" w:afterAutospacing="1" w:line="240" w:lineRule="auto"/>
    </w:pPr>
    <w:rPr>
      <w:rFonts w:ascii="Arial" w:hAnsi="Arial" w:cs="Arial"/>
      <w:color w:val="77787B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2602</Words>
  <Characters>14837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Home-PC</cp:lastModifiedBy>
  <cp:revision>13</cp:revision>
  <cp:lastPrinted>2021-12-11T03:59:00Z</cp:lastPrinted>
  <dcterms:created xsi:type="dcterms:W3CDTF">2018-10-03T13:56:00Z</dcterms:created>
  <dcterms:modified xsi:type="dcterms:W3CDTF">2022-11-23T02:39:00Z</dcterms:modified>
</cp:coreProperties>
</file>