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1" w:tblpY="-1117"/>
        <w:tblW w:w="508" w:type="dxa"/>
        <w:tblLook w:val="04A0"/>
      </w:tblPr>
      <w:tblGrid>
        <w:gridCol w:w="264"/>
        <w:gridCol w:w="244"/>
      </w:tblGrid>
      <w:tr w:rsidR="0016509D" w:rsidRPr="00CF6945" w:rsidTr="00DF4032">
        <w:trPr>
          <w:trHeight w:val="279"/>
        </w:trPr>
        <w:tc>
          <w:tcPr>
            <w:tcW w:w="264" w:type="dxa"/>
          </w:tcPr>
          <w:p w:rsidR="0016509D" w:rsidRPr="00CF6945" w:rsidRDefault="0016509D" w:rsidP="00DF4032">
            <w:pPr>
              <w:ind w:right="-391" w:firstLine="709"/>
              <w:jc w:val="both"/>
              <w:rPr>
                <w:rFonts w:eastAsia="Times New Roman"/>
                <w:sz w:val="24"/>
                <w:szCs w:val="24"/>
              </w:rPr>
            </w:pPr>
          </w:p>
        </w:tc>
        <w:tc>
          <w:tcPr>
            <w:tcW w:w="244" w:type="dxa"/>
          </w:tcPr>
          <w:p w:rsidR="0016509D" w:rsidRPr="00CF6945" w:rsidRDefault="0016509D" w:rsidP="00DF4032">
            <w:pPr>
              <w:ind w:right="601" w:firstLine="709"/>
              <w:jc w:val="both"/>
              <w:rPr>
                <w:rFonts w:eastAsia="Times New Roman"/>
                <w:sz w:val="24"/>
                <w:szCs w:val="24"/>
              </w:rPr>
            </w:pPr>
          </w:p>
        </w:tc>
      </w:tr>
    </w:tbl>
    <w:p w:rsidR="0016509D" w:rsidRDefault="0016509D" w:rsidP="0016509D">
      <w:pPr>
        <w:jc w:val="center"/>
        <w:rPr>
          <w:b/>
          <w:sz w:val="28"/>
          <w:szCs w:val="28"/>
        </w:rPr>
      </w:pPr>
    </w:p>
    <w:p w:rsidR="0016509D" w:rsidRDefault="0016509D" w:rsidP="0016509D">
      <w:pPr>
        <w:jc w:val="both"/>
      </w:pPr>
      <w:r>
        <w:t xml:space="preserve"> География 6 класс</w:t>
      </w:r>
    </w:p>
    <w:p w:rsidR="0016509D" w:rsidRDefault="0016509D" w:rsidP="0016509D">
      <w:pPr>
        <w:jc w:val="both"/>
      </w:pPr>
    </w:p>
    <w:p w:rsidR="0016509D" w:rsidRDefault="0016509D" w:rsidP="0016509D">
      <w:pPr>
        <w:pStyle w:val="a6"/>
        <w:jc w:val="center"/>
        <w:rPr>
          <w:b/>
          <w:sz w:val="28"/>
          <w:szCs w:val="28"/>
        </w:rPr>
      </w:pPr>
      <w:r>
        <w:rPr>
          <w:b/>
          <w:sz w:val="28"/>
          <w:szCs w:val="28"/>
        </w:rPr>
        <w:t>Пояснительная записка</w:t>
      </w:r>
    </w:p>
    <w:p w:rsidR="0016509D" w:rsidRDefault="0016509D" w:rsidP="0016509D">
      <w:pPr>
        <w:jc w:val="both"/>
        <w:rPr>
          <w:sz w:val="24"/>
          <w:szCs w:val="24"/>
        </w:rPr>
      </w:pPr>
      <w:r>
        <w:rPr>
          <w:b/>
          <w:sz w:val="24"/>
          <w:szCs w:val="24"/>
        </w:rPr>
        <w:t>Нормативная база преподавания предмета</w:t>
      </w:r>
      <w:r>
        <w:rPr>
          <w:sz w:val="24"/>
          <w:szCs w:val="24"/>
        </w:rPr>
        <w:t>:</w:t>
      </w:r>
    </w:p>
    <w:p w:rsidR="0016509D" w:rsidRDefault="0016509D" w:rsidP="0016509D">
      <w:pPr>
        <w:pStyle w:val="a4"/>
        <w:numPr>
          <w:ilvl w:val="0"/>
          <w:numId w:val="41"/>
        </w:numPr>
        <w:suppressAutoHyphens/>
        <w:jc w:val="both"/>
        <w:rPr>
          <w:sz w:val="24"/>
          <w:szCs w:val="24"/>
        </w:rPr>
      </w:pPr>
      <w:r>
        <w:rPr>
          <w:sz w:val="24"/>
          <w:szCs w:val="24"/>
        </w:rPr>
        <w:t>Закон РФ «Об образовании» от 29.12.2012 №273-ФЗ;</w:t>
      </w:r>
    </w:p>
    <w:p w:rsidR="0016509D" w:rsidRDefault="0016509D" w:rsidP="0016509D">
      <w:pPr>
        <w:pStyle w:val="a4"/>
        <w:numPr>
          <w:ilvl w:val="0"/>
          <w:numId w:val="41"/>
        </w:numPr>
        <w:suppressAutoHyphens/>
        <w:jc w:val="both"/>
        <w:rPr>
          <w:sz w:val="24"/>
          <w:szCs w:val="24"/>
        </w:rPr>
      </w:pPr>
      <w:r>
        <w:rPr>
          <w:sz w:val="24"/>
          <w:szCs w:val="24"/>
        </w:rPr>
        <w:t>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rsidR="0016509D" w:rsidRDefault="0016509D" w:rsidP="0016509D">
      <w:pPr>
        <w:pStyle w:val="a4"/>
        <w:numPr>
          <w:ilvl w:val="0"/>
          <w:numId w:val="41"/>
        </w:numPr>
        <w:suppressAutoHyphens/>
        <w:jc w:val="both"/>
        <w:rPr>
          <w:sz w:val="24"/>
          <w:szCs w:val="24"/>
        </w:rPr>
      </w:pPr>
      <w:r>
        <w:rPr>
          <w:sz w:val="24"/>
          <w:szCs w:val="24"/>
        </w:rPr>
        <w:t xml:space="preserve">Федеральный перечень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  </w:t>
      </w:r>
    </w:p>
    <w:p w:rsidR="0016509D" w:rsidRDefault="0016509D" w:rsidP="0016509D">
      <w:pPr>
        <w:pStyle w:val="a4"/>
        <w:numPr>
          <w:ilvl w:val="0"/>
          <w:numId w:val="41"/>
        </w:numPr>
        <w:shd w:val="clear" w:color="auto" w:fill="FFFFFF"/>
        <w:suppressAutoHyphens/>
        <w:ind w:right="19"/>
        <w:jc w:val="both"/>
        <w:rPr>
          <w:sz w:val="24"/>
          <w:szCs w:val="24"/>
        </w:rPr>
      </w:pPr>
      <w:r>
        <w:rPr>
          <w:sz w:val="24"/>
          <w:szCs w:val="24"/>
        </w:rPr>
        <w:t xml:space="preserve">Учебного плана </w:t>
      </w:r>
    </w:p>
    <w:p w:rsidR="0016509D" w:rsidRDefault="0016509D" w:rsidP="0016509D">
      <w:pPr>
        <w:pStyle w:val="a4"/>
        <w:numPr>
          <w:ilvl w:val="0"/>
          <w:numId w:val="41"/>
        </w:numPr>
        <w:shd w:val="clear" w:color="auto" w:fill="FFFFFF"/>
        <w:suppressAutoHyphens/>
        <w:ind w:right="19"/>
        <w:jc w:val="both"/>
        <w:rPr>
          <w:sz w:val="24"/>
          <w:szCs w:val="24"/>
        </w:rPr>
      </w:pPr>
      <w:r>
        <w:rPr>
          <w:sz w:val="24"/>
          <w:szCs w:val="24"/>
        </w:rPr>
        <w:t xml:space="preserve">Годового календарного учебного графика </w:t>
      </w:r>
    </w:p>
    <w:p w:rsidR="0016509D" w:rsidRDefault="0016509D" w:rsidP="0016509D">
      <w:pPr>
        <w:pStyle w:val="a4"/>
        <w:numPr>
          <w:ilvl w:val="0"/>
          <w:numId w:val="41"/>
        </w:numPr>
        <w:shd w:val="clear" w:color="auto" w:fill="FFFFFF"/>
        <w:suppressAutoHyphens/>
        <w:ind w:right="19"/>
        <w:jc w:val="both"/>
        <w:rPr>
          <w:sz w:val="24"/>
          <w:szCs w:val="24"/>
        </w:rPr>
      </w:pPr>
      <w:r>
        <w:rPr>
          <w:sz w:val="24"/>
          <w:szCs w:val="24"/>
        </w:rPr>
        <w:t>Образовательной программы.</w:t>
      </w:r>
    </w:p>
    <w:p w:rsidR="0016509D" w:rsidRDefault="0016509D" w:rsidP="0016509D">
      <w:pPr>
        <w:pStyle w:val="a6"/>
        <w:ind w:firstLine="720"/>
        <w:jc w:val="both"/>
        <w:rPr>
          <w:sz w:val="24"/>
          <w:szCs w:val="24"/>
        </w:rPr>
      </w:pPr>
      <w:r>
        <w:rPr>
          <w:sz w:val="24"/>
          <w:szCs w:val="24"/>
        </w:rPr>
        <w:t>Рабочая программа составлена на основе Примерной программы и тематического планирования курса географии 6 класса Т.П.Герасимовой, Н.П.Неклюковой.</w:t>
      </w:r>
    </w:p>
    <w:p w:rsidR="0016509D" w:rsidRDefault="0016509D" w:rsidP="0016509D">
      <w:pPr>
        <w:pStyle w:val="a6"/>
        <w:jc w:val="both"/>
        <w:rPr>
          <w:sz w:val="24"/>
          <w:szCs w:val="24"/>
        </w:rPr>
      </w:pPr>
      <w:r>
        <w:rPr>
          <w:sz w:val="24"/>
          <w:szCs w:val="24"/>
        </w:rPr>
        <w:tab/>
      </w:r>
      <w:proofErr w:type="gramStart"/>
      <w:r>
        <w:rPr>
          <w:sz w:val="24"/>
          <w:szCs w:val="24"/>
        </w:rPr>
        <w:t>Предлагаемая</w:t>
      </w:r>
      <w:proofErr w:type="gramEnd"/>
      <w:r>
        <w:rPr>
          <w:sz w:val="24"/>
          <w:szCs w:val="24"/>
        </w:rPr>
        <w:t xml:space="preserve"> рабочая программ по курсу географии 6 класса разработана Т.П.Герасимовой. По данной программе в издательстве «Дрофа» подготовлен учебник «География. Начальный курс. 6 класс» - авторы Т.П.Герасимова, Н.П.Неклюкова, «Дрофа» 2013 г. и рабочая тетрадь «География. Начальный курс. 6 класс» - авторы Т.А.Карташева, С.В.Курчина, «Дрофа» 2013 г., которая включает в себя тестовые задания для подготовки к ГИА и ЕГЭ. Рабочая программа для 6 класса рассчитана на 35  часов (1 час в неделю).</w:t>
      </w:r>
    </w:p>
    <w:p w:rsidR="0016509D" w:rsidRDefault="0016509D" w:rsidP="0016509D">
      <w:pPr>
        <w:pStyle w:val="a6"/>
        <w:jc w:val="both"/>
        <w:rPr>
          <w:sz w:val="24"/>
          <w:szCs w:val="24"/>
        </w:rPr>
      </w:pPr>
      <w:r>
        <w:rPr>
          <w:sz w:val="24"/>
          <w:szCs w:val="24"/>
        </w:rPr>
        <w:tab/>
        <w:t xml:space="preserve">Содержание курса включает четыре основных блока: </w:t>
      </w:r>
    </w:p>
    <w:p w:rsidR="0016509D" w:rsidRDefault="0016509D" w:rsidP="0016509D">
      <w:pPr>
        <w:pStyle w:val="a6"/>
        <w:ind w:firstLine="720"/>
        <w:jc w:val="both"/>
        <w:rPr>
          <w:sz w:val="24"/>
          <w:szCs w:val="24"/>
        </w:rPr>
      </w:pPr>
      <w:r>
        <w:rPr>
          <w:sz w:val="24"/>
          <w:szCs w:val="24"/>
        </w:rPr>
        <w:t>- введение;</w:t>
      </w:r>
    </w:p>
    <w:p w:rsidR="0016509D" w:rsidRDefault="0016509D" w:rsidP="0016509D">
      <w:pPr>
        <w:pStyle w:val="a6"/>
        <w:ind w:firstLine="720"/>
        <w:jc w:val="both"/>
        <w:rPr>
          <w:sz w:val="24"/>
          <w:szCs w:val="24"/>
        </w:rPr>
      </w:pPr>
      <w:r>
        <w:rPr>
          <w:sz w:val="24"/>
          <w:szCs w:val="24"/>
        </w:rPr>
        <w:t>- виды изображений поверхности Земли;</w:t>
      </w:r>
    </w:p>
    <w:p w:rsidR="0016509D" w:rsidRDefault="0016509D" w:rsidP="0016509D">
      <w:pPr>
        <w:pStyle w:val="a6"/>
        <w:ind w:firstLine="720"/>
        <w:jc w:val="both"/>
        <w:rPr>
          <w:sz w:val="24"/>
          <w:szCs w:val="24"/>
        </w:rPr>
      </w:pPr>
      <w:r>
        <w:rPr>
          <w:sz w:val="24"/>
          <w:szCs w:val="24"/>
        </w:rPr>
        <w:t>- строение Земли. Земные оболочки;</w:t>
      </w:r>
    </w:p>
    <w:p w:rsidR="0016509D" w:rsidRDefault="0016509D" w:rsidP="0016509D">
      <w:pPr>
        <w:pStyle w:val="a6"/>
        <w:ind w:firstLine="720"/>
        <w:jc w:val="both"/>
        <w:rPr>
          <w:sz w:val="24"/>
          <w:szCs w:val="24"/>
        </w:rPr>
      </w:pPr>
      <w:r>
        <w:rPr>
          <w:sz w:val="24"/>
          <w:szCs w:val="24"/>
        </w:rPr>
        <w:t>- население Земли.</w:t>
      </w:r>
    </w:p>
    <w:p w:rsidR="0016509D" w:rsidRDefault="0016509D" w:rsidP="0016509D">
      <w:pPr>
        <w:ind w:firstLine="720"/>
        <w:rPr>
          <w:sz w:val="24"/>
          <w:szCs w:val="24"/>
        </w:rPr>
      </w:pPr>
      <w:r>
        <w:rPr>
          <w:sz w:val="24"/>
          <w:szCs w:val="24"/>
        </w:rPr>
        <w:t xml:space="preserve">Данная рабочая программа соответствует ФГОС основного общего образования по географии, рекомендована Министерством образования и науки РФ. </w:t>
      </w:r>
    </w:p>
    <w:p w:rsidR="0016509D" w:rsidRDefault="0016509D" w:rsidP="0016509D">
      <w:pPr>
        <w:ind w:firstLine="1440"/>
        <w:jc w:val="both"/>
        <w:rPr>
          <w:sz w:val="24"/>
          <w:szCs w:val="24"/>
        </w:rPr>
      </w:pPr>
      <w:r>
        <w:rPr>
          <w:color w:val="000000"/>
          <w:sz w:val="24"/>
          <w:szCs w:val="24"/>
        </w:rPr>
        <w:t>Начальный курс географии достаточно стабилен, изучение начинается с 5 класса. В его структуре заложена преемственность между курсами, обеспечивающая динамизм в развитии, расширении и углублении знаний и умений учащихся, в развитии их географического мышления, самостоятельности в приобретении новых знаний.</w:t>
      </w:r>
    </w:p>
    <w:p w:rsidR="0016509D" w:rsidRDefault="0016509D" w:rsidP="0016509D">
      <w:pPr>
        <w:ind w:firstLine="1440"/>
        <w:jc w:val="both"/>
        <w:rPr>
          <w:sz w:val="24"/>
          <w:szCs w:val="24"/>
        </w:rPr>
      </w:pPr>
      <w:r>
        <w:rPr>
          <w:color w:val="000000"/>
          <w:sz w:val="24"/>
          <w:szCs w:val="24"/>
        </w:rPr>
        <w:t>При его изучении учащиеся должны усвоить основные общие предметные понятия о географических объектах, явлениях, а также на элементарном уровне знания о земных оболочках. Кроме того, учащиеся приобретают топограф – картографические знания и обобщенные приемы учебной работы на местности, а также в классе.</w:t>
      </w:r>
    </w:p>
    <w:p w:rsidR="0016509D" w:rsidRDefault="0016509D" w:rsidP="0016509D">
      <w:pPr>
        <w:ind w:firstLine="1440"/>
        <w:jc w:val="both"/>
        <w:rPr>
          <w:sz w:val="24"/>
          <w:szCs w:val="24"/>
        </w:rPr>
      </w:pPr>
      <w:r>
        <w:rPr>
          <w:color w:val="000000"/>
          <w:sz w:val="24"/>
          <w:szCs w:val="24"/>
        </w:rPr>
        <w:t>Нельзя не отметить, что именно при изучении этого курса начинается формирование географической культуры и обучение географическому языку; изучая его, школьники овладевают первоначальными представлениями, понятиями, причинно – следственными связями, а также умениями, связанными с использованием источников географической информации, прежде всего, карты. Большое внимание уделяется изучению своей местности для накопления представлений (знаний), которые будут использоваться в дальнейшем.</w:t>
      </w:r>
    </w:p>
    <w:p w:rsidR="0016509D" w:rsidRDefault="0016509D" w:rsidP="0016509D">
      <w:pPr>
        <w:ind w:firstLine="720"/>
        <w:jc w:val="both"/>
        <w:rPr>
          <w:sz w:val="24"/>
          <w:szCs w:val="24"/>
        </w:rPr>
      </w:pPr>
      <w:r>
        <w:rPr>
          <w:sz w:val="24"/>
          <w:szCs w:val="24"/>
        </w:rPr>
        <w:t>Рабочая программа конкретизирует содержание блоков образовательного стандарта, дает распределение учебных часов по крупным разделам курса и последовательность их изучения. Кроме того, программа содержит перечень практических работ по каждому разделу.</w:t>
      </w:r>
    </w:p>
    <w:p w:rsidR="0016509D" w:rsidRDefault="0016509D" w:rsidP="0016509D">
      <w:pPr>
        <w:ind w:firstLine="720"/>
        <w:jc w:val="both"/>
        <w:rPr>
          <w:sz w:val="24"/>
          <w:szCs w:val="24"/>
        </w:rPr>
      </w:pPr>
      <w:r>
        <w:rPr>
          <w:b/>
          <w:sz w:val="24"/>
          <w:szCs w:val="24"/>
        </w:rPr>
        <w:t>Цели</w:t>
      </w:r>
      <w:proofErr w:type="gramStart"/>
      <w:r>
        <w:rPr>
          <w:b/>
          <w:sz w:val="24"/>
          <w:szCs w:val="24"/>
        </w:rPr>
        <w:t>.</w:t>
      </w:r>
      <w:r>
        <w:rPr>
          <w:b/>
          <w:i/>
          <w:sz w:val="24"/>
          <w:szCs w:val="24"/>
        </w:rPr>
        <w:t>И</w:t>
      </w:r>
      <w:proofErr w:type="gramEnd"/>
      <w:r>
        <w:rPr>
          <w:b/>
          <w:i/>
          <w:sz w:val="24"/>
          <w:szCs w:val="24"/>
        </w:rPr>
        <w:t>зучение географии в основной школе направлено на достижение следующих целей:</w:t>
      </w:r>
    </w:p>
    <w:p w:rsidR="0016509D" w:rsidRDefault="0016509D" w:rsidP="0016509D">
      <w:pPr>
        <w:ind w:firstLine="720"/>
        <w:jc w:val="both"/>
        <w:rPr>
          <w:sz w:val="24"/>
          <w:szCs w:val="24"/>
        </w:rPr>
      </w:pPr>
      <w:r>
        <w:rPr>
          <w:b/>
          <w:sz w:val="24"/>
          <w:szCs w:val="24"/>
        </w:rPr>
        <w:t>• освоение знаний</w:t>
      </w:r>
      <w:r>
        <w:rPr>
          <w:sz w:val="24"/>
          <w:szCs w:val="24"/>
        </w:rPr>
        <w:t xml:space="preserve"> об основных географических понятиях, географических особенностях природы; об окружающей среде, путях ее сохранения и рационального использования;</w:t>
      </w:r>
    </w:p>
    <w:p w:rsidR="0016509D" w:rsidRDefault="0016509D" w:rsidP="0016509D">
      <w:pPr>
        <w:ind w:firstLine="720"/>
        <w:jc w:val="both"/>
        <w:rPr>
          <w:sz w:val="24"/>
          <w:szCs w:val="24"/>
        </w:rPr>
      </w:pPr>
      <w:r>
        <w:rPr>
          <w:b/>
          <w:sz w:val="24"/>
          <w:szCs w:val="24"/>
        </w:rPr>
        <w:t>• овладение умениями</w:t>
      </w:r>
      <w:r>
        <w:rPr>
          <w:sz w:val="24"/>
          <w:szCs w:val="24"/>
        </w:rPr>
        <w:t xml:space="preserve"> ориентироваться на местности; использовать один из «языков» международного общения — географическую карту, применять географические знания для объяснения и оценки разнообразных явлений и процессов;</w:t>
      </w:r>
    </w:p>
    <w:p w:rsidR="0016509D" w:rsidRDefault="0016509D" w:rsidP="0016509D">
      <w:pPr>
        <w:ind w:firstLine="720"/>
        <w:jc w:val="both"/>
        <w:rPr>
          <w:sz w:val="24"/>
          <w:szCs w:val="24"/>
        </w:rPr>
      </w:pPr>
      <w:r>
        <w:rPr>
          <w:b/>
          <w:sz w:val="24"/>
          <w:szCs w:val="24"/>
        </w:rPr>
        <w:lastRenderedPageBreak/>
        <w:t>• развитие</w:t>
      </w:r>
      <w:r>
        <w:rPr>
          <w:sz w:val="24"/>
          <w:szCs w:val="24"/>
        </w:rPr>
        <w:t xml:space="preserve">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16509D" w:rsidRDefault="0016509D" w:rsidP="0016509D">
      <w:pPr>
        <w:ind w:firstLine="720"/>
        <w:jc w:val="both"/>
        <w:rPr>
          <w:sz w:val="24"/>
          <w:szCs w:val="24"/>
        </w:rPr>
      </w:pPr>
      <w:r>
        <w:rPr>
          <w:b/>
          <w:sz w:val="24"/>
          <w:szCs w:val="24"/>
        </w:rPr>
        <w:t>• воспитание</w:t>
      </w:r>
      <w:r>
        <w:rPr>
          <w:sz w:val="24"/>
          <w:szCs w:val="24"/>
        </w:rPr>
        <w:t xml:space="preserve"> 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w:t>
      </w:r>
    </w:p>
    <w:p w:rsidR="0016509D" w:rsidRDefault="0016509D" w:rsidP="0016509D">
      <w:pPr>
        <w:ind w:firstLine="720"/>
        <w:jc w:val="both"/>
        <w:rPr>
          <w:sz w:val="24"/>
          <w:szCs w:val="24"/>
        </w:rPr>
      </w:pPr>
      <w:r>
        <w:rPr>
          <w:b/>
          <w:sz w:val="24"/>
          <w:szCs w:val="24"/>
        </w:rPr>
        <w:t>• формирование способности и готовности</w:t>
      </w:r>
      <w:r>
        <w:rPr>
          <w:sz w:val="24"/>
          <w:szCs w:val="24"/>
        </w:rPr>
        <w:t xml:space="preserve"> к использованию географических знаний и умений в повседневной жизни, сохранению окружающей среды и социально-ответственному поведению в ней; самостоятельному оцениванию уровня безопасности окружающей среды как сферы жизнедеятельности.</w:t>
      </w:r>
    </w:p>
    <w:p w:rsidR="0016509D" w:rsidRDefault="0016509D" w:rsidP="0016509D">
      <w:pPr>
        <w:ind w:firstLine="900"/>
        <w:jc w:val="both"/>
        <w:rPr>
          <w:sz w:val="24"/>
          <w:szCs w:val="24"/>
        </w:rPr>
      </w:pPr>
      <w:r>
        <w:rPr>
          <w:b/>
          <w:bCs/>
          <w:sz w:val="24"/>
          <w:szCs w:val="24"/>
        </w:rPr>
        <w:t>Цель курса:</w:t>
      </w:r>
    </w:p>
    <w:p w:rsidR="0016509D" w:rsidRDefault="0016509D" w:rsidP="0016509D">
      <w:pPr>
        <w:ind w:firstLine="900"/>
        <w:jc w:val="both"/>
        <w:rPr>
          <w:sz w:val="24"/>
          <w:szCs w:val="24"/>
        </w:rPr>
      </w:pPr>
      <w:r>
        <w:rPr>
          <w:color w:val="000000"/>
          <w:sz w:val="24"/>
          <w:szCs w:val="24"/>
        </w:rPr>
        <w:t> заложить основы географического образования учащихся.</w:t>
      </w:r>
    </w:p>
    <w:p w:rsidR="0016509D" w:rsidRDefault="0016509D" w:rsidP="0016509D">
      <w:pPr>
        <w:ind w:firstLine="900"/>
        <w:jc w:val="both"/>
        <w:rPr>
          <w:sz w:val="24"/>
          <w:szCs w:val="24"/>
        </w:rPr>
      </w:pPr>
      <w:r>
        <w:rPr>
          <w:b/>
          <w:bCs/>
          <w:sz w:val="24"/>
          <w:szCs w:val="24"/>
        </w:rPr>
        <w:t>Задачи</w:t>
      </w:r>
      <w:proofErr w:type="gramStart"/>
      <w:r>
        <w:rPr>
          <w:b/>
          <w:bCs/>
          <w:sz w:val="24"/>
          <w:szCs w:val="24"/>
        </w:rPr>
        <w:t>,</w:t>
      </w:r>
      <w:r>
        <w:rPr>
          <w:color w:val="000000"/>
          <w:sz w:val="24"/>
          <w:szCs w:val="24"/>
        </w:rPr>
        <w:t>р</w:t>
      </w:r>
      <w:proofErr w:type="gramEnd"/>
      <w:r>
        <w:rPr>
          <w:color w:val="000000"/>
          <w:sz w:val="24"/>
          <w:szCs w:val="24"/>
        </w:rPr>
        <w:t>ешаемые в этом курсе, для достижения поставленной цели, можно сформулировать следующим образом:</w:t>
      </w:r>
    </w:p>
    <w:p w:rsidR="0016509D" w:rsidRDefault="0016509D" w:rsidP="0016509D">
      <w:pPr>
        <w:ind w:firstLine="900"/>
        <w:jc w:val="both"/>
        <w:rPr>
          <w:sz w:val="24"/>
          <w:szCs w:val="24"/>
        </w:rPr>
      </w:pPr>
      <w:r>
        <w:rPr>
          <w:color w:val="000000"/>
          <w:sz w:val="24"/>
          <w:szCs w:val="24"/>
        </w:rPr>
        <w:t>Показать школьникам географию как предмет изучения и убедить учащихся в необходимости и полезности ее изучения;</w:t>
      </w:r>
    </w:p>
    <w:p w:rsidR="0016509D" w:rsidRDefault="0016509D" w:rsidP="0016509D">
      <w:pPr>
        <w:ind w:firstLine="900"/>
        <w:jc w:val="both"/>
        <w:rPr>
          <w:sz w:val="24"/>
          <w:szCs w:val="24"/>
        </w:rPr>
      </w:pPr>
      <w:r>
        <w:rPr>
          <w:color w:val="000000"/>
          <w:sz w:val="24"/>
          <w:szCs w:val="24"/>
        </w:rPr>
        <w:t>Приобщить к терминологическому языку географии и сформировать первые пространственные представления об объектах и явлениях, происходящих в окружающем ребенка мире;</w:t>
      </w:r>
    </w:p>
    <w:p w:rsidR="0016509D" w:rsidRDefault="0016509D" w:rsidP="0016509D">
      <w:pPr>
        <w:ind w:firstLine="900"/>
        <w:jc w:val="both"/>
        <w:rPr>
          <w:sz w:val="24"/>
          <w:szCs w:val="24"/>
        </w:rPr>
      </w:pPr>
      <w:r>
        <w:rPr>
          <w:color w:val="000000"/>
          <w:sz w:val="24"/>
          <w:szCs w:val="24"/>
        </w:rPr>
        <w:t>Познакомить с географической картой как уникальным и наглядным источником знаний и средством обучения;</w:t>
      </w:r>
    </w:p>
    <w:p w:rsidR="0016509D" w:rsidRDefault="0016509D" w:rsidP="0016509D">
      <w:pPr>
        <w:ind w:firstLine="900"/>
        <w:jc w:val="both"/>
        <w:rPr>
          <w:sz w:val="24"/>
          <w:szCs w:val="24"/>
        </w:rPr>
      </w:pPr>
      <w:r>
        <w:rPr>
          <w:color w:val="000000"/>
          <w:sz w:val="24"/>
          <w:szCs w:val="24"/>
        </w:rPr>
        <w:t>Научить работать с разными средствами обучения как в природе, на местности, так и в классе.</w:t>
      </w:r>
    </w:p>
    <w:p w:rsidR="0016509D" w:rsidRDefault="0016509D" w:rsidP="0016509D">
      <w:pPr>
        <w:rPr>
          <w:color w:val="000000"/>
          <w:sz w:val="24"/>
          <w:szCs w:val="24"/>
        </w:rPr>
      </w:pPr>
      <w:r>
        <w:rPr>
          <w:color w:val="000000"/>
          <w:sz w:val="24"/>
          <w:szCs w:val="24"/>
        </w:rPr>
        <w:t xml:space="preserve">А самое главное – показать </w:t>
      </w:r>
      <w:proofErr w:type="gramStart"/>
      <w:r>
        <w:rPr>
          <w:color w:val="000000"/>
          <w:sz w:val="24"/>
          <w:szCs w:val="24"/>
        </w:rPr>
        <w:t>школьникам</w:t>
      </w:r>
      <w:proofErr w:type="gramEnd"/>
      <w:r>
        <w:rPr>
          <w:color w:val="000000"/>
          <w:sz w:val="24"/>
          <w:szCs w:val="24"/>
        </w:rPr>
        <w:t xml:space="preserve"> что каждый человек является частью общепланетарного природного комплекса «Земля» и каждый живущий на ней в ответе за все, что он сам делает в окружающем его мире.</w:t>
      </w:r>
    </w:p>
    <w:p w:rsidR="0016509D" w:rsidRDefault="0016509D" w:rsidP="0016509D"/>
    <w:p w:rsidR="0016509D" w:rsidRDefault="0016509D" w:rsidP="0016509D"/>
    <w:p w:rsidR="0016509D" w:rsidRDefault="0016509D" w:rsidP="0016509D">
      <w:pPr>
        <w:pStyle w:val="a6"/>
        <w:jc w:val="center"/>
        <w:rPr>
          <w:b/>
          <w:sz w:val="24"/>
          <w:szCs w:val="24"/>
        </w:rPr>
      </w:pPr>
      <w:r>
        <w:rPr>
          <w:b/>
          <w:sz w:val="24"/>
          <w:szCs w:val="24"/>
        </w:rPr>
        <w:t>Основное содержание программы</w:t>
      </w:r>
    </w:p>
    <w:p w:rsidR="0016509D" w:rsidRDefault="0016509D" w:rsidP="0016509D">
      <w:pPr>
        <w:pStyle w:val="a6"/>
        <w:jc w:val="both"/>
        <w:rPr>
          <w:b/>
          <w:sz w:val="24"/>
          <w:szCs w:val="24"/>
          <w:u w:val="single"/>
        </w:rPr>
      </w:pPr>
      <w:r>
        <w:rPr>
          <w:b/>
          <w:sz w:val="24"/>
          <w:szCs w:val="24"/>
          <w:u w:val="single"/>
        </w:rPr>
        <w:t>1.Введение (2 ч.)</w:t>
      </w:r>
    </w:p>
    <w:p w:rsidR="0016509D" w:rsidRDefault="0016509D" w:rsidP="0016509D">
      <w:pPr>
        <w:pStyle w:val="a6"/>
        <w:jc w:val="both"/>
        <w:rPr>
          <w:sz w:val="24"/>
          <w:szCs w:val="24"/>
        </w:rPr>
      </w:pPr>
      <w:r>
        <w:rPr>
          <w:sz w:val="24"/>
          <w:szCs w:val="24"/>
        </w:rPr>
        <w:t>Открытие, изучение и преобразование Земли.</w:t>
      </w:r>
    </w:p>
    <w:p w:rsidR="0016509D" w:rsidRDefault="0016509D" w:rsidP="0016509D">
      <w:pPr>
        <w:pStyle w:val="a6"/>
        <w:jc w:val="both"/>
        <w:rPr>
          <w:sz w:val="24"/>
          <w:szCs w:val="24"/>
        </w:rPr>
      </w:pPr>
      <w:r>
        <w:rPr>
          <w:sz w:val="24"/>
          <w:szCs w:val="24"/>
        </w:rPr>
        <w:t>Земля – планета Солнечной системы.</w:t>
      </w:r>
    </w:p>
    <w:p w:rsidR="0016509D" w:rsidRDefault="0016509D" w:rsidP="0016509D">
      <w:pPr>
        <w:pStyle w:val="a6"/>
        <w:jc w:val="both"/>
        <w:rPr>
          <w:b/>
          <w:sz w:val="24"/>
          <w:szCs w:val="24"/>
          <w:u w:val="single"/>
        </w:rPr>
      </w:pPr>
      <w:r>
        <w:rPr>
          <w:b/>
          <w:sz w:val="24"/>
          <w:szCs w:val="24"/>
          <w:u w:val="single"/>
        </w:rPr>
        <w:t>2.Виды изображений поверхности Земли (11 ч.)</w:t>
      </w:r>
    </w:p>
    <w:p w:rsidR="0016509D" w:rsidRDefault="0016509D" w:rsidP="0016509D">
      <w:pPr>
        <w:pStyle w:val="a6"/>
        <w:jc w:val="both"/>
        <w:rPr>
          <w:b/>
          <w:sz w:val="24"/>
          <w:szCs w:val="24"/>
          <w:u w:val="single"/>
        </w:rPr>
      </w:pPr>
      <w:r>
        <w:rPr>
          <w:b/>
          <w:sz w:val="24"/>
          <w:szCs w:val="24"/>
          <w:u w:val="single"/>
        </w:rPr>
        <w:t>2.1.План местности (5 ч.)</w:t>
      </w:r>
    </w:p>
    <w:p w:rsidR="0016509D" w:rsidRDefault="0016509D" w:rsidP="0016509D">
      <w:pPr>
        <w:pStyle w:val="a6"/>
        <w:jc w:val="both"/>
        <w:rPr>
          <w:sz w:val="24"/>
          <w:szCs w:val="24"/>
        </w:rPr>
      </w:pPr>
      <w:r>
        <w:rPr>
          <w:sz w:val="24"/>
          <w:szCs w:val="24"/>
        </w:rPr>
        <w:t>Понятие о плане местности.</w:t>
      </w:r>
    </w:p>
    <w:p w:rsidR="0016509D" w:rsidRDefault="0016509D" w:rsidP="0016509D">
      <w:pPr>
        <w:pStyle w:val="a6"/>
        <w:jc w:val="both"/>
        <w:rPr>
          <w:sz w:val="24"/>
          <w:szCs w:val="24"/>
        </w:rPr>
      </w:pPr>
      <w:r>
        <w:rPr>
          <w:sz w:val="24"/>
          <w:szCs w:val="24"/>
        </w:rPr>
        <w:t>Масштаб.</w:t>
      </w:r>
    </w:p>
    <w:p w:rsidR="0016509D" w:rsidRDefault="0016509D" w:rsidP="0016509D">
      <w:pPr>
        <w:pStyle w:val="a6"/>
        <w:jc w:val="both"/>
        <w:rPr>
          <w:sz w:val="24"/>
          <w:szCs w:val="24"/>
        </w:rPr>
      </w:pPr>
      <w:r>
        <w:rPr>
          <w:sz w:val="24"/>
          <w:szCs w:val="24"/>
        </w:rPr>
        <w:t>Стороны горизонта. Ориентирование.</w:t>
      </w:r>
    </w:p>
    <w:p w:rsidR="0016509D" w:rsidRDefault="0016509D" w:rsidP="0016509D">
      <w:pPr>
        <w:pStyle w:val="a6"/>
        <w:jc w:val="both"/>
        <w:rPr>
          <w:sz w:val="24"/>
          <w:szCs w:val="24"/>
        </w:rPr>
      </w:pPr>
      <w:r>
        <w:rPr>
          <w:sz w:val="24"/>
          <w:szCs w:val="24"/>
        </w:rPr>
        <w:t>Изображение на плане неровностей земной поверхности.</w:t>
      </w:r>
    </w:p>
    <w:p w:rsidR="0016509D" w:rsidRDefault="0016509D" w:rsidP="0016509D">
      <w:pPr>
        <w:pStyle w:val="a6"/>
        <w:jc w:val="both"/>
        <w:rPr>
          <w:sz w:val="24"/>
          <w:szCs w:val="24"/>
        </w:rPr>
      </w:pPr>
      <w:r>
        <w:rPr>
          <w:sz w:val="24"/>
          <w:szCs w:val="24"/>
        </w:rPr>
        <w:t>Составление простейших планов местности.</w:t>
      </w:r>
    </w:p>
    <w:p w:rsidR="0016509D" w:rsidRDefault="0016509D" w:rsidP="0016509D">
      <w:pPr>
        <w:pStyle w:val="a6"/>
        <w:jc w:val="both"/>
        <w:rPr>
          <w:b/>
          <w:sz w:val="24"/>
          <w:szCs w:val="24"/>
          <w:u w:val="single"/>
        </w:rPr>
      </w:pPr>
      <w:r>
        <w:rPr>
          <w:b/>
          <w:sz w:val="24"/>
          <w:szCs w:val="24"/>
          <w:u w:val="single"/>
        </w:rPr>
        <w:t>2.2.Географическая карта (6 ч.)</w:t>
      </w:r>
    </w:p>
    <w:p w:rsidR="0016509D" w:rsidRDefault="0016509D" w:rsidP="0016509D">
      <w:pPr>
        <w:pStyle w:val="a6"/>
        <w:jc w:val="both"/>
        <w:rPr>
          <w:sz w:val="24"/>
          <w:szCs w:val="24"/>
        </w:rPr>
      </w:pPr>
      <w:r>
        <w:rPr>
          <w:sz w:val="24"/>
          <w:szCs w:val="24"/>
        </w:rPr>
        <w:t>Форма и размеры Земли.</w:t>
      </w:r>
    </w:p>
    <w:p w:rsidR="0016509D" w:rsidRDefault="0016509D" w:rsidP="0016509D">
      <w:pPr>
        <w:pStyle w:val="a6"/>
        <w:jc w:val="both"/>
        <w:rPr>
          <w:sz w:val="24"/>
          <w:szCs w:val="24"/>
        </w:rPr>
      </w:pPr>
      <w:r>
        <w:rPr>
          <w:sz w:val="24"/>
          <w:szCs w:val="24"/>
        </w:rPr>
        <w:t>Географическая карта.</w:t>
      </w:r>
    </w:p>
    <w:p w:rsidR="0016509D" w:rsidRDefault="0016509D" w:rsidP="0016509D">
      <w:pPr>
        <w:pStyle w:val="a6"/>
        <w:jc w:val="both"/>
        <w:rPr>
          <w:sz w:val="24"/>
          <w:szCs w:val="24"/>
        </w:rPr>
      </w:pPr>
      <w:r>
        <w:rPr>
          <w:sz w:val="24"/>
          <w:szCs w:val="24"/>
        </w:rPr>
        <w:t>Градусная сеть на глобусе и картах.</w:t>
      </w:r>
    </w:p>
    <w:p w:rsidR="0016509D" w:rsidRDefault="0016509D" w:rsidP="0016509D">
      <w:pPr>
        <w:pStyle w:val="a6"/>
        <w:jc w:val="both"/>
        <w:rPr>
          <w:sz w:val="24"/>
          <w:szCs w:val="24"/>
        </w:rPr>
      </w:pPr>
      <w:r>
        <w:rPr>
          <w:sz w:val="24"/>
          <w:szCs w:val="24"/>
        </w:rPr>
        <w:t>Географическая широта.</w:t>
      </w:r>
    </w:p>
    <w:p w:rsidR="0016509D" w:rsidRDefault="0016509D" w:rsidP="0016509D">
      <w:pPr>
        <w:pStyle w:val="a6"/>
        <w:jc w:val="both"/>
        <w:rPr>
          <w:sz w:val="24"/>
          <w:szCs w:val="24"/>
        </w:rPr>
      </w:pPr>
      <w:r>
        <w:rPr>
          <w:sz w:val="24"/>
          <w:szCs w:val="24"/>
        </w:rPr>
        <w:t>Географическая долгота. Географические координаты.</w:t>
      </w:r>
    </w:p>
    <w:p w:rsidR="0016509D" w:rsidRDefault="0016509D" w:rsidP="0016509D">
      <w:pPr>
        <w:pStyle w:val="a6"/>
        <w:jc w:val="both"/>
        <w:rPr>
          <w:sz w:val="24"/>
          <w:szCs w:val="24"/>
        </w:rPr>
      </w:pPr>
      <w:r>
        <w:rPr>
          <w:sz w:val="24"/>
          <w:szCs w:val="24"/>
        </w:rPr>
        <w:t>Изображение на физических картах высот и глубин.</w:t>
      </w:r>
    </w:p>
    <w:p w:rsidR="0016509D" w:rsidRDefault="0016509D" w:rsidP="0016509D">
      <w:pPr>
        <w:pStyle w:val="a6"/>
        <w:jc w:val="both"/>
        <w:rPr>
          <w:b/>
          <w:sz w:val="24"/>
          <w:szCs w:val="24"/>
          <w:u w:val="single"/>
        </w:rPr>
      </w:pPr>
      <w:r>
        <w:rPr>
          <w:b/>
          <w:sz w:val="24"/>
          <w:szCs w:val="24"/>
          <w:u w:val="single"/>
        </w:rPr>
        <w:t>3.Строение Земли. Земные оболочки (20 ч.)</w:t>
      </w:r>
    </w:p>
    <w:p w:rsidR="0016509D" w:rsidRDefault="0016509D" w:rsidP="0016509D">
      <w:pPr>
        <w:pStyle w:val="a6"/>
        <w:jc w:val="both"/>
        <w:rPr>
          <w:b/>
          <w:sz w:val="24"/>
          <w:szCs w:val="24"/>
          <w:u w:val="single"/>
        </w:rPr>
      </w:pPr>
      <w:r>
        <w:rPr>
          <w:b/>
          <w:sz w:val="24"/>
          <w:szCs w:val="24"/>
          <w:u w:val="single"/>
        </w:rPr>
        <w:t>3.1.Литосфера (5 ч.)</w:t>
      </w:r>
    </w:p>
    <w:p w:rsidR="0016509D" w:rsidRDefault="0016509D" w:rsidP="0016509D">
      <w:pPr>
        <w:pStyle w:val="a6"/>
        <w:jc w:val="both"/>
        <w:rPr>
          <w:sz w:val="24"/>
          <w:szCs w:val="24"/>
        </w:rPr>
      </w:pPr>
      <w:r>
        <w:rPr>
          <w:sz w:val="24"/>
          <w:szCs w:val="24"/>
        </w:rPr>
        <w:t>Земля и её внутреннее строение.</w:t>
      </w:r>
    </w:p>
    <w:p w:rsidR="0016509D" w:rsidRDefault="0016509D" w:rsidP="0016509D">
      <w:pPr>
        <w:pStyle w:val="a6"/>
        <w:jc w:val="both"/>
        <w:rPr>
          <w:sz w:val="24"/>
          <w:szCs w:val="24"/>
        </w:rPr>
      </w:pPr>
      <w:r>
        <w:rPr>
          <w:sz w:val="24"/>
          <w:szCs w:val="24"/>
        </w:rPr>
        <w:t>Движения земной коры. Вулканизм.</w:t>
      </w:r>
    </w:p>
    <w:p w:rsidR="0016509D" w:rsidRDefault="0016509D" w:rsidP="0016509D">
      <w:pPr>
        <w:pStyle w:val="a6"/>
        <w:jc w:val="both"/>
        <w:rPr>
          <w:sz w:val="24"/>
          <w:szCs w:val="24"/>
        </w:rPr>
      </w:pPr>
      <w:r>
        <w:rPr>
          <w:sz w:val="24"/>
          <w:szCs w:val="24"/>
        </w:rPr>
        <w:t>Рельеф суши. Горы.</w:t>
      </w:r>
    </w:p>
    <w:p w:rsidR="0016509D" w:rsidRDefault="0016509D" w:rsidP="0016509D">
      <w:pPr>
        <w:pStyle w:val="a6"/>
        <w:jc w:val="both"/>
        <w:rPr>
          <w:sz w:val="24"/>
          <w:szCs w:val="24"/>
        </w:rPr>
      </w:pPr>
      <w:r>
        <w:rPr>
          <w:sz w:val="24"/>
          <w:szCs w:val="24"/>
        </w:rPr>
        <w:t>Равнины суши.</w:t>
      </w:r>
    </w:p>
    <w:p w:rsidR="0016509D" w:rsidRDefault="0016509D" w:rsidP="0016509D">
      <w:pPr>
        <w:pStyle w:val="a6"/>
        <w:jc w:val="both"/>
        <w:rPr>
          <w:sz w:val="24"/>
          <w:szCs w:val="24"/>
        </w:rPr>
      </w:pPr>
      <w:r>
        <w:rPr>
          <w:sz w:val="24"/>
          <w:szCs w:val="24"/>
        </w:rPr>
        <w:t>Рельеф дна Мирового океана.</w:t>
      </w:r>
    </w:p>
    <w:p w:rsidR="0016509D" w:rsidRDefault="0016509D" w:rsidP="0016509D">
      <w:pPr>
        <w:pStyle w:val="a6"/>
        <w:jc w:val="both"/>
        <w:rPr>
          <w:b/>
          <w:sz w:val="24"/>
          <w:szCs w:val="24"/>
          <w:u w:val="single"/>
        </w:rPr>
      </w:pPr>
      <w:r>
        <w:rPr>
          <w:b/>
          <w:sz w:val="24"/>
          <w:szCs w:val="24"/>
          <w:u w:val="single"/>
        </w:rPr>
        <w:t>3.2.Гидросфера (7 ч.)</w:t>
      </w:r>
    </w:p>
    <w:p w:rsidR="0016509D" w:rsidRDefault="0016509D" w:rsidP="0016509D">
      <w:pPr>
        <w:pStyle w:val="a6"/>
        <w:jc w:val="both"/>
        <w:rPr>
          <w:sz w:val="24"/>
          <w:szCs w:val="24"/>
        </w:rPr>
      </w:pPr>
      <w:r>
        <w:rPr>
          <w:sz w:val="24"/>
          <w:szCs w:val="24"/>
        </w:rPr>
        <w:t>Вода на Земле.</w:t>
      </w:r>
    </w:p>
    <w:p w:rsidR="0016509D" w:rsidRDefault="0016509D" w:rsidP="0016509D">
      <w:pPr>
        <w:pStyle w:val="a6"/>
        <w:jc w:val="both"/>
        <w:rPr>
          <w:sz w:val="24"/>
          <w:szCs w:val="24"/>
        </w:rPr>
      </w:pPr>
      <w:r>
        <w:rPr>
          <w:sz w:val="24"/>
          <w:szCs w:val="24"/>
        </w:rPr>
        <w:t>Части Мирового океана. Свойства вод океана.</w:t>
      </w:r>
    </w:p>
    <w:p w:rsidR="0016509D" w:rsidRDefault="0016509D" w:rsidP="0016509D">
      <w:pPr>
        <w:pStyle w:val="a6"/>
        <w:jc w:val="both"/>
        <w:rPr>
          <w:sz w:val="24"/>
          <w:szCs w:val="24"/>
        </w:rPr>
      </w:pPr>
      <w:r>
        <w:rPr>
          <w:sz w:val="24"/>
          <w:szCs w:val="24"/>
        </w:rPr>
        <w:lastRenderedPageBreak/>
        <w:t>Движение воды в океане.</w:t>
      </w:r>
    </w:p>
    <w:p w:rsidR="0016509D" w:rsidRDefault="0016509D" w:rsidP="0016509D">
      <w:pPr>
        <w:pStyle w:val="a6"/>
        <w:jc w:val="both"/>
        <w:rPr>
          <w:sz w:val="24"/>
          <w:szCs w:val="24"/>
        </w:rPr>
      </w:pPr>
      <w:r>
        <w:rPr>
          <w:sz w:val="24"/>
          <w:szCs w:val="24"/>
        </w:rPr>
        <w:t>Подземные воды.</w:t>
      </w:r>
    </w:p>
    <w:p w:rsidR="0016509D" w:rsidRDefault="0016509D" w:rsidP="0016509D">
      <w:pPr>
        <w:pStyle w:val="a6"/>
        <w:jc w:val="both"/>
        <w:rPr>
          <w:sz w:val="24"/>
          <w:szCs w:val="24"/>
        </w:rPr>
      </w:pPr>
      <w:r>
        <w:rPr>
          <w:sz w:val="24"/>
          <w:szCs w:val="24"/>
        </w:rPr>
        <w:t>Реки.</w:t>
      </w:r>
    </w:p>
    <w:p w:rsidR="0016509D" w:rsidRDefault="0016509D" w:rsidP="0016509D">
      <w:pPr>
        <w:pStyle w:val="a6"/>
        <w:jc w:val="both"/>
        <w:rPr>
          <w:sz w:val="24"/>
          <w:szCs w:val="24"/>
        </w:rPr>
      </w:pPr>
      <w:r>
        <w:rPr>
          <w:sz w:val="24"/>
          <w:szCs w:val="24"/>
        </w:rPr>
        <w:t>Озёра.</w:t>
      </w:r>
    </w:p>
    <w:p w:rsidR="0016509D" w:rsidRDefault="0016509D" w:rsidP="0016509D">
      <w:pPr>
        <w:pStyle w:val="a6"/>
        <w:jc w:val="both"/>
        <w:rPr>
          <w:sz w:val="24"/>
          <w:szCs w:val="24"/>
        </w:rPr>
      </w:pPr>
      <w:r>
        <w:rPr>
          <w:sz w:val="24"/>
          <w:szCs w:val="24"/>
        </w:rPr>
        <w:t>Ледники.</w:t>
      </w:r>
    </w:p>
    <w:p w:rsidR="0016509D" w:rsidRDefault="0016509D" w:rsidP="0016509D">
      <w:pPr>
        <w:pStyle w:val="a6"/>
        <w:jc w:val="both"/>
        <w:rPr>
          <w:b/>
          <w:sz w:val="24"/>
          <w:szCs w:val="24"/>
          <w:u w:val="single"/>
        </w:rPr>
      </w:pPr>
      <w:r>
        <w:rPr>
          <w:b/>
          <w:sz w:val="24"/>
          <w:szCs w:val="24"/>
          <w:u w:val="single"/>
        </w:rPr>
        <w:t>3.3.Атмосфера (6 ч.)</w:t>
      </w:r>
    </w:p>
    <w:p w:rsidR="0016509D" w:rsidRDefault="0016509D" w:rsidP="0016509D">
      <w:pPr>
        <w:pStyle w:val="a6"/>
        <w:jc w:val="both"/>
        <w:rPr>
          <w:sz w:val="24"/>
          <w:szCs w:val="24"/>
        </w:rPr>
      </w:pPr>
      <w:r>
        <w:rPr>
          <w:sz w:val="24"/>
          <w:szCs w:val="24"/>
        </w:rPr>
        <w:t>Атмосфера: строение, значение, изучение.</w:t>
      </w:r>
    </w:p>
    <w:p w:rsidR="0016509D" w:rsidRDefault="0016509D" w:rsidP="0016509D">
      <w:pPr>
        <w:pStyle w:val="a6"/>
        <w:jc w:val="both"/>
        <w:rPr>
          <w:sz w:val="24"/>
          <w:szCs w:val="24"/>
        </w:rPr>
      </w:pPr>
      <w:r>
        <w:rPr>
          <w:sz w:val="24"/>
          <w:szCs w:val="24"/>
        </w:rPr>
        <w:t>Температура воздуха.</w:t>
      </w:r>
    </w:p>
    <w:p w:rsidR="0016509D" w:rsidRDefault="0016509D" w:rsidP="0016509D">
      <w:pPr>
        <w:pStyle w:val="a6"/>
        <w:jc w:val="both"/>
        <w:rPr>
          <w:sz w:val="24"/>
          <w:szCs w:val="24"/>
        </w:rPr>
      </w:pPr>
      <w:r>
        <w:rPr>
          <w:sz w:val="24"/>
          <w:szCs w:val="24"/>
        </w:rPr>
        <w:t>Атмосферное давление. Ветер.</w:t>
      </w:r>
    </w:p>
    <w:p w:rsidR="0016509D" w:rsidRDefault="0016509D" w:rsidP="0016509D">
      <w:pPr>
        <w:pStyle w:val="a6"/>
        <w:jc w:val="both"/>
        <w:rPr>
          <w:sz w:val="24"/>
          <w:szCs w:val="24"/>
        </w:rPr>
      </w:pPr>
      <w:r>
        <w:rPr>
          <w:sz w:val="24"/>
          <w:szCs w:val="24"/>
        </w:rPr>
        <w:t>Водяной пар в атмосфере. Облака и атмосферные осадки.</w:t>
      </w:r>
    </w:p>
    <w:p w:rsidR="0016509D" w:rsidRDefault="0016509D" w:rsidP="0016509D">
      <w:pPr>
        <w:pStyle w:val="a6"/>
        <w:jc w:val="both"/>
        <w:rPr>
          <w:sz w:val="24"/>
          <w:szCs w:val="24"/>
        </w:rPr>
      </w:pPr>
      <w:r>
        <w:rPr>
          <w:sz w:val="24"/>
          <w:szCs w:val="24"/>
        </w:rPr>
        <w:t>Погода и климат.</w:t>
      </w:r>
    </w:p>
    <w:p w:rsidR="0016509D" w:rsidRDefault="0016509D" w:rsidP="0016509D">
      <w:pPr>
        <w:pStyle w:val="a6"/>
        <w:jc w:val="both"/>
        <w:rPr>
          <w:sz w:val="24"/>
          <w:szCs w:val="24"/>
        </w:rPr>
      </w:pPr>
      <w:r>
        <w:rPr>
          <w:sz w:val="24"/>
          <w:szCs w:val="24"/>
        </w:rPr>
        <w:t>Причины, влияющие на климат.</w:t>
      </w:r>
    </w:p>
    <w:p w:rsidR="0016509D" w:rsidRDefault="0016509D" w:rsidP="0016509D">
      <w:pPr>
        <w:pStyle w:val="a6"/>
        <w:jc w:val="both"/>
        <w:rPr>
          <w:b/>
          <w:sz w:val="24"/>
          <w:szCs w:val="24"/>
          <w:u w:val="single"/>
        </w:rPr>
      </w:pPr>
      <w:r>
        <w:rPr>
          <w:b/>
          <w:sz w:val="24"/>
          <w:szCs w:val="24"/>
          <w:u w:val="single"/>
        </w:rPr>
        <w:t>3.4.Биосфера. Географическая оболочка (2 ч.)</w:t>
      </w:r>
    </w:p>
    <w:p w:rsidR="0016509D" w:rsidRDefault="0016509D" w:rsidP="0016509D">
      <w:pPr>
        <w:pStyle w:val="a6"/>
        <w:jc w:val="both"/>
        <w:rPr>
          <w:sz w:val="24"/>
          <w:szCs w:val="24"/>
        </w:rPr>
      </w:pPr>
      <w:r>
        <w:rPr>
          <w:sz w:val="24"/>
          <w:szCs w:val="24"/>
        </w:rPr>
        <w:t>Разнообразие и распространение организмов на Земле.</w:t>
      </w:r>
    </w:p>
    <w:p w:rsidR="0016509D" w:rsidRDefault="0016509D" w:rsidP="0016509D">
      <w:pPr>
        <w:pStyle w:val="a6"/>
        <w:jc w:val="both"/>
        <w:rPr>
          <w:sz w:val="24"/>
          <w:szCs w:val="24"/>
        </w:rPr>
      </w:pPr>
      <w:r>
        <w:rPr>
          <w:sz w:val="24"/>
          <w:szCs w:val="24"/>
        </w:rPr>
        <w:t>Природный комплекс.</w:t>
      </w:r>
    </w:p>
    <w:p w:rsidR="0016509D" w:rsidRDefault="0016509D" w:rsidP="0016509D">
      <w:pPr>
        <w:pStyle w:val="a6"/>
        <w:jc w:val="both"/>
        <w:rPr>
          <w:b/>
          <w:sz w:val="24"/>
          <w:szCs w:val="24"/>
          <w:u w:val="single"/>
        </w:rPr>
      </w:pPr>
      <w:r>
        <w:rPr>
          <w:b/>
          <w:sz w:val="24"/>
          <w:szCs w:val="24"/>
          <w:u w:val="single"/>
        </w:rPr>
        <w:t>4.Население Земли (1 ч.)</w:t>
      </w:r>
    </w:p>
    <w:p w:rsidR="0016509D" w:rsidRDefault="0016509D" w:rsidP="0016509D">
      <w:pPr>
        <w:pStyle w:val="a6"/>
        <w:jc w:val="both"/>
        <w:rPr>
          <w:sz w:val="24"/>
          <w:szCs w:val="24"/>
        </w:rPr>
      </w:pPr>
      <w:r>
        <w:rPr>
          <w:sz w:val="24"/>
          <w:szCs w:val="24"/>
        </w:rPr>
        <w:t>Население Земли</w:t>
      </w:r>
    </w:p>
    <w:p w:rsidR="0016509D" w:rsidRDefault="0016509D" w:rsidP="0016509D">
      <w:pPr>
        <w:pStyle w:val="a6"/>
        <w:jc w:val="both"/>
        <w:rPr>
          <w:b/>
          <w:sz w:val="24"/>
          <w:szCs w:val="24"/>
          <w:u w:val="single"/>
        </w:rPr>
      </w:pPr>
      <w:r>
        <w:rPr>
          <w:b/>
          <w:sz w:val="24"/>
          <w:szCs w:val="24"/>
          <w:u w:val="single"/>
        </w:rPr>
        <w:t>Обобщение (1 ч.)</w:t>
      </w:r>
    </w:p>
    <w:p w:rsidR="0016509D" w:rsidRDefault="0016509D" w:rsidP="0016509D"/>
    <w:p w:rsidR="0016509D" w:rsidRDefault="0016509D" w:rsidP="0016509D">
      <w:pPr>
        <w:jc w:val="center"/>
        <w:rPr>
          <w:color w:val="000000"/>
          <w:sz w:val="24"/>
          <w:szCs w:val="24"/>
        </w:rPr>
      </w:pPr>
      <w:r>
        <w:rPr>
          <w:b/>
          <w:bCs/>
          <w:color w:val="000000"/>
          <w:sz w:val="24"/>
          <w:szCs w:val="24"/>
        </w:rPr>
        <w:t>Требования к результатам обучения</w:t>
      </w:r>
    </w:p>
    <w:p w:rsidR="0016509D" w:rsidRDefault="0016509D" w:rsidP="0016509D">
      <w:pPr>
        <w:ind w:firstLine="426"/>
        <w:jc w:val="both"/>
        <w:rPr>
          <w:color w:val="000000"/>
          <w:sz w:val="24"/>
          <w:szCs w:val="24"/>
        </w:rPr>
      </w:pPr>
      <w:proofErr w:type="gramStart"/>
      <w:r>
        <w:rPr>
          <w:color w:val="000000"/>
          <w:sz w:val="24"/>
          <w:szCs w:val="24"/>
        </w:rPr>
        <w:t xml:space="preserve">Деятельность образовательного учреждения в обучении географии должна быть направлена на достижение обучающимися следующих </w:t>
      </w:r>
      <w:r>
        <w:rPr>
          <w:b/>
          <w:color w:val="000000"/>
          <w:sz w:val="24"/>
          <w:szCs w:val="24"/>
        </w:rPr>
        <w:t>личностных результатов</w:t>
      </w:r>
      <w:r>
        <w:rPr>
          <w:color w:val="000000"/>
          <w:sz w:val="24"/>
          <w:szCs w:val="24"/>
        </w:rPr>
        <w:t>:</w:t>
      </w:r>
      <w:proofErr w:type="gramEnd"/>
    </w:p>
    <w:p w:rsidR="0016509D" w:rsidRDefault="0016509D" w:rsidP="0016509D">
      <w:pPr>
        <w:numPr>
          <w:ilvl w:val="0"/>
          <w:numId w:val="37"/>
        </w:numPr>
        <w:suppressAutoHyphens/>
        <w:ind w:left="0"/>
        <w:jc w:val="both"/>
        <w:rPr>
          <w:color w:val="000000"/>
          <w:sz w:val="24"/>
          <w:szCs w:val="24"/>
        </w:rPr>
      </w:pPr>
      <w:r>
        <w:rPr>
          <w:color w:val="000000"/>
          <w:sz w:val="24"/>
          <w:szCs w:val="24"/>
        </w:rPr>
        <w:t>знание основных принципов и правил поведения в природе и обществе, основ здорового образа жизни и здоровьесберегающих технологий;</w:t>
      </w:r>
    </w:p>
    <w:p w:rsidR="0016509D" w:rsidRDefault="0016509D" w:rsidP="0016509D">
      <w:pPr>
        <w:numPr>
          <w:ilvl w:val="0"/>
          <w:numId w:val="37"/>
        </w:numPr>
        <w:suppressAutoHyphens/>
        <w:ind w:left="0"/>
        <w:jc w:val="both"/>
        <w:rPr>
          <w:color w:val="000000"/>
          <w:sz w:val="24"/>
          <w:szCs w:val="24"/>
        </w:rPr>
      </w:pPr>
      <w:r>
        <w:rPr>
          <w:color w:val="000000"/>
          <w:sz w:val="24"/>
          <w:szCs w:val="24"/>
        </w:rPr>
        <w:t>реализация установок здорового образа жизни;</w:t>
      </w:r>
    </w:p>
    <w:p w:rsidR="0016509D" w:rsidRDefault="0016509D" w:rsidP="0016509D">
      <w:pPr>
        <w:numPr>
          <w:ilvl w:val="0"/>
          <w:numId w:val="37"/>
        </w:numPr>
        <w:suppressAutoHyphens/>
        <w:ind w:left="0"/>
        <w:jc w:val="both"/>
        <w:rPr>
          <w:color w:val="000000"/>
          <w:sz w:val="24"/>
          <w:szCs w:val="24"/>
        </w:rPr>
      </w:pPr>
      <w:r>
        <w:rPr>
          <w:color w:val="000000"/>
          <w:sz w:val="24"/>
          <w:szCs w:val="24"/>
        </w:rPr>
        <w:t>сформированность познавательных интересов и мотивов, направленных на изучение природы, населения и хозяйства; интеллектуальных умений (доказывать, строить рассуждения, анализировать, сравнивать, делать выводы и др.); эстетического отношения к географическим объектам и явлениям.</w:t>
      </w:r>
    </w:p>
    <w:p w:rsidR="0016509D" w:rsidRDefault="0016509D" w:rsidP="0016509D">
      <w:pPr>
        <w:ind w:firstLine="426"/>
        <w:jc w:val="both"/>
        <w:rPr>
          <w:color w:val="000000"/>
          <w:sz w:val="24"/>
          <w:szCs w:val="24"/>
        </w:rPr>
      </w:pPr>
      <w:r>
        <w:rPr>
          <w:b/>
          <w:color w:val="000000"/>
          <w:sz w:val="24"/>
          <w:szCs w:val="24"/>
        </w:rPr>
        <w:t>Метапредметными результатами</w:t>
      </w:r>
      <w:r>
        <w:rPr>
          <w:color w:val="000000"/>
          <w:sz w:val="24"/>
          <w:szCs w:val="24"/>
        </w:rPr>
        <w:t xml:space="preserve"> являются:</w:t>
      </w:r>
    </w:p>
    <w:p w:rsidR="0016509D" w:rsidRDefault="0016509D" w:rsidP="0016509D">
      <w:pPr>
        <w:numPr>
          <w:ilvl w:val="0"/>
          <w:numId w:val="38"/>
        </w:numPr>
        <w:suppressAutoHyphens/>
        <w:ind w:left="0"/>
        <w:jc w:val="both"/>
        <w:rPr>
          <w:color w:val="000000"/>
          <w:sz w:val="24"/>
          <w:szCs w:val="24"/>
        </w:rPr>
      </w:pPr>
      <w:proofErr w:type="gramStart"/>
      <w:r>
        <w:rPr>
          <w:color w:val="000000"/>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roofErr w:type="gramEnd"/>
    </w:p>
    <w:p w:rsidR="0016509D" w:rsidRDefault="0016509D" w:rsidP="0016509D">
      <w:pPr>
        <w:numPr>
          <w:ilvl w:val="0"/>
          <w:numId w:val="38"/>
        </w:numPr>
        <w:suppressAutoHyphens/>
        <w:ind w:left="0"/>
        <w:jc w:val="both"/>
        <w:rPr>
          <w:color w:val="000000"/>
          <w:sz w:val="24"/>
          <w:szCs w:val="24"/>
        </w:rPr>
      </w:pPr>
      <w:r>
        <w:rPr>
          <w:color w:val="000000"/>
          <w:sz w:val="24"/>
          <w:szCs w:val="24"/>
        </w:rPr>
        <w:t>умение работать с разными источниками географической информации: находить географическую информацию в различных источниках (тексте учебника, научно-популярной литературе, словарях и справочниках), анализировать и оценивать информацию, преобразовывать информацию из одной формы в другую;</w:t>
      </w:r>
    </w:p>
    <w:p w:rsidR="0016509D" w:rsidRDefault="0016509D" w:rsidP="0016509D">
      <w:pPr>
        <w:numPr>
          <w:ilvl w:val="0"/>
          <w:numId w:val="38"/>
        </w:numPr>
        <w:suppressAutoHyphens/>
        <w:ind w:left="0"/>
        <w:jc w:val="both"/>
        <w:rPr>
          <w:color w:val="000000"/>
          <w:sz w:val="24"/>
          <w:szCs w:val="24"/>
        </w:rPr>
      </w:pPr>
      <w:r>
        <w:rPr>
          <w:color w:val="000000"/>
          <w:sz w:val="24"/>
          <w:szCs w:val="24"/>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16509D" w:rsidRDefault="0016509D" w:rsidP="0016509D">
      <w:pPr>
        <w:numPr>
          <w:ilvl w:val="0"/>
          <w:numId w:val="38"/>
        </w:numPr>
        <w:suppressAutoHyphens/>
        <w:ind w:left="0"/>
        <w:jc w:val="both"/>
        <w:rPr>
          <w:color w:val="000000"/>
          <w:sz w:val="24"/>
          <w:szCs w:val="24"/>
        </w:rPr>
      </w:pPr>
      <w:r>
        <w:rPr>
          <w:color w:val="000000"/>
          <w:sz w:val="24"/>
          <w:szCs w:val="24"/>
        </w:rPr>
        <w:t>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16509D" w:rsidRDefault="0016509D" w:rsidP="0016509D">
      <w:pPr>
        <w:ind w:firstLine="284"/>
        <w:jc w:val="both"/>
        <w:rPr>
          <w:color w:val="000000"/>
          <w:sz w:val="24"/>
          <w:szCs w:val="24"/>
        </w:rPr>
      </w:pPr>
      <w:r>
        <w:rPr>
          <w:b/>
          <w:color w:val="000000"/>
          <w:sz w:val="24"/>
          <w:szCs w:val="24"/>
        </w:rPr>
        <w:t>Предметными результатами</w:t>
      </w:r>
      <w:r>
        <w:rPr>
          <w:color w:val="000000"/>
          <w:sz w:val="24"/>
          <w:szCs w:val="24"/>
        </w:rPr>
        <w:t xml:space="preserve"> являются:</w:t>
      </w:r>
    </w:p>
    <w:p w:rsidR="0016509D" w:rsidRDefault="0016509D" w:rsidP="0016509D">
      <w:pPr>
        <w:numPr>
          <w:ilvl w:val="0"/>
          <w:numId w:val="36"/>
        </w:numPr>
        <w:suppressAutoHyphens/>
        <w:ind w:left="0"/>
        <w:jc w:val="both"/>
        <w:rPr>
          <w:color w:val="000000"/>
          <w:sz w:val="24"/>
          <w:szCs w:val="24"/>
        </w:rPr>
      </w:pPr>
      <w:r>
        <w:rPr>
          <w:color w:val="000000"/>
          <w:sz w:val="24"/>
          <w:szCs w:val="24"/>
        </w:rPr>
        <w:t>освоение знаний об основных географических понятиях, географических особенностях природы, населения и хозяйства разных территорий; о своей Родине — России во всем ее разнообразии и целостности; об окружающей среде, путях ее сохранения и рационального использования;</w:t>
      </w:r>
    </w:p>
    <w:p w:rsidR="0016509D" w:rsidRDefault="0016509D" w:rsidP="0016509D">
      <w:pPr>
        <w:numPr>
          <w:ilvl w:val="0"/>
          <w:numId w:val="36"/>
        </w:numPr>
        <w:suppressAutoHyphens/>
        <w:ind w:left="0"/>
        <w:jc w:val="both"/>
        <w:rPr>
          <w:color w:val="000000"/>
          <w:sz w:val="24"/>
          <w:szCs w:val="24"/>
        </w:rPr>
      </w:pPr>
      <w:r>
        <w:rPr>
          <w:color w:val="000000"/>
          <w:sz w:val="24"/>
          <w:szCs w:val="24"/>
        </w:rPr>
        <w:t>овладение умениями ориентироваться на местности; использовать один из «языков» международного общения — географическую карту, статистические материалы,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16509D" w:rsidRDefault="0016509D" w:rsidP="0016509D">
      <w:pPr>
        <w:numPr>
          <w:ilvl w:val="0"/>
          <w:numId w:val="36"/>
        </w:numPr>
        <w:suppressAutoHyphens/>
        <w:ind w:left="0"/>
        <w:jc w:val="both"/>
        <w:rPr>
          <w:color w:val="000000"/>
          <w:sz w:val="24"/>
          <w:szCs w:val="24"/>
        </w:rPr>
      </w:pPr>
      <w:r>
        <w:rPr>
          <w:color w:val="000000"/>
          <w:sz w:val="24"/>
          <w:szCs w:val="24"/>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16509D" w:rsidRDefault="0016509D" w:rsidP="0016509D">
      <w:pPr>
        <w:numPr>
          <w:ilvl w:val="0"/>
          <w:numId w:val="36"/>
        </w:numPr>
        <w:suppressAutoHyphens/>
        <w:ind w:left="0"/>
        <w:jc w:val="both"/>
        <w:rPr>
          <w:color w:val="000000"/>
          <w:sz w:val="24"/>
          <w:szCs w:val="24"/>
        </w:rPr>
      </w:pPr>
      <w:r>
        <w:rPr>
          <w:color w:val="000000"/>
          <w:sz w:val="24"/>
          <w:szCs w:val="24"/>
        </w:rPr>
        <w:lastRenderedPageBreak/>
        <w:t>воспитаниелюбви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w:t>
      </w:r>
    </w:p>
    <w:p w:rsidR="0016509D" w:rsidRDefault="0016509D" w:rsidP="0016509D">
      <w:pPr>
        <w:numPr>
          <w:ilvl w:val="0"/>
          <w:numId w:val="36"/>
        </w:numPr>
        <w:suppressAutoHyphens/>
        <w:ind w:left="0"/>
        <w:rPr>
          <w:color w:val="000000"/>
          <w:sz w:val="24"/>
          <w:szCs w:val="24"/>
        </w:rPr>
      </w:pPr>
      <w:r>
        <w:rPr>
          <w:color w:val="000000"/>
          <w:sz w:val="24"/>
          <w:szCs w:val="24"/>
        </w:rPr>
        <w:t>формирование способности и готовности к использованию географических знаний и умений в повседневной жизни, сохранению окружающей среды и социально-ответственному поведению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16509D" w:rsidRDefault="0016509D" w:rsidP="0016509D"/>
    <w:p w:rsidR="0016509D" w:rsidRDefault="0016509D" w:rsidP="0016509D">
      <w:pPr>
        <w:shd w:val="clear" w:color="auto" w:fill="FFFFFF"/>
        <w:jc w:val="both"/>
        <w:rPr>
          <w:b/>
          <w:bCs/>
          <w:color w:val="000000"/>
          <w:sz w:val="28"/>
          <w:szCs w:val="28"/>
        </w:rPr>
      </w:pPr>
      <w:r>
        <w:rPr>
          <w:b/>
          <w:bCs/>
          <w:color w:val="000000"/>
          <w:sz w:val="28"/>
          <w:szCs w:val="28"/>
        </w:rPr>
        <w:t>Требования к подготовке учащихся по предмету</w:t>
      </w:r>
    </w:p>
    <w:p w:rsidR="0016509D" w:rsidRDefault="0016509D" w:rsidP="0016509D">
      <w:pPr>
        <w:shd w:val="clear" w:color="auto" w:fill="FFFFFF"/>
        <w:jc w:val="both"/>
      </w:pPr>
    </w:p>
    <w:p w:rsidR="0016509D" w:rsidRDefault="0016509D" w:rsidP="0016509D">
      <w:pPr>
        <w:pStyle w:val="western"/>
        <w:spacing w:beforeAutospacing="0" w:after="0"/>
        <w:ind w:firstLine="510"/>
        <w:rPr>
          <w:bCs/>
          <w:i/>
        </w:rPr>
      </w:pPr>
      <w:r>
        <w:rPr>
          <w:bCs/>
          <w:i/>
        </w:rPr>
        <w:t xml:space="preserve">Выпускник научится: </w:t>
      </w:r>
    </w:p>
    <w:p w:rsidR="0016509D" w:rsidRDefault="0016509D" w:rsidP="0016509D">
      <w:pPr>
        <w:pStyle w:val="western"/>
        <w:numPr>
          <w:ilvl w:val="0"/>
          <w:numId w:val="39"/>
        </w:numPr>
        <w:suppressAutoHyphens/>
        <w:spacing w:before="0" w:beforeAutospacing="0" w:after="0"/>
        <w:jc w:val="left"/>
        <w:rPr>
          <w:i/>
        </w:rPr>
      </w:pPr>
      <w:proofErr w:type="gramStart"/>
      <w:r>
        <w:rPr>
          <w:bCs/>
          <w:iCs/>
          <w:shd w:val="clear" w:color="auto" w:fill="FFFFFF"/>
        </w:rPr>
        <w:t>объяснять существенные признаки понятий</w:t>
      </w:r>
      <w:r>
        <w:rPr>
          <w:shd w:val="clear" w:color="auto" w:fill="FFFFFF"/>
        </w:rPr>
        <w:t>: географический объект, компас, глобус, земная ось, географический полюс, экватор, масштаб, литосфера, земная кора, рельеф, горы, равнины, гидросфера, океан, море, река, озеро, атмосфера, погода, биосфера, природный комплекс;</w:t>
      </w:r>
      <w:proofErr w:type="gramEnd"/>
    </w:p>
    <w:p w:rsidR="0016509D" w:rsidRDefault="0016509D" w:rsidP="0016509D">
      <w:pPr>
        <w:pStyle w:val="western"/>
        <w:numPr>
          <w:ilvl w:val="0"/>
          <w:numId w:val="39"/>
        </w:numPr>
        <w:suppressAutoHyphens/>
        <w:spacing w:before="0" w:beforeAutospacing="0" w:after="0"/>
        <w:jc w:val="left"/>
        <w:rPr>
          <w:i/>
        </w:rPr>
      </w:pPr>
      <w:proofErr w:type="gramStart"/>
      <w:r>
        <w:rPr>
          <w:bCs/>
          <w:iCs/>
          <w:shd w:val="clear" w:color="auto" w:fill="FFFFFF"/>
        </w:rPr>
        <w:t>использовать понятия</w:t>
      </w:r>
      <w:r>
        <w:t> </w:t>
      </w:r>
      <w:r>
        <w:rPr>
          <w:bCs/>
          <w:iCs/>
          <w:shd w:val="clear" w:color="auto" w:fill="FFFFFF"/>
        </w:rPr>
        <w:t>для решения учебных задач</w:t>
      </w:r>
      <w:r>
        <w:t> </w:t>
      </w:r>
      <w:r>
        <w:rPr>
          <w:shd w:val="clear" w:color="auto" w:fill="FFFFFF"/>
        </w:rPr>
        <w:t>по наблюдению и построению моделей географических объектов, по визированию и определению направлений на стороны горизонта, по созданию модели внутреннего строения Земли, по определению на местности относительных высот точек земной поверхности, по созданию модели родника, по созданию самодельных метеорологических измерителей, по определению правил ухода за комнатными растениями;</w:t>
      </w:r>
      <w:proofErr w:type="gramEnd"/>
    </w:p>
    <w:p w:rsidR="0016509D" w:rsidRDefault="0016509D" w:rsidP="0016509D">
      <w:pPr>
        <w:pStyle w:val="western"/>
        <w:numPr>
          <w:ilvl w:val="0"/>
          <w:numId w:val="39"/>
        </w:numPr>
        <w:suppressAutoHyphens/>
        <w:spacing w:before="0" w:beforeAutospacing="0" w:after="0"/>
        <w:jc w:val="left"/>
        <w:rPr>
          <w:i/>
        </w:rPr>
      </w:pPr>
      <w:proofErr w:type="gramStart"/>
      <w:r>
        <w:rPr>
          <w:bCs/>
          <w:iCs/>
          <w:shd w:val="clear" w:color="auto" w:fill="FFFFFF"/>
        </w:rPr>
        <w:t>приводить примеры</w:t>
      </w:r>
      <w:r>
        <w:t> </w:t>
      </w:r>
      <w:r>
        <w:rPr>
          <w:shd w:val="clear" w:color="auto" w:fill="FFFFFF"/>
        </w:rPr>
        <w:t>географических объектов своей местности, результатов выдающихся географических открытий и путешествий, планет земной группы, форм рельефа суши и дна Мирового океана, стихийных природных бедствий в литосфере и возможных действий в чрезвычайных ситуациях, равнинных и горных рек, озёр по солёности вод, стихийных природных бедствий в гидросфере и возможных действий в чрезвычайных ситуациях, редких явлений в атмосфере, почвенных организмов, типичных растений</w:t>
      </w:r>
      <w:proofErr w:type="gramEnd"/>
      <w:r>
        <w:rPr>
          <w:shd w:val="clear" w:color="auto" w:fill="FFFFFF"/>
        </w:rPr>
        <w:t xml:space="preserve"> и животных различных районов Земли, стихийных природных бедствий в биосфере и возможных действий в чрезвычайных ситуациях;</w:t>
      </w:r>
    </w:p>
    <w:p w:rsidR="0016509D" w:rsidRDefault="0016509D" w:rsidP="0016509D">
      <w:pPr>
        <w:pStyle w:val="western"/>
        <w:numPr>
          <w:ilvl w:val="0"/>
          <w:numId w:val="39"/>
        </w:numPr>
        <w:suppressAutoHyphens/>
        <w:spacing w:before="0" w:beforeAutospacing="0" w:after="0"/>
        <w:jc w:val="left"/>
        <w:rPr>
          <w:i/>
        </w:rPr>
      </w:pPr>
      <w:r>
        <w:rPr>
          <w:bCs/>
          <w:iCs/>
          <w:shd w:val="clear" w:color="auto" w:fill="FFFFFF"/>
        </w:rPr>
        <w:t>устанавливать взаимосвязи</w:t>
      </w:r>
      <w:r>
        <w:t> </w:t>
      </w:r>
      <w:r>
        <w:rPr>
          <w:shd w:val="clear" w:color="auto" w:fill="FFFFFF"/>
        </w:rPr>
        <w:t>между высотой Солнца, положением Земли на околосолнечной орбите и природными сезонами, временами года, между формами рельефа земной поверхности и характером реки, составом горных пород и скоростью просачивания воды, между природными условиями и особенностями растительного и животного мира тропического, умеренных, полярных поясов, океана;</w:t>
      </w:r>
    </w:p>
    <w:p w:rsidR="0016509D" w:rsidRDefault="0016509D" w:rsidP="0016509D">
      <w:pPr>
        <w:pStyle w:val="western"/>
        <w:numPr>
          <w:ilvl w:val="0"/>
          <w:numId w:val="39"/>
        </w:numPr>
        <w:suppressAutoHyphens/>
        <w:spacing w:before="0" w:beforeAutospacing="0" w:after="0"/>
        <w:jc w:val="left"/>
        <w:rPr>
          <w:i/>
        </w:rPr>
      </w:pPr>
      <w:r>
        <w:rPr>
          <w:bCs/>
          <w:iCs/>
          <w:shd w:val="clear" w:color="auto" w:fill="FFFFFF"/>
        </w:rPr>
        <w:t>отбирать источники географической информации</w:t>
      </w:r>
      <w:r>
        <w:t> </w:t>
      </w:r>
      <w:r>
        <w:rPr>
          <w:shd w:val="clear" w:color="auto" w:fill="FFFFFF"/>
        </w:rPr>
        <w:t>для определения высоты Солнца над горизонтом, для объяснения происхождения географических названий, для составления описаний форм рельефа, океанов и рек, для объяснения происхождения географических названий океанов, морей, рек и озёр, для составления описаний погоды, коллекции комнатных растений, животных;</w:t>
      </w:r>
    </w:p>
    <w:p w:rsidR="0016509D" w:rsidRDefault="0016509D" w:rsidP="0016509D">
      <w:pPr>
        <w:pStyle w:val="western"/>
        <w:numPr>
          <w:ilvl w:val="0"/>
          <w:numId w:val="39"/>
        </w:numPr>
        <w:suppressAutoHyphens/>
        <w:spacing w:before="0" w:beforeAutospacing="0" w:after="0"/>
        <w:jc w:val="left"/>
        <w:rPr>
          <w:i/>
        </w:rPr>
      </w:pPr>
      <w:r>
        <w:rPr>
          <w:bCs/>
          <w:iCs/>
          <w:shd w:val="clear" w:color="auto" w:fill="FFFFFF"/>
        </w:rPr>
        <w:t>оценивать</w:t>
      </w:r>
      <w:r>
        <w:t> </w:t>
      </w:r>
      <w:r>
        <w:rPr>
          <w:shd w:val="clear" w:color="auto" w:fill="FFFFFF"/>
        </w:rPr>
        <w:t>прогноз погоды, составленный по народным приметам.</w:t>
      </w:r>
    </w:p>
    <w:p w:rsidR="0016509D" w:rsidRDefault="0016509D" w:rsidP="0016509D">
      <w:pPr>
        <w:pStyle w:val="western"/>
        <w:numPr>
          <w:ilvl w:val="0"/>
          <w:numId w:val="39"/>
        </w:numPr>
        <w:suppressAutoHyphens/>
        <w:spacing w:before="0" w:beforeAutospacing="0" w:after="0"/>
        <w:jc w:val="left"/>
        <w:rPr>
          <w:i/>
        </w:rPr>
      </w:pPr>
      <w:r>
        <w:br/>
      </w:r>
    </w:p>
    <w:p w:rsidR="0016509D" w:rsidRDefault="0016509D" w:rsidP="0016509D">
      <w:pPr>
        <w:pStyle w:val="western"/>
        <w:spacing w:beforeAutospacing="0" w:after="0"/>
        <w:ind w:firstLine="510"/>
      </w:pPr>
      <w:r>
        <w:rPr>
          <w:i/>
          <w:iCs/>
        </w:rPr>
        <w:t>Выпускник получит возможность научиться</w:t>
      </w:r>
    </w:p>
    <w:p w:rsidR="0016509D" w:rsidRDefault="0016509D" w:rsidP="0016509D">
      <w:pPr>
        <w:jc w:val="both"/>
        <w:rPr>
          <w:color w:val="000000"/>
          <w:sz w:val="24"/>
          <w:szCs w:val="24"/>
        </w:rPr>
      </w:pPr>
      <w:r>
        <w:rPr>
          <w:color w:val="000000"/>
          <w:sz w:val="24"/>
          <w:szCs w:val="24"/>
        </w:rPr>
        <w:t xml:space="preserve">использовать приобретенные знания и умения в практической деятельности и повседневной жизни: </w:t>
      </w:r>
    </w:p>
    <w:p w:rsidR="0016509D" w:rsidRDefault="0016509D" w:rsidP="0016509D">
      <w:pPr>
        <w:pStyle w:val="a4"/>
        <w:numPr>
          <w:ilvl w:val="0"/>
          <w:numId w:val="35"/>
        </w:numPr>
        <w:suppressAutoHyphens/>
        <w:ind w:left="709" w:hanging="283"/>
        <w:jc w:val="both"/>
        <w:rPr>
          <w:color w:val="000000"/>
          <w:sz w:val="24"/>
          <w:szCs w:val="24"/>
        </w:rPr>
      </w:pPr>
      <w:r>
        <w:rPr>
          <w:color w:val="000000"/>
          <w:sz w:val="24"/>
          <w:szCs w:val="24"/>
        </w:rPr>
        <w:t>ориентирование на местности и проведение съемок ее участков; определение поясного времени; чтение карт различного содержания;</w:t>
      </w:r>
    </w:p>
    <w:p w:rsidR="0016509D" w:rsidRDefault="0016509D" w:rsidP="0016509D">
      <w:pPr>
        <w:numPr>
          <w:ilvl w:val="0"/>
          <w:numId w:val="35"/>
        </w:numPr>
        <w:tabs>
          <w:tab w:val="left" w:pos="567"/>
        </w:tabs>
        <w:suppressAutoHyphens/>
        <w:ind w:left="709" w:hanging="283"/>
        <w:jc w:val="both"/>
        <w:rPr>
          <w:color w:val="000000"/>
          <w:sz w:val="24"/>
          <w:szCs w:val="24"/>
        </w:rPr>
      </w:pPr>
      <w:r>
        <w:rPr>
          <w:color w:val="000000"/>
          <w:sz w:val="24"/>
          <w:szCs w:val="24"/>
        </w:rPr>
        <w:t>учет фенологических изменений в природе своей местности; проведение наблюдений за отдельными географическими объектами, процессами и явлениями, их изменениями в результате природных и антропогенных воздействий; оценка их последствий;</w:t>
      </w:r>
    </w:p>
    <w:p w:rsidR="0016509D" w:rsidRDefault="0016509D" w:rsidP="0016509D">
      <w:pPr>
        <w:numPr>
          <w:ilvl w:val="0"/>
          <w:numId w:val="35"/>
        </w:numPr>
        <w:tabs>
          <w:tab w:val="left" w:pos="567"/>
        </w:tabs>
        <w:suppressAutoHyphens/>
        <w:ind w:left="709" w:hanging="283"/>
        <w:jc w:val="both"/>
        <w:rPr>
          <w:color w:val="000000"/>
          <w:sz w:val="24"/>
          <w:szCs w:val="24"/>
        </w:rPr>
      </w:pPr>
      <w:r>
        <w:rPr>
          <w:color w:val="000000"/>
          <w:sz w:val="24"/>
          <w:szCs w:val="24"/>
        </w:rPr>
        <w:t>наблюдение за погодой, состоянием воздуха, воды и почвы в своей местности; определение комфортных и дискомфортных параметров природных компонентов своей местности с помощью приборов и инструментов;</w:t>
      </w:r>
    </w:p>
    <w:p w:rsidR="0016509D" w:rsidRDefault="0016509D" w:rsidP="0016509D">
      <w:pPr>
        <w:numPr>
          <w:ilvl w:val="0"/>
          <w:numId w:val="35"/>
        </w:numPr>
        <w:tabs>
          <w:tab w:val="left" w:pos="567"/>
        </w:tabs>
        <w:suppressAutoHyphens/>
        <w:ind w:left="709" w:hanging="283"/>
        <w:jc w:val="both"/>
        <w:rPr>
          <w:color w:val="000000"/>
          <w:sz w:val="24"/>
          <w:szCs w:val="24"/>
        </w:rPr>
      </w:pPr>
      <w:r>
        <w:rPr>
          <w:color w:val="000000"/>
          <w:sz w:val="24"/>
          <w:szCs w:val="24"/>
        </w:rPr>
        <w:lastRenderedPageBreak/>
        <w:t>решение практических задач по определению качества окружающей среды своей местности, ее использованию, сохранению и улучшению; принятие необходимых мер в случае природных стихийных бедствий и техногенных катастроф;</w:t>
      </w:r>
    </w:p>
    <w:p w:rsidR="0016509D" w:rsidRDefault="0016509D" w:rsidP="0016509D">
      <w:pPr>
        <w:numPr>
          <w:ilvl w:val="0"/>
          <w:numId w:val="35"/>
        </w:numPr>
        <w:tabs>
          <w:tab w:val="left" w:pos="567"/>
        </w:tabs>
        <w:suppressAutoHyphens/>
        <w:ind w:left="709" w:hanging="283"/>
        <w:jc w:val="both"/>
        <w:rPr>
          <w:color w:val="000000"/>
          <w:sz w:val="24"/>
          <w:szCs w:val="24"/>
        </w:rPr>
      </w:pPr>
      <w:r>
        <w:rPr>
          <w:color w:val="000000"/>
          <w:sz w:val="24"/>
          <w:szCs w:val="24"/>
        </w:rPr>
        <w:t>проведение самостоятельного поиска географической информации на местности из разных источников: картографических, статистических, геоинформационных.</w:t>
      </w:r>
    </w:p>
    <w:p w:rsidR="0016509D" w:rsidRDefault="0016509D" w:rsidP="0016509D">
      <w:pPr>
        <w:spacing w:line="240" w:lineRule="atLeast"/>
        <w:jc w:val="center"/>
        <w:rPr>
          <w:b/>
          <w:sz w:val="24"/>
          <w:szCs w:val="24"/>
        </w:rPr>
      </w:pPr>
      <w:r>
        <w:rPr>
          <w:b/>
          <w:sz w:val="24"/>
          <w:szCs w:val="24"/>
        </w:rPr>
        <w:t>Критерии оценки учебной деятельности по географии</w:t>
      </w:r>
    </w:p>
    <w:p w:rsidR="0016509D" w:rsidRDefault="0016509D" w:rsidP="0016509D">
      <w:pPr>
        <w:spacing w:line="240" w:lineRule="atLeast"/>
        <w:contextualSpacing/>
        <w:jc w:val="both"/>
        <w:rPr>
          <w:color w:val="2E2E2E"/>
          <w:spacing w:val="1"/>
          <w:sz w:val="24"/>
          <w:szCs w:val="24"/>
        </w:rPr>
      </w:pPr>
      <w:r>
        <w:rPr>
          <w:sz w:val="24"/>
          <w:szCs w:val="24"/>
        </w:rPr>
        <w:tab/>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r>
        <w:rPr>
          <w:color w:val="2E2E2E"/>
          <w:sz w:val="24"/>
          <w:szCs w:val="24"/>
        </w:rPr>
        <w:t xml:space="preserve"> Оценка знаний предполагает учёт индивидуальных особенностей учащихся, </w:t>
      </w:r>
      <w:r>
        <w:rPr>
          <w:color w:val="2E2E2E"/>
          <w:spacing w:val="1"/>
          <w:sz w:val="24"/>
          <w:szCs w:val="24"/>
        </w:rPr>
        <w:t>дифференцированный подход к организации работы.</w:t>
      </w:r>
    </w:p>
    <w:p w:rsidR="0016509D" w:rsidRDefault="0016509D" w:rsidP="0016509D">
      <w:pPr>
        <w:spacing w:line="240" w:lineRule="atLeast"/>
        <w:contextualSpacing/>
        <w:rPr>
          <w:b/>
          <w:sz w:val="24"/>
          <w:szCs w:val="24"/>
        </w:rPr>
      </w:pPr>
    </w:p>
    <w:p w:rsidR="0016509D" w:rsidRDefault="0016509D" w:rsidP="0016509D">
      <w:pPr>
        <w:spacing w:line="240" w:lineRule="atLeast"/>
        <w:contextualSpacing/>
        <w:jc w:val="center"/>
        <w:rPr>
          <w:b/>
          <w:sz w:val="24"/>
          <w:szCs w:val="24"/>
        </w:rPr>
      </w:pPr>
      <w:r>
        <w:rPr>
          <w:b/>
          <w:sz w:val="24"/>
          <w:szCs w:val="24"/>
        </w:rPr>
        <w:t>Устный ответ.</w:t>
      </w:r>
    </w:p>
    <w:p w:rsidR="0016509D" w:rsidRDefault="0016509D" w:rsidP="0016509D">
      <w:pPr>
        <w:spacing w:line="240" w:lineRule="atLeast"/>
        <w:contextualSpacing/>
        <w:jc w:val="both"/>
        <w:rPr>
          <w:sz w:val="24"/>
          <w:szCs w:val="24"/>
        </w:rPr>
      </w:pPr>
      <w:r>
        <w:rPr>
          <w:b/>
          <w:sz w:val="24"/>
          <w:szCs w:val="24"/>
        </w:rPr>
        <w:t>Оценка "5"</w:t>
      </w:r>
      <w:r>
        <w:rPr>
          <w:sz w:val="24"/>
          <w:szCs w:val="24"/>
        </w:rPr>
        <w:t xml:space="preserve"> ставится, если ученик: </w:t>
      </w:r>
    </w:p>
    <w:p w:rsidR="0016509D" w:rsidRDefault="0016509D" w:rsidP="0016509D">
      <w:pPr>
        <w:pStyle w:val="a4"/>
        <w:numPr>
          <w:ilvl w:val="0"/>
          <w:numId w:val="64"/>
        </w:numPr>
        <w:suppressAutoHyphens/>
        <w:spacing w:line="240" w:lineRule="atLeast"/>
        <w:jc w:val="both"/>
        <w:rPr>
          <w:b/>
          <w:sz w:val="24"/>
          <w:szCs w:val="24"/>
        </w:rPr>
      </w:pPr>
      <w:r>
        <w:rPr>
          <w:sz w:val="24"/>
          <w:szCs w:val="24"/>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rsidR="0016509D" w:rsidRDefault="0016509D" w:rsidP="0016509D">
      <w:pPr>
        <w:pStyle w:val="a4"/>
        <w:numPr>
          <w:ilvl w:val="0"/>
          <w:numId w:val="49"/>
        </w:numPr>
        <w:suppressAutoHyphens/>
        <w:spacing w:line="240" w:lineRule="atLeast"/>
        <w:jc w:val="both"/>
        <w:rPr>
          <w:b/>
          <w:sz w:val="24"/>
          <w:szCs w:val="24"/>
        </w:rPr>
      </w:pPr>
      <w:r>
        <w:rPr>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w:t>
      </w:r>
      <w:proofErr w:type="gramStart"/>
      <w:r>
        <w:rPr>
          <w:sz w:val="24"/>
          <w:szCs w:val="24"/>
        </w:rPr>
        <w:t xml:space="preserve">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roofErr w:type="gramEnd"/>
    </w:p>
    <w:p w:rsidR="0016509D" w:rsidRDefault="0016509D" w:rsidP="0016509D">
      <w:pPr>
        <w:pStyle w:val="a4"/>
        <w:numPr>
          <w:ilvl w:val="0"/>
          <w:numId w:val="49"/>
        </w:numPr>
        <w:suppressAutoHyphens/>
        <w:spacing w:line="240" w:lineRule="atLeast"/>
        <w:jc w:val="both"/>
        <w:rPr>
          <w:b/>
          <w:sz w:val="24"/>
          <w:szCs w:val="24"/>
        </w:rPr>
      </w:pPr>
      <w:r>
        <w:rPr>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16509D" w:rsidRDefault="0016509D" w:rsidP="0016509D">
      <w:pPr>
        <w:pStyle w:val="a4"/>
        <w:numPr>
          <w:ilvl w:val="0"/>
          <w:numId w:val="49"/>
        </w:numPr>
        <w:suppressAutoHyphens/>
        <w:spacing w:line="240" w:lineRule="atLeast"/>
        <w:jc w:val="both"/>
        <w:rPr>
          <w:b/>
          <w:sz w:val="24"/>
          <w:szCs w:val="24"/>
        </w:rPr>
      </w:pPr>
      <w:r>
        <w:rPr>
          <w:bCs/>
          <w:sz w:val="24"/>
          <w:szCs w:val="24"/>
        </w:rPr>
        <w:t>хорошее знание карты и использование ее, верное решение географических задач.</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r>
        <w:rPr>
          <w:b/>
          <w:sz w:val="24"/>
          <w:szCs w:val="24"/>
        </w:rPr>
        <w:t>Оценка "4"</w:t>
      </w:r>
      <w:r>
        <w:rPr>
          <w:sz w:val="24"/>
          <w:szCs w:val="24"/>
        </w:rPr>
        <w:t xml:space="preserve"> ставится, если ученик: </w:t>
      </w:r>
    </w:p>
    <w:p w:rsidR="0016509D" w:rsidRDefault="0016509D" w:rsidP="0016509D">
      <w:pPr>
        <w:pStyle w:val="a4"/>
        <w:numPr>
          <w:ilvl w:val="0"/>
          <w:numId w:val="65"/>
        </w:numPr>
        <w:suppressAutoHyphens/>
        <w:spacing w:line="240" w:lineRule="atLeast"/>
        <w:jc w:val="both"/>
        <w:rPr>
          <w:b/>
          <w:sz w:val="24"/>
          <w:szCs w:val="24"/>
        </w:rPr>
      </w:pPr>
      <w:r>
        <w:rPr>
          <w:sz w:val="24"/>
          <w:szCs w:val="24"/>
        </w:rPr>
        <w:t xml:space="preserve">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rsidR="0016509D" w:rsidRDefault="0016509D" w:rsidP="0016509D">
      <w:pPr>
        <w:pStyle w:val="a4"/>
        <w:numPr>
          <w:ilvl w:val="0"/>
          <w:numId w:val="50"/>
        </w:numPr>
        <w:suppressAutoHyphens/>
        <w:spacing w:line="240" w:lineRule="atLeast"/>
        <w:jc w:val="both"/>
        <w:rPr>
          <w:b/>
          <w:sz w:val="24"/>
          <w:szCs w:val="24"/>
        </w:rPr>
      </w:pPr>
      <w:r>
        <w:rPr>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rsidR="0016509D" w:rsidRDefault="0016509D" w:rsidP="0016509D">
      <w:pPr>
        <w:numPr>
          <w:ilvl w:val="0"/>
          <w:numId w:val="50"/>
        </w:numPr>
        <w:suppressAutoHyphens/>
        <w:spacing w:line="240" w:lineRule="atLeast"/>
        <w:contextualSpacing/>
        <w:rPr>
          <w:sz w:val="24"/>
          <w:szCs w:val="24"/>
        </w:rPr>
      </w:pPr>
      <w:r>
        <w:rPr>
          <w:sz w:val="24"/>
          <w:szCs w:val="24"/>
        </w:rPr>
        <w:t xml:space="preserve">В основном правильно даны определения понятий и использованы научные термины; </w:t>
      </w:r>
    </w:p>
    <w:p w:rsidR="0016509D" w:rsidRDefault="0016509D" w:rsidP="0016509D">
      <w:pPr>
        <w:numPr>
          <w:ilvl w:val="0"/>
          <w:numId w:val="50"/>
        </w:numPr>
        <w:suppressAutoHyphens/>
        <w:spacing w:line="240" w:lineRule="atLeast"/>
        <w:contextualSpacing/>
        <w:rPr>
          <w:sz w:val="24"/>
          <w:szCs w:val="24"/>
        </w:rPr>
      </w:pPr>
      <w:r>
        <w:rPr>
          <w:sz w:val="24"/>
          <w:szCs w:val="24"/>
        </w:rPr>
        <w:t xml:space="preserve">Ответ самостоятельный; </w:t>
      </w:r>
    </w:p>
    <w:p w:rsidR="0016509D" w:rsidRDefault="0016509D" w:rsidP="0016509D">
      <w:pPr>
        <w:numPr>
          <w:ilvl w:val="0"/>
          <w:numId w:val="50"/>
        </w:numPr>
        <w:suppressAutoHyphens/>
        <w:spacing w:line="240" w:lineRule="atLeast"/>
        <w:contextualSpacing/>
        <w:rPr>
          <w:sz w:val="24"/>
          <w:szCs w:val="24"/>
        </w:rPr>
      </w:pPr>
      <w:r>
        <w:rPr>
          <w:sz w:val="24"/>
          <w:szCs w:val="24"/>
        </w:rPr>
        <w:lastRenderedPageBreak/>
        <w:t xml:space="preserve">Наличие неточностей в изложении географического материала; </w:t>
      </w:r>
    </w:p>
    <w:p w:rsidR="0016509D" w:rsidRDefault="0016509D" w:rsidP="0016509D">
      <w:pPr>
        <w:numPr>
          <w:ilvl w:val="0"/>
          <w:numId w:val="50"/>
        </w:numPr>
        <w:suppressAutoHyphens/>
        <w:spacing w:line="240" w:lineRule="atLeast"/>
        <w:contextualSpacing/>
        <w:rPr>
          <w:sz w:val="24"/>
          <w:szCs w:val="24"/>
        </w:rPr>
      </w:pPr>
      <w:r>
        <w:rPr>
          <w:sz w:val="24"/>
          <w:szCs w:val="24"/>
        </w:rPr>
        <w:t>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16509D" w:rsidRDefault="0016509D" w:rsidP="0016509D">
      <w:pPr>
        <w:pStyle w:val="a8"/>
        <w:numPr>
          <w:ilvl w:val="0"/>
          <w:numId w:val="50"/>
        </w:numPr>
        <w:spacing w:beforeAutospacing="1" w:after="0" w:afterAutospacing="1" w:line="240" w:lineRule="atLeast"/>
        <w:contextualSpacing/>
        <w:rPr>
          <w:bCs/>
        </w:rPr>
      </w:pPr>
      <w:r>
        <w:rPr>
          <w:bCs/>
        </w:rPr>
        <w:t>Связное и последовательное изложение; при помощи наводящих вопросов учителя восполняются сделанные пропуски;</w:t>
      </w:r>
    </w:p>
    <w:p w:rsidR="0016509D" w:rsidRDefault="0016509D" w:rsidP="0016509D">
      <w:pPr>
        <w:pStyle w:val="a8"/>
        <w:numPr>
          <w:ilvl w:val="0"/>
          <w:numId w:val="50"/>
        </w:numPr>
        <w:spacing w:beforeAutospacing="1" w:after="0" w:afterAutospacing="1" w:line="240" w:lineRule="atLeast"/>
        <w:contextualSpacing/>
        <w:rPr>
          <w:bCs/>
        </w:rPr>
      </w:pPr>
      <w:r>
        <w:rPr>
          <w:bCs/>
        </w:rPr>
        <w:t>Наличие конкретных представлений и элементарных реальных понятий изучаемых географических явлений;</w:t>
      </w:r>
    </w:p>
    <w:p w:rsidR="0016509D" w:rsidRDefault="0016509D" w:rsidP="0016509D">
      <w:pPr>
        <w:pStyle w:val="a8"/>
        <w:numPr>
          <w:ilvl w:val="0"/>
          <w:numId w:val="50"/>
        </w:numPr>
        <w:spacing w:beforeAutospacing="1" w:after="0" w:afterAutospacing="1" w:line="240" w:lineRule="atLeast"/>
        <w:contextualSpacing/>
        <w:rPr>
          <w:bCs/>
        </w:rPr>
      </w:pPr>
      <w:r>
        <w:rPr>
          <w:bCs/>
        </w:rPr>
        <w:t>Понимание основных географических взаимосвязей;</w:t>
      </w:r>
    </w:p>
    <w:p w:rsidR="0016509D" w:rsidRDefault="0016509D" w:rsidP="0016509D">
      <w:pPr>
        <w:pStyle w:val="a8"/>
        <w:numPr>
          <w:ilvl w:val="0"/>
          <w:numId w:val="50"/>
        </w:numPr>
        <w:spacing w:beforeAutospacing="1" w:after="0" w:afterAutospacing="1" w:line="240" w:lineRule="atLeast"/>
        <w:contextualSpacing/>
        <w:rPr>
          <w:bCs/>
        </w:rPr>
      </w:pPr>
      <w:r>
        <w:rPr>
          <w:bCs/>
        </w:rPr>
        <w:t>Знание карты и умение ей пользоваться;</w:t>
      </w:r>
    </w:p>
    <w:p w:rsidR="0016509D" w:rsidRDefault="0016509D" w:rsidP="0016509D">
      <w:pPr>
        <w:numPr>
          <w:ilvl w:val="0"/>
          <w:numId w:val="50"/>
        </w:numPr>
        <w:suppressAutoHyphens/>
        <w:spacing w:after="200" w:afterAutospacing="1" w:line="240" w:lineRule="atLeast"/>
        <w:contextualSpacing/>
        <w:rPr>
          <w:sz w:val="24"/>
          <w:szCs w:val="24"/>
        </w:rPr>
      </w:pPr>
      <w:r>
        <w:rPr>
          <w:sz w:val="24"/>
          <w:szCs w:val="24"/>
        </w:rPr>
        <w:t xml:space="preserve">При решении географических задач сделаны второстепенные ошибки. </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r>
        <w:rPr>
          <w:b/>
          <w:sz w:val="24"/>
          <w:szCs w:val="24"/>
        </w:rPr>
        <w:t>Оценка "3"</w:t>
      </w:r>
      <w:r>
        <w:rPr>
          <w:sz w:val="24"/>
          <w:szCs w:val="24"/>
        </w:rPr>
        <w:t xml:space="preserve"> ставится, если ученик: </w:t>
      </w:r>
    </w:p>
    <w:p w:rsidR="0016509D" w:rsidRDefault="0016509D" w:rsidP="0016509D">
      <w:pPr>
        <w:pStyle w:val="a4"/>
        <w:numPr>
          <w:ilvl w:val="0"/>
          <w:numId w:val="66"/>
        </w:numPr>
        <w:suppressAutoHyphens/>
        <w:spacing w:line="240" w:lineRule="atLeast"/>
        <w:jc w:val="both"/>
        <w:rPr>
          <w:b/>
          <w:sz w:val="24"/>
          <w:szCs w:val="24"/>
        </w:rPr>
      </w:pPr>
      <w:r>
        <w:rPr>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Материал излагает несистематизированно, фрагментарно, не всегда последовательно;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Показывает недостаточнуюсформированность отдельных знаний и умений; выводы и обобщения аргументирует слабо, допускает в них ошибки.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Допустил ошибки и неточности в использовании научной терминологии, определения понятий дал недостаточно четкие;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Не использовал в качестве доказательства выводы и обобщения из наблюдений, фактов, опытов или допустил ошибки при их изложении;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Pr>
          <w:sz w:val="24"/>
          <w:szCs w:val="24"/>
        </w:rPr>
        <w:t>важное значение</w:t>
      </w:r>
      <w:proofErr w:type="gramEnd"/>
      <w:r>
        <w:rPr>
          <w:sz w:val="24"/>
          <w:szCs w:val="24"/>
        </w:rPr>
        <w:t xml:space="preserve"> в этом тексте;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rsidR="0016509D" w:rsidRDefault="0016509D" w:rsidP="0016509D">
      <w:pPr>
        <w:pStyle w:val="a4"/>
        <w:numPr>
          <w:ilvl w:val="0"/>
          <w:numId w:val="51"/>
        </w:numPr>
        <w:suppressAutoHyphens/>
        <w:spacing w:line="240" w:lineRule="atLeast"/>
        <w:jc w:val="both"/>
        <w:rPr>
          <w:b/>
          <w:bCs/>
          <w:sz w:val="24"/>
          <w:szCs w:val="24"/>
        </w:rPr>
      </w:pPr>
      <w:r>
        <w:rPr>
          <w:bCs/>
          <w:sz w:val="24"/>
          <w:szCs w:val="24"/>
        </w:rPr>
        <w:t>Скудны географические представления, преобладают формалистические знания;</w:t>
      </w:r>
    </w:p>
    <w:p w:rsidR="0016509D" w:rsidRDefault="0016509D" w:rsidP="0016509D">
      <w:pPr>
        <w:pStyle w:val="a4"/>
        <w:spacing w:line="240" w:lineRule="atLeast"/>
        <w:ind w:left="390"/>
        <w:jc w:val="both"/>
        <w:rPr>
          <w:b/>
          <w:bCs/>
          <w:sz w:val="24"/>
          <w:szCs w:val="24"/>
        </w:rPr>
      </w:pPr>
    </w:p>
    <w:p w:rsidR="0016509D" w:rsidRDefault="0016509D" w:rsidP="0016509D">
      <w:pPr>
        <w:pStyle w:val="a4"/>
        <w:numPr>
          <w:ilvl w:val="0"/>
          <w:numId w:val="51"/>
        </w:numPr>
        <w:suppressAutoHyphens/>
        <w:spacing w:line="240" w:lineRule="atLeast"/>
        <w:jc w:val="both"/>
        <w:rPr>
          <w:b/>
          <w:sz w:val="24"/>
          <w:szCs w:val="24"/>
        </w:rPr>
      </w:pPr>
      <w:r>
        <w:rPr>
          <w:bCs/>
          <w:sz w:val="24"/>
          <w:szCs w:val="24"/>
        </w:rPr>
        <w:t>Знание карты недостаточное, показ на ней сбивчивый;</w:t>
      </w:r>
    </w:p>
    <w:p w:rsidR="0016509D" w:rsidRDefault="0016509D" w:rsidP="0016509D">
      <w:pPr>
        <w:pStyle w:val="a4"/>
        <w:numPr>
          <w:ilvl w:val="0"/>
          <w:numId w:val="51"/>
        </w:numPr>
        <w:suppressAutoHyphens/>
        <w:spacing w:line="240" w:lineRule="atLeast"/>
        <w:jc w:val="both"/>
        <w:rPr>
          <w:b/>
          <w:sz w:val="24"/>
          <w:szCs w:val="24"/>
        </w:rPr>
      </w:pPr>
      <w:r>
        <w:rPr>
          <w:bCs/>
          <w:sz w:val="24"/>
          <w:szCs w:val="24"/>
        </w:rPr>
        <w:t>Только при помощи наводящих вопросов ученик улавливает географические связи.</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r>
        <w:rPr>
          <w:b/>
          <w:sz w:val="24"/>
          <w:szCs w:val="24"/>
        </w:rPr>
        <w:t>Оценка "2"</w:t>
      </w:r>
      <w:r>
        <w:rPr>
          <w:sz w:val="24"/>
          <w:szCs w:val="24"/>
        </w:rPr>
        <w:t xml:space="preserve"> ставится, если ученик: </w:t>
      </w:r>
    </w:p>
    <w:p w:rsidR="0016509D" w:rsidRDefault="0016509D" w:rsidP="0016509D">
      <w:pPr>
        <w:pStyle w:val="a4"/>
        <w:numPr>
          <w:ilvl w:val="0"/>
          <w:numId w:val="67"/>
        </w:numPr>
        <w:suppressAutoHyphens/>
        <w:spacing w:line="240" w:lineRule="atLeast"/>
        <w:jc w:val="both"/>
        <w:rPr>
          <w:b/>
          <w:sz w:val="24"/>
          <w:szCs w:val="24"/>
        </w:rPr>
      </w:pPr>
      <w:r>
        <w:rPr>
          <w:sz w:val="24"/>
          <w:szCs w:val="24"/>
        </w:rPr>
        <w:t xml:space="preserve">Не усвоил и не раскрыл основное содержание материала; </w:t>
      </w:r>
    </w:p>
    <w:p w:rsidR="0016509D" w:rsidRDefault="0016509D" w:rsidP="0016509D">
      <w:pPr>
        <w:pStyle w:val="a4"/>
        <w:numPr>
          <w:ilvl w:val="0"/>
          <w:numId w:val="52"/>
        </w:numPr>
        <w:suppressAutoHyphens/>
        <w:spacing w:line="240" w:lineRule="atLeast"/>
        <w:jc w:val="both"/>
        <w:rPr>
          <w:b/>
          <w:sz w:val="24"/>
          <w:szCs w:val="24"/>
        </w:rPr>
      </w:pPr>
      <w:r>
        <w:rPr>
          <w:sz w:val="24"/>
          <w:szCs w:val="24"/>
        </w:rPr>
        <w:t xml:space="preserve">Не делает выводов и обобщений. </w:t>
      </w:r>
    </w:p>
    <w:p w:rsidR="0016509D" w:rsidRDefault="0016509D" w:rsidP="0016509D">
      <w:pPr>
        <w:pStyle w:val="a4"/>
        <w:numPr>
          <w:ilvl w:val="0"/>
          <w:numId w:val="52"/>
        </w:numPr>
        <w:suppressAutoHyphens/>
        <w:spacing w:line="240" w:lineRule="atLeast"/>
        <w:jc w:val="both"/>
        <w:rPr>
          <w:b/>
          <w:sz w:val="24"/>
          <w:szCs w:val="24"/>
        </w:rPr>
      </w:pPr>
      <w:r>
        <w:rPr>
          <w:sz w:val="24"/>
          <w:szCs w:val="24"/>
        </w:rPr>
        <w:t xml:space="preserve">Не знает и не понимает значительную или основную часть программного материала в пределах поставленных вопросов; </w:t>
      </w:r>
    </w:p>
    <w:p w:rsidR="0016509D" w:rsidRDefault="0016509D" w:rsidP="0016509D">
      <w:pPr>
        <w:pStyle w:val="a4"/>
        <w:numPr>
          <w:ilvl w:val="0"/>
          <w:numId w:val="52"/>
        </w:numPr>
        <w:suppressAutoHyphens/>
        <w:spacing w:line="240" w:lineRule="atLeast"/>
        <w:jc w:val="both"/>
        <w:rPr>
          <w:b/>
          <w:sz w:val="24"/>
          <w:szCs w:val="24"/>
        </w:rPr>
      </w:pPr>
      <w:r>
        <w:rPr>
          <w:sz w:val="24"/>
          <w:szCs w:val="24"/>
        </w:rPr>
        <w:t xml:space="preserve">Имеет слабо сформированные и неполные знания и не умеет применять их к решению конкретных вопросов и задач по образцу; </w:t>
      </w:r>
    </w:p>
    <w:p w:rsidR="0016509D" w:rsidRDefault="0016509D" w:rsidP="0016509D">
      <w:pPr>
        <w:pStyle w:val="a4"/>
        <w:numPr>
          <w:ilvl w:val="0"/>
          <w:numId w:val="52"/>
        </w:numPr>
        <w:suppressAutoHyphens/>
        <w:spacing w:line="240" w:lineRule="atLeast"/>
        <w:jc w:val="both"/>
        <w:rPr>
          <w:b/>
          <w:sz w:val="24"/>
          <w:szCs w:val="24"/>
        </w:rPr>
      </w:pPr>
      <w:r>
        <w:rPr>
          <w:sz w:val="24"/>
          <w:szCs w:val="24"/>
        </w:rPr>
        <w:t xml:space="preserve">При ответе (на один вопрос) допускает более двух грубых ошибок, которые не может исправить даже при помощи учителя. </w:t>
      </w:r>
    </w:p>
    <w:p w:rsidR="0016509D" w:rsidRDefault="0016509D" w:rsidP="0016509D">
      <w:pPr>
        <w:pStyle w:val="a4"/>
        <w:numPr>
          <w:ilvl w:val="0"/>
          <w:numId w:val="52"/>
        </w:numPr>
        <w:suppressAutoHyphens/>
        <w:spacing w:line="240" w:lineRule="atLeast"/>
        <w:jc w:val="both"/>
        <w:rPr>
          <w:b/>
          <w:sz w:val="24"/>
          <w:szCs w:val="24"/>
        </w:rPr>
      </w:pPr>
      <w:r>
        <w:rPr>
          <w:bCs/>
          <w:sz w:val="24"/>
          <w:szCs w:val="24"/>
        </w:rPr>
        <w:t>Имеются грубые ошибки  в использовании карты.</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b/>
          <w:sz w:val="24"/>
          <w:szCs w:val="24"/>
        </w:rPr>
      </w:pPr>
      <w:r>
        <w:rPr>
          <w:b/>
          <w:sz w:val="24"/>
          <w:szCs w:val="24"/>
        </w:rPr>
        <w:t xml:space="preserve">Примечание. </w:t>
      </w:r>
      <w:r>
        <w:rPr>
          <w:sz w:val="24"/>
          <w:szCs w:val="24"/>
        </w:rPr>
        <w:t xml:space="preserve">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rsidR="0016509D" w:rsidRDefault="0016509D" w:rsidP="0016509D">
      <w:pPr>
        <w:spacing w:line="240" w:lineRule="atLeast"/>
        <w:contextualSpacing/>
        <w:jc w:val="both"/>
        <w:rPr>
          <w:sz w:val="24"/>
          <w:szCs w:val="24"/>
        </w:rPr>
      </w:pPr>
      <w:r>
        <w:rPr>
          <w:sz w:val="24"/>
          <w:szCs w:val="24"/>
        </w:rPr>
        <w:t xml:space="preserve">  </w:t>
      </w:r>
    </w:p>
    <w:p w:rsidR="0016509D" w:rsidRDefault="0016509D" w:rsidP="0016509D">
      <w:pPr>
        <w:spacing w:line="240" w:lineRule="atLeast"/>
        <w:contextualSpacing/>
        <w:jc w:val="center"/>
        <w:rPr>
          <w:b/>
          <w:sz w:val="24"/>
          <w:szCs w:val="24"/>
        </w:rPr>
      </w:pPr>
      <w:r>
        <w:rPr>
          <w:b/>
          <w:sz w:val="24"/>
          <w:szCs w:val="24"/>
        </w:rPr>
        <w:t>Оценка самостоятельных письменных и контрольных работ.</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r>
        <w:rPr>
          <w:b/>
          <w:sz w:val="24"/>
          <w:szCs w:val="24"/>
        </w:rPr>
        <w:lastRenderedPageBreak/>
        <w:t>Оценка "5"</w:t>
      </w:r>
      <w:r>
        <w:rPr>
          <w:sz w:val="24"/>
          <w:szCs w:val="24"/>
        </w:rPr>
        <w:t xml:space="preserve"> ставится, если ученик: </w:t>
      </w:r>
    </w:p>
    <w:p w:rsidR="0016509D" w:rsidRDefault="0016509D" w:rsidP="0016509D">
      <w:pPr>
        <w:pStyle w:val="a4"/>
        <w:numPr>
          <w:ilvl w:val="0"/>
          <w:numId w:val="53"/>
        </w:numPr>
        <w:suppressAutoHyphens/>
        <w:spacing w:line="240" w:lineRule="atLeast"/>
        <w:jc w:val="both"/>
        <w:rPr>
          <w:b/>
          <w:sz w:val="24"/>
          <w:szCs w:val="24"/>
        </w:rPr>
      </w:pPr>
      <w:r>
        <w:rPr>
          <w:sz w:val="24"/>
          <w:szCs w:val="24"/>
        </w:rPr>
        <w:t xml:space="preserve">выполнил работу без ошибок и недочетов; </w:t>
      </w:r>
    </w:p>
    <w:p w:rsidR="0016509D" w:rsidRDefault="0016509D" w:rsidP="0016509D">
      <w:pPr>
        <w:pStyle w:val="a4"/>
        <w:numPr>
          <w:ilvl w:val="0"/>
          <w:numId w:val="53"/>
        </w:numPr>
        <w:suppressAutoHyphens/>
        <w:spacing w:line="240" w:lineRule="atLeast"/>
        <w:jc w:val="both"/>
        <w:rPr>
          <w:b/>
          <w:sz w:val="24"/>
          <w:szCs w:val="24"/>
        </w:rPr>
      </w:pPr>
      <w:r>
        <w:rPr>
          <w:sz w:val="24"/>
          <w:szCs w:val="24"/>
        </w:rPr>
        <w:t xml:space="preserve">допустил не более одного недочета. </w:t>
      </w:r>
    </w:p>
    <w:p w:rsidR="0016509D" w:rsidRDefault="0016509D" w:rsidP="0016509D">
      <w:pPr>
        <w:spacing w:line="240" w:lineRule="atLeast"/>
        <w:contextualSpacing/>
        <w:jc w:val="both"/>
        <w:rPr>
          <w:sz w:val="24"/>
          <w:szCs w:val="24"/>
        </w:rPr>
      </w:pPr>
      <w:r>
        <w:rPr>
          <w:b/>
          <w:sz w:val="24"/>
          <w:szCs w:val="24"/>
        </w:rPr>
        <w:t>Оценка "4"</w:t>
      </w:r>
      <w:r>
        <w:rPr>
          <w:sz w:val="24"/>
          <w:szCs w:val="24"/>
        </w:rPr>
        <w:t xml:space="preserve"> ставится, если ученик выполнил работу полностью, но допустил в ней: </w:t>
      </w:r>
    </w:p>
    <w:p w:rsidR="0016509D" w:rsidRDefault="0016509D" w:rsidP="0016509D">
      <w:pPr>
        <w:pStyle w:val="a4"/>
        <w:numPr>
          <w:ilvl w:val="0"/>
          <w:numId w:val="54"/>
        </w:numPr>
        <w:suppressAutoHyphens/>
        <w:spacing w:line="240" w:lineRule="atLeast"/>
        <w:jc w:val="both"/>
        <w:rPr>
          <w:b/>
          <w:sz w:val="24"/>
          <w:szCs w:val="24"/>
        </w:rPr>
      </w:pPr>
      <w:r>
        <w:rPr>
          <w:sz w:val="24"/>
          <w:szCs w:val="24"/>
        </w:rPr>
        <w:t xml:space="preserve">не более одной негрубой ошибки и одного недочета; </w:t>
      </w:r>
    </w:p>
    <w:p w:rsidR="0016509D" w:rsidRDefault="0016509D" w:rsidP="0016509D">
      <w:pPr>
        <w:pStyle w:val="a4"/>
        <w:numPr>
          <w:ilvl w:val="0"/>
          <w:numId w:val="54"/>
        </w:numPr>
        <w:suppressAutoHyphens/>
        <w:spacing w:line="240" w:lineRule="atLeast"/>
        <w:jc w:val="both"/>
        <w:rPr>
          <w:b/>
          <w:sz w:val="24"/>
          <w:szCs w:val="24"/>
        </w:rPr>
      </w:pPr>
      <w:r>
        <w:rPr>
          <w:sz w:val="24"/>
          <w:szCs w:val="24"/>
        </w:rPr>
        <w:t xml:space="preserve">или не более двух недочетов. </w:t>
      </w:r>
    </w:p>
    <w:p w:rsidR="0016509D" w:rsidRDefault="0016509D" w:rsidP="0016509D">
      <w:pPr>
        <w:spacing w:line="240" w:lineRule="atLeast"/>
        <w:contextualSpacing/>
        <w:jc w:val="both"/>
        <w:rPr>
          <w:sz w:val="24"/>
          <w:szCs w:val="24"/>
        </w:rPr>
      </w:pPr>
      <w:r>
        <w:rPr>
          <w:b/>
          <w:sz w:val="24"/>
          <w:szCs w:val="24"/>
        </w:rPr>
        <w:t>Оценка "3"</w:t>
      </w:r>
      <w:r>
        <w:rPr>
          <w:sz w:val="24"/>
          <w:szCs w:val="24"/>
        </w:rPr>
        <w:t xml:space="preserve"> ставится, если ученик правильно выполнил не менее половины работы или допустил: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не более двух грубых ошибок;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или не более одной грубой и одной негрубой ошибки и одного недочета;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или не более двух-трех негрубых ошибок;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или одной негрубой ошибки и трех недочетов;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или при отсутствии ошибок, но при наличии четырех-пяти недочетов. </w:t>
      </w:r>
    </w:p>
    <w:p w:rsidR="0016509D" w:rsidRDefault="0016509D" w:rsidP="0016509D">
      <w:pPr>
        <w:spacing w:line="240" w:lineRule="atLeast"/>
        <w:contextualSpacing/>
        <w:jc w:val="both"/>
        <w:rPr>
          <w:sz w:val="24"/>
          <w:szCs w:val="24"/>
        </w:rPr>
      </w:pPr>
      <w:r>
        <w:rPr>
          <w:b/>
          <w:sz w:val="24"/>
          <w:szCs w:val="24"/>
        </w:rPr>
        <w:t>Оценка "2"</w:t>
      </w:r>
      <w:r>
        <w:rPr>
          <w:sz w:val="24"/>
          <w:szCs w:val="24"/>
        </w:rPr>
        <w:t xml:space="preserve"> ставится, если ученик: </w:t>
      </w:r>
    </w:p>
    <w:p w:rsidR="0016509D" w:rsidRDefault="0016509D" w:rsidP="0016509D">
      <w:pPr>
        <w:pStyle w:val="a4"/>
        <w:numPr>
          <w:ilvl w:val="0"/>
          <w:numId w:val="56"/>
        </w:numPr>
        <w:suppressAutoHyphens/>
        <w:spacing w:line="240" w:lineRule="atLeast"/>
        <w:jc w:val="both"/>
        <w:rPr>
          <w:b/>
          <w:sz w:val="24"/>
          <w:szCs w:val="24"/>
        </w:rPr>
      </w:pPr>
      <w:r>
        <w:rPr>
          <w:sz w:val="24"/>
          <w:szCs w:val="24"/>
        </w:rPr>
        <w:t xml:space="preserve">допустил число ошибок и недочетов превосходящее норму, при которой может быть выставлена оценка "3"; </w:t>
      </w:r>
    </w:p>
    <w:p w:rsidR="0016509D" w:rsidRDefault="0016509D" w:rsidP="0016509D">
      <w:pPr>
        <w:pStyle w:val="a4"/>
        <w:numPr>
          <w:ilvl w:val="0"/>
          <w:numId w:val="56"/>
        </w:numPr>
        <w:suppressAutoHyphens/>
        <w:spacing w:line="240" w:lineRule="atLeast"/>
        <w:jc w:val="both"/>
        <w:rPr>
          <w:b/>
          <w:sz w:val="24"/>
          <w:szCs w:val="24"/>
        </w:rPr>
      </w:pPr>
      <w:r>
        <w:rPr>
          <w:sz w:val="24"/>
          <w:szCs w:val="24"/>
        </w:rPr>
        <w:t xml:space="preserve">или если правильно выполнил менее половины работы. </w:t>
      </w:r>
    </w:p>
    <w:p w:rsidR="0016509D" w:rsidRDefault="0016509D" w:rsidP="0016509D">
      <w:pPr>
        <w:spacing w:line="240" w:lineRule="atLeast"/>
        <w:contextualSpacing/>
        <w:jc w:val="both"/>
        <w:rPr>
          <w:b/>
          <w:sz w:val="24"/>
          <w:szCs w:val="24"/>
        </w:rPr>
      </w:pPr>
      <w:r>
        <w:rPr>
          <w:b/>
          <w:sz w:val="24"/>
          <w:szCs w:val="24"/>
        </w:rPr>
        <w:t xml:space="preserve">Примечание. </w:t>
      </w:r>
    </w:p>
    <w:p w:rsidR="0016509D" w:rsidRDefault="0016509D" w:rsidP="0016509D">
      <w:pPr>
        <w:pStyle w:val="a4"/>
        <w:numPr>
          <w:ilvl w:val="0"/>
          <w:numId w:val="57"/>
        </w:numPr>
        <w:suppressAutoHyphens/>
        <w:spacing w:line="240" w:lineRule="atLeast"/>
        <w:jc w:val="both"/>
        <w:rPr>
          <w:b/>
          <w:sz w:val="24"/>
          <w:szCs w:val="24"/>
        </w:rPr>
      </w:pPr>
      <w:r>
        <w:rPr>
          <w:sz w:val="24"/>
          <w:szCs w:val="24"/>
        </w:rPr>
        <w:t xml:space="preserve">Учитель имеет право поставить ученику оценку выше той, которая предусмотрена нормами, если учеником оригинально выполнена работа. </w:t>
      </w:r>
    </w:p>
    <w:p w:rsidR="0016509D" w:rsidRDefault="0016509D" w:rsidP="0016509D">
      <w:pPr>
        <w:pStyle w:val="a4"/>
        <w:numPr>
          <w:ilvl w:val="0"/>
          <w:numId w:val="57"/>
        </w:numPr>
        <w:suppressAutoHyphens/>
        <w:jc w:val="both"/>
        <w:rPr>
          <w:b/>
          <w:sz w:val="24"/>
          <w:szCs w:val="24"/>
        </w:rPr>
      </w:pPr>
      <w:r>
        <w:rPr>
          <w:sz w:val="24"/>
          <w:szCs w:val="24"/>
        </w:rPr>
        <w:t xml:space="preserve">Оценки с анализом доводятся до сведения учащихся, как правило, на последующем уроке, предусматривается работа над ошибками, устранение пробелов. </w:t>
      </w:r>
    </w:p>
    <w:p w:rsidR="0016509D" w:rsidRDefault="0016509D" w:rsidP="0016509D">
      <w:pPr>
        <w:contextualSpacing/>
        <w:jc w:val="both"/>
        <w:rPr>
          <w:sz w:val="24"/>
          <w:szCs w:val="24"/>
        </w:rPr>
      </w:pPr>
      <w:r>
        <w:rPr>
          <w:b/>
          <w:bCs/>
          <w:sz w:val="24"/>
          <w:szCs w:val="24"/>
        </w:rPr>
        <w:t> </w:t>
      </w:r>
    </w:p>
    <w:p w:rsidR="0016509D" w:rsidRDefault="0016509D" w:rsidP="0016509D">
      <w:pPr>
        <w:pStyle w:val="FR1"/>
        <w:spacing w:before="0" w:line="240" w:lineRule="auto"/>
        <w:ind w:left="0" w:right="198"/>
        <w:contextualSpacing/>
        <w:rPr>
          <w:bCs/>
          <w:sz w:val="24"/>
          <w:szCs w:val="24"/>
        </w:rPr>
      </w:pPr>
      <w:r>
        <w:rPr>
          <w:bCs/>
          <w:sz w:val="24"/>
          <w:szCs w:val="24"/>
        </w:rPr>
        <w:t>Критерии выставления оценок за проверочные тесты.</w:t>
      </w:r>
    </w:p>
    <w:p w:rsidR="0016509D" w:rsidRDefault="0016509D" w:rsidP="0016509D">
      <w:pPr>
        <w:pStyle w:val="FR1"/>
        <w:numPr>
          <w:ilvl w:val="0"/>
          <w:numId w:val="58"/>
        </w:numPr>
        <w:spacing w:line="240" w:lineRule="atLeast"/>
        <w:ind w:right="198"/>
        <w:contextualSpacing/>
        <w:jc w:val="left"/>
        <w:rPr>
          <w:b w:val="0"/>
          <w:bCs/>
          <w:sz w:val="24"/>
          <w:szCs w:val="24"/>
        </w:rPr>
      </w:pPr>
      <w:r>
        <w:rPr>
          <w:b w:val="0"/>
          <w:bCs/>
          <w:sz w:val="24"/>
          <w:szCs w:val="24"/>
        </w:rPr>
        <w:t xml:space="preserve">Критерии выставления оценок за тест, состоящий из </w:t>
      </w:r>
      <w:r>
        <w:rPr>
          <w:bCs/>
          <w:sz w:val="24"/>
          <w:szCs w:val="24"/>
        </w:rPr>
        <w:t>10 вопросов.</w:t>
      </w:r>
    </w:p>
    <w:p w:rsidR="0016509D" w:rsidRDefault="0016509D" w:rsidP="0016509D">
      <w:pPr>
        <w:pStyle w:val="FR1"/>
        <w:numPr>
          <w:ilvl w:val="0"/>
          <w:numId w:val="59"/>
        </w:numPr>
        <w:spacing w:line="240" w:lineRule="atLeast"/>
        <w:ind w:right="198"/>
        <w:contextualSpacing/>
        <w:jc w:val="left"/>
        <w:rPr>
          <w:b w:val="0"/>
          <w:bCs/>
          <w:sz w:val="24"/>
          <w:szCs w:val="24"/>
        </w:rPr>
      </w:pPr>
      <w:r>
        <w:rPr>
          <w:b w:val="0"/>
          <w:bCs/>
          <w:sz w:val="24"/>
          <w:szCs w:val="24"/>
        </w:rPr>
        <w:t>Время выполнения работы: 10-15 мин.</w:t>
      </w:r>
    </w:p>
    <w:p w:rsidR="0016509D" w:rsidRDefault="0016509D" w:rsidP="0016509D">
      <w:pPr>
        <w:pStyle w:val="FR1"/>
        <w:numPr>
          <w:ilvl w:val="0"/>
          <w:numId w:val="59"/>
        </w:numPr>
        <w:spacing w:line="240" w:lineRule="atLeast"/>
        <w:ind w:right="198"/>
        <w:contextualSpacing/>
        <w:jc w:val="left"/>
        <w:rPr>
          <w:b w:val="0"/>
          <w:bCs/>
          <w:sz w:val="24"/>
          <w:szCs w:val="24"/>
        </w:rPr>
      </w:pPr>
      <w:r>
        <w:rPr>
          <w:b w:val="0"/>
          <w:bCs/>
          <w:sz w:val="24"/>
          <w:szCs w:val="24"/>
        </w:rPr>
        <w:t>Оценка «5» - 10 правильных ответов, «4» - 7-9, «3» - 5-6, «2» - менее 5 правильных ответов.</w:t>
      </w:r>
    </w:p>
    <w:p w:rsidR="0016509D" w:rsidRDefault="0016509D" w:rsidP="0016509D">
      <w:pPr>
        <w:pStyle w:val="FR1"/>
        <w:numPr>
          <w:ilvl w:val="0"/>
          <w:numId w:val="58"/>
        </w:numPr>
        <w:spacing w:line="240" w:lineRule="atLeast"/>
        <w:ind w:right="198"/>
        <w:contextualSpacing/>
        <w:jc w:val="left"/>
        <w:rPr>
          <w:bCs/>
          <w:sz w:val="24"/>
          <w:szCs w:val="24"/>
        </w:rPr>
      </w:pPr>
      <w:r>
        <w:rPr>
          <w:b w:val="0"/>
          <w:bCs/>
          <w:sz w:val="24"/>
          <w:szCs w:val="24"/>
        </w:rPr>
        <w:t xml:space="preserve">Критерии выставления оценок за тест, состоящий из </w:t>
      </w:r>
      <w:r>
        <w:rPr>
          <w:bCs/>
          <w:sz w:val="24"/>
          <w:szCs w:val="24"/>
        </w:rPr>
        <w:t>20 вопросов.</w:t>
      </w:r>
    </w:p>
    <w:p w:rsidR="0016509D" w:rsidRDefault="0016509D" w:rsidP="0016509D">
      <w:pPr>
        <w:pStyle w:val="FR1"/>
        <w:numPr>
          <w:ilvl w:val="0"/>
          <w:numId w:val="60"/>
        </w:numPr>
        <w:spacing w:line="240" w:lineRule="atLeast"/>
        <w:ind w:right="198"/>
        <w:contextualSpacing/>
        <w:jc w:val="left"/>
        <w:rPr>
          <w:b w:val="0"/>
          <w:bCs/>
          <w:sz w:val="24"/>
          <w:szCs w:val="24"/>
        </w:rPr>
      </w:pPr>
      <w:r>
        <w:rPr>
          <w:b w:val="0"/>
          <w:bCs/>
          <w:sz w:val="24"/>
          <w:szCs w:val="24"/>
        </w:rPr>
        <w:t>Время выполнения работы: 30-40 мин.</w:t>
      </w:r>
    </w:p>
    <w:p w:rsidR="0016509D" w:rsidRDefault="0016509D" w:rsidP="0016509D">
      <w:pPr>
        <w:pStyle w:val="FR1"/>
        <w:spacing w:line="240" w:lineRule="atLeast"/>
        <w:ind w:left="928" w:right="198"/>
        <w:contextualSpacing/>
        <w:jc w:val="left"/>
        <w:rPr>
          <w:b w:val="0"/>
          <w:bCs/>
          <w:sz w:val="24"/>
          <w:szCs w:val="24"/>
        </w:rPr>
      </w:pPr>
    </w:p>
    <w:p w:rsidR="0016509D" w:rsidRDefault="0016509D" w:rsidP="0016509D">
      <w:pPr>
        <w:pStyle w:val="FR1"/>
        <w:numPr>
          <w:ilvl w:val="0"/>
          <w:numId w:val="60"/>
        </w:numPr>
        <w:spacing w:line="240" w:lineRule="atLeast"/>
        <w:ind w:right="198"/>
        <w:contextualSpacing/>
        <w:jc w:val="left"/>
        <w:rPr>
          <w:b w:val="0"/>
          <w:bCs/>
          <w:sz w:val="24"/>
          <w:szCs w:val="24"/>
        </w:rPr>
      </w:pPr>
      <w:r>
        <w:rPr>
          <w:b w:val="0"/>
          <w:bCs/>
          <w:sz w:val="24"/>
          <w:szCs w:val="24"/>
        </w:rPr>
        <w:t>Оценка «5» - 18-20 правильных ответов, «4» - 14-17, «3» - 10-13, «2» - менее 10 правильных ответов.</w:t>
      </w:r>
    </w:p>
    <w:p w:rsidR="0016509D" w:rsidRDefault="0016509D" w:rsidP="0016509D">
      <w:pPr>
        <w:pStyle w:val="FR1"/>
        <w:spacing w:line="240" w:lineRule="atLeast"/>
        <w:ind w:left="0" w:right="198"/>
        <w:contextualSpacing/>
        <w:jc w:val="left"/>
        <w:rPr>
          <w:b w:val="0"/>
          <w:bCs/>
          <w:i/>
          <w:sz w:val="24"/>
          <w:szCs w:val="24"/>
        </w:rPr>
      </w:pPr>
      <w:r>
        <w:rPr>
          <w:b w:val="0"/>
          <w:bCs/>
          <w:i/>
          <w:sz w:val="24"/>
          <w:szCs w:val="24"/>
        </w:rPr>
        <w:t>Источник: А.Э. Фромберг – Практические и проверочные работы по географии: 10 класс  / Кн. для учителя – М.: Просвещение, 2003.</w:t>
      </w:r>
    </w:p>
    <w:p w:rsidR="0016509D" w:rsidRDefault="0016509D" w:rsidP="0016509D">
      <w:pPr>
        <w:pStyle w:val="a8"/>
        <w:spacing w:line="240" w:lineRule="atLeast"/>
        <w:jc w:val="center"/>
        <w:rPr>
          <w:b/>
        </w:rPr>
      </w:pPr>
      <w:r>
        <w:rPr>
          <w:b/>
        </w:rPr>
        <w:t>Оценка качества выполнения</w:t>
      </w:r>
    </w:p>
    <w:p w:rsidR="0016509D" w:rsidRDefault="0016509D" w:rsidP="0016509D">
      <w:pPr>
        <w:pStyle w:val="a8"/>
        <w:spacing w:line="240" w:lineRule="atLeast"/>
        <w:jc w:val="center"/>
        <w:rPr>
          <w:b/>
        </w:rPr>
      </w:pPr>
      <w:r>
        <w:rPr>
          <w:b/>
        </w:rPr>
        <w:t>практических и самостоятельных работ по географии.</w:t>
      </w:r>
    </w:p>
    <w:p w:rsidR="0016509D" w:rsidRDefault="0016509D" w:rsidP="0016509D">
      <w:pPr>
        <w:shd w:val="clear" w:color="auto" w:fill="FFFFFF"/>
        <w:spacing w:line="240" w:lineRule="atLeast"/>
        <w:ind w:right="19"/>
        <w:contextualSpacing/>
        <w:jc w:val="center"/>
        <w:rPr>
          <w:b/>
          <w:bCs/>
          <w:color w:val="000000"/>
          <w:sz w:val="24"/>
          <w:szCs w:val="24"/>
        </w:rPr>
      </w:pPr>
      <w:r>
        <w:rPr>
          <w:b/>
          <w:bCs/>
          <w:color w:val="000000"/>
          <w:sz w:val="24"/>
          <w:szCs w:val="24"/>
        </w:rPr>
        <w:t>Отметка "5"</w:t>
      </w:r>
    </w:p>
    <w:p w:rsidR="0016509D" w:rsidRDefault="0016509D" w:rsidP="0016509D">
      <w:pPr>
        <w:shd w:val="clear" w:color="auto" w:fill="FFFFFF"/>
        <w:spacing w:line="240" w:lineRule="atLeast"/>
        <w:ind w:firstLine="235"/>
        <w:jc w:val="both"/>
        <w:rPr>
          <w:sz w:val="24"/>
          <w:szCs w:val="24"/>
        </w:rPr>
      </w:pPr>
      <w:r>
        <w:rPr>
          <w:color w:val="000000"/>
          <w:spacing w:val="5"/>
          <w:sz w:val="24"/>
          <w:szCs w:val="24"/>
        </w:rPr>
        <w:t xml:space="preserve">Практическая или самостоятельная работа выполнена в </w:t>
      </w:r>
      <w:r>
        <w:rPr>
          <w:color w:val="000000"/>
          <w:sz w:val="24"/>
          <w:szCs w:val="24"/>
        </w:rPr>
        <w:t>полном объеме с соблюдением необходимой последовательно</w:t>
      </w:r>
      <w:r>
        <w:rPr>
          <w:color w:val="000000"/>
          <w:sz w:val="24"/>
          <w:szCs w:val="24"/>
        </w:rPr>
        <w:softHyphen/>
      </w:r>
      <w:r>
        <w:rPr>
          <w:color w:val="000000"/>
          <w:spacing w:val="-1"/>
          <w:sz w:val="24"/>
          <w:szCs w:val="24"/>
        </w:rPr>
        <w:t xml:space="preserve">сти. Учащиеся работали полностью самостоятельно: подобрали необходимые для выполнения предлагаемых работ источники </w:t>
      </w:r>
      <w:r>
        <w:rPr>
          <w:color w:val="000000"/>
          <w:spacing w:val="4"/>
          <w:sz w:val="24"/>
          <w:szCs w:val="24"/>
        </w:rPr>
        <w:t>знаний, показали необходимые для проведения практических</w:t>
      </w:r>
    </w:p>
    <w:p w:rsidR="0016509D" w:rsidRDefault="0016509D" w:rsidP="0016509D">
      <w:pPr>
        <w:shd w:val="clear" w:color="auto" w:fill="FFFFFF"/>
        <w:spacing w:line="240" w:lineRule="atLeast"/>
        <w:ind w:left="7" w:right="5"/>
        <w:contextualSpacing/>
        <w:jc w:val="both"/>
        <w:rPr>
          <w:sz w:val="24"/>
          <w:szCs w:val="24"/>
        </w:rPr>
      </w:pPr>
      <w:r>
        <w:rPr>
          <w:color w:val="000000"/>
          <w:sz w:val="24"/>
          <w:szCs w:val="24"/>
        </w:rPr>
        <w:t xml:space="preserve">и самостоятельных работ теоретические знания, практические </w:t>
      </w:r>
      <w:r>
        <w:rPr>
          <w:color w:val="000000"/>
          <w:spacing w:val="3"/>
          <w:sz w:val="24"/>
          <w:szCs w:val="24"/>
        </w:rPr>
        <w:t>умения и навыки.</w:t>
      </w:r>
    </w:p>
    <w:p w:rsidR="0016509D" w:rsidRDefault="0016509D" w:rsidP="0016509D">
      <w:pPr>
        <w:shd w:val="clear" w:color="auto" w:fill="FFFFFF"/>
        <w:spacing w:line="240" w:lineRule="atLeast"/>
        <w:ind w:left="7" w:right="7" w:firstLine="233"/>
        <w:contextualSpacing/>
        <w:jc w:val="both"/>
        <w:rPr>
          <w:sz w:val="24"/>
          <w:szCs w:val="24"/>
        </w:rPr>
      </w:pPr>
      <w:r>
        <w:rPr>
          <w:color w:val="000000"/>
          <w:spacing w:val="1"/>
          <w:sz w:val="24"/>
          <w:szCs w:val="24"/>
        </w:rPr>
        <w:t xml:space="preserve">Работа оформлена аккуратно, в оптимальной для фиксации </w:t>
      </w:r>
      <w:r>
        <w:rPr>
          <w:color w:val="000000"/>
          <w:spacing w:val="-1"/>
          <w:sz w:val="24"/>
          <w:szCs w:val="24"/>
        </w:rPr>
        <w:t>результатов форме.</w:t>
      </w:r>
    </w:p>
    <w:p w:rsidR="0016509D" w:rsidRDefault="0016509D" w:rsidP="0016509D">
      <w:pPr>
        <w:shd w:val="clear" w:color="auto" w:fill="FFFFFF"/>
        <w:spacing w:line="240" w:lineRule="atLeast"/>
        <w:ind w:left="7" w:right="10" w:firstLine="233"/>
        <w:contextualSpacing/>
        <w:jc w:val="both"/>
        <w:rPr>
          <w:sz w:val="24"/>
          <w:szCs w:val="24"/>
        </w:rPr>
      </w:pPr>
      <w:r>
        <w:rPr>
          <w:color w:val="000000"/>
          <w:sz w:val="24"/>
          <w:szCs w:val="24"/>
        </w:rPr>
        <w:t>Форма фиксации материалов может быть предложена учи</w:t>
      </w:r>
      <w:r>
        <w:rPr>
          <w:color w:val="000000"/>
          <w:sz w:val="24"/>
          <w:szCs w:val="24"/>
        </w:rPr>
        <w:softHyphen/>
      </w:r>
      <w:r>
        <w:rPr>
          <w:color w:val="000000"/>
          <w:spacing w:val="2"/>
          <w:sz w:val="24"/>
          <w:szCs w:val="24"/>
        </w:rPr>
        <w:t>телем или выбрана самими учащимися.</w:t>
      </w:r>
    </w:p>
    <w:p w:rsidR="0016509D" w:rsidRDefault="0016509D" w:rsidP="0016509D">
      <w:pPr>
        <w:shd w:val="clear" w:color="auto" w:fill="FFFFFF"/>
        <w:spacing w:before="187" w:line="240" w:lineRule="atLeast"/>
        <w:ind w:right="34"/>
        <w:contextualSpacing/>
        <w:jc w:val="center"/>
        <w:rPr>
          <w:b/>
          <w:bCs/>
          <w:color w:val="000000"/>
          <w:sz w:val="24"/>
          <w:szCs w:val="24"/>
        </w:rPr>
      </w:pPr>
      <w:r>
        <w:rPr>
          <w:b/>
          <w:bCs/>
          <w:color w:val="000000"/>
          <w:sz w:val="24"/>
          <w:szCs w:val="24"/>
        </w:rPr>
        <w:t>Отметка "4"</w:t>
      </w:r>
    </w:p>
    <w:p w:rsidR="0016509D" w:rsidRDefault="0016509D" w:rsidP="0016509D">
      <w:pPr>
        <w:shd w:val="clear" w:color="auto" w:fill="FFFFFF"/>
        <w:spacing w:line="240" w:lineRule="atLeast"/>
        <w:ind w:left="7" w:right="7" w:firstLine="230"/>
        <w:contextualSpacing/>
        <w:jc w:val="both"/>
        <w:rPr>
          <w:sz w:val="24"/>
          <w:szCs w:val="24"/>
        </w:rPr>
      </w:pPr>
      <w:r>
        <w:rPr>
          <w:color w:val="000000"/>
          <w:spacing w:val="1"/>
          <w:sz w:val="24"/>
          <w:szCs w:val="24"/>
        </w:rPr>
        <w:t>Практическая или самостоятельная работа выполнена уча</w:t>
      </w:r>
      <w:r>
        <w:rPr>
          <w:color w:val="000000"/>
          <w:spacing w:val="1"/>
          <w:sz w:val="24"/>
          <w:szCs w:val="24"/>
        </w:rPr>
        <w:softHyphen/>
      </w:r>
      <w:r>
        <w:rPr>
          <w:color w:val="000000"/>
          <w:sz w:val="24"/>
          <w:szCs w:val="24"/>
        </w:rPr>
        <w:t>щимися в полном объеме и самостоятельно.</w:t>
      </w:r>
    </w:p>
    <w:p w:rsidR="0016509D" w:rsidRDefault="0016509D" w:rsidP="0016509D">
      <w:pPr>
        <w:shd w:val="clear" w:color="auto" w:fill="FFFFFF"/>
        <w:spacing w:before="2" w:line="240" w:lineRule="atLeast"/>
        <w:ind w:left="7" w:right="5" w:firstLine="228"/>
        <w:contextualSpacing/>
        <w:jc w:val="both"/>
        <w:rPr>
          <w:sz w:val="24"/>
          <w:szCs w:val="24"/>
        </w:rPr>
      </w:pPr>
      <w:r>
        <w:rPr>
          <w:color w:val="000000"/>
          <w:spacing w:val="-2"/>
          <w:sz w:val="24"/>
          <w:szCs w:val="24"/>
        </w:rPr>
        <w:t xml:space="preserve">Допускается отклонение от необходимой последовательности </w:t>
      </w:r>
      <w:r>
        <w:rPr>
          <w:color w:val="000000"/>
          <w:sz w:val="24"/>
          <w:szCs w:val="24"/>
        </w:rPr>
        <w:t>выполнения, не влияющее на правильность конечного резуль</w:t>
      </w:r>
      <w:r>
        <w:rPr>
          <w:color w:val="000000"/>
          <w:sz w:val="24"/>
          <w:szCs w:val="24"/>
        </w:rPr>
        <w:softHyphen/>
      </w:r>
      <w:r>
        <w:rPr>
          <w:color w:val="000000"/>
          <w:spacing w:val="2"/>
          <w:sz w:val="24"/>
          <w:szCs w:val="24"/>
        </w:rPr>
        <w:t>тата (перестановка пунктов типового плана при характеристи</w:t>
      </w:r>
      <w:r>
        <w:rPr>
          <w:color w:val="000000"/>
          <w:spacing w:val="2"/>
          <w:sz w:val="24"/>
          <w:szCs w:val="24"/>
        </w:rPr>
        <w:softHyphen/>
        <w:t>ке отдельных территорий или стран и т.д.).</w:t>
      </w:r>
    </w:p>
    <w:p w:rsidR="0016509D" w:rsidRDefault="0016509D" w:rsidP="0016509D">
      <w:pPr>
        <w:shd w:val="clear" w:color="auto" w:fill="FFFFFF"/>
        <w:spacing w:before="2" w:line="240" w:lineRule="atLeast"/>
        <w:ind w:left="5" w:firstLine="233"/>
        <w:contextualSpacing/>
        <w:jc w:val="both"/>
        <w:rPr>
          <w:sz w:val="24"/>
          <w:szCs w:val="24"/>
        </w:rPr>
      </w:pPr>
      <w:r>
        <w:rPr>
          <w:color w:val="000000"/>
          <w:spacing w:val="5"/>
          <w:sz w:val="24"/>
          <w:szCs w:val="24"/>
        </w:rPr>
        <w:lastRenderedPageBreak/>
        <w:t xml:space="preserve">Использованы указанные учителем источники знаний, </w:t>
      </w:r>
      <w:r>
        <w:rPr>
          <w:color w:val="000000"/>
          <w:spacing w:val="3"/>
          <w:sz w:val="24"/>
          <w:szCs w:val="24"/>
        </w:rPr>
        <w:t>включая страницы атласа, таблицы из приложения к учебни</w:t>
      </w:r>
      <w:r>
        <w:rPr>
          <w:color w:val="000000"/>
          <w:spacing w:val="3"/>
          <w:sz w:val="24"/>
          <w:szCs w:val="24"/>
        </w:rPr>
        <w:softHyphen/>
      </w:r>
      <w:r>
        <w:rPr>
          <w:color w:val="000000"/>
          <w:spacing w:val="2"/>
          <w:sz w:val="24"/>
          <w:szCs w:val="24"/>
        </w:rPr>
        <w:t xml:space="preserve">ку, страницы из статистических сборников. Работа показала </w:t>
      </w:r>
      <w:r>
        <w:rPr>
          <w:color w:val="000000"/>
          <w:spacing w:val="-1"/>
          <w:sz w:val="24"/>
          <w:szCs w:val="24"/>
        </w:rPr>
        <w:t>знание основного теоретического материала и овладение уме</w:t>
      </w:r>
      <w:r>
        <w:rPr>
          <w:color w:val="000000"/>
          <w:spacing w:val="-1"/>
          <w:sz w:val="24"/>
          <w:szCs w:val="24"/>
        </w:rPr>
        <w:softHyphen/>
      </w:r>
      <w:r>
        <w:rPr>
          <w:color w:val="000000"/>
          <w:spacing w:val="1"/>
          <w:sz w:val="24"/>
          <w:szCs w:val="24"/>
        </w:rPr>
        <w:t>ниями, необходимыми для самостоятельного выполнения ра</w:t>
      </w:r>
      <w:r>
        <w:rPr>
          <w:color w:val="000000"/>
          <w:spacing w:val="1"/>
          <w:sz w:val="24"/>
          <w:szCs w:val="24"/>
        </w:rPr>
        <w:softHyphen/>
      </w:r>
      <w:r>
        <w:rPr>
          <w:color w:val="000000"/>
          <w:spacing w:val="-5"/>
          <w:sz w:val="24"/>
          <w:szCs w:val="24"/>
        </w:rPr>
        <w:t>боты.</w:t>
      </w:r>
    </w:p>
    <w:p w:rsidR="0016509D" w:rsidRDefault="0016509D" w:rsidP="0016509D">
      <w:pPr>
        <w:shd w:val="clear" w:color="auto" w:fill="FFFFFF"/>
        <w:spacing w:before="2" w:line="240" w:lineRule="atLeast"/>
        <w:ind w:left="5" w:right="7" w:firstLine="230"/>
        <w:contextualSpacing/>
        <w:jc w:val="both"/>
        <w:rPr>
          <w:sz w:val="24"/>
          <w:szCs w:val="24"/>
        </w:rPr>
      </w:pPr>
      <w:r>
        <w:rPr>
          <w:color w:val="000000"/>
          <w:spacing w:val="-1"/>
          <w:sz w:val="24"/>
          <w:szCs w:val="24"/>
        </w:rPr>
        <w:t>Допускаются неточности и небрежность в оформлении ре</w:t>
      </w:r>
      <w:r>
        <w:rPr>
          <w:color w:val="000000"/>
          <w:spacing w:val="-1"/>
          <w:sz w:val="24"/>
          <w:szCs w:val="24"/>
        </w:rPr>
        <w:softHyphen/>
        <w:t>зультатов работы.</w:t>
      </w:r>
    </w:p>
    <w:p w:rsidR="0016509D" w:rsidRDefault="0016509D" w:rsidP="0016509D">
      <w:pPr>
        <w:shd w:val="clear" w:color="auto" w:fill="FFFFFF"/>
        <w:spacing w:before="192" w:line="240" w:lineRule="atLeast"/>
        <w:ind w:right="29"/>
        <w:contextualSpacing/>
        <w:rPr>
          <w:bCs/>
          <w:color w:val="000000"/>
          <w:sz w:val="24"/>
          <w:szCs w:val="24"/>
        </w:rPr>
      </w:pPr>
    </w:p>
    <w:p w:rsidR="0016509D" w:rsidRDefault="0016509D" w:rsidP="0016509D">
      <w:pPr>
        <w:shd w:val="clear" w:color="auto" w:fill="FFFFFF"/>
        <w:spacing w:before="192" w:line="240" w:lineRule="atLeast"/>
        <w:ind w:right="29"/>
        <w:contextualSpacing/>
        <w:jc w:val="center"/>
        <w:rPr>
          <w:b/>
          <w:bCs/>
          <w:color w:val="000000"/>
          <w:sz w:val="24"/>
          <w:szCs w:val="24"/>
        </w:rPr>
      </w:pPr>
      <w:r>
        <w:rPr>
          <w:b/>
          <w:bCs/>
          <w:color w:val="000000"/>
          <w:sz w:val="24"/>
          <w:szCs w:val="24"/>
        </w:rPr>
        <w:t>Отметка "3"</w:t>
      </w:r>
    </w:p>
    <w:p w:rsidR="0016509D" w:rsidRDefault="0016509D" w:rsidP="0016509D">
      <w:pPr>
        <w:shd w:val="clear" w:color="auto" w:fill="FFFFFF"/>
        <w:spacing w:line="240" w:lineRule="atLeast"/>
        <w:ind w:right="5" w:firstLine="235"/>
        <w:contextualSpacing/>
        <w:jc w:val="both"/>
        <w:rPr>
          <w:sz w:val="24"/>
          <w:szCs w:val="24"/>
        </w:rPr>
      </w:pPr>
      <w:r>
        <w:rPr>
          <w:color w:val="000000"/>
          <w:spacing w:val="1"/>
          <w:sz w:val="24"/>
          <w:szCs w:val="24"/>
        </w:rPr>
        <w:t xml:space="preserve">Практическая работа выполнена и оформлена учащимися с </w:t>
      </w:r>
      <w:r>
        <w:rPr>
          <w:color w:val="000000"/>
          <w:spacing w:val="-1"/>
          <w:sz w:val="24"/>
          <w:szCs w:val="24"/>
        </w:rPr>
        <w:t>помощью учителя или хорошо подготовленных и уже выпол</w:t>
      </w:r>
      <w:r>
        <w:rPr>
          <w:color w:val="000000"/>
          <w:spacing w:val="-1"/>
          <w:sz w:val="24"/>
          <w:szCs w:val="24"/>
        </w:rPr>
        <w:softHyphen/>
      </w:r>
      <w:r>
        <w:rPr>
          <w:color w:val="000000"/>
          <w:spacing w:val="3"/>
          <w:sz w:val="24"/>
          <w:szCs w:val="24"/>
        </w:rPr>
        <w:t>нивших на "отлично" данную работу учащихся. На выполне</w:t>
      </w:r>
      <w:r>
        <w:rPr>
          <w:color w:val="000000"/>
          <w:spacing w:val="3"/>
          <w:sz w:val="24"/>
          <w:szCs w:val="24"/>
        </w:rPr>
        <w:softHyphen/>
      </w:r>
      <w:r>
        <w:rPr>
          <w:color w:val="000000"/>
          <w:spacing w:val="-1"/>
          <w:sz w:val="24"/>
          <w:szCs w:val="24"/>
        </w:rPr>
        <w:t xml:space="preserve">ние работы затрачено много времени (можно дать возможность </w:t>
      </w:r>
      <w:r>
        <w:rPr>
          <w:color w:val="000000"/>
          <w:sz w:val="24"/>
          <w:szCs w:val="24"/>
        </w:rPr>
        <w:t>доделать работу дома). Учащиеся показали знания теоретиче</w:t>
      </w:r>
      <w:r>
        <w:rPr>
          <w:color w:val="000000"/>
          <w:sz w:val="24"/>
          <w:szCs w:val="24"/>
        </w:rPr>
        <w:softHyphen/>
        <w:t>ского материала, но испытывали затруднения при самостоя</w:t>
      </w:r>
      <w:r>
        <w:rPr>
          <w:color w:val="000000"/>
          <w:sz w:val="24"/>
          <w:szCs w:val="24"/>
        </w:rPr>
        <w:softHyphen/>
      </w:r>
      <w:r>
        <w:rPr>
          <w:color w:val="000000"/>
          <w:spacing w:val="1"/>
          <w:sz w:val="24"/>
          <w:szCs w:val="24"/>
        </w:rPr>
        <w:t>тельной работе с картами атласа, статистическими материала</w:t>
      </w:r>
      <w:r>
        <w:rPr>
          <w:color w:val="000000"/>
          <w:spacing w:val="1"/>
          <w:sz w:val="24"/>
          <w:szCs w:val="24"/>
        </w:rPr>
        <w:softHyphen/>
        <w:t>ми, географическими инструментами.</w:t>
      </w:r>
    </w:p>
    <w:p w:rsidR="0016509D" w:rsidRDefault="0016509D" w:rsidP="0016509D">
      <w:pPr>
        <w:shd w:val="clear" w:color="auto" w:fill="FFFFFF"/>
        <w:spacing w:before="194" w:line="240" w:lineRule="atLeast"/>
        <w:ind w:right="29"/>
        <w:contextualSpacing/>
        <w:jc w:val="center"/>
        <w:rPr>
          <w:bCs/>
          <w:color w:val="000000"/>
          <w:sz w:val="24"/>
          <w:szCs w:val="24"/>
        </w:rPr>
      </w:pPr>
    </w:p>
    <w:p w:rsidR="0016509D" w:rsidRDefault="0016509D" w:rsidP="0016509D">
      <w:pPr>
        <w:shd w:val="clear" w:color="auto" w:fill="FFFFFF"/>
        <w:spacing w:before="194" w:line="240" w:lineRule="atLeast"/>
        <w:ind w:right="29"/>
        <w:contextualSpacing/>
        <w:jc w:val="center"/>
        <w:rPr>
          <w:b/>
          <w:bCs/>
          <w:color w:val="000000"/>
          <w:sz w:val="24"/>
          <w:szCs w:val="24"/>
        </w:rPr>
      </w:pPr>
      <w:r>
        <w:rPr>
          <w:b/>
          <w:bCs/>
          <w:color w:val="000000"/>
          <w:sz w:val="24"/>
          <w:szCs w:val="24"/>
        </w:rPr>
        <w:t>Отметка "2"</w:t>
      </w:r>
    </w:p>
    <w:p w:rsidR="0016509D" w:rsidRDefault="0016509D" w:rsidP="0016509D">
      <w:pPr>
        <w:shd w:val="clear" w:color="auto" w:fill="FFFFFF"/>
        <w:spacing w:line="240" w:lineRule="atLeast"/>
        <w:ind w:left="2" w:firstLine="233"/>
        <w:contextualSpacing/>
        <w:jc w:val="both"/>
        <w:rPr>
          <w:sz w:val="24"/>
          <w:szCs w:val="24"/>
        </w:rPr>
      </w:pPr>
      <w:r>
        <w:rPr>
          <w:color w:val="000000"/>
          <w:spacing w:val="1"/>
          <w:sz w:val="24"/>
          <w:szCs w:val="24"/>
        </w:rPr>
        <w:t xml:space="preserve">Выставляется в том случае, когда учащиеся оказались не </w:t>
      </w:r>
      <w:r>
        <w:rPr>
          <w:color w:val="000000"/>
          <w:spacing w:val="-2"/>
          <w:sz w:val="24"/>
          <w:szCs w:val="24"/>
        </w:rPr>
        <w:t>подготовленными к выполнению этой работы. Полученные ре</w:t>
      </w:r>
      <w:r>
        <w:rPr>
          <w:color w:val="000000"/>
          <w:spacing w:val="-2"/>
          <w:sz w:val="24"/>
          <w:szCs w:val="24"/>
        </w:rPr>
        <w:softHyphen/>
      </w:r>
      <w:r>
        <w:rPr>
          <w:color w:val="000000"/>
          <w:sz w:val="24"/>
          <w:szCs w:val="24"/>
        </w:rPr>
        <w:t>зультаты не позволяют сделать правильных выводов и полно</w:t>
      </w:r>
      <w:r>
        <w:rPr>
          <w:color w:val="000000"/>
          <w:sz w:val="24"/>
          <w:szCs w:val="24"/>
        </w:rPr>
        <w:softHyphen/>
      </w:r>
      <w:r>
        <w:rPr>
          <w:color w:val="000000"/>
          <w:spacing w:val="1"/>
          <w:sz w:val="24"/>
          <w:szCs w:val="24"/>
        </w:rPr>
        <w:t xml:space="preserve">стью расходятся с поставленной целью. Обнаружено плохое </w:t>
      </w:r>
      <w:r>
        <w:rPr>
          <w:color w:val="000000"/>
          <w:spacing w:val="-1"/>
          <w:sz w:val="24"/>
          <w:szCs w:val="24"/>
        </w:rPr>
        <w:t xml:space="preserve">знание теоретического материала и отсутствие необходимых умений. Руководство и помощь со стороны учителя и хорошо </w:t>
      </w:r>
      <w:r>
        <w:rPr>
          <w:color w:val="000000"/>
          <w:sz w:val="24"/>
          <w:szCs w:val="24"/>
        </w:rPr>
        <w:t>подготовленных учащихся неэффективны из-за плохой подго</w:t>
      </w:r>
      <w:r>
        <w:rPr>
          <w:color w:val="000000"/>
          <w:sz w:val="24"/>
          <w:szCs w:val="24"/>
        </w:rPr>
        <w:softHyphen/>
        <w:t>товки учащегося.</w:t>
      </w:r>
    </w:p>
    <w:p w:rsidR="0016509D" w:rsidRDefault="0016509D" w:rsidP="0016509D">
      <w:pPr>
        <w:jc w:val="center"/>
        <w:rPr>
          <w:b/>
          <w:sz w:val="24"/>
          <w:szCs w:val="24"/>
        </w:rPr>
      </w:pPr>
    </w:p>
    <w:p w:rsidR="0016509D" w:rsidRDefault="0016509D" w:rsidP="0016509D">
      <w:pPr>
        <w:jc w:val="center"/>
        <w:rPr>
          <w:b/>
          <w:sz w:val="24"/>
          <w:szCs w:val="24"/>
        </w:rPr>
      </w:pPr>
      <w:r>
        <w:rPr>
          <w:b/>
          <w:sz w:val="24"/>
          <w:szCs w:val="24"/>
        </w:rPr>
        <w:t>Оценка умений работать с картой и другими источниками географических знаний.</w:t>
      </w:r>
    </w:p>
    <w:p w:rsidR="0016509D" w:rsidRDefault="0016509D" w:rsidP="0016509D">
      <w:pPr>
        <w:spacing w:line="240" w:lineRule="atLeast"/>
        <w:ind w:firstLine="709"/>
        <w:jc w:val="both"/>
        <w:rPr>
          <w:sz w:val="24"/>
          <w:szCs w:val="24"/>
        </w:rPr>
      </w:pPr>
      <w:r>
        <w:rPr>
          <w:iCs/>
          <w:spacing w:val="-3"/>
          <w:sz w:val="24"/>
          <w:szCs w:val="24"/>
        </w:rPr>
        <w:t xml:space="preserve">Отметка </w:t>
      </w:r>
      <w:r>
        <w:rPr>
          <w:spacing w:val="-1"/>
          <w:sz w:val="24"/>
          <w:szCs w:val="24"/>
        </w:rPr>
        <w:t>«5» - правильный, полный отбор источников знаний, рациона</w:t>
      </w:r>
      <w:r>
        <w:rPr>
          <w:spacing w:val="-4"/>
          <w:sz w:val="24"/>
          <w:szCs w:val="24"/>
        </w:rPr>
        <w:t>льное их использование в определенной последовательности; соблюде</w:t>
      </w:r>
      <w:r>
        <w:rPr>
          <w:spacing w:val="-1"/>
          <w:sz w:val="24"/>
          <w:szCs w:val="24"/>
        </w:rPr>
        <w:t>ние логики в описании или характеристике географических террито</w:t>
      </w:r>
      <w:r>
        <w:rPr>
          <w:spacing w:val="-4"/>
          <w:sz w:val="24"/>
          <w:szCs w:val="24"/>
        </w:rPr>
        <w:t>рий или объектов; самостоятельное выполнение и формулирование в</w:t>
      </w:r>
      <w:r>
        <w:rPr>
          <w:spacing w:val="2"/>
          <w:sz w:val="24"/>
          <w:szCs w:val="24"/>
        </w:rPr>
        <w:t>ыводов на основе практической деятельности; аккуратное оформле</w:t>
      </w:r>
      <w:r>
        <w:rPr>
          <w:spacing w:val="1"/>
          <w:sz w:val="24"/>
          <w:szCs w:val="24"/>
        </w:rPr>
        <w:t>ние результатов работы.</w:t>
      </w:r>
    </w:p>
    <w:p w:rsidR="0016509D" w:rsidRDefault="0016509D" w:rsidP="0016509D">
      <w:pPr>
        <w:spacing w:line="240" w:lineRule="atLeast"/>
        <w:ind w:firstLine="709"/>
        <w:jc w:val="both"/>
        <w:rPr>
          <w:sz w:val="24"/>
          <w:szCs w:val="24"/>
        </w:rPr>
      </w:pPr>
      <w:r>
        <w:rPr>
          <w:iCs/>
          <w:spacing w:val="-3"/>
          <w:sz w:val="24"/>
          <w:szCs w:val="24"/>
        </w:rPr>
        <w:t xml:space="preserve">Отметка </w:t>
      </w:r>
      <w:r>
        <w:rPr>
          <w:sz w:val="24"/>
          <w:szCs w:val="24"/>
        </w:rPr>
        <w:t xml:space="preserve">«4» - правильный и полный отбор источников знаний, </w:t>
      </w:r>
      <w:r>
        <w:rPr>
          <w:spacing w:val="2"/>
          <w:sz w:val="24"/>
          <w:szCs w:val="24"/>
        </w:rPr>
        <w:t>допускаются неточности в использовании карт и других источников знаний, в оформлении результатов.</w:t>
      </w:r>
    </w:p>
    <w:p w:rsidR="0016509D" w:rsidRDefault="0016509D" w:rsidP="0016509D">
      <w:pPr>
        <w:spacing w:line="240" w:lineRule="atLeast"/>
        <w:ind w:firstLine="709"/>
        <w:jc w:val="both"/>
        <w:rPr>
          <w:sz w:val="24"/>
          <w:szCs w:val="24"/>
        </w:rPr>
      </w:pPr>
      <w:r>
        <w:rPr>
          <w:iCs/>
          <w:spacing w:val="-3"/>
          <w:sz w:val="24"/>
          <w:szCs w:val="24"/>
        </w:rPr>
        <w:t xml:space="preserve">Отметка </w:t>
      </w:r>
      <w:r>
        <w:rPr>
          <w:spacing w:val="-2"/>
          <w:sz w:val="24"/>
          <w:szCs w:val="24"/>
        </w:rPr>
        <w:t xml:space="preserve">«3» - правильное использование основных источников </w:t>
      </w:r>
      <w:r>
        <w:rPr>
          <w:spacing w:val="2"/>
          <w:sz w:val="24"/>
          <w:szCs w:val="24"/>
        </w:rPr>
        <w:t>знаний; допускаются неточности в формулировке выводов; неаккуратное оформление результатов.</w:t>
      </w:r>
    </w:p>
    <w:p w:rsidR="0016509D" w:rsidRDefault="0016509D" w:rsidP="0016509D">
      <w:pPr>
        <w:spacing w:line="240" w:lineRule="atLeast"/>
        <w:ind w:firstLine="709"/>
        <w:jc w:val="both"/>
        <w:rPr>
          <w:sz w:val="24"/>
          <w:szCs w:val="24"/>
        </w:rPr>
      </w:pPr>
      <w:r>
        <w:rPr>
          <w:iCs/>
          <w:spacing w:val="-3"/>
          <w:sz w:val="24"/>
          <w:szCs w:val="24"/>
        </w:rPr>
        <w:t xml:space="preserve">Отметка </w:t>
      </w:r>
      <w:r>
        <w:rPr>
          <w:spacing w:val="-4"/>
          <w:sz w:val="24"/>
          <w:szCs w:val="24"/>
        </w:rPr>
        <w:t>«2» - неумение отбирать и использовать основные ис</w:t>
      </w:r>
      <w:r>
        <w:rPr>
          <w:spacing w:val="-3"/>
          <w:sz w:val="24"/>
          <w:szCs w:val="24"/>
        </w:rPr>
        <w:t xml:space="preserve">точники знаний; допускаются существенные ошибки в выполнении </w:t>
      </w:r>
      <w:r>
        <w:rPr>
          <w:spacing w:val="4"/>
          <w:sz w:val="24"/>
          <w:szCs w:val="24"/>
        </w:rPr>
        <w:t>задания и в оформлении результатов.</w:t>
      </w:r>
    </w:p>
    <w:p w:rsidR="0016509D" w:rsidRDefault="0016509D" w:rsidP="0016509D">
      <w:pPr>
        <w:pStyle w:val="msotitle3"/>
        <w:spacing w:line="240" w:lineRule="atLeast"/>
        <w:jc w:val="center"/>
        <w:rPr>
          <w:b/>
          <w:color w:val="auto"/>
          <w:sz w:val="24"/>
          <w:szCs w:val="24"/>
        </w:rPr>
      </w:pPr>
    </w:p>
    <w:p w:rsidR="0016509D" w:rsidRDefault="0016509D" w:rsidP="0016509D">
      <w:pPr>
        <w:pStyle w:val="msotitle3"/>
        <w:spacing w:line="240" w:lineRule="atLeast"/>
        <w:jc w:val="center"/>
        <w:rPr>
          <w:b/>
          <w:color w:val="auto"/>
          <w:sz w:val="24"/>
          <w:szCs w:val="24"/>
        </w:rPr>
      </w:pPr>
      <w:r>
        <w:rPr>
          <w:b/>
          <w:color w:val="auto"/>
          <w:sz w:val="24"/>
          <w:szCs w:val="24"/>
        </w:rPr>
        <w:t>Требования к выполнению практических работ на контурной карте.</w:t>
      </w:r>
    </w:p>
    <w:p w:rsidR="0016509D" w:rsidRDefault="0016509D" w:rsidP="0016509D">
      <w:pPr>
        <w:pStyle w:val="31"/>
        <w:spacing w:line="240" w:lineRule="atLeast"/>
        <w:rPr>
          <w:b/>
          <w:bCs/>
          <w:sz w:val="24"/>
          <w:szCs w:val="24"/>
        </w:rPr>
      </w:pPr>
    </w:p>
    <w:p w:rsidR="0016509D" w:rsidRDefault="0016509D" w:rsidP="0016509D">
      <w:pPr>
        <w:pStyle w:val="31"/>
        <w:spacing w:line="240" w:lineRule="atLeast"/>
        <w:jc w:val="both"/>
        <w:rPr>
          <w:sz w:val="24"/>
          <w:szCs w:val="24"/>
        </w:rPr>
      </w:pPr>
      <w:r>
        <w:rPr>
          <w:b/>
          <w:bCs/>
          <w:sz w:val="24"/>
          <w:szCs w:val="24"/>
        </w:rPr>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rsidR="0016509D" w:rsidRDefault="0016509D" w:rsidP="0016509D">
      <w:pPr>
        <w:pStyle w:val="31"/>
        <w:spacing w:line="240" w:lineRule="atLeast"/>
        <w:jc w:val="both"/>
        <w:rPr>
          <w:sz w:val="24"/>
          <w:szCs w:val="24"/>
        </w:rPr>
      </w:pPr>
      <w:r>
        <w:rPr>
          <w:sz w:val="24"/>
          <w:szCs w:val="24"/>
        </w:rPr>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rsidR="0016509D" w:rsidRDefault="0016509D" w:rsidP="0016509D">
      <w:pPr>
        <w:pStyle w:val="31"/>
        <w:spacing w:line="240" w:lineRule="atLeast"/>
        <w:jc w:val="both"/>
        <w:rPr>
          <w:sz w:val="24"/>
          <w:szCs w:val="24"/>
        </w:rPr>
      </w:pPr>
      <w:r>
        <w:rPr>
          <w:sz w:val="24"/>
          <w:szCs w:val="24"/>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rsidR="0016509D" w:rsidRDefault="0016509D" w:rsidP="0016509D">
      <w:pPr>
        <w:pStyle w:val="31"/>
        <w:spacing w:line="240" w:lineRule="atLeast"/>
        <w:jc w:val="both"/>
        <w:rPr>
          <w:sz w:val="24"/>
          <w:szCs w:val="24"/>
        </w:rPr>
      </w:pPr>
      <w:r>
        <w:rPr>
          <w:sz w:val="24"/>
          <w:szCs w:val="24"/>
        </w:rPr>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rsidR="0016509D" w:rsidRDefault="0016509D" w:rsidP="0016509D">
      <w:pPr>
        <w:pStyle w:val="31"/>
        <w:spacing w:line="240" w:lineRule="atLeast"/>
        <w:jc w:val="both"/>
        <w:rPr>
          <w:sz w:val="24"/>
          <w:szCs w:val="24"/>
        </w:rPr>
      </w:pPr>
      <w:r>
        <w:rPr>
          <w:sz w:val="24"/>
          <w:szCs w:val="24"/>
        </w:rPr>
        <w:t xml:space="preserve">4. Не копируйте карты атласа, необходимо точно выполнять предложенные вам задания (избегайте нанесение «лишней информации»: </w:t>
      </w:r>
      <w:r>
        <w:rPr>
          <w:b/>
          <w:bCs/>
          <w:sz w:val="24"/>
          <w:szCs w:val="24"/>
        </w:rPr>
        <w:t>отметка за правильно оформленную работу по предложенным заданиям может быть снижена на один ба</w:t>
      </w:r>
      <w:proofErr w:type="gramStart"/>
      <w:r>
        <w:rPr>
          <w:b/>
          <w:bCs/>
          <w:sz w:val="24"/>
          <w:szCs w:val="24"/>
        </w:rPr>
        <w:t>лл в сл</w:t>
      </w:r>
      <w:proofErr w:type="gramEnd"/>
      <w:r>
        <w:rPr>
          <w:b/>
          <w:bCs/>
          <w:sz w:val="24"/>
          <w:szCs w:val="24"/>
        </w:rPr>
        <w:t>учае добавления в работу излишней информации</w:t>
      </w:r>
      <w:r>
        <w:rPr>
          <w:sz w:val="24"/>
          <w:szCs w:val="24"/>
        </w:rPr>
        <w:t>)</w:t>
      </w:r>
    </w:p>
    <w:p w:rsidR="0016509D" w:rsidRDefault="0016509D" w:rsidP="0016509D">
      <w:pPr>
        <w:pStyle w:val="31"/>
        <w:spacing w:line="240" w:lineRule="atLeast"/>
        <w:jc w:val="both"/>
        <w:rPr>
          <w:sz w:val="24"/>
          <w:szCs w:val="24"/>
        </w:rPr>
      </w:pPr>
      <w:r>
        <w:rPr>
          <w:sz w:val="24"/>
          <w:szCs w:val="24"/>
        </w:rPr>
        <w:t>5. Географические названия объектов подписывайте с заглавной буквы.</w:t>
      </w:r>
    </w:p>
    <w:p w:rsidR="0016509D" w:rsidRDefault="0016509D" w:rsidP="0016509D">
      <w:pPr>
        <w:pStyle w:val="31"/>
        <w:spacing w:line="240" w:lineRule="atLeast"/>
        <w:jc w:val="both"/>
        <w:rPr>
          <w:sz w:val="24"/>
          <w:szCs w:val="24"/>
        </w:rPr>
      </w:pPr>
      <w:r>
        <w:rPr>
          <w:sz w:val="24"/>
          <w:szCs w:val="24"/>
        </w:rPr>
        <w:t>6. Работа должна быть выполнена аккуратно без грамматически ошибок (</w:t>
      </w:r>
      <w:r>
        <w:rPr>
          <w:b/>
          <w:bCs/>
          <w:sz w:val="24"/>
          <w:szCs w:val="24"/>
        </w:rPr>
        <w:t>отметка за работу может быть снижена за небрежность и грамматические ошибки на один и более баллов</w:t>
      </w:r>
      <w:r>
        <w:rPr>
          <w:sz w:val="24"/>
          <w:szCs w:val="24"/>
        </w:rPr>
        <w:t>).</w:t>
      </w:r>
    </w:p>
    <w:p w:rsidR="0016509D" w:rsidRDefault="0016509D" w:rsidP="0016509D">
      <w:pPr>
        <w:spacing w:line="240" w:lineRule="atLeast"/>
        <w:jc w:val="both"/>
        <w:rPr>
          <w:sz w:val="24"/>
          <w:szCs w:val="24"/>
        </w:rPr>
      </w:pPr>
      <w:r>
        <w:rPr>
          <w:b/>
          <w:bCs/>
          <w:sz w:val="24"/>
          <w:szCs w:val="24"/>
        </w:rPr>
        <w:lastRenderedPageBreak/>
        <w:t>Правила работы с контурной картой.</w:t>
      </w:r>
    </w:p>
    <w:p w:rsidR="0016509D" w:rsidRDefault="0016509D" w:rsidP="0016509D">
      <w:pPr>
        <w:spacing w:line="240" w:lineRule="atLeast"/>
        <w:jc w:val="both"/>
        <w:rPr>
          <w:sz w:val="24"/>
          <w:szCs w:val="24"/>
        </w:rPr>
      </w:pPr>
      <w:r>
        <w:rPr>
          <w:sz w:val="24"/>
          <w:szCs w:val="24"/>
        </w:rPr>
        <w:t>1. Подберите материалы для выполнения задания на карте (текстовые карты, статистические материалы, текст учебника), выделите главное.</w:t>
      </w:r>
    </w:p>
    <w:p w:rsidR="0016509D" w:rsidRDefault="0016509D" w:rsidP="0016509D">
      <w:pPr>
        <w:spacing w:line="240" w:lineRule="atLeast"/>
        <w:jc w:val="both"/>
        <w:rPr>
          <w:sz w:val="24"/>
          <w:szCs w:val="24"/>
        </w:rPr>
      </w:pPr>
      <w:r>
        <w:rPr>
          <w:sz w:val="24"/>
          <w:szCs w:val="24"/>
        </w:rPr>
        <w:t>2. Проранжируйте показатели по 2-3 уровням – высокие, средние, низкие.</w:t>
      </w:r>
    </w:p>
    <w:p w:rsidR="0016509D" w:rsidRDefault="0016509D" w:rsidP="0016509D">
      <w:pPr>
        <w:spacing w:line="240" w:lineRule="atLeast"/>
        <w:jc w:val="both"/>
        <w:rPr>
          <w:sz w:val="24"/>
          <w:szCs w:val="24"/>
        </w:rPr>
      </w:pPr>
      <w:r>
        <w:rPr>
          <w:sz w:val="24"/>
          <w:szCs w:val="24"/>
        </w:rPr>
        <w:t>3. При помощи условных знаков, выбранных вами, выполните задание, условные знаки отобразите в легенде карты.</w:t>
      </w:r>
    </w:p>
    <w:p w:rsidR="0016509D" w:rsidRDefault="0016509D" w:rsidP="0016509D">
      <w:pPr>
        <w:spacing w:line="240" w:lineRule="atLeast"/>
        <w:rPr>
          <w:sz w:val="24"/>
          <w:szCs w:val="24"/>
        </w:rPr>
      </w:pPr>
      <w:r>
        <w:rPr>
          <w:sz w:val="24"/>
          <w:szCs w:val="24"/>
        </w:rPr>
        <w:t xml:space="preserve">4. Правильно подпишите географические объекты – названия городов и поселков расположите по параллелям или параллельно северной рамки карты; надписи не должны перекрывать контуров других обозначений; надписи делайте по возможности мелко, но четко.                                                                            </w:t>
      </w:r>
    </w:p>
    <w:p w:rsidR="0016509D" w:rsidRDefault="0016509D" w:rsidP="0016509D">
      <w:pPr>
        <w:spacing w:line="240" w:lineRule="atLeast"/>
        <w:rPr>
          <w:sz w:val="24"/>
          <w:szCs w:val="24"/>
        </w:rPr>
      </w:pPr>
      <w:r>
        <w:rPr>
          <w:sz w:val="24"/>
          <w:szCs w:val="24"/>
        </w:rPr>
        <w:t>5. Над северной рамкой (вверху карты) не забудьте написать название выполненной работы  6. </w:t>
      </w:r>
      <w:r>
        <w:rPr>
          <w:sz w:val="24"/>
          <w:szCs w:val="24"/>
          <w:u w:val="single"/>
        </w:rPr>
        <w:t xml:space="preserve">Не забудьте подписать работу внизу карты!                                                                                                      </w:t>
      </w:r>
      <w:r>
        <w:rPr>
          <w:b/>
          <w:bCs/>
          <w:sz w:val="24"/>
          <w:szCs w:val="24"/>
          <w:u w:val="single"/>
        </w:rPr>
        <w:t xml:space="preserve">Помните: </w:t>
      </w:r>
      <w:r>
        <w:rPr>
          <w:b/>
          <w:bCs/>
          <w:sz w:val="24"/>
          <w:szCs w:val="24"/>
        </w:rPr>
        <w:t xml:space="preserve">работать в контурных картах фломастерами и маркерами </w:t>
      </w:r>
      <w:r>
        <w:rPr>
          <w:b/>
          <w:bCs/>
          <w:sz w:val="24"/>
          <w:szCs w:val="24"/>
          <w:u w:val="single"/>
        </w:rPr>
        <w:t>запрещено!</w:t>
      </w:r>
    </w:p>
    <w:p w:rsidR="0016509D" w:rsidRDefault="0016509D" w:rsidP="0016509D">
      <w:pPr>
        <w:numPr>
          <w:ilvl w:val="0"/>
          <w:numId w:val="35"/>
        </w:numPr>
        <w:tabs>
          <w:tab w:val="left" w:pos="567"/>
        </w:tabs>
        <w:suppressAutoHyphens/>
        <w:ind w:left="709" w:hanging="283"/>
        <w:jc w:val="both"/>
        <w:rPr>
          <w:color w:val="000000"/>
          <w:sz w:val="24"/>
          <w:szCs w:val="24"/>
        </w:rPr>
      </w:pPr>
    </w:p>
    <w:p w:rsidR="0016509D" w:rsidRDefault="0016509D" w:rsidP="0016509D">
      <w:pPr>
        <w:ind w:left="709" w:hanging="283"/>
      </w:pPr>
    </w:p>
    <w:p w:rsidR="0016509D" w:rsidRDefault="0016509D" w:rsidP="0016509D">
      <w:pPr>
        <w:pStyle w:val="a6"/>
        <w:jc w:val="center"/>
        <w:rPr>
          <w:b/>
          <w:sz w:val="28"/>
          <w:szCs w:val="28"/>
        </w:rPr>
      </w:pPr>
      <w:r>
        <w:rPr>
          <w:b/>
          <w:sz w:val="28"/>
          <w:szCs w:val="28"/>
        </w:rPr>
        <w:t xml:space="preserve"> тематическое планирование </w:t>
      </w:r>
      <w:proofErr w:type="gramStart"/>
      <w:r>
        <w:rPr>
          <w:b/>
          <w:sz w:val="28"/>
          <w:szCs w:val="28"/>
        </w:rPr>
        <w:t xml:space="preserve">( </w:t>
      </w:r>
      <w:proofErr w:type="gramEnd"/>
      <w:r>
        <w:rPr>
          <w:b/>
          <w:sz w:val="28"/>
          <w:szCs w:val="28"/>
        </w:rPr>
        <w:t xml:space="preserve">1 час в неделю,35 часов в год) </w:t>
      </w:r>
    </w:p>
    <w:tbl>
      <w:tblPr>
        <w:tblW w:w="15735" w:type="dxa"/>
        <w:tblInd w:w="-459" w:type="dxa"/>
        <w:tblLook w:val="04A0"/>
      </w:tblPr>
      <w:tblGrid>
        <w:gridCol w:w="848"/>
        <w:gridCol w:w="2119"/>
        <w:gridCol w:w="2963"/>
        <w:gridCol w:w="2960"/>
        <w:gridCol w:w="2198"/>
        <w:gridCol w:w="1339"/>
        <w:gridCol w:w="1141"/>
        <w:gridCol w:w="2167"/>
      </w:tblGrid>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 урока</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Тема</w:t>
            </w: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Содержание урока</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Вид деятельности</w:t>
            </w:r>
          </w:p>
        </w:tc>
        <w:tc>
          <w:tcPr>
            <w:tcW w:w="1558"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Результаты обучения (УУД)</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Домашнее задание</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Дата</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r>
              <w:rPr>
                <w:b/>
                <w:sz w:val="24"/>
                <w:szCs w:val="24"/>
              </w:rPr>
              <w:t xml:space="preserve">Примечание </w:t>
            </w:r>
          </w:p>
        </w:tc>
      </w:tr>
      <w:tr w:rsidR="0016509D" w:rsidTr="00DF4032">
        <w:trPr>
          <w:trHeight w:val="348"/>
        </w:trPr>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8"/>
                <w:szCs w:val="28"/>
              </w:rPr>
            </w:pPr>
            <w:r>
              <w:rPr>
                <w:b/>
                <w:sz w:val="24"/>
                <w:szCs w:val="24"/>
              </w:rPr>
              <w:t>Введение - 2 ч.</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Открытие, изучение и преобразование Земли.</w:t>
            </w:r>
          </w:p>
          <w:p w:rsidR="0016509D" w:rsidRDefault="0016509D" w:rsidP="00DF4032">
            <w:pPr>
              <w:pStyle w:val="a6"/>
              <w:rPr>
                <w:b/>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outlineLvl w:val="0"/>
              <w:rPr>
                <w:sz w:val="24"/>
                <w:szCs w:val="24"/>
              </w:rPr>
            </w:pPr>
            <w:r>
              <w:rPr>
                <w:sz w:val="24"/>
                <w:szCs w:val="24"/>
              </w:rPr>
              <w:t>Знакомство обучающихся с тем, как человек открывал Землю, изучал.</w:t>
            </w:r>
          </w:p>
          <w:p w:rsidR="0016509D" w:rsidRDefault="0016509D" w:rsidP="00DF4032">
            <w:pPr>
              <w:pStyle w:val="a6"/>
              <w:outlineLvl w:val="0"/>
              <w:rPr>
                <w:sz w:val="24"/>
                <w:szCs w:val="24"/>
              </w:rPr>
            </w:pPr>
            <w:r>
              <w:rPr>
                <w:sz w:val="24"/>
                <w:szCs w:val="24"/>
              </w:rPr>
              <w:t>Представление о том, что изучает современная география.</w:t>
            </w:r>
          </w:p>
          <w:p w:rsidR="0016509D" w:rsidRDefault="0016509D" w:rsidP="00DF4032">
            <w:pPr>
              <w:pStyle w:val="a6"/>
              <w:outlineLvl w:val="0"/>
              <w:rPr>
                <w:b/>
                <w:sz w:val="24"/>
                <w:szCs w:val="24"/>
              </w:rPr>
            </w:pPr>
          </w:p>
          <w:p w:rsidR="0016509D" w:rsidRDefault="0016509D" w:rsidP="00DF4032">
            <w:pPr>
              <w:pStyle w:val="a6"/>
              <w:outlineLvl w:val="0"/>
              <w:rPr>
                <w:b/>
                <w:sz w:val="24"/>
                <w:szCs w:val="24"/>
              </w:rPr>
            </w:pPr>
          </w:p>
          <w:p w:rsidR="0016509D" w:rsidRDefault="0016509D" w:rsidP="00DF4032">
            <w:pPr>
              <w:pStyle w:val="a6"/>
              <w:outlineLvl w:val="0"/>
              <w:rPr>
                <w:b/>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color w:val="000000"/>
                <w:sz w:val="24"/>
                <w:szCs w:val="24"/>
              </w:rPr>
              <w:t>Приводить примеры географических объектов, делить их на группы. Описывать памятники природы своей местности</w:t>
            </w:r>
          </w:p>
          <w:p w:rsidR="0016509D" w:rsidRDefault="0016509D" w:rsidP="00DF4032">
            <w:pPr>
              <w:pStyle w:val="a6"/>
              <w:rPr>
                <w:sz w:val="24"/>
                <w:szCs w:val="24"/>
              </w:rPr>
            </w:pPr>
            <w:r>
              <w:rPr>
                <w:sz w:val="24"/>
                <w:szCs w:val="24"/>
              </w:rPr>
              <w:t>Работа с диском.</w:t>
            </w:r>
          </w:p>
        </w:tc>
        <w:tc>
          <w:tcPr>
            <w:tcW w:w="155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outlineLvl w:val="0"/>
              <w:rPr>
                <w:sz w:val="24"/>
                <w:szCs w:val="24"/>
              </w:rPr>
            </w:pPr>
            <w:r>
              <w:rPr>
                <w:color w:val="000000"/>
                <w:sz w:val="24"/>
                <w:szCs w:val="24"/>
              </w:rPr>
              <w:t>Поиск и выделение необходимой информации, умение формулировать определение.</w:t>
            </w:r>
          </w:p>
          <w:p w:rsidR="0016509D" w:rsidRDefault="0016509D" w:rsidP="00DF4032">
            <w:pPr>
              <w:pStyle w:val="a6"/>
              <w:rPr>
                <w:rFonts w:eastAsia="Lucida Sans Unicode" w:cs="Mangal"/>
                <w:color w:val="000000"/>
                <w:kern w:val="2"/>
                <w:sz w:val="24"/>
                <w:szCs w:val="24"/>
                <w:lang w:eastAsia="zh-CN" w:bidi="hi-IN"/>
              </w:rPr>
            </w:pPr>
            <w:r>
              <w:rPr>
                <w:rFonts w:eastAsia="Lucida Sans Unicode" w:cs="Mangal"/>
                <w:color w:val="000000"/>
                <w:kern w:val="2"/>
                <w:sz w:val="24"/>
                <w:szCs w:val="24"/>
                <w:lang w:eastAsia="zh-CN" w:bidi="hi-IN"/>
              </w:rPr>
              <w:t xml:space="preserve">Умение работать с текстом, выделять в нем главное. </w:t>
            </w:r>
          </w:p>
          <w:p w:rsidR="0016509D" w:rsidRDefault="0016509D" w:rsidP="00DF4032">
            <w:pPr>
              <w:pStyle w:val="c2"/>
              <w:shd w:val="clear" w:color="auto" w:fill="FFFFFF"/>
              <w:spacing w:beforeAutospacing="0" w:afterAutospacing="0"/>
              <w:rPr>
                <w:color w:val="000000"/>
              </w:rPr>
            </w:pPr>
            <w:r>
              <w:rPr>
                <w:color w:val="000000"/>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outlineLvl w:val="0"/>
              <w:rPr>
                <w:sz w:val="24"/>
                <w:szCs w:val="24"/>
              </w:rPr>
            </w:pPr>
            <w:r>
              <w:rPr>
                <w:sz w:val="24"/>
                <w:szCs w:val="24"/>
              </w:rPr>
              <w:t xml:space="preserve">§1 Р.т. с.5 №5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outlineLvl w:val="0"/>
              <w:rPr>
                <w:sz w:val="24"/>
                <w:szCs w:val="24"/>
              </w:rPr>
            </w:pPr>
            <w:r>
              <w:rPr>
                <w:sz w:val="24"/>
                <w:szCs w:val="24"/>
              </w:rPr>
              <w:t>01.09</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outlineLvl w:val="0"/>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Земля – планета Солнечной системы.</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outlineLvl w:val="0"/>
              <w:rPr>
                <w:sz w:val="24"/>
                <w:szCs w:val="24"/>
              </w:rPr>
            </w:pPr>
            <w:r>
              <w:rPr>
                <w:sz w:val="24"/>
                <w:szCs w:val="24"/>
              </w:rPr>
              <w:t>Земля – планета Солнечной системы.</w:t>
            </w:r>
          </w:p>
          <w:p w:rsidR="0016509D" w:rsidRDefault="0016509D" w:rsidP="00DF4032">
            <w:pPr>
              <w:pStyle w:val="a6"/>
              <w:outlineLvl w:val="0"/>
              <w:rPr>
                <w:sz w:val="24"/>
                <w:szCs w:val="24"/>
              </w:rPr>
            </w:pPr>
            <w:r>
              <w:rPr>
                <w:sz w:val="24"/>
                <w:szCs w:val="24"/>
              </w:rPr>
              <w:t>Вращение Земли.</w:t>
            </w:r>
          </w:p>
          <w:p w:rsidR="0016509D" w:rsidRDefault="0016509D" w:rsidP="00DF4032">
            <w:pPr>
              <w:pStyle w:val="a6"/>
              <w:outlineLvl w:val="0"/>
              <w:rPr>
                <w:sz w:val="24"/>
                <w:szCs w:val="24"/>
              </w:rPr>
            </w:pPr>
            <w:r>
              <w:rPr>
                <w:sz w:val="24"/>
                <w:szCs w:val="24"/>
              </w:rPr>
              <w:t>Луна.</w:t>
            </w:r>
          </w:p>
          <w:p w:rsidR="0016509D" w:rsidRDefault="0016509D" w:rsidP="00DF4032">
            <w:pPr>
              <w:pStyle w:val="a6"/>
              <w:outlineLvl w:val="0"/>
              <w:rPr>
                <w:sz w:val="24"/>
                <w:szCs w:val="24"/>
              </w:rPr>
            </w:pPr>
          </w:p>
          <w:p w:rsidR="0016509D" w:rsidRDefault="0016509D" w:rsidP="00DF4032">
            <w:pPr>
              <w:pStyle w:val="a6"/>
              <w:outlineLvl w:val="0"/>
              <w:rPr>
                <w:sz w:val="24"/>
                <w:szCs w:val="24"/>
              </w:rPr>
            </w:pPr>
          </w:p>
          <w:p w:rsidR="0016509D" w:rsidRDefault="0016509D" w:rsidP="00DF4032">
            <w:pPr>
              <w:pStyle w:val="a6"/>
              <w:outlineLvl w:val="0"/>
              <w:rPr>
                <w:sz w:val="24"/>
                <w:szCs w:val="24"/>
              </w:rPr>
            </w:pPr>
          </w:p>
          <w:p w:rsidR="0016509D" w:rsidRDefault="0016509D" w:rsidP="00DF4032">
            <w:pPr>
              <w:pStyle w:val="a6"/>
              <w:outlineLvl w:val="0"/>
              <w:rPr>
                <w:b/>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color w:val="000000"/>
                <w:sz w:val="24"/>
                <w:szCs w:val="24"/>
              </w:rPr>
              <w:t>Называть планеты солнечной системы. Устанавливать общие черты и существенные различия планет солнечной системы; уникальность нашей платы. </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outlineLvl w:val="0"/>
              <w:rPr>
                <w:sz w:val="24"/>
                <w:szCs w:val="24"/>
              </w:rPr>
            </w:pPr>
            <w:r>
              <w:rPr>
                <w:sz w:val="24"/>
                <w:szCs w:val="24"/>
              </w:rPr>
              <w:t xml:space="preserve">§2, зад.3 стр.10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outlineLvl w:val="0"/>
              <w:rPr>
                <w:sz w:val="24"/>
                <w:szCs w:val="24"/>
              </w:rPr>
            </w:pPr>
            <w:r>
              <w:rPr>
                <w:sz w:val="24"/>
                <w:szCs w:val="24"/>
              </w:rPr>
              <w:t>08.09</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outlineLvl w:val="0"/>
              <w:rPr>
                <w:sz w:val="24"/>
                <w:szCs w:val="24"/>
              </w:rPr>
            </w:pPr>
          </w:p>
        </w:tc>
      </w:tr>
      <w:tr w:rsidR="0016509D" w:rsidTr="00DF4032">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Виды изображений поверхности Земли – 11 ч.</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p>
        </w:tc>
      </w:tr>
      <w:tr w:rsidR="0016509D" w:rsidTr="00DF4032">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План местности (5 ч.)</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Понятие о плане местности.</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 xml:space="preserve">Познакомить </w:t>
            </w:r>
            <w:proofErr w:type="gramStart"/>
            <w:r>
              <w:rPr>
                <w:sz w:val="24"/>
                <w:szCs w:val="24"/>
              </w:rPr>
              <w:t>обучающихся</w:t>
            </w:r>
            <w:proofErr w:type="gramEnd"/>
            <w:r>
              <w:rPr>
                <w:sz w:val="24"/>
                <w:szCs w:val="24"/>
              </w:rPr>
              <w:t xml:space="preserve"> с планом местности и условными знаками.</w:t>
            </w: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Тренинг: ориентирование по плану и географической карте.</w:t>
            </w:r>
          </w:p>
        </w:tc>
        <w:tc>
          <w:tcPr>
            <w:tcW w:w="155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rPr>
                <w:color w:val="000000"/>
                <w:sz w:val="24"/>
                <w:szCs w:val="24"/>
              </w:rPr>
            </w:pPr>
            <w:r>
              <w:rPr>
                <w:color w:val="000000"/>
                <w:sz w:val="24"/>
                <w:szCs w:val="24"/>
              </w:rPr>
              <w:t xml:space="preserve">Умение с достаточной полнотой и точностью выражать свои мысли в соответствии с задачами и условиями коммуникации; </w:t>
            </w:r>
            <w:r>
              <w:rPr>
                <w:color w:val="000000"/>
                <w:sz w:val="24"/>
                <w:szCs w:val="24"/>
              </w:rPr>
              <w:lastRenderedPageBreak/>
              <w:t>владение монологической и диалогической формами речи.</w:t>
            </w:r>
          </w:p>
          <w:p w:rsidR="0016509D" w:rsidRDefault="0016509D" w:rsidP="00DF4032">
            <w:pPr>
              <w:rPr>
                <w:color w:val="000000"/>
                <w:sz w:val="24"/>
                <w:szCs w:val="24"/>
              </w:rPr>
            </w:pPr>
            <w:r>
              <w:rPr>
                <w:color w:val="000000"/>
                <w:sz w:val="24"/>
                <w:szCs w:val="24"/>
              </w:rPr>
              <w:t>Построение логической цепи рассуждений; установление причинно-следственных связей.</w:t>
            </w:r>
          </w:p>
          <w:p w:rsidR="0016509D" w:rsidRDefault="0016509D" w:rsidP="00DF4032">
            <w:pPr>
              <w:rPr>
                <w:color w:val="000000"/>
                <w:sz w:val="24"/>
                <w:szCs w:val="24"/>
              </w:rPr>
            </w:pPr>
            <w:r>
              <w:rPr>
                <w:color w:val="000000"/>
                <w:sz w:val="24"/>
                <w:szCs w:val="24"/>
              </w:rPr>
              <w:t xml:space="preserve">Осуществлять поиск нужной информации в учебнике, атласе. </w:t>
            </w:r>
          </w:p>
          <w:p w:rsidR="0016509D" w:rsidRDefault="0016509D" w:rsidP="00DF4032">
            <w:pPr>
              <w:rPr>
                <w:sz w:val="24"/>
                <w:szCs w:val="24"/>
              </w:rPr>
            </w:pPr>
            <w:r>
              <w:rPr>
                <w:sz w:val="24"/>
                <w:szCs w:val="24"/>
              </w:rPr>
              <w:t>Ориентироваться на местности при помощи топографических карт, строить простые планы местности, читать план и географ</w:t>
            </w:r>
            <w:proofErr w:type="gramStart"/>
            <w:r>
              <w:rPr>
                <w:sz w:val="24"/>
                <w:szCs w:val="24"/>
              </w:rPr>
              <w:t>.</w:t>
            </w:r>
            <w:proofErr w:type="gramEnd"/>
            <w:r>
              <w:rPr>
                <w:sz w:val="24"/>
                <w:szCs w:val="24"/>
              </w:rPr>
              <w:t xml:space="preserve"> </w:t>
            </w:r>
            <w:proofErr w:type="gramStart"/>
            <w:r>
              <w:rPr>
                <w:sz w:val="24"/>
                <w:szCs w:val="24"/>
              </w:rPr>
              <w:t>к</w:t>
            </w:r>
            <w:proofErr w:type="gramEnd"/>
            <w:r>
              <w:rPr>
                <w:sz w:val="24"/>
                <w:szCs w:val="24"/>
              </w:rPr>
              <w:t>арту; сопоставлять и сравнивать план и карту, работать индивидуально и в  группах, уметь оценивать правильность выполненной работы.</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lastRenderedPageBreak/>
              <w:t xml:space="preserve">§ 3 Р.т. с.12 №6, с.13 №7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15.09</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4.</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Масштаб.</w:t>
            </w:r>
          </w:p>
          <w:p w:rsidR="0016509D" w:rsidRDefault="0016509D" w:rsidP="00DF4032">
            <w:pPr>
              <w:pStyle w:val="a6"/>
              <w:rPr>
                <w:b/>
                <w:sz w:val="24"/>
                <w:szCs w:val="24"/>
                <w:u w:val="single"/>
              </w:rPr>
            </w:pPr>
            <w:r>
              <w:rPr>
                <w:b/>
                <w:sz w:val="24"/>
                <w:szCs w:val="24"/>
              </w:rPr>
              <w:t xml:space="preserve">Практическая работа: </w:t>
            </w:r>
            <w:r>
              <w:rPr>
                <w:b/>
                <w:sz w:val="24"/>
                <w:szCs w:val="24"/>
              </w:rPr>
              <w:lastRenderedPageBreak/>
              <w:t>«</w:t>
            </w:r>
            <w:r>
              <w:rPr>
                <w:sz w:val="24"/>
                <w:szCs w:val="24"/>
              </w:rPr>
              <w:t>Изображение здания школы в масштабе</w:t>
            </w:r>
            <w:proofErr w:type="gramStart"/>
            <w:r>
              <w:rPr>
                <w:sz w:val="24"/>
                <w:szCs w:val="24"/>
              </w:rPr>
              <w:t>.»</w:t>
            </w:r>
            <w:proofErr w:type="gramEnd"/>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lastRenderedPageBreak/>
              <w:t>Зачем нужен масштаб.</w:t>
            </w:r>
          </w:p>
          <w:p w:rsidR="0016509D" w:rsidRDefault="0016509D" w:rsidP="00DF4032">
            <w:pPr>
              <w:pStyle w:val="a6"/>
              <w:rPr>
                <w:sz w:val="24"/>
                <w:szCs w:val="24"/>
              </w:rPr>
            </w:pPr>
            <w:r>
              <w:rPr>
                <w:sz w:val="24"/>
                <w:szCs w:val="24"/>
              </w:rPr>
              <w:t>Численный и именованный масштабы.</w:t>
            </w:r>
          </w:p>
          <w:p w:rsidR="0016509D" w:rsidRDefault="0016509D" w:rsidP="00DF4032">
            <w:pPr>
              <w:pStyle w:val="a6"/>
              <w:rPr>
                <w:sz w:val="24"/>
                <w:szCs w:val="24"/>
              </w:rPr>
            </w:pPr>
            <w:r>
              <w:rPr>
                <w:sz w:val="24"/>
                <w:szCs w:val="24"/>
              </w:rPr>
              <w:lastRenderedPageBreak/>
              <w:t>Линейный масштаб.</w:t>
            </w:r>
          </w:p>
          <w:p w:rsidR="0016509D" w:rsidRDefault="0016509D" w:rsidP="00DF4032">
            <w:pPr>
              <w:pStyle w:val="a6"/>
              <w:rPr>
                <w:sz w:val="24"/>
                <w:szCs w:val="24"/>
              </w:rPr>
            </w:pPr>
            <w:r>
              <w:rPr>
                <w:sz w:val="24"/>
                <w:szCs w:val="24"/>
              </w:rPr>
              <w:t>Выбор масштаба.</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lastRenderedPageBreak/>
              <w:t xml:space="preserve">Практикум: изображение здания школы в масштабе и вычисление численного </w:t>
            </w:r>
            <w:r>
              <w:rPr>
                <w:sz w:val="24"/>
                <w:szCs w:val="24"/>
              </w:rPr>
              <w:lastRenderedPageBreak/>
              <w:t>масштаба и именованного.</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  4 Р.т. с.16 №6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22.09</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lastRenderedPageBreak/>
              <w:t>5.</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b/>
                <w:sz w:val="24"/>
                <w:szCs w:val="24"/>
              </w:rPr>
              <w:t>Практическая работа: «</w:t>
            </w:r>
            <w:r>
              <w:rPr>
                <w:sz w:val="24"/>
                <w:szCs w:val="24"/>
              </w:rPr>
              <w:t>Определение направления и азимута по плану местности</w:t>
            </w:r>
            <w:proofErr w:type="gramStart"/>
            <w:r>
              <w:rPr>
                <w:sz w:val="24"/>
                <w:szCs w:val="24"/>
              </w:rPr>
              <w:t xml:space="preserve">.» </w:t>
            </w:r>
            <w:proofErr w:type="gramEnd"/>
            <w:r>
              <w:rPr>
                <w:sz w:val="24"/>
                <w:szCs w:val="24"/>
              </w:rPr>
              <w:t>Стороны горизонта. Ориентирование.</w:t>
            </w:r>
          </w:p>
          <w:p w:rsidR="0016509D" w:rsidRDefault="0016509D" w:rsidP="00DF4032">
            <w:pPr>
              <w:pStyle w:val="a6"/>
              <w:rPr>
                <w:b/>
                <w:sz w:val="24"/>
                <w:szCs w:val="24"/>
                <w:u w:val="single"/>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Стороны горизонта.</w:t>
            </w:r>
          </w:p>
          <w:p w:rsidR="0016509D" w:rsidRDefault="0016509D" w:rsidP="00DF4032">
            <w:pPr>
              <w:pStyle w:val="a6"/>
              <w:rPr>
                <w:sz w:val="24"/>
                <w:szCs w:val="24"/>
              </w:rPr>
            </w:pPr>
            <w:r>
              <w:rPr>
                <w:sz w:val="24"/>
                <w:szCs w:val="24"/>
              </w:rPr>
              <w:t>Способы ориентирования на местности.</w:t>
            </w:r>
          </w:p>
          <w:p w:rsidR="0016509D" w:rsidRDefault="0016509D" w:rsidP="00DF4032">
            <w:pPr>
              <w:pStyle w:val="a6"/>
              <w:rPr>
                <w:sz w:val="24"/>
                <w:szCs w:val="24"/>
              </w:rPr>
            </w:pPr>
            <w:r>
              <w:rPr>
                <w:sz w:val="24"/>
                <w:szCs w:val="24"/>
              </w:rPr>
              <w:t>Азимут.</w:t>
            </w:r>
          </w:p>
          <w:p w:rsidR="0016509D" w:rsidRDefault="0016509D" w:rsidP="00DF4032">
            <w:pPr>
              <w:pStyle w:val="a6"/>
              <w:rPr>
                <w:sz w:val="24"/>
                <w:szCs w:val="24"/>
              </w:rPr>
            </w:pPr>
            <w:r>
              <w:rPr>
                <w:sz w:val="24"/>
                <w:szCs w:val="24"/>
              </w:rPr>
              <w:t>Определение направлений по плану.</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Практикум: Определение направления и азимута по плану местности с помощью транспортира.</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§5 Р.т. с.20 №4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29.09</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rPr>
          <w:trHeight w:val="1270"/>
        </w:trPr>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6.</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Изображение на плане неровностей земной поверхности.</w:t>
            </w: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Рельеф.</w:t>
            </w:r>
          </w:p>
          <w:p w:rsidR="0016509D" w:rsidRDefault="0016509D" w:rsidP="00DF4032">
            <w:pPr>
              <w:pStyle w:val="a6"/>
              <w:rPr>
                <w:sz w:val="24"/>
                <w:szCs w:val="24"/>
              </w:rPr>
            </w:pPr>
            <w:r>
              <w:rPr>
                <w:sz w:val="24"/>
                <w:szCs w:val="24"/>
              </w:rPr>
              <w:t>Относительная высота.</w:t>
            </w:r>
          </w:p>
          <w:p w:rsidR="0016509D" w:rsidRDefault="0016509D" w:rsidP="00DF4032">
            <w:pPr>
              <w:pStyle w:val="a6"/>
              <w:rPr>
                <w:sz w:val="24"/>
                <w:szCs w:val="24"/>
              </w:rPr>
            </w:pPr>
            <w:r>
              <w:rPr>
                <w:sz w:val="24"/>
                <w:szCs w:val="24"/>
              </w:rPr>
              <w:t>Абсолютная высота.</w:t>
            </w:r>
          </w:p>
          <w:p w:rsidR="0016509D" w:rsidRDefault="0016509D" w:rsidP="00DF4032">
            <w:pPr>
              <w:pStyle w:val="a6"/>
              <w:rPr>
                <w:sz w:val="24"/>
                <w:szCs w:val="24"/>
              </w:rPr>
            </w:pPr>
            <w:r>
              <w:rPr>
                <w:sz w:val="24"/>
                <w:szCs w:val="24"/>
              </w:rPr>
              <w:t>Горизонтали (изогипсы).</w:t>
            </w:r>
          </w:p>
          <w:p w:rsidR="0016509D" w:rsidRDefault="0016509D" w:rsidP="00DF4032">
            <w:pPr>
              <w:pStyle w:val="a6"/>
              <w:rPr>
                <w:sz w:val="24"/>
                <w:szCs w:val="24"/>
              </w:rPr>
            </w:pPr>
            <w:r>
              <w:rPr>
                <w:sz w:val="24"/>
                <w:szCs w:val="24"/>
              </w:rPr>
              <w:t>Профиль местности.</w:t>
            </w: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Проверка основных понятий и терминов.</w:t>
            </w:r>
          </w:p>
          <w:p w:rsidR="0016509D" w:rsidRDefault="0016509D" w:rsidP="00DF4032">
            <w:pPr>
              <w:pStyle w:val="a6"/>
              <w:rPr>
                <w:sz w:val="24"/>
                <w:szCs w:val="24"/>
              </w:rPr>
            </w:pPr>
            <w:r>
              <w:rPr>
                <w:sz w:val="24"/>
                <w:szCs w:val="24"/>
              </w:rPr>
              <w:t>Определение «рельеф», что включает в себя это понятие.</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§6 Р.т. с.29 №6</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06.10</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both"/>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7.</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Составление простейших планов местности.</w:t>
            </w:r>
          </w:p>
          <w:p w:rsidR="0016509D" w:rsidRDefault="0016509D" w:rsidP="00DF4032">
            <w:pPr>
              <w:pStyle w:val="a6"/>
              <w:rPr>
                <w:b/>
                <w:sz w:val="24"/>
                <w:szCs w:val="24"/>
                <w:u w:val="single"/>
              </w:rPr>
            </w:pPr>
            <w:r>
              <w:rPr>
                <w:b/>
                <w:sz w:val="24"/>
                <w:szCs w:val="24"/>
              </w:rPr>
              <w:t>Практическая работа: «</w:t>
            </w:r>
            <w:r>
              <w:rPr>
                <w:sz w:val="24"/>
                <w:szCs w:val="24"/>
              </w:rPr>
              <w:t>Составление плана местности методом маршрутной съёмки</w:t>
            </w:r>
            <w:proofErr w:type="gramStart"/>
            <w:r>
              <w:rPr>
                <w:sz w:val="24"/>
                <w:szCs w:val="24"/>
              </w:rPr>
              <w:t>.»</w:t>
            </w:r>
            <w:proofErr w:type="gramEnd"/>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Глазомерная съёмка.</w:t>
            </w:r>
          </w:p>
          <w:p w:rsidR="0016509D" w:rsidRDefault="0016509D" w:rsidP="00DF4032">
            <w:pPr>
              <w:pStyle w:val="a6"/>
              <w:rPr>
                <w:sz w:val="24"/>
                <w:szCs w:val="24"/>
              </w:rPr>
            </w:pPr>
            <w:r>
              <w:rPr>
                <w:sz w:val="24"/>
                <w:szCs w:val="24"/>
              </w:rPr>
              <w:t>Полярная съёмка.</w:t>
            </w:r>
          </w:p>
          <w:p w:rsidR="0016509D" w:rsidRDefault="0016509D" w:rsidP="00DF4032">
            <w:pPr>
              <w:pStyle w:val="a6"/>
              <w:rPr>
                <w:sz w:val="24"/>
                <w:szCs w:val="24"/>
              </w:rPr>
            </w:pPr>
            <w:r>
              <w:rPr>
                <w:sz w:val="24"/>
                <w:szCs w:val="24"/>
              </w:rPr>
              <w:t>Маршрутная съёмка.</w:t>
            </w: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Практикум: определение маршрута своего движения.</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7,подг. К обобщ уроку повт.</w:t>
            </w:r>
          </w:p>
          <w:p w:rsidR="0016509D" w:rsidRDefault="0016509D" w:rsidP="00DF4032">
            <w:pPr>
              <w:pStyle w:val="a6"/>
              <w:rPr>
                <w:sz w:val="24"/>
                <w:szCs w:val="24"/>
              </w:rPr>
            </w:pPr>
            <w:r>
              <w:rPr>
                <w:sz w:val="24"/>
                <w:szCs w:val="24"/>
              </w:rPr>
              <w:t>§3-7</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13.10</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b/>
                <w:sz w:val="24"/>
                <w:szCs w:val="24"/>
              </w:rPr>
              <w:t>Географическая карта (6 ч.)</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p>
        </w:tc>
      </w:tr>
      <w:tr w:rsidR="0016509D" w:rsidTr="00DF4032">
        <w:trPr>
          <w:trHeight w:val="2481"/>
        </w:trPr>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8.</w:t>
            </w:r>
          </w:p>
          <w:p w:rsidR="0016509D" w:rsidRDefault="0016509D" w:rsidP="00DF4032">
            <w:pPr>
              <w:pStyle w:val="a6"/>
              <w:jc w:val="center"/>
              <w:rPr>
                <w:sz w:val="24"/>
                <w:szCs w:val="24"/>
              </w:rPr>
            </w:pPr>
          </w:p>
          <w:p w:rsidR="0016509D" w:rsidRDefault="0016509D" w:rsidP="00DF4032">
            <w:pPr>
              <w:pStyle w:val="a6"/>
              <w:jc w:val="center"/>
              <w:rPr>
                <w:sz w:val="24"/>
                <w:szCs w:val="24"/>
              </w:rPr>
            </w:pPr>
          </w:p>
          <w:p w:rsidR="0016509D" w:rsidRDefault="0016509D" w:rsidP="00DF4032">
            <w:pPr>
              <w:pStyle w:val="a6"/>
              <w:jc w:val="center"/>
              <w:rPr>
                <w:sz w:val="24"/>
                <w:szCs w:val="24"/>
              </w:rPr>
            </w:pPr>
          </w:p>
          <w:p w:rsidR="0016509D" w:rsidRDefault="0016509D" w:rsidP="00DF4032">
            <w:pPr>
              <w:pStyle w:val="a6"/>
              <w:jc w:val="center"/>
              <w:rPr>
                <w:sz w:val="24"/>
                <w:szCs w:val="24"/>
              </w:rPr>
            </w:pPr>
          </w:p>
          <w:p w:rsidR="0016509D" w:rsidRDefault="0016509D" w:rsidP="00DF4032">
            <w:pPr>
              <w:pStyle w:val="a6"/>
              <w:jc w:val="center"/>
              <w:rPr>
                <w:sz w:val="24"/>
                <w:szCs w:val="24"/>
              </w:rPr>
            </w:pPr>
          </w:p>
          <w:p w:rsidR="0016509D" w:rsidRDefault="0016509D" w:rsidP="00DF4032">
            <w:pPr>
              <w:pStyle w:val="a6"/>
              <w:jc w:val="center"/>
              <w:rPr>
                <w:sz w:val="24"/>
                <w:szCs w:val="24"/>
              </w:rPr>
            </w:pPr>
          </w:p>
          <w:p w:rsidR="0016509D" w:rsidRDefault="0016509D" w:rsidP="00DF4032">
            <w:pPr>
              <w:pStyle w:val="a6"/>
              <w:jc w:val="center"/>
              <w:rPr>
                <w:sz w:val="24"/>
                <w:szCs w:val="24"/>
              </w:rPr>
            </w:pPr>
          </w:p>
          <w:p w:rsidR="0016509D" w:rsidRDefault="0016509D" w:rsidP="00DF4032">
            <w:pPr>
              <w:pStyle w:val="a6"/>
              <w:jc w:val="center"/>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Обобщение по теме: «План местности»</w:t>
            </w:r>
          </w:p>
          <w:p w:rsidR="0016509D" w:rsidRDefault="0016509D" w:rsidP="00DF4032">
            <w:pPr>
              <w:pStyle w:val="a6"/>
              <w:rPr>
                <w:sz w:val="24"/>
                <w:szCs w:val="24"/>
              </w:rPr>
            </w:pP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p>
          <w:p w:rsidR="0016509D" w:rsidRDefault="0016509D" w:rsidP="00DF4032">
            <w:pPr>
              <w:pStyle w:val="a6"/>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558" w:type="dxa"/>
            <w:tcBorders>
              <w:top w:val="single" w:sz="4" w:space="0" w:color="000000"/>
              <w:left w:val="single" w:sz="4" w:space="0" w:color="000000"/>
              <w:bottom w:val="single" w:sz="4" w:space="0" w:color="000000"/>
              <w:right w:val="single" w:sz="4" w:space="0" w:color="000000"/>
            </w:tcBorders>
          </w:tcPr>
          <w:p w:rsidR="0016509D" w:rsidRDefault="0016509D" w:rsidP="00DF4032">
            <w:pPr>
              <w:suppressLineNumbers/>
              <w:textAlignment w:val="baseline"/>
              <w:rPr>
                <w:rFonts w:eastAsia="Lucida Sans Unicode"/>
                <w:color w:val="000000"/>
                <w:kern w:val="2"/>
                <w:sz w:val="24"/>
                <w:szCs w:val="24"/>
                <w:lang w:eastAsia="zh-CN" w:bidi="hi-IN"/>
              </w:rPr>
            </w:pPr>
            <w:r>
              <w:rPr>
                <w:rFonts w:eastAsia="Lucida Sans Unicode"/>
                <w:color w:val="000000"/>
                <w:kern w:val="2"/>
                <w:sz w:val="24"/>
                <w:szCs w:val="24"/>
                <w:lang w:eastAsia="zh-CN" w:bidi="hi-IN"/>
              </w:rPr>
              <w:t>Умение работать с различными источниками информации.</w:t>
            </w:r>
          </w:p>
          <w:p w:rsidR="0016509D" w:rsidRDefault="0016509D" w:rsidP="00DF4032">
            <w:pPr>
              <w:suppressLineNumbers/>
              <w:textAlignment w:val="baseline"/>
              <w:rPr>
                <w:rFonts w:eastAsia="Lucida Sans Unicode"/>
                <w:color w:val="000000"/>
                <w:kern w:val="2"/>
                <w:sz w:val="24"/>
                <w:szCs w:val="24"/>
                <w:lang w:eastAsia="zh-CN" w:bidi="hi-IN"/>
              </w:rPr>
            </w:pPr>
            <w:r>
              <w:rPr>
                <w:rFonts w:eastAsia="Lucida Sans Unicode"/>
                <w:color w:val="000000"/>
                <w:kern w:val="2"/>
                <w:sz w:val="24"/>
                <w:szCs w:val="24"/>
                <w:lang w:eastAsia="zh-CN" w:bidi="hi-IN"/>
              </w:rPr>
              <w:t>Структурировать учебный материал.</w:t>
            </w:r>
          </w:p>
          <w:p w:rsidR="0016509D" w:rsidRDefault="0016509D" w:rsidP="00DF4032">
            <w:pPr>
              <w:pStyle w:val="a6"/>
              <w:rPr>
                <w:sz w:val="24"/>
                <w:szCs w:val="24"/>
              </w:rPr>
            </w:pPr>
            <w:r>
              <w:rPr>
                <w:rFonts w:eastAsia="Lucida Sans Unicode"/>
                <w:color w:val="000000"/>
                <w:kern w:val="2"/>
                <w:sz w:val="24"/>
                <w:szCs w:val="24"/>
                <w:lang w:eastAsia="zh-CN" w:bidi="hi-IN"/>
              </w:rPr>
              <w:t>Слуховое и визуальное восприятие информации, умение выделять в них главное.</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20.10</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rPr>
          <w:trHeight w:val="833"/>
        </w:trPr>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p>
          <w:p w:rsidR="0016509D" w:rsidRDefault="0016509D" w:rsidP="00DF4032">
            <w:pPr>
              <w:pStyle w:val="a6"/>
              <w:jc w:val="center"/>
              <w:rPr>
                <w:sz w:val="24"/>
                <w:szCs w:val="24"/>
              </w:rPr>
            </w:pPr>
            <w:r>
              <w:rPr>
                <w:sz w:val="24"/>
                <w:szCs w:val="24"/>
              </w:rPr>
              <w:t>9.</w:t>
            </w:r>
          </w:p>
          <w:p w:rsidR="0016509D" w:rsidRDefault="0016509D" w:rsidP="00DF4032">
            <w:pPr>
              <w:pStyle w:val="a6"/>
              <w:jc w:val="center"/>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Форма и размеры Земли.</w:t>
            </w: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Форма Земли.</w:t>
            </w:r>
          </w:p>
          <w:p w:rsidR="0016509D" w:rsidRDefault="0016509D" w:rsidP="00DF4032">
            <w:pPr>
              <w:pStyle w:val="a6"/>
              <w:rPr>
                <w:sz w:val="24"/>
                <w:szCs w:val="24"/>
              </w:rPr>
            </w:pPr>
            <w:r>
              <w:rPr>
                <w:sz w:val="24"/>
                <w:szCs w:val="24"/>
              </w:rPr>
              <w:t>Размеры Земли.</w:t>
            </w:r>
          </w:p>
          <w:p w:rsidR="0016509D" w:rsidRDefault="0016509D" w:rsidP="00DF4032">
            <w:pPr>
              <w:pStyle w:val="a6"/>
              <w:rPr>
                <w:sz w:val="24"/>
                <w:szCs w:val="24"/>
              </w:rPr>
            </w:pPr>
            <w:r>
              <w:rPr>
                <w:sz w:val="24"/>
                <w:szCs w:val="24"/>
              </w:rPr>
              <w:t>Глобус – модель земного шара.</w:t>
            </w:r>
          </w:p>
          <w:p w:rsidR="0016509D" w:rsidRDefault="0016509D" w:rsidP="00DF4032">
            <w:pPr>
              <w:pStyle w:val="a6"/>
              <w:rPr>
                <w:sz w:val="24"/>
                <w:szCs w:val="24"/>
              </w:rPr>
            </w:pPr>
          </w:p>
          <w:p w:rsidR="0016509D" w:rsidRDefault="0016509D" w:rsidP="00DF4032">
            <w:pPr>
              <w:pStyle w:val="a6"/>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Отработка знаний условных знаком плана. </w:t>
            </w:r>
          </w:p>
          <w:p w:rsidR="0016509D" w:rsidRDefault="0016509D" w:rsidP="00DF4032">
            <w:pPr>
              <w:pStyle w:val="a6"/>
              <w:rPr>
                <w:sz w:val="24"/>
                <w:szCs w:val="24"/>
              </w:rPr>
            </w:pPr>
            <w:r>
              <w:rPr>
                <w:sz w:val="24"/>
                <w:szCs w:val="24"/>
              </w:rPr>
              <w:t>Работа с текстом учебника и картами атласа, выполнение заданий учебника.</w:t>
            </w:r>
          </w:p>
        </w:tc>
        <w:tc>
          <w:tcPr>
            <w:tcW w:w="155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rFonts w:eastAsia="Lucida Sans Unicode"/>
                <w:color w:val="000000"/>
                <w:kern w:val="2"/>
                <w:sz w:val="24"/>
                <w:szCs w:val="24"/>
                <w:lang w:eastAsia="zh-CN" w:bidi="hi-IN"/>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8 Р.т. с.33 №4</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27.10</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10.</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Географическая карта.</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Географическая карта – изображение Земли на плоскости.</w:t>
            </w:r>
          </w:p>
          <w:p w:rsidR="0016509D" w:rsidRDefault="0016509D" w:rsidP="00DF4032">
            <w:pPr>
              <w:pStyle w:val="a6"/>
              <w:rPr>
                <w:sz w:val="24"/>
                <w:szCs w:val="24"/>
              </w:rPr>
            </w:pPr>
            <w:r>
              <w:rPr>
                <w:sz w:val="24"/>
                <w:szCs w:val="24"/>
              </w:rPr>
              <w:lastRenderedPageBreak/>
              <w:t>Виды и значения географических карт.</w:t>
            </w:r>
          </w:p>
          <w:p w:rsidR="0016509D" w:rsidRDefault="0016509D" w:rsidP="00DF4032">
            <w:pPr>
              <w:pStyle w:val="a6"/>
              <w:rPr>
                <w:sz w:val="24"/>
                <w:szCs w:val="24"/>
              </w:rPr>
            </w:pPr>
            <w:r>
              <w:rPr>
                <w:sz w:val="24"/>
                <w:szCs w:val="24"/>
              </w:rPr>
              <w:t>Современные географические карты.</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lastRenderedPageBreak/>
              <w:t xml:space="preserve">Работа с текстом учебника и картами атласа, выполнение заданий </w:t>
            </w:r>
            <w:r>
              <w:rPr>
                <w:sz w:val="24"/>
                <w:szCs w:val="24"/>
              </w:rPr>
              <w:lastRenderedPageBreak/>
              <w:t>учебника.</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§9 Р.т. с.36 №4</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10.11</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lastRenderedPageBreak/>
              <w:t>11.</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Градусная сеть на глобусе и картах.</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Меридианы и параллели.</w:t>
            </w:r>
          </w:p>
          <w:p w:rsidR="0016509D" w:rsidRDefault="0016509D" w:rsidP="00DF4032">
            <w:pPr>
              <w:pStyle w:val="a6"/>
              <w:rPr>
                <w:sz w:val="24"/>
                <w:szCs w:val="24"/>
              </w:rPr>
            </w:pPr>
            <w:r>
              <w:rPr>
                <w:sz w:val="24"/>
                <w:szCs w:val="24"/>
              </w:rPr>
              <w:t>Градусная сеть на глобусе и карте.</w:t>
            </w:r>
          </w:p>
          <w:p w:rsidR="0016509D" w:rsidRDefault="0016509D" w:rsidP="00DF4032">
            <w:pPr>
              <w:pStyle w:val="a6"/>
              <w:rPr>
                <w:sz w:val="24"/>
                <w:szCs w:val="24"/>
              </w:rPr>
            </w:pPr>
          </w:p>
          <w:p w:rsidR="0016509D" w:rsidRDefault="0016509D" w:rsidP="00DF4032">
            <w:pPr>
              <w:pStyle w:val="a6"/>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Работа с текстом учебника и картами атласа, выполнение заданий учебника.</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10 Р. т. с.37 №1</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17.11</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12.</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Географическая широта.</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Географическая широта.</w:t>
            </w:r>
          </w:p>
          <w:p w:rsidR="0016509D" w:rsidRDefault="0016509D" w:rsidP="00DF4032">
            <w:pPr>
              <w:pStyle w:val="a6"/>
              <w:rPr>
                <w:sz w:val="24"/>
                <w:szCs w:val="24"/>
              </w:rPr>
            </w:pPr>
            <w:r>
              <w:rPr>
                <w:sz w:val="24"/>
                <w:szCs w:val="24"/>
              </w:rPr>
              <w:t>Определение географической широты.</w:t>
            </w:r>
          </w:p>
          <w:p w:rsidR="0016509D" w:rsidRDefault="0016509D" w:rsidP="00DF4032">
            <w:pPr>
              <w:pStyle w:val="a6"/>
              <w:rPr>
                <w:sz w:val="24"/>
                <w:szCs w:val="24"/>
              </w:rPr>
            </w:pPr>
          </w:p>
          <w:p w:rsidR="0016509D" w:rsidRDefault="0016509D" w:rsidP="00DF4032">
            <w:pPr>
              <w:pStyle w:val="a6"/>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Работа с текстом учебника и картами атласа, выполнение заданий учебника.</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11 Р.т. с.41 №3</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24.11</w:t>
            </w: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13.</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Географическая долгота. Географические координаты.</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Географическая долгота.</w:t>
            </w:r>
          </w:p>
          <w:p w:rsidR="0016509D" w:rsidRDefault="0016509D" w:rsidP="00DF4032">
            <w:pPr>
              <w:pStyle w:val="a6"/>
              <w:rPr>
                <w:sz w:val="24"/>
                <w:szCs w:val="24"/>
              </w:rPr>
            </w:pPr>
            <w:r>
              <w:rPr>
                <w:sz w:val="24"/>
                <w:szCs w:val="24"/>
              </w:rPr>
              <w:t>Определение географической долготы.</w:t>
            </w:r>
          </w:p>
          <w:p w:rsidR="0016509D" w:rsidRDefault="0016509D" w:rsidP="00DF4032">
            <w:pPr>
              <w:pStyle w:val="a6"/>
              <w:rPr>
                <w:sz w:val="24"/>
                <w:szCs w:val="24"/>
              </w:rPr>
            </w:pPr>
            <w:r>
              <w:rPr>
                <w:sz w:val="24"/>
                <w:szCs w:val="24"/>
              </w:rPr>
              <w:t>Географические координаты.</w:t>
            </w: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Практикум: установление географических координат по алгоритму определения широты и долготы.</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§12 Р.т. с.47 №6</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rPr>
          <w:trHeight w:val="1270"/>
        </w:trPr>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14.</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Изображение на физических картах высот и глубин.</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bottom"/>
          </w:tcPr>
          <w:p w:rsidR="0016509D" w:rsidRDefault="0016509D" w:rsidP="00DF4032">
            <w:pPr>
              <w:pStyle w:val="a6"/>
              <w:rPr>
                <w:sz w:val="24"/>
                <w:szCs w:val="24"/>
              </w:rPr>
            </w:pPr>
            <w:r>
              <w:rPr>
                <w:sz w:val="24"/>
                <w:szCs w:val="24"/>
              </w:rPr>
              <w:t>Изображение на физических картах высот и глубин отдельных точек.</w:t>
            </w:r>
          </w:p>
          <w:p w:rsidR="0016509D" w:rsidRDefault="0016509D" w:rsidP="00DF4032">
            <w:pPr>
              <w:pStyle w:val="a6"/>
              <w:rPr>
                <w:sz w:val="24"/>
                <w:szCs w:val="24"/>
              </w:rPr>
            </w:pPr>
            <w:r>
              <w:rPr>
                <w:sz w:val="24"/>
                <w:szCs w:val="24"/>
              </w:rPr>
              <w:t>Шкала высот и глубин.</w:t>
            </w: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p w:rsidR="0016509D" w:rsidRDefault="0016509D" w:rsidP="00DF4032">
            <w:pPr>
              <w:pStyle w:val="a6"/>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Работа с текстом учебника и картами атласа, выполнение заданий учебника.</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 13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Строение Земли. Земные оболочки - 20 ч.</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p>
        </w:tc>
      </w:tr>
      <w:tr w:rsidR="0016509D" w:rsidTr="00DF4032">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r>
              <w:rPr>
                <w:b/>
                <w:sz w:val="24"/>
                <w:szCs w:val="24"/>
              </w:rPr>
              <w:t>Литосфера (5 ч.)</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15.</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b/>
                <w:sz w:val="24"/>
                <w:szCs w:val="24"/>
              </w:rPr>
            </w:pPr>
            <w:r>
              <w:rPr>
                <w:b/>
                <w:sz w:val="24"/>
                <w:szCs w:val="24"/>
              </w:rPr>
              <w:t>Обобщение по разделу: «Географическая карта».</w:t>
            </w:r>
          </w:p>
          <w:p w:rsidR="0016509D" w:rsidRDefault="0016509D" w:rsidP="00DF4032">
            <w:pPr>
              <w:pStyle w:val="a6"/>
              <w:rPr>
                <w:sz w:val="24"/>
                <w:szCs w:val="24"/>
              </w:rPr>
            </w:pPr>
            <w:r>
              <w:rPr>
                <w:sz w:val="24"/>
                <w:szCs w:val="24"/>
              </w:rPr>
              <w:t>Земля и её внутреннее строение.</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Внутреннее строение Земли.</w:t>
            </w:r>
          </w:p>
          <w:p w:rsidR="0016509D" w:rsidRDefault="0016509D" w:rsidP="00DF4032">
            <w:pPr>
              <w:pStyle w:val="a6"/>
              <w:rPr>
                <w:sz w:val="24"/>
                <w:szCs w:val="24"/>
              </w:rPr>
            </w:pPr>
            <w:r>
              <w:rPr>
                <w:sz w:val="24"/>
                <w:szCs w:val="24"/>
              </w:rPr>
              <w:t>Земная кора.</w:t>
            </w:r>
          </w:p>
          <w:p w:rsidR="0016509D" w:rsidRDefault="0016509D" w:rsidP="00DF4032">
            <w:pPr>
              <w:pStyle w:val="a6"/>
              <w:rPr>
                <w:sz w:val="24"/>
                <w:szCs w:val="24"/>
              </w:rPr>
            </w:pPr>
            <w:r>
              <w:rPr>
                <w:sz w:val="24"/>
                <w:szCs w:val="24"/>
              </w:rPr>
              <w:t>Изучение земной коры человеком.</w:t>
            </w:r>
          </w:p>
          <w:p w:rsidR="0016509D" w:rsidRDefault="0016509D" w:rsidP="00DF4032">
            <w:pPr>
              <w:pStyle w:val="a6"/>
              <w:rPr>
                <w:sz w:val="24"/>
                <w:szCs w:val="24"/>
              </w:rPr>
            </w:pPr>
            <w:r>
              <w:rPr>
                <w:sz w:val="24"/>
                <w:szCs w:val="24"/>
              </w:rPr>
              <w:t>Магматические горные породы.</w:t>
            </w:r>
          </w:p>
          <w:p w:rsidR="0016509D" w:rsidRDefault="0016509D" w:rsidP="00DF4032">
            <w:pPr>
              <w:pStyle w:val="a6"/>
              <w:rPr>
                <w:sz w:val="24"/>
                <w:szCs w:val="24"/>
              </w:rPr>
            </w:pPr>
            <w:r>
              <w:rPr>
                <w:sz w:val="24"/>
                <w:szCs w:val="24"/>
              </w:rPr>
              <w:t>Осадочные горные породы.</w:t>
            </w:r>
          </w:p>
          <w:p w:rsidR="0016509D" w:rsidRDefault="0016509D" w:rsidP="00DF4032">
            <w:pPr>
              <w:pStyle w:val="a6"/>
              <w:rPr>
                <w:sz w:val="24"/>
                <w:szCs w:val="24"/>
              </w:rPr>
            </w:pPr>
            <w:r>
              <w:rPr>
                <w:sz w:val="24"/>
                <w:szCs w:val="24"/>
              </w:rPr>
              <w:t>Метаморфические горные породы.</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Выполнение тестовых заданий.</w:t>
            </w:r>
          </w:p>
          <w:p w:rsidR="0016509D" w:rsidRDefault="0016509D" w:rsidP="00DF4032">
            <w:pPr>
              <w:pStyle w:val="a6"/>
              <w:rPr>
                <w:sz w:val="24"/>
                <w:szCs w:val="24"/>
              </w:rPr>
            </w:pPr>
            <w:r>
              <w:rPr>
                <w:color w:val="000000"/>
                <w:sz w:val="24"/>
                <w:szCs w:val="24"/>
              </w:rPr>
              <w:t>Называть и показывать элементы внутреннего строения Земли; методы изучения внутреннего строения Земли. Описывать внутреннее строение Земли.</w:t>
            </w:r>
          </w:p>
        </w:tc>
        <w:tc>
          <w:tcPr>
            <w:tcW w:w="155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c2"/>
              <w:shd w:val="clear" w:color="auto" w:fill="FFFFFF"/>
              <w:spacing w:beforeAutospacing="0" w:afterAutospacing="0"/>
            </w:pPr>
            <w:r>
              <w:t xml:space="preserve">Развитие мотивации к получению новых знаний, формирование ответственного отношения к выполнению работы, аккуратности выполнения. </w:t>
            </w:r>
          </w:p>
          <w:p w:rsidR="0016509D" w:rsidRDefault="0016509D" w:rsidP="00DF4032">
            <w:pPr>
              <w:pStyle w:val="c2"/>
              <w:shd w:val="clear" w:color="auto" w:fill="FFFFFF"/>
              <w:spacing w:beforeAutospacing="0" w:afterAutospacing="0"/>
              <w:rPr>
                <w:color w:val="000000"/>
              </w:rPr>
            </w:pPr>
            <w:r>
              <w:rPr>
                <w:color w:val="000000"/>
              </w:rPr>
              <w:t xml:space="preserve">Выбор оснований и критериев с целью выделения признаков, умение с точностью выражать свои мысли в соответствии с задачами и </w:t>
            </w:r>
            <w:r>
              <w:rPr>
                <w:color w:val="000000"/>
              </w:rPr>
              <w:lastRenderedPageBreak/>
              <w:t>условиями коммуникации.</w:t>
            </w:r>
          </w:p>
          <w:p w:rsidR="0016509D" w:rsidRDefault="0016509D" w:rsidP="00DF4032">
            <w:pPr>
              <w:pStyle w:val="c2"/>
              <w:shd w:val="clear" w:color="auto" w:fill="FFFFFF"/>
              <w:spacing w:beforeAutospacing="0" w:afterAutospacing="0"/>
              <w:rPr>
                <w:color w:val="000000"/>
              </w:rPr>
            </w:pPr>
            <w:r>
              <w:rPr>
                <w:color w:val="000000"/>
              </w:rPr>
              <w:t>Выдвижение гипотез и их обоснование; установление причинно-следственных связей; построение логической цепи рассуждений; умение с достаточной полнотой и точностью выражать свои мысли в соответствии с задачами и условиями.</w:t>
            </w:r>
          </w:p>
          <w:p w:rsidR="0016509D" w:rsidRDefault="0016509D" w:rsidP="00DF4032">
            <w:pPr>
              <w:pStyle w:val="c2"/>
              <w:shd w:val="clear" w:color="auto" w:fill="FFFFFF"/>
              <w:spacing w:beforeAutospacing="0" w:afterAutospacing="0"/>
            </w:pPr>
            <w:proofErr w:type="gramStart"/>
            <w:r>
              <w:t>Объяснять значение понятий: литосфера, горные породы, полезные ископаемые, рельеф, гидросфера, океан, море, атмосфера, погода, биосфера.</w:t>
            </w:r>
            <w:proofErr w:type="gramEnd"/>
            <w:r>
              <w:t xml:space="preserve"> Показывать по карте основные геогр. объекты, наносить </w:t>
            </w:r>
            <w:proofErr w:type="gramStart"/>
            <w:r>
              <w:t>на</w:t>
            </w:r>
            <w:proofErr w:type="gramEnd"/>
            <w:r>
              <w:t xml:space="preserve"> </w:t>
            </w:r>
            <w:proofErr w:type="gramStart"/>
            <w:r>
              <w:t>к</w:t>
            </w:r>
            <w:proofErr w:type="gramEnd"/>
            <w:r>
              <w:t>/к; объяснять особенности строения рельефа суши, составлять описание геогр. объектов.</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lastRenderedPageBreak/>
              <w:t>§ 14 Р.т. с.57 №6,7</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16.</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Движения земной коры. Вулканизм.</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Землетрясения.</w:t>
            </w:r>
          </w:p>
          <w:p w:rsidR="0016509D" w:rsidRDefault="0016509D" w:rsidP="00DF4032">
            <w:pPr>
              <w:pStyle w:val="a6"/>
              <w:rPr>
                <w:sz w:val="24"/>
                <w:szCs w:val="24"/>
              </w:rPr>
            </w:pPr>
            <w:r>
              <w:rPr>
                <w:sz w:val="24"/>
                <w:szCs w:val="24"/>
              </w:rPr>
              <w:t>Что такое вулканы?</w:t>
            </w:r>
          </w:p>
          <w:p w:rsidR="0016509D" w:rsidRDefault="0016509D" w:rsidP="00DF4032">
            <w:pPr>
              <w:pStyle w:val="a6"/>
              <w:rPr>
                <w:sz w:val="24"/>
                <w:szCs w:val="24"/>
              </w:rPr>
            </w:pPr>
            <w:r>
              <w:rPr>
                <w:sz w:val="24"/>
                <w:szCs w:val="24"/>
              </w:rPr>
              <w:t>Горячие источники и гейзеры.</w:t>
            </w:r>
          </w:p>
          <w:p w:rsidR="0016509D" w:rsidRDefault="0016509D" w:rsidP="00DF4032">
            <w:pPr>
              <w:pStyle w:val="a6"/>
              <w:rPr>
                <w:sz w:val="24"/>
                <w:szCs w:val="24"/>
              </w:rPr>
            </w:pPr>
            <w:r>
              <w:rPr>
                <w:sz w:val="24"/>
                <w:szCs w:val="24"/>
              </w:rPr>
              <w:t>Медленные вертикальные движения земной коры.</w:t>
            </w:r>
          </w:p>
          <w:p w:rsidR="0016509D" w:rsidRDefault="0016509D" w:rsidP="00DF4032">
            <w:pPr>
              <w:pStyle w:val="a6"/>
              <w:rPr>
                <w:sz w:val="24"/>
                <w:szCs w:val="24"/>
              </w:rPr>
            </w:pPr>
            <w:r>
              <w:rPr>
                <w:sz w:val="24"/>
                <w:szCs w:val="24"/>
              </w:rPr>
              <w:t>Виды залегания горных пород.</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color w:val="000000"/>
                <w:sz w:val="24"/>
                <w:szCs w:val="24"/>
              </w:rPr>
              <w:t>Приводить примеры, находить и показывать на карте вулканы, определять их положение и высоту. </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15 Р.т. с.43 №2, с.44 №4</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17.</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Рельеф суши. </w:t>
            </w:r>
            <w:r>
              <w:rPr>
                <w:sz w:val="24"/>
                <w:szCs w:val="24"/>
              </w:rPr>
              <w:lastRenderedPageBreak/>
              <w:t>Горы.</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lastRenderedPageBreak/>
              <w:t>Рельеф гор.</w:t>
            </w:r>
          </w:p>
          <w:p w:rsidR="0016509D" w:rsidRDefault="0016509D" w:rsidP="00DF4032">
            <w:pPr>
              <w:pStyle w:val="a6"/>
              <w:rPr>
                <w:sz w:val="24"/>
                <w:szCs w:val="24"/>
              </w:rPr>
            </w:pPr>
            <w:r>
              <w:rPr>
                <w:sz w:val="24"/>
                <w:szCs w:val="24"/>
              </w:rPr>
              <w:lastRenderedPageBreak/>
              <w:t>Различие гор по высоте.</w:t>
            </w:r>
          </w:p>
          <w:p w:rsidR="0016509D" w:rsidRDefault="0016509D" w:rsidP="00DF4032">
            <w:pPr>
              <w:pStyle w:val="a6"/>
              <w:rPr>
                <w:sz w:val="24"/>
                <w:szCs w:val="24"/>
              </w:rPr>
            </w:pPr>
            <w:r>
              <w:rPr>
                <w:sz w:val="24"/>
                <w:szCs w:val="24"/>
              </w:rPr>
              <w:t>Изменение гор по временам.</w:t>
            </w:r>
          </w:p>
          <w:p w:rsidR="0016509D" w:rsidRDefault="0016509D" w:rsidP="00DF4032">
            <w:pPr>
              <w:pStyle w:val="a6"/>
              <w:rPr>
                <w:sz w:val="24"/>
                <w:szCs w:val="24"/>
              </w:rPr>
            </w:pPr>
            <w:r>
              <w:rPr>
                <w:sz w:val="24"/>
                <w:szCs w:val="24"/>
              </w:rPr>
              <w:t>Человек в горах.</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color w:val="000000"/>
                <w:sz w:val="24"/>
                <w:szCs w:val="24"/>
              </w:rPr>
              <w:lastRenderedPageBreak/>
              <w:t xml:space="preserve">Называть и показывать: </w:t>
            </w:r>
            <w:r>
              <w:rPr>
                <w:color w:val="000000"/>
                <w:sz w:val="24"/>
                <w:szCs w:val="24"/>
              </w:rPr>
              <w:lastRenderedPageBreak/>
              <w:t>формы рельефа. Приводить примеры. Определять относительную высоту местности.</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§16 Р.т. </w:t>
            </w:r>
            <w:r>
              <w:rPr>
                <w:sz w:val="24"/>
                <w:szCs w:val="24"/>
              </w:rPr>
              <w:lastRenderedPageBreak/>
              <w:t>с.63 №7</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lastRenderedPageBreak/>
              <w:t>18.</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Равнины суши.</w:t>
            </w:r>
          </w:p>
          <w:p w:rsidR="0016509D" w:rsidRDefault="0016509D" w:rsidP="00DF4032">
            <w:pPr>
              <w:pStyle w:val="a6"/>
              <w:rPr>
                <w:sz w:val="24"/>
                <w:szCs w:val="24"/>
              </w:rPr>
            </w:pPr>
            <w:r>
              <w:rPr>
                <w:b/>
                <w:sz w:val="24"/>
                <w:szCs w:val="24"/>
              </w:rPr>
              <w:t>Практическая работа: «</w:t>
            </w:r>
            <w:r>
              <w:rPr>
                <w:sz w:val="24"/>
                <w:szCs w:val="24"/>
              </w:rPr>
              <w:t>Описание форм рельефа</w:t>
            </w:r>
            <w:proofErr w:type="gramStart"/>
            <w:r>
              <w:rPr>
                <w:sz w:val="24"/>
                <w:szCs w:val="24"/>
              </w:rPr>
              <w:t>.»</w:t>
            </w:r>
            <w:proofErr w:type="gramEnd"/>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Рельеф равнин.</w:t>
            </w:r>
          </w:p>
          <w:p w:rsidR="0016509D" w:rsidRDefault="0016509D" w:rsidP="00DF4032">
            <w:pPr>
              <w:pStyle w:val="a6"/>
              <w:rPr>
                <w:sz w:val="24"/>
                <w:szCs w:val="24"/>
              </w:rPr>
            </w:pPr>
            <w:r>
              <w:rPr>
                <w:sz w:val="24"/>
                <w:szCs w:val="24"/>
              </w:rPr>
              <w:t>Различие равнин по высоте.</w:t>
            </w:r>
          </w:p>
          <w:p w:rsidR="0016509D" w:rsidRDefault="0016509D" w:rsidP="00DF4032">
            <w:pPr>
              <w:pStyle w:val="a6"/>
              <w:rPr>
                <w:sz w:val="24"/>
                <w:szCs w:val="24"/>
              </w:rPr>
            </w:pPr>
            <w:r>
              <w:rPr>
                <w:sz w:val="24"/>
                <w:szCs w:val="24"/>
              </w:rPr>
              <w:t>Изменение равнин по временам.</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Практикум: описание формы рельефа.</w:t>
            </w:r>
          </w:p>
          <w:p w:rsidR="0016509D" w:rsidRDefault="0016509D" w:rsidP="00DF4032">
            <w:pPr>
              <w:pStyle w:val="a6"/>
              <w:rPr>
                <w:sz w:val="24"/>
                <w:szCs w:val="24"/>
              </w:rPr>
            </w:pP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 17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19.</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Рельеф дна Мирового океана.</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Изменение представлений о рельефе дна Мирового океана.</w:t>
            </w:r>
          </w:p>
          <w:p w:rsidR="0016509D" w:rsidRDefault="0016509D" w:rsidP="00DF4032">
            <w:pPr>
              <w:pStyle w:val="a6"/>
              <w:rPr>
                <w:sz w:val="24"/>
                <w:szCs w:val="24"/>
              </w:rPr>
            </w:pPr>
            <w:r>
              <w:rPr>
                <w:sz w:val="24"/>
                <w:szCs w:val="24"/>
              </w:rPr>
              <w:t>Подводная окраина материков.</w:t>
            </w:r>
          </w:p>
          <w:p w:rsidR="0016509D" w:rsidRDefault="0016509D" w:rsidP="00DF4032">
            <w:pPr>
              <w:pStyle w:val="a6"/>
              <w:rPr>
                <w:sz w:val="24"/>
                <w:szCs w:val="24"/>
              </w:rPr>
            </w:pPr>
            <w:r>
              <w:rPr>
                <w:sz w:val="24"/>
                <w:szCs w:val="24"/>
              </w:rPr>
              <w:t>Переходная зона.</w:t>
            </w:r>
          </w:p>
          <w:p w:rsidR="0016509D" w:rsidRDefault="0016509D" w:rsidP="00DF4032">
            <w:pPr>
              <w:pStyle w:val="a6"/>
              <w:rPr>
                <w:sz w:val="24"/>
                <w:szCs w:val="24"/>
              </w:rPr>
            </w:pPr>
            <w:r>
              <w:rPr>
                <w:sz w:val="24"/>
                <w:szCs w:val="24"/>
              </w:rPr>
              <w:t>Ложе океана.</w:t>
            </w:r>
          </w:p>
          <w:p w:rsidR="0016509D" w:rsidRDefault="0016509D" w:rsidP="00DF4032">
            <w:pPr>
              <w:pStyle w:val="a6"/>
              <w:rPr>
                <w:sz w:val="24"/>
                <w:szCs w:val="24"/>
              </w:rPr>
            </w:pPr>
            <w:r>
              <w:rPr>
                <w:sz w:val="24"/>
                <w:szCs w:val="24"/>
              </w:rPr>
              <w:t>Процессы, образующие рельеф дна Мирового океана.</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color w:val="000000"/>
                <w:sz w:val="24"/>
                <w:szCs w:val="24"/>
              </w:rPr>
            </w:pPr>
            <w:r>
              <w:rPr>
                <w:color w:val="000000"/>
                <w:sz w:val="24"/>
                <w:szCs w:val="24"/>
              </w:rPr>
              <w:t>Называть и показывать: формы рельефа дна Мирового океана.</w:t>
            </w:r>
          </w:p>
          <w:p w:rsidR="0016509D" w:rsidRDefault="0016509D" w:rsidP="00DF4032">
            <w:pPr>
              <w:pStyle w:val="a6"/>
              <w:rPr>
                <w:sz w:val="24"/>
                <w:szCs w:val="24"/>
              </w:rPr>
            </w:pPr>
            <w:r>
              <w:rPr>
                <w:color w:val="000000"/>
                <w:sz w:val="24"/>
                <w:szCs w:val="24"/>
              </w:rPr>
              <w:t>Приводить примеры.</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 18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8"/>
                <w:szCs w:val="28"/>
              </w:rPr>
            </w:pPr>
            <w:r>
              <w:rPr>
                <w:b/>
                <w:sz w:val="24"/>
                <w:szCs w:val="24"/>
              </w:rPr>
              <w:t>Гидросфера (7 ч.)</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20.</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b/>
                <w:sz w:val="24"/>
                <w:szCs w:val="24"/>
              </w:rPr>
            </w:pPr>
            <w:r>
              <w:rPr>
                <w:b/>
                <w:sz w:val="24"/>
                <w:szCs w:val="24"/>
              </w:rPr>
              <w:t>Тест «литосфера».</w:t>
            </w:r>
          </w:p>
          <w:p w:rsidR="0016509D" w:rsidRDefault="0016509D" w:rsidP="00DF4032">
            <w:pPr>
              <w:pStyle w:val="a6"/>
              <w:jc w:val="both"/>
              <w:rPr>
                <w:sz w:val="24"/>
                <w:szCs w:val="24"/>
              </w:rPr>
            </w:pPr>
            <w:r>
              <w:rPr>
                <w:sz w:val="24"/>
                <w:szCs w:val="24"/>
              </w:rPr>
              <w:t>Вода на Земле.</w:t>
            </w:r>
          </w:p>
          <w:p w:rsidR="0016509D" w:rsidRDefault="0016509D" w:rsidP="00DF4032">
            <w:pPr>
              <w:pStyle w:val="a6"/>
              <w:jc w:val="both"/>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Понятие «гидросфера».</w:t>
            </w:r>
          </w:p>
          <w:p w:rsidR="0016509D" w:rsidRDefault="0016509D" w:rsidP="00DF4032">
            <w:pPr>
              <w:pStyle w:val="a6"/>
              <w:rPr>
                <w:sz w:val="24"/>
                <w:szCs w:val="24"/>
              </w:rPr>
            </w:pPr>
            <w:r>
              <w:rPr>
                <w:sz w:val="24"/>
                <w:szCs w:val="24"/>
              </w:rPr>
              <w:t>Мировой круговорот воды.</w:t>
            </w:r>
          </w:p>
        </w:tc>
        <w:tc>
          <w:tcPr>
            <w:tcW w:w="3260"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Анализ рисунков учебника, самостоятельное выполнение заданий диска.</w:t>
            </w:r>
          </w:p>
          <w:p w:rsidR="0016509D" w:rsidRDefault="0016509D" w:rsidP="00DF4032">
            <w:pPr>
              <w:pStyle w:val="a6"/>
              <w:rPr>
                <w:color w:val="000000"/>
                <w:sz w:val="24"/>
                <w:szCs w:val="24"/>
              </w:rPr>
            </w:pPr>
            <w:r>
              <w:rPr>
                <w:color w:val="000000"/>
                <w:sz w:val="24"/>
                <w:szCs w:val="24"/>
              </w:rPr>
              <w:t>Описывать свойства воды, объяснять значение воды, приводить доводы. Называть части гидросферы. Описывать процесс круговорота воды.</w:t>
            </w:r>
          </w:p>
          <w:p w:rsidR="0016509D" w:rsidRDefault="0016509D" w:rsidP="00DF4032">
            <w:pPr>
              <w:pStyle w:val="a6"/>
              <w:rPr>
                <w:sz w:val="24"/>
                <w:szCs w:val="24"/>
              </w:rPr>
            </w:pPr>
            <w:r>
              <w:rPr>
                <w:color w:val="000000"/>
                <w:sz w:val="24"/>
                <w:szCs w:val="24"/>
              </w:rPr>
              <w:t xml:space="preserve">Называть и показывать Мировой океан и его части; географическую </w:t>
            </w:r>
            <w:r>
              <w:rPr>
                <w:color w:val="000000"/>
                <w:sz w:val="24"/>
                <w:szCs w:val="24"/>
              </w:rPr>
              <w:lastRenderedPageBreak/>
              <w:t>номенклатуру по теме. </w:t>
            </w:r>
          </w:p>
        </w:tc>
        <w:tc>
          <w:tcPr>
            <w:tcW w:w="155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lastRenderedPageBreak/>
              <w:t>Развитие мотивации к получению новых знаний.</w:t>
            </w:r>
          </w:p>
          <w:p w:rsidR="0016509D" w:rsidRDefault="0016509D" w:rsidP="00DF4032">
            <w:pPr>
              <w:pStyle w:val="a6"/>
              <w:rPr>
                <w:sz w:val="24"/>
                <w:szCs w:val="24"/>
              </w:rPr>
            </w:pPr>
            <w:r>
              <w:rPr>
                <w:color w:val="000000"/>
                <w:sz w:val="24"/>
                <w:szCs w:val="24"/>
              </w:rPr>
              <w:t xml:space="preserve">Поиск и выделение необходимой информации. Синтезировать имеющиеся знания. Выбор оснований и критериев для построения логической цепи </w:t>
            </w:r>
            <w:r>
              <w:rPr>
                <w:color w:val="000000"/>
                <w:sz w:val="24"/>
                <w:szCs w:val="24"/>
              </w:rPr>
              <w:lastRenderedPageBreak/>
              <w:t>рассуждений, умение полно выражать свои мысли.</w:t>
            </w:r>
          </w:p>
          <w:p w:rsidR="0016509D" w:rsidRDefault="0016509D" w:rsidP="00DF4032">
            <w:pPr>
              <w:pStyle w:val="a6"/>
              <w:rPr>
                <w:sz w:val="24"/>
                <w:szCs w:val="24"/>
              </w:rPr>
            </w:pPr>
            <w:r>
              <w:rPr>
                <w:color w:val="000000"/>
                <w:sz w:val="24"/>
                <w:szCs w:val="24"/>
              </w:rPr>
              <w:t>Классификации объектов; подведение под понятия; установление причинно-следственных связей; выбор наиболее эффективных способов решения задач в зависимости от конкретных условий; умение с достаточной полнотой и точностью выражать свои мысли в соответствии с задачами и условиями коммуникации.</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lastRenderedPageBreak/>
              <w:t xml:space="preserve">§ 19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21.</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Части Мирового океана. Свойства вод океана.</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Понятие «Мировой океан».</w:t>
            </w:r>
          </w:p>
          <w:p w:rsidR="0016509D" w:rsidRDefault="0016509D" w:rsidP="00DF4032">
            <w:pPr>
              <w:pStyle w:val="a6"/>
              <w:rPr>
                <w:sz w:val="24"/>
                <w:szCs w:val="24"/>
              </w:rPr>
            </w:pPr>
            <w:r>
              <w:rPr>
                <w:sz w:val="24"/>
                <w:szCs w:val="24"/>
              </w:rPr>
              <w:t>Океаны.</w:t>
            </w:r>
          </w:p>
          <w:p w:rsidR="0016509D" w:rsidRDefault="0016509D" w:rsidP="00DF4032">
            <w:pPr>
              <w:pStyle w:val="a6"/>
              <w:rPr>
                <w:sz w:val="24"/>
                <w:szCs w:val="24"/>
              </w:rPr>
            </w:pPr>
            <w:r>
              <w:rPr>
                <w:sz w:val="24"/>
                <w:szCs w:val="24"/>
              </w:rPr>
              <w:t>Моря, заливы и проливы.</w:t>
            </w:r>
          </w:p>
          <w:p w:rsidR="0016509D" w:rsidRDefault="0016509D" w:rsidP="00DF4032">
            <w:pPr>
              <w:pStyle w:val="a6"/>
              <w:rPr>
                <w:sz w:val="24"/>
                <w:szCs w:val="24"/>
              </w:rPr>
            </w:pPr>
            <w:r>
              <w:rPr>
                <w:sz w:val="24"/>
                <w:szCs w:val="24"/>
              </w:rPr>
              <w:t>Свойства океанических вод.</w:t>
            </w:r>
          </w:p>
        </w:tc>
        <w:tc>
          <w:tcPr>
            <w:tcW w:w="3260"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20 Р.т. с.71 №4, с.72 №9</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lastRenderedPageBreak/>
              <w:t>22.</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Движение воды в океане.</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Ветровые волны.</w:t>
            </w:r>
          </w:p>
          <w:p w:rsidR="0016509D" w:rsidRDefault="0016509D" w:rsidP="00DF4032">
            <w:pPr>
              <w:pStyle w:val="a6"/>
              <w:rPr>
                <w:sz w:val="24"/>
                <w:szCs w:val="24"/>
              </w:rPr>
            </w:pPr>
            <w:r>
              <w:rPr>
                <w:sz w:val="24"/>
                <w:szCs w:val="24"/>
              </w:rPr>
              <w:t>Цунами.</w:t>
            </w:r>
          </w:p>
          <w:p w:rsidR="0016509D" w:rsidRDefault="0016509D" w:rsidP="00DF4032">
            <w:pPr>
              <w:pStyle w:val="a6"/>
              <w:rPr>
                <w:sz w:val="24"/>
                <w:szCs w:val="24"/>
              </w:rPr>
            </w:pPr>
            <w:r>
              <w:rPr>
                <w:sz w:val="24"/>
                <w:szCs w:val="24"/>
              </w:rPr>
              <w:t>Приливы и отливы.</w:t>
            </w:r>
          </w:p>
          <w:p w:rsidR="0016509D" w:rsidRDefault="0016509D" w:rsidP="00DF4032">
            <w:pPr>
              <w:pStyle w:val="a6"/>
              <w:rPr>
                <w:sz w:val="24"/>
                <w:szCs w:val="24"/>
              </w:rPr>
            </w:pPr>
            <w:r>
              <w:rPr>
                <w:sz w:val="24"/>
                <w:szCs w:val="24"/>
              </w:rPr>
              <w:t>Океанические течения.</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color w:val="000000"/>
                <w:sz w:val="24"/>
                <w:szCs w:val="24"/>
              </w:rPr>
            </w:pPr>
            <w:r>
              <w:rPr>
                <w:color w:val="000000"/>
                <w:sz w:val="24"/>
                <w:szCs w:val="24"/>
              </w:rPr>
              <w:t>Называть и показывать: географическую номенклатуру по теме.</w:t>
            </w:r>
          </w:p>
          <w:p w:rsidR="0016509D" w:rsidRDefault="0016509D" w:rsidP="00DF4032">
            <w:pPr>
              <w:pStyle w:val="a6"/>
              <w:rPr>
                <w:sz w:val="24"/>
                <w:szCs w:val="24"/>
              </w:rPr>
            </w:pPr>
            <w:r>
              <w:rPr>
                <w:color w:val="000000"/>
                <w:sz w:val="24"/>
                <w:szCs w:val="24"/>
              </w:rPr>
              <w:t>Называть и показывать океанические течения.</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21 Р.т. с.74 №4</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23.</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Подземные воды.</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Образование подземных вод.</w:t>
            </w:r>
          </w:p>
          <w:p w:rsidR="0016509D" w:rsidRDefault="0016509D" w:rsidP="00DF4032">
            <w:pPr>
              <w:pStyle w:val="a6"/>
              <w:rPr>
                <w:sz w:val="24"/>
                <w:szCs w:val="24"/>
              </w:rPr>
            </w:pPr>
            <w:r>
              <w:rPr>
                <w:sz w:val="24"/>
                <w:szCs w:val="24"/>
              </w:rPr>
              <w:t>Грунтовые и межпластовые воды.</w:t>
            </w:r>
          </w:p>
          <w:p w:rsidR="0016509D" w:rsidRDefault="0016509D" w:rsidP="00DF4032">
            <w:pPr>
              <w:pStyle w:val="a6"/>
              <w:rPr>
                <w:sz w:val="24"/>
                <w:szCs w:val="24"/>
              </w:rPr>
            </w:pPr>
            <w:r>
              <w:rPr>
                <w:sz w:val="24"/>
                <w:szCs w:val="24"/>
              </w:rPr>
              <w:t>Использование и охрана подземных вод.</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Описывать образование подземных вод.</w:t>
            </w:r>
          </w:p>
          <w:p w:rsidR="0016509D" w:rsidRDefault="0016509D" w:rsidP="00DF4032">
            <w:pPr>
              <w:pStyle w:val="a6"/>
              <w:rPr>
                <w:sz w:val="24"/>
                <w:szCs w:val="24"/>
              </w:rPr>
            </w:pPr>
            <w:r>
              <w:rPr>
                <w:sz w:val="24"/>
                <w:szCs w:val="24"/>
              </w:rPr>
              <w:t xml:space="preserve">Приводить примеры использования и охраны подземных вод. </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22 Р.т. с.75 №4</w:t>
            </w:r>
          </w:p>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24.</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Реки.</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Понятие «река».</w:t>
            </w:r>
          </w:p>
          <w:p w:rsidR="0016509D" w:rsidRDefault="0016509D" w:rsidP="00DF4032">
            <w:pPr>
              <w:pStyle w:val="a6"/>
              <w:rPr>
                <w:sz w:val="24"/>
                <w:szCs w:val="24"/>
              </w:rPr>
            </w:pPr>
            <w:r>
              <w:rPr>
                <w:sz w:val="24"/>
                <w:szCs w:val="24"/>
              </w:rPr>
              <w:t>Бассейн реки и водораздел.</w:t>
            </w:r>
          </w:p>
          <w:p w:rsidR="0016509D" w:rsidRDefault="0016509D" w:rsidP="00DF4032">
            <w:pPr>
              <w:pStyle w:val="a6"/>
              <w:rPr>
                <w:sz w:val="24"/>
                <w:szCs w:val="24"/>
              </w:rPr>
            </w:pPr>
            <w:r>
              <w:rPr>
                <w:sz w:val="24"/>
                <w:szCs w:val="24"/>
              </w:rPr>
              <w:t>Питание и режим реки.</w:t>
            </w:r>
          </w:p>
          <w:p w:rsidR="0016509D" w:rsidRDefault="0016509D" w:rsidP="00DF4032">
            <w:pPr>
              <w:pStyle w:val="a6"/>
              <w:rPr>
                <w:sz w:val="24"/>
                <w:szCs w:val="24"/>
              </w:rPr>
            </w:pPr>
            <w:r>
              <w:rPr>
                <w:sz w:val="24"/>
                <w:szCs w:val="24"/>
              </w:rPr>
              <w:t>Реки равнинные и горные.</w:t>
            </w:r>
          </w:p>
          <w:p w:rsidR="0016509D" w:rsidRDefault="0016509D" w:rsidP="00DF4032">
            <w:pPr>
              <w:pStyle w:val="a6"/>
              <w:rPr>
                <w:sz w:val="24"/>
                <w:szCs w:val="24"/>
              </w:rPr>
            </w:pPr>
            <w:r>
              <w:rPr>
                <w:sz w:val="24"/>
                <w:szCs w:val="24"/>
              </w:rPr>
              <w:t>Пороги и водопады.</w:t>
            </w:r>
          </w:p>
          <w:p w:rsidR="0016509D" w:rsidRDefault="0016509D" w:rsidP="00DF4032">
            <w:pPr>
              <w:pStyle w:val="a6"/>
              <w:rPr>
                <w:sz w:val="24"/>
                <w:szCs w:val="24"/>
              </w:rPr>
            </w:pPr>
            <w:r>
              <w:rPr>
                <w:sz w:val="24"/>
                <w:szCs w:val="24"/>
              </w:rPr>
              <w:t>Каналы.</w:t>
            </w:r>
          </w:p>
          <w:p w:rsidR="0016509D" w:rsidRDefault="0016509D" w:rsidP="00DF4032">
            <w:pPr>
              <w:pStyle w:val="a6"/>
              <w:rPr>
                <w:sz w:val="24"/>
                <w:szCs w:val="24"/>
              </w:rPr>
            </w:pPr>
            <w:r>
              <w:rPr>
                <w:sz w:val="24"/>
                <w:szCs w:val="24"/>
              </w:rPr>
              <w:t>Использование и охрана рек.</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color w:val="000000"/>
                <w:sz w:val="24"/>
                <w:szCs w:val="24"/>
              </w:rPr>
              <w:t>Называть и показывать: географическую номенклатуру по теме; части реки. Приводить примеры использования рек человеком. Определять: различия рек, типы рек. Описывать характеристику реки. Объяснять влияние рельефа и климата на реку.</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23 Р.т. с.77 № 6</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25.</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Озёра.</w:t>
            </w:r>
          </w:p>
          <w:p w:rsidR="0016509D" w:rsidRDefault="0016509D" w:rsidP="00DF4032">
            <w:pPr>
              <w:pStyle w:val="a6"/>
              <w:rPr>
                <w:sz w:val="24"/>
                <w:szCs w:val="24"/>
              </w:rPr>
            </w:pPr>
            <w:r>
              <w:rPr>
                <w:b/>
                <w:sz w:val="24"/>
                <w:szCs w:val="24"/>
              </w:rPr>
              <w:t>Практическая работа: «</w:t>
            </w:r>
            <w:r>
              <w:rPr>
                <w:sz w:val="24"/>
                <w:szCs w:val="24"/>
              </w:rPr>
              <w:t xml:space="preserve">Описание внутренних вод Воронежской области». </w:t>
            </w: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Понятие «озеро».</w:t>
            </w:r>
          </w:p>
          <w:p w:rsidR="0016509D" w:rsidRDefault="0016509D" w:rsidP="00DF4032">
            <w:pPr>
              <w:pStyle w:val="a6"/>
              <w:rPr>
                <w:sz w:val="24"/>
                <w:szCs w:val="24"/>
              </w:rPr>
            </w:pPr>
            <w:r>
              <w:rPr>
                <w:sz w:val="24"/>
                <w:szCs w:val="24"/>
              </w:rPr>
              <w:t>Озёрные котловины.</w:t>
            </w:r>
          </w:p>
          <w:p w:rsidR="0016509D" w:rsidRDefault="0016509D" w:rsidP="00DF4032">
            <w:pPr>
              <w:pStyle w:val="a6"/>
              <w:rPr>
                <w:sz w:val="24"/>
                <w:szCs w:val="24"/>
              </w:rPr>
            </w:pPr>
            <w:r>
              <w:rPr>
                <w:sz w:val="24"/>
                <w:szCs w:val="24"/>
              </w:rPr>
              <w:t>Вода в озере.</w:t>
            </w:r>
          </w:p>
          <w:p w:rsidR="0016509D" w:rsidRDefault="0016509D" w:rsidP="00DF4032">
            <w:pPr>
              <w:pStyle w:val="a6"/>
              <w:rPr>
                <w:sz w:val="24"/>
                <w:szCs w:val="24"/>
              </w:rPr>
            </w:pPr>
            <w:r>
              <w:rPr>
                <w:sz w:val="24"/>
                <w:szCs w:val="24"/>
              </w:rPr>
              <w:t>Водохранилища.</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Практикум: описание озера по плану.</w:t>
            </w:r>
          </w:p>
          <w:p w:rsidR="0016509D" w:rsidRDefault="0016509D" w:rsidP="00DF4032">
            <w:pPr>
              <w:pStyle w:val="a6"/>
              <w:rPr>
                <w:color w:val="000000"/>
                <w:sz w:val="24"/>
                <w:szCs w:val="24"/>
              </w:rPr>
            </w:pPr>
            <w:r>
              <w:rPr>
                <w:color w:val="000000"/>
                <w:sz w:val="24"/>
                <w:szCs w:val="24"/>
              </w:rPr>
              <w:t>Объяснять понятие «озеро».</w:t>
            </w:r>
          </w:p>
          <w:p w:rsidR="0016509D" w:rsidRDefault="0016509D" w:rsidP="00DF4032">
            <w:pPr>
              <w:pStyle w:val="a6"/>
              <w:rPr>
                <w:color w:val="000000"/>
                <w:sz w:val="24"/>
                <w:szCs w:val="24"/>
              </w:rPr>
            </w:pPr>
            <w:r>
              <w:rPr>
                <w:color w:val="000000"/>
                <w:sz w:val="24"/>
                <w:szCs w:val="24"/>
              </w:rPr>
              <w:t>Приводить примеры использования озёр в жизни человека.</w:t>
            </w:r>
          </w:p>
          <w:p w:rsidR="0016509D" w:rsidRDefault="0016509D" w:rsidP="00DF4032">
            <w:pPr>
              <w:pStyle w:val="a6"/>
              <w:rPr>
                <w:sz w:val="24"/>
                <w:szCs w:val="24"/>
              </w:rPr>
            </w:pPr>
            <w:r>
              <w:rPr>
                <w:color w:val="000000"/>
                <w:sz w:val="24"/>
                <w:szCs w:val="24"/>
              </w:rPr>
              <w:t>Устанавливать причинно-следственные связи между соленостью и сточностью озёр.</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24 Р.т. с.80 №4, с.81 №5</w:t>
            </w:r>
          </w:p>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26.</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Ледники.</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Понятие «ледник».</w:t>
            </w:r>
          </w:p>
          <w:p w:rsidR="0016509D" w:rsidRDefault="0016509D" w:rsidP="00DF4032">
            <w:pPr>
              <w:pStyle w:val="a6"/>
              <w:rPr>
                <w:sz w:val="24"/>
                <w:szCs w:val="24"/>
              </w:rPr>
            </w:pPr>
            <w:r>
              <w:rPr>
                <w:sz w:val="24"/>
                <w:szCs w:val="24"/>
              </w:rPr>
              <w:t>Образование ледников и их виды.</w:t>
            </w:r>
          </w:p>
          <w:p w:rsidR="0016509D" w:rsidRDefault="0016509D" w:rsidP="00DF4032">
            <w:pPr>
              <w:pStyle w:val="a6"/>
              <w:rPr>
                <w:sz w:val="24"/>
                <w:szCs w:val="24"/>
              </w:rPr>
            </w:pPr>
            <w:r>
              <w:rPr>
                <w:sz w:val="24"/>
                <w:szCs w:val="24"/>
              </w:rPr>
              <w:t>Многолетняя мерзлота.</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color w:val="000000"/>
                <w:sz w:val="24"/>
                <w:szCs w:val="24"/>
              </w:rPr>
            </w:pPr>
            <w:r>
              <w:rPr>
                <w:color w:val="000000"/>
                <w:sz w:val="24"/>
                <w:szCs w:val="24"/>
              </w:rPr>
              <w:t>Объяснять понятие «ледники».</w:t>
            </w:r>
          </w:p>
          <w:p w:rsidR="0016509D" w:rsidRDefault="0016509D" w:rsidP="00DF4032">
            <w:pPr>
              <w:pStyle w:val="a6"/>
              <w:rPr>
                <w:color w:val="000000"/>
                <w:sz w:val="24"/>
                <w:szCs w:val="24"/>
              </w:rPr>
            </w:pPr>
            <w:r>
              <w:rPr>
                <w:color w:val="000000"/>
                <w:sz w:val="24"/>
                <w:szCs w:val="24"/>
              </w:rPr>
              <w:t>Приводить примеры использования ледников в жизни человека.</w:t>
            </w:r>
          </w:p>
          <w:p w:rsidR="0016509D" w:rsidRDefault="0016509D" w:rsidP="00DF4032">
            <w:pPr>
              <w:pStyle w:val="a6"/>
              <w:rPr>
                <w:sz w:val="24"/>
                <w:szCs w:val="24"/>
              </w:rPr>
            </w:pP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25</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b/>
                <w:sz w:val="24"/>
                <w:szCs w:val="24"/>
              </w:rPr>
              <w:t>Атмосфера (6 ч.)</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27.</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b/>
                <w:sz w:val="24"/>
                <w:szCs w:val="24"/>
              </w:rPr>
            </w:pPr>
            <w:r>
              <w:rPr>
                <w:b/>
                <w:sz w:val="24"/>
                <w:szCs w:val="24"/>
              </w:rPr>
              <w:t>Тест «Гидросфера».</w:t>
            </w:r>
          </w:p>
          <w:p w:rsidR="0016509D" w:rsidRDefault="0016509D" w:rsidP="00DF4032">
            <w:pPr>
              <w:pStyle w:val="a6"/>
              <w:rPr>
                <w:sz w:val="24"/>
                <w:szCs w:val="24"/>
              </w:rPr>
            </w:pPr>
            <w:r>
              <w:rPr>
                <w:sz w:val="24"/>
                <w:szCs w:val="24"/>
              </w:rPr>
              <w:t>Атмосфера: строение, значение, изучение.</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Атмосфера – воздушная оболочка Земли.</w:t>
            </w:r>
          </w:p>
          <w:p w:rsidR="0016509D" w:rsidRDefault="0016509D" w:rsidP="00DF4032">
            <w:pPr>
              <w:pStyle w:val="a6"/>
              <w:rPr>
                <w:sz w:val="24"/>
                <w:szCs w:val="24"/>
              </w:rPr>
            </w:pPr>
            <w:r>
              <w:rPr>
                <w:sz w:val="24"/>
                <w:szCs w:val="24"/>
              </w:rPr>
              <w:t>Строение атмосферы.</w:t>
            </w:r>
          </w:p>
          <w:p w:rsidR="0016509D" w:rsidRDefault="0016509D" w:rsidP="00DF4032">
            <w:pPr>
              <w:pStyle w:val="a6"/>
              <w:rPr>
                <w:sz w:val="24"/>
                <w:szCs w:val="24"/>
              </w:rPr>
            </w:pPr>
            <w:r>
              <w:rPr>
                <w:sz w:val="24"/>
                <w:szCs w:val="24"/>
              </w:rPr>
              <w:t>Значение атмосферы.</w:t>
            </w:r>
          </w:p>
          <w:p w:rsidR="0016509D" w:rsidRDefault="0016509D" w:rsidP="00DF4032">
            <w:pPr>
              <w:pStyle w:val="a6"/>
              <w:rPr>
                <w:sz w:val="24"/>
                <w:szCs w:val="24"/>
              </w:rPr>
            </w:pPr>
            <w:r>
              <w:rPr>
                <w:sz w:val="24"/>
                <w:szCs w:val="24"/>
              </w:rPr>
              <w:t>Изучение атмосферы.</w:t>
            </w:r>
          </w:p>
        </w:tc>
        <w:tc>
          <w:tcPr>
            <w:tcW w:w="3260"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color w:val="000000"/>
                <w:sz w:val="24"/>
                <w:szCs w:val="24"/>
              </w:rPr>
            </w:pPr>
            <w:r>
              <w:rPr>
                <w:color w:val="000000"/>
                <w:sz w:val="24"/>
                <w:szCs w:val="24"/>
              </w:rPr>
              <w:t>Описывать влияние атмосферы на человека и человека на атмосферу. Называть и объяснять опасные и редкие явления в атмосфере.</w:t>
            </w:r>
          </w:p>
          <w:p w:rsidR="0016509D" w:rsidRDefault="0016509D" w:rsidP="00DF4032">
            <w:pPr>
              <w:pStyle w:val="a6"/>
              <w:rPr>
                <w:sz w:val="24"/>
                <w:szCs w:val="24"/>
              </w:rPr>
            </w:pPr>
            <w:r>
              <w:rPr>
                <w:color w:val="000000"/>
                <w:sz w:val="24"/>
                <w:szCs w:val="24"/>
              </w:rPr>
              <w:t>Уметь обобщать материал по теме. Использовать картографический материал.</w:t>
            </w:r>
          </w:p>
        </w:tc>
        <w:tc>
          <w:tcPr>
            <w:tcW w:w="155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Описывать погоду своей местности, проводить метеорологические измерения, различать, сравнивать и проводить простейшую классификацию изученным геогр. объектам. </w:t>
            </w:r>
            <w:r>
              <w:rPr>
                <w:sz w:val="24"/>
                <w:szCs w:val="24"/>
              </w:rPr>
              <w:lastRenderedPageBreak/>
              <w:t xml:space="preserve">Оценивать характер взаимосвязи деятельности человека и компонентов природы. </w:t>
            </w:r>
          </w:p>
          <w:p w:rsidR="0016509D" w:rsidRDefault="0016509D" w:rsidP="00DF4032">
            <w:pPr>
              <w:pStyle w:val="a6"/>
              <w:rPr>
                <w:sz w:val="24"/>
                <w:szCs w:val="24"/>
              </w:rPr>
            </w:pPr>
            <w:r>
              <w:rPr>
                <w:sz w:val="24"/>
                <w:szCs w:val="24"/>
              </w:rPr>
              <w:t>Использовать знания о геогр. явлениях в повседневной жизни, моделировать геогр. объекты при помощи компьютерных программ, приводить примеры, выбирать из текста или придумывать заголовок, соответствующий содержанию, самостоятельно ставить учебные цели и задачи.</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lastRenderedPageBreak/>
              <w:t>§ 26 Р.т. с.87 №6,7</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28.</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Температура воздуха.</w:t>
            </w:r>
          </w:p>
          <w:p w:rsidR="0016509D" w:rsidRDefault="0016509D" w:rsidP="00DF4032">
            <w:pPr>
              <w:pStyle w:val="a6"/>
              <w:rPr>
                <w:sz w:val="24"/>
                <w:szCs w:val="24"/>
              </w:rPr>
            </w:pPr>
            <w:r>
              <w:rPr>
                <w:b/>
                <w:sz w:val="24"/>
                <w:szCs w:val="24"/>
              </w:rPr>
              <w:t>Практическая работа: «</w:t>
            </w:r>
            <w:r>
              <w:rPr>
                <w:sz w:val="24"/>
                <w:szCs w:val="24"/>
              </w:rPr>
              <w:t xml:space="preserve">Построение </w:t>
            </w:r>
            <w:r>
              <w:rPr>
                <w:sz w:val="24"/>
                <w:szCs w:val="24"/>
              </w:rPr>
              <w:lastRenderedPageBreak/>
              <w:t>графика хода температуры и вычисление средней температуры</w:t>
            </w:r>
            <w:proofErr w:type="gramStart"/>
            <w:r>
              <w:rPr>
                <w:sz w:val="24"/>
                <w:szCs w:val="24"/>
              </w:rPr>
              <w:t>.»</w:t>
            </w:r>
            <w:proofErr w:type="gramEnd"/>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lastRenderedPageBreak/>
              <w:t>Как нагревается воздух.</w:t>
            </w:r>
          </w:p>
          <w:p w:rsidR="0016509D" w:rsidRDefault="0016509D" w:rsidP="00DF4032">
            <w:pPr>
              <w:pStyle w:val="a6"/>
              <w:rPr>
                <w:sz w:val="24"/>
                <w:szCs w:val="24"/>
              </w:rPr>
            </w:pPr>
            <w:r>
              <w:rPr>
                <w:sz w:val="24"/>
                <w:szCs w:val="24"/>
              </w:rPr>
              <w:t>Измерение температуры воздуха.</w:t>
            </w:r>
          </w:p>
          <w:p w:rsidR="0016509D" w:rsidRDefault="0016509D" w:rsidP="00DF4032">
            <w:pPr>
              <w:pStyle w:val="a6"/>
              <w:rPr>
                <w:sz w:val="24"/>
                <w:szCs w:val="24"/>
              </w:rPr>
            </w:pPr>
            <w:r>
              <w:rPr>
                <w:sz w:val="24"/>
                <w:szCs w:val="24"/>
              </w:rPr>
              <w:t>Суточный ход температуры воздуха.</w:t>
            </w:r>
          </w:p>
          <w:p w:rsidR="0016509D" w:rsidRDefault="0016509D" w:rsidP="00DF4032">
            <w:pPr>
              <w:pStyle w:val="a6"/>
              <w:rPr>
                <w:sz w:val="24"/>
                <w:szCs w:val="24"/>
              </w:rPr>
            </w:pPr>
            <w:r>
              <w:rPr>
                <w:sz w:val="24"/>
                <w:szCs w:val="24"/>
              </w:rPr>
              <w:lastRenderedPageBreak/>
              <w:t>Средние суточные температуры воздуха.</w:t>
            </w:r>
          </w:p>
          <w:p w:rsidR="0016509D" w:rsidRDefault="0016509D" w:rsidP="00DF4032">
            <w:pPr>
              <w:pStyle w:val="a6"/>
              <w:rPr>
                <w:sz w:val="24"/>
                <w:szCs w:val="24"/>
              </w:rPr>
            </w:pPr>
            <w:r>
              <w:rPr>
                <w:sz w:val="24"/>
                <w:szCs w:val="24"/>
              </w:rPr>
              <w:t>Средняя месячная температура воздуха.</w:t>
            </w:r>
          </w:p>
          <w:p w:rsidR="0016509D" w:rsidRDefault="0016509D" w:rsidP="00DF4032">
            <w:pPr>
              <w:pStyle w:val="a6"/>
              <w:rPr>
                <w:sz w:val="24"/>
                <w:szCs w:val="24"/>
              </w:rPr>
            </w:pPr>
            <w:r>
              <w:rPr>
                <w:sz w:val="24"/>
                <w:szCs w:val="24"/>
              </w:rPr>
              <w:t>Средние многолетние температуры воздуха.</w:t>
            </w:r>
          </w:p>
          <w:p w:rsidR="0016509D" w:rsidRDefault="0016509D" w:rsidP="00DF4032">
            <w:pPr>
              <w:pStyle w:val="a6"/>
              <w:rPr>
                <w:sz w:val="24"/>
                <w:szCs w:val="24"/>
              </w:rPr>
            </w:pPr>
            <w:r>
              <w:rPr>
                <w:sz w:val="24"/>
                <w:szCs w:val="24"/>
              </w:rPr>
              <w:t>Годовой ход температуры.</w:t>
            </w:r>
          </w:p>
          <w:p w:rsidR="0016509D" w:rsidRDefault="0016509D" w:rsidP="00DF4032">
            <w:pPr>
              <w:pStyle w:val="a6"/>
              <w:rPr>
                <w:sz w:val="24"/>
                <w:szCs w:val="24"/>
              </w:rPr>
            </w:pPr>
            <w:r>
              <w:rPr>
                <w:sz w:val="24"/>
                <w:szCs w:val="24"/>
              </w:rPr>
              <w:t>Причина изменения температуры воздуха в течени</w:t>
            </w:r>
            <w:proofErr w:type="gramStart"/>
            <w:r>
              <w:rPr>
                <w:sz w:val="24"/>
                <w:szCs w:val="24"/>
              </w:rPr>
              <w:t>и</w:t>
            </w:r>
            <w:proofErr w:type="gramEnd"/>
            <w:r>
              <w:rPr>
                <w:sz w:val="24"/>
                <w:szCs w:val="24"/>
              </w:rPr>
              <w:t xml:space="preserve"> года.</w:t>
            </w:r>
          </w:p>
        </w:tc>
        <w:tc>
          <w:tcPr>
            <w:tcW w:w="3260"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xml:space="preserve">§ 27 </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lastRenderedPageBreak/>
              <w:t>29.</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Атмосферное давление. Ветер.</w:t>
            </w:r>
          </w:p>
          <w:p w:rsidR="0016509D" w:rsidRDefault="0016509D" w:rsidP="00DF4032">
            <w:pPr>
              <w:pStyle w:val="a6"/>
              <w:rPr>
                <w:sz w:val="24"/>
                <w:szCs w:val="24"/>
              </w:rPr>
            </w:pPr>
            <w:r>
              <w:rPr>
                <w:b/>
                <w:sz w:val="24"/>
                <w:szCs w:val="24"/>
              </w:rPr>
              <w:t>Практическая работа: «</w:t>
            </w:r>
            <w:r>
              <w:rPr>
                <w:sz w:val="24"/>
                <w:szCs w:val="24"/>
              </w:rPr>
              <w:t>Построение розы ветров</w:t>
            </w:r>
            <w:proofErr w:type="gramStart"/>
            <w:r>
              <w:rPr>
                <w:sz w:val="24"/>
                <w:szCs w:val="24"/>
              </w:rPr>
              <w:t>.»</w:t>
            </w:r>
            <w:proofErr w:type="gramEnd"/>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Понятие об атмосферном давлении.</w:t>
            </w:r>
          </w:p>
          <w:p w:rsidR="0016509D" w:rsidRDefault="0016509D" w:rsidP="00DF4032">
            <w:pPr>
              <w:pStyle w:val="a6"/>
              <w:rPr>
                <w:sz w:val="24"/>
                <w:szCs w:val="24"/>
              </w:rPr>
            </w:pPr>
            <w:r>
              <w:rPr>
                <w:sz w:val="24"/>
                <w:szCs w:val="24"/>
              </w:rPr>
              <w:t>Измерение атмосферного давления.</w:t>
            </w:r>
          </w:p>
          <w:p w:rsidR="0016509D" w:rsidRDefault="0016509D" w:rsidP="00DF4032">
            <w:pPr>
              <w:pStyle w:val="a6"/>
              <w:rPr>
                <w:sz w:val="24"/>
                <w:szCs w:val="24"/>
              </w:rPr>
            </w:pPr>
            <w:r>
              <w:rPr>
                <w:sz w:val="24"/>
                <w:szCs w:val="24"/>
              </w:rPr>
              <w:t>Изменение атмосферного давления.</w:t>
            </w:r>
          </w:p>
          <w:p w:rsidR="0016509D" w:rsidRDefault="0016509D" w:rsidP="00DF4032">
            <w:pPr>
              <w:pStyle w:val="a6"/>
              <w:rPr>
                <w:sz w:val="24"/>
                <w:szCs w:val="24"/>
              </w:rPr>
            </w:pPr>
            <w:r>
              <w:rPr>
                <w:sz w:val="24"/>
                <w:szCs w:val="24"/>
              </w:rPr>
              <w:t>Как возникает ветер.</w:t>
            </w:r>
          </w:p>
          <w:p w:rsidR="0016509D" w:rsidRDefault="0016509D" w:rsidP="00DF4032">
            <w:pPr>
              <w:pStyle w:val="a6"/>
              <w:rPr>
                <w:sz w:val="24"/>
                <w:szCs w:val="24"/>
              </w:rPr>
            </w:pPr>
            <w:r>
              <w:rPr>
                <w:sz w:val="24"/>
                <w:szCs w:val="24"/>
              </w:rPr>
              <w:t>Виды ветров.</w:t>
            </w:r>
          </w:p>
          <w:p w:rsidR="0016509D" w:rsidRDefault="0016509D" w:rsidP="00DF4032">
            <w:pPr>
              <w:pStyle w:val="a6"/>
              <w:rPr>
                <w:sz w:val="24"/>
                <w:szCs w:val="24"/>
              </w:rPr>
            </w:pPr>
            <w:r>
              <w:rPr>
                <w:sz w:val="24"/>
                <w:szCs w:val="24"/>
              </w:rPr>
              <w:t>Как определить направление и силу ветра?</w:t>
            </w:r>
          </w:p>
          <w:p w:rsidR="0016509D" w:rsidRDefault="0016509D" w:rsidP="00DF4032">
            <w:pPr>
              <w:pStyle w:val="a6"/>
              <w:rPr>
                <w:sz w:val="24"/>
                <w:szCs w:val="24"/>
              </w:rPr>
            </w:pPr>
            <w:r>
              <w:rPr>
                <w:sz w:val="24"/>
                <w:szCs w:val="24"/>
              </w:rPr>
              <w:t>Значение ветра.</w:t>
            </w:r>
          </w:p>
        </w:tc>
        <w:tc>
          <w:tcPr>
            <w:tcW w:w="3260"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28 Р.т. с.92 №9</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30.</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Водяной пар в атмосфере. Облака и атмосферные осадки.</w:t>
            </w:r>
          </w:p>
          <w:p w:rsidR="0016509D" w:rsidRDefault="0016509D" w:rsidP="00DF4032">
            <w:pPr>
              <w:pStyle w:val="a6"/>
              <w:rPr>
                <w:sz w:val="24"/>
                <w:szCs w:val="24"/>
              </w:rPr>
            </w:pPr>
            <w:r>
              <w:rPr>
                <w:b/>
                <w:sz w:val="24"/>
                <w:szCs w:val="24"/>
              </w:rPr>
              <w:t>Практическая работа: «</w:t>
            </w:r>
            <w:r>
              <w:rPr>
                <w:sz w:val="24"/>
                <w:szCs w:val="24"/>
              </w:rPr>
              <w:t>Построение диаграммы количества осадков по многолетним данным</w:t>
            </w:r>
            <w:proofErr w:type="gramStart"/>
            <w:r>
              <w:rPr>
                <w:sz w:val="24"/>
                <w:szCs w:val="24"/>
              </w:rPr>
              <w:t>.»</w:t>
            </w:r>
            <w:proofErr w:type="gramEnd"/>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Водяной пар в атмосфере.</w:t>
            </w:r>
          </w:p>
          <w:p w:rsidR="0016509D" w:rsidRDefault="0016509D" w:rsidP="00DF4032">
            <w:pPr>
              <w:pStyle w:val="a6"/>
              <w:rPr>
                <w:sz w:val="24"/>
                <w:szCs w:val="24"/>
              </w:rPr>
            </w:pPr>
            <w:r>
              <w:rPr>
                <w:sz w:val="24"/>
                <w:szCs w:val="24"/>
              </w:rPr>
              <w:t>Воздух, насыщенный и не насыщенный водяным паром.</w:t>
            </w:r>
          </w:p>
          <w:p w:rsidR="0016509D" w:rsidRDefault="0016509D" w:rsidP="00DF4032">
            <w:pPr>
              <w:pStyle w:val="a6"/>
              <w:rPr>
                <w:sz w:val="24"/>
                <w:szCs w:val="24"/>
              </w:rPr>
            </w:pPr>
            <w:r>
              <w:rPr>
                <w:sz w:val="24"/>
                <w:szCs w:val="24"/>
              </w:rPr>
              <w:t>Относительная влажность.</w:t>
            </w:r>
          </w:p>
          <w:p w:rsidR="0016509D" w:rsidRDefault="0016509D" w:rsidP="00DF4032">
            <w:pPr>
              <w:pStyle w:val="a6"/>
              <w:rPr>
                <w:sz w:val="24"/>
                <w:szCs w:val="24"/>
              </w:rPr>
            </w:pPr>
            <w:r>
              <w:rPr>
                <w:sz w:val="24"/>
                <w:szCs w:val="24"/>
              </w:rPr>
              <w:t>Туман и облака.</w:t>
            </w:r>
          </w:p>
          <w:p w:rsidR="0016509D" w:rsidRDefault="0016509D" w:rsidP="00DF4032">
            <w:pPr>
              <w:pStyle w:val="a6"/>
              <w:rPr>
                <w:sz w:val="24"/>
                <w:szCs w:val="24"/>
              </w:rPr>
            </w:pPr>
            <w:r>
              <w:rPr>
                <w:sz w:val="24"/>
                <w:szCs w:val="24"/>
              </w:rPr>
              <w:t>Виды атмосферных осадков.</w:t>
            </w:r>
          </w:p>
          <w:p w:rsidR="0016509D" w:rsidRDefault="0016509D" w:rsidP="00DF4032">
            <w:pPr>
              <w:pStyle w:val="a6"/>
              <w:rPr>
                <w:sz w:val="24"/>
                <w:szCs w:val="24"/>
              </w:rPr>
            </w:pPr>
            <w:r>
              <w:rPr>
                <w:sz w:val="24"/>
                <w:szCs w:val="24"/>
              </w:rPr>
              <w:t>Измерение количества атмосферных осадков.</w:t>
            </w:r>
          </w:p>
          <w:p w:rsidR="0016509D" w:rsidRDefault="0016509D" w:rsidP="00DF4032">
            <w:pPr>
              <w:pStyle w:val="a6"/>
              <w:rPr>
                <w:sz w:val="24"/>
                <w:szCs w:val="24"/>
              </w:rPr>
            </w:pPr>
            <w:r>
              <w:rPr>
                <w:sz w:val="24"/>
                <w:szCs w:val="24"/>
              </w:rPr>
              <w:t>Причины, влияющие на количество осадков.</w:t>
            </w:r>
          </w:p>
        </w:tc>
        <w:tc>
          <w:tcPr>
            <w:tcW w:w="3260"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29 Р.т. с.94 №5</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31.</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Погода и климат.</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Понятие «погода».</w:t>
            </w:r>
          </w:p>
          <w:p w:rsidR="0016509D" w:rsidRDefault="0016509D" w:rsidP="00DF4032">
            <w:pPr>
              <w:pStyle w:val="a6"/>
              <w:rPr>
                <w:sz w:val="24"/>
                <w:szCs w:val="24"/>
              </w:rPr>
            </w:pPr>
            <w:r>
              <w:rPr>
                <w:sz w:val="24"/>
                <w:szCs w:val="24"/>
              </w:rPr>
              <w:t>Причины изменения погоды.</w:t>
            </w:r>
          </w:p>
          <w:p w:rsidR="0016509D" w:rsidRDefault="0016509D" w:rsidP="00DF4032">
            <w:pPr>
              <w:pStyle w:val="a6"/>
              <w:rPr>
                <w:sz w:val="24"/>
                <w:szCs w:val="24"/>
              </w:rPr>
            </w:pPr>
            <w:r>
              <w:rPr>
                <w:sz w:val="24"/>
                <w:szCs w:val="24"/>
              </w:rPr>
              <w:t>Прогноз погоды.</w:t>
            </w:r>
          </w:p>
          <w:p w:rsidR="0016509D" w:rsidRDefault="0016509D" w:rsidP="00DF4032">
            <w:pPr>
              <w:pStyle w:val="a6"/>
              <w:rPr>
                <w:sz w:val="24"/>
                <w:szCs w:val="24"/>
              </w:rPr>
            </w:pPr>
            <w:r>
              <w:rPr>
                <w:sz w:val="24"/>
                <w:szCs w:val="24"/>
              </w:rPr>
              <w:t>Понятие «климат».</w:t>
            </w:r>
          </w:p>
          <w:p w:rsidR="0016509D" w:rsidRDefault="0016509D" w:rsidP="00DF4032">
            <w:pPr>
              <w:pStyle w:val="a6"/>
              <w:rPr>
                <w:sz w:val="24"/>
                <w:szCs w:val="24"/>
              </w:rPr>
            </w:pPr>
            <w:r>
              <w:rPr>
                <w:sz w:val="24"/>
                <w:szCs w:val="24"/>
              </w:rPr>
              <w:t>Характеристика климата.</w:t>
            </w:r>
          </w:p>
          <w:p w:rsidR="0016509D" w:rsidRDefault="0016509D" w:rsidP="00DF4032">
            <w:pPr>
              <w:pStyle w:val="a6"/>
              <w:rPr>
                <w:sz w:val="24"/>
                <w:szCs w:val="24"/>
              </w:rPr>
            </w:pPr>
            <w:r>
              <w:rPr>
                <w:sz w:val="24"/>
                <w:szCs w:val="24"/>
              </w:rPr>
              <w:t>Влияние климата на природу и жизнь человека.</w:t>
            </w:r>
          </w:p>
        </w:tc>
        <w:tc>
          <w:tcPr>
            <w:tcW w:w="3260"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30  Р.т. с.95 №2</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32.</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Причины, влияющие на климат.</w:t>
            </w:r>
          </w:p>
          <w:p w:rsidR="0016509D" w:rsidRDefault="0016509D" w:rsidP="00DF4032">
            <w:pPr>
              <w:pStyle w:val="a6"/>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Изменение освещения и нагрева поверхности Земли в течени</w:t>
            </w:r>
            <w:proofErr w:type="gramStart"/>
            <w:r>
              <w:rPr>
                <w:sz w:val="24"/>
                <w:szCs w:val="24"/>
              </w:rPr>
              <w:t>и</w:t>
            </w:r>
            <w:proofErr w:type="gramEnd"/>
            <w:r>
              <w:rPr>
                <w:sz w:val="24"/>
                <w:szCs w:val="24"/>
              </w:rPr>
              <w:t xml:space="preserve"> года.</w:t>
            </w:r>
          </w:p>
          <w:p w:rsidR="0016509D" w:rsidRDefault="0016509D" w:rsidP="00DF4032">
            <w:pPr>
              <w:pStyle w:val="a6"/>
              <w:rPr>
                <w:sz w:val="24"/>
                <w:szCs w:val="24"/>
              </w:rPr>
            </w:pPr>
            <w:r>
              <w:rPr>
                <w:sz w:val="24"/>
                <w:szCs w:val="24"/>
              </w:rPr>
              <w:t>Зависимость климата от близости морей и океанов и направления господствующих ветров.</w:t>
            </w:r>
          </w:p>
          <w:p w:rsidR="0016509D" w:rsidRDefault="0016509D" w:rsidP="00DF4032">
            <w:pPr>
              <w:pStyle w:val="a6"/>
              <w:rPr>
                <w:sz w:val="24"/>
                <w:szCs w:val="24"/>
              </w:rPr>
            </w:pPr>
            <w:r>
              <w:rPr>
                <w:sz w:val="24"/>
                <w:szCs w:val="24"/>
              </w:rPr>
              <w:t>Зависимость климата от океанических течений.</w:t>
            </w:r>
          </w:p>
          <w:p w:rsidR="0016509D" w:rsidRDefault="0016509D" w:rsidP="00DF4032">
            <w:pPr>
              <w:pStyle w:val="a6"/>
              <w:rPr>
                <w:sz w:val="24"/>
                <w:szCs w:val="24"/>
              </w:rPr>
            </w:pPr>
            <w:r>
              <w:rPr>
                <w:sz w:val="24"/>
                <w:szCs w:val="24"/>
              </w:rPr>
              <w:t>Зависимость климата от высоты местности над уровнем моря и рельефа.</w:t>
            </w:r>
          </w:p>
        </w:tc>
        <w:tc>
          <w:tcPr>
            <w:tcW w:w="3260"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31 Р.т. с.97 №5</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b/>
                <w:sz w:val="24"/>
                <w:szCs w:val="24"/>
              </w:rPr>
              <w:lastRenderedPageBreak/>
              <w:t>Биосфера. Географическая оболочка (2 ч.)</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b/>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jc w:val="center"/>
              <w:rPr>
                <w:b/>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33.</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b/>
                <w:sz w:val="24"/>
                <w:szCs w:val="24"/>
              </w:rPr>
            </w:pPr>
            <w:r>
              <w:rPr>
                <w:b/>
                <w:sz w:val="24"/>
                <w:szCs w:val="24"/>
              </w:rPr>
              <w:t>Тест «Атмосфера».</w:t>
            </w:r>
          </w:p>
          <w:p w:rsidR="0016509D" w:rsidRDefault="0016509D" w:rsidP="00DF4032">
            <w:pPr>
              <w:pStyle w:val="a6"/>
              <w:jc w:val="both"/>
              <w:rPr>
                <w:sz w:val="24"/>
                <w:szCs w:val="24"/>
              </w:rPr>
            </w:pPr>
            <w:r>
              <w:rPr>
                <w:sz w:val="24"/>
                <w:szCs w:val="24"/>
              </w:rPr>
              <w:t>Разнообразие и распространение организмов на Земле.</w:t>
            </w:r>
          </w:p>
          <w:p w:rsidR="0016509D" w:rsidRDefault="0016509D" w:rsidP="00DF4032">
            <w:pPr>
              <w:pStyle w:val="a6"/>
              <w:jc w:val="both"/>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Распространение организмов на Земле.</w:t>
            </w:r>
          </w:p>
          <w:p w:rsidR="0016509D" w:rsidRDefault="0016509D" w:rsidP="00DF4032">
            <w:pPr>
              <w:pStyle w:val="a6"/>
              <w:rPr>
                <w:sz w:val="24"/>
                <w:szCs w:val="24"/>
              </w:rPr>
            </w:pPr>
            <w:r>
              <w:rPr>
                <w:sz w:val="24"/>
                <w:szCs w:val="24"/>
              </w:rPr>
              <w:t>Широтная зональность.</w:t>
            </w:r>
          </w:p>
          <w:p w:rsidR="0016509D" w:rsidRDefault="0016509D" w:rsidP="00DF4032">
            <w:pPr>
              <w:pStyle w:val="a6"/>
              <w:rPr>
                <w:sz w:val="24"/>
                <w:szCs w:val="24"/>
              </w:rPr>
            </w:pPr>
            <w:r>
              <w:rPr>
                <w:sz w:val="24"/>
                <w:szCs w:val="24"/>
              </w:rPr>
              <w:t>Высотная поясность.</w:t>
            </w:r>
          </w:p>
          <w:p w:rsidR="0016509D" w:rsidRDefault="0016509D" w:rsidP="00DF4032">
            <w:pPr>
              <w:pStyle w:val="a6"/>
              <w:rPr>
                <w:sz w:val="24"/>
                <w:szCs w:val="24"/>
              </w:rPr>
            </w:pPr>
            <w:r>
              <w:rPr>
                <w:sz w:val="24"/>
                <w:szCs w:val="24"/>
              </w:rPr>
              <w:t>Распространение организмов в Мировом океане.</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Выполнение тестовых заданий.</w:t>
            </w:r>
          </w:p>
          <w:p w:rsidR="0016509D" w:rsidRDefault="0016509D" w:rsidP="00DF4032">
            <w:pPr>
              <w:pStyle w:val="a6"/>
              <w:rPr>
                <w:sz w:val="24"/>
                <w:szCs w:val="24"/>
              </w:rPr>
            </w:pPr>
            <w:r>
              <w:rPr>
                <w:color w:val="000000"/>
                <w:sz w:val="24"/>
                <w:szCs w:val="24"/>
              </w:rPr>
              <w:t>Объяснять понятия: биосфера. Называть и показывать границы биосферы. Описывать процесс развития жизни на Земле</w:t>
            </w:r>
          </w:p>
        </w:tc>
        <w:tc>
          <w:tcPr>
            <w:tcW w:w="155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color w:val="000000"/>
                <w:sz w:val="24"/>
                <w:szCs w:val="24"/>
              </w:rPr>
              <w:t>Умение с достаточной полнотой и точностью выражать свои мысли в соответствии с задачами и условиями коммуникации; выведение следствий; установление причинно-следственных связей, построение логической цепи рассуждений.</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32 Р.т. с.100 №3</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34.</w:t>
            </w:r>
          </w:p>
        </w:tc>
        <w:tc>
          <w:tcPr>
            <w:tcW w:w="1984"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Природный комплекс.</w:t>
            </w:r>
          </w:p>
          <w:p w:rsidR="0016509D" w:rsidRDefault="0016509D" w:rsidP="00DF4032">
            <w:pPr>
              <w:pStyle w:val="a6"/>
              <w:jc w:val="both"/>
              <w:rPr>
                <w:sz w:val="24"/>
                <w:szCs w:val="24"/>
              </w:rPr>
            </w:pPr>
            <w:r>
              <w:rPr>
                <w:b/>
                <w:sz w:val="24"/>
                <w:szCs w:val="24"/>
              </w:rPr>
              <w:t>Практическая работа: «</w:t>
            </w:r>
            <w:r>
              <w:rPr>
                <w:sz w:val="24"/>
                <w:szCs w:val="24"/>
              </w:rPr>
              <w:t>Характеристика природного комплекса»</w:t>
            </w:r>
          </w:p>
          <w:p w:rsidR="0016509D" w:rsidRDefault="0016509D" w:rsidP="00DF4032">
            <w:pPr>
              <w:pStyle w:val="a6"/>
              <w:jc w:val="both"/>
              <w:rPr>
                <w:sz w:val="24"/>
                <w:szCs w:val="24"/>
              </w:rPr>
            </w:pPr>
          </w:p>
        </w:tc>
        <w:tc>
          <w:tcPr>
            <w:tcW w:w="3261"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Воздействие организмов на земные оболочки.</w:t>
            </w:r>
          </w:p>
          <w:p w:rsidR="0016509D" w:rsidRDefault="0016509D" w:rsidP="00DF4032">
            <w:pPr>
              <w:pStyle w:val="a6"/>
              <w:rPr>
                <w:sz w:val="24"/>
                <w:szCs w:val="24"/>
              </w:rPr>
            </w:pPr>
            <w:r>
              <w:rPr>
                <w:sz w:val="24"/>
                <w:szCs w:val="24"/>
              </w:rPr>
              <w:t>Почва.</w:t>
            </w:r>
          </w:p>
          <w:p w:rsidR="0016509D" w:rsidRDefault="0016509D" w:rsidP="00DF4032">
            <w:pPr>
              <w:pStyle w:val="a6"/>
              <w:rPr>
                <w:sz w:val="24"/>
                <w:szCs w:val="24"/>
              </w:rPr>
            </w:pPr>
            <w:r>
              <w:rPr>
                <w:sz w:val="24"/>
                <w:szCs w:val="24"/>
              </w:rPr>
              <w:t>Взаимосвязь организмов.</w:t>
            </w:r>
          </w:p>
          <w:p w:rsidR="0016509D" w:rsidRDefault="0016509D" w:rsidP="00DF4032">
            <w:pPr>
              <w:pStyle w:val="a6"/>
              <w:rPr>
                <w:sz w:val="24"/>
                <w:szCs w:val="24"/>
              </w:rPr>
            </w:pPr>
            <w:r>
              <w:rPr>
                <w:sz w:val="24"/>
                <w:szCs w:val="24"/>
              </w:rPr>
              <w:t>Природный комплекс.</w:t>
            </w:r>
          </w:p>
          <w:p w:rsidR="0016509D" w:rsidRDefault="0016509D" w:rsidP="00DF4032">
            <w:pPr>
              <w:pStyle w:val="a6"/>
              <w:rPr>
                <w:sz w:val="24"/>
                <w:szCs w:val="24"/>
              </w:rPr>
            </w:pPr>
            <w:r>
              <w:rPr>
                <w:sz w:val="24"/>
                <w:szCs w:val="24"/>
              </w:rPr>
              <w:t>Географическая оболочка и биосфера</w:t>
            </w:r>
          </w:p>
        </w:tc>
        <w:tc>
          <w:tcPr>
            <w:tcW w:w="3260"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Практикум: научиться давать характеристику природному комплексу.</w:t>
            </w:r>
          </w:p>
          <w:p w:rsidR="0016509D" w:rsidRDefault="0016509D" w:rsidP="00DF4032">
            <w:pPr>
              <w:pStyle w:val="a6"/>
              <w:rPr>
                <w:sz w:val="24"/>
                <w:szCs w:val="24"/>
              </w:rPr>
            </w:pPr>
            <w:r>
              <w:rPr>
                <w:color w:val="000000"/>
                <w:sz w:val="24"/>
                <w:szCs w:val="24"/>
              </w:rPr>
              <w:t>Выделять структурные части географической оболочки, объяснять закономерности развития, приводить примеры.</w:t>
            </w: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33 с.103 №7</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12048" w:type="dxa"/>
            <w:gridSpan w:val="6"/>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r>
              <w:rPr>
                <w:sz w:val="24"/>
                <w:szCs w:val="24"/>
              </w:rPr>
              <w:t>35.</w:t>
            </w:r>
          </w:p>
        </w:tc>
        <w:tc>
          <w:tcPr>
            <w:tcW w:w="1984"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sz w:val="24"/>
                <w:szCs w:val="24"/>
              </w:rPr>
            </w:pPr>
            <w:r>
              <w:rPr>
                <w:sz w:val="24"/>
                <w:szCs w:val="24"/>
              </w:rPr>
              <w:t>Население Земли.</w:t>
            </w:r>
            <w:r>
              <w:rPr>
                <w:b/>
                <w:sz w:val="24"/>
                <w:szCs w:val="24"/>
              </w:rPr>
              <w:t xml:space="preserve"> Обобщение.</w:t>
            </w:r>
          </w:p>
        </w:tc>
        <w:tc>
          <w:tcPr>
            <w:tcW w:w="3261"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Человечество – единый биологический вид.</w:t>
            </w:r>
          </w:p>
          <w:p w:rsidR="0016509D" w:rsidRDefault="0016509D" w:rsidP="00DF4032">
            <w:pPr>
              <w:pStyle w:val="a6"/>
              <w:rPr>
                <w:sz w:val="24"/>
                <w:szCs w:val="24"/>
              </w:rPr>
            </w:pPr>
            <w:r>
              <w:rPr>
                <w:sz w:val="24"/>
                <w:szCs w:val="24"/>
              </w:rPr>
              <w:t>Численность населения Земли.</w:t>
            </w:r>
          </w:p>
          <w:p w:rsidR="0016509D" w:rsidRDefault="0016509D" w:rsidP="00DF4032">
            <w:pPr>
              <w:pStyle w:val="a6"/>
              <w:rPr>
                <w:sz w:val="24"/>
                <w:szCs w:val="24"/>
              </w:rPr>
            </w:pPr>
            <w:r>
              <w:rPr>
                <w:sz w:val="24"/>
                <w:szCs w:val="24"/>
              </w:rPr>
              <w:t>Основные типы населённых пунктов.</w:t>
            </w:r>
          </w:p>
          <w:p w:rsidR="0016509D" w:rsidRDefault="0016509D" w:rsidP="00DF4032">
            <w:pPr>
              <w:pStyle w:val="a6"/>
              <w:rPr>
                <w:sz w:val="24"/>
                <w:szCs w:val="24"/>
              </w:rPr>
            </w:pPr>
            <w:r>
              <w:rPr>
                <w:sz w:val="24"/>
                <w:szCs w:val="24"/>
              </w:rPr>
              <w:t>Влияние природы на жизнь и здоровье человека.</w:t>
            </w:r>
          </w:p>
          <w:p w:rsidR="0016509D" w:rsidRDefault="0016509D" w:rsidP="00DF4032">
            <w:pPr>
              <w:pStyle w:val="a6"/>
              <w:rPr>
                <w:sz w:val="24"/>
                <w:szCs w:val="24"/>
              </w:rPr>
            </w:pPr>
            <w:r>
              <w:rPr>
                <w:sz w:val="24"/>
                <w:szCs w:val="24"/>
              </w:rPr>
              <w:t>Стихийные природные явления.</w:t>
            </w:r>
          </w:p>
          <w:p w:rsidR="0016509D" w:rsidRDefault="0016509D" w:rsidP="00DF4032">
            <w:pPr>
              <w:pStyle w:val="a6"/>
              <w:rPr>
                <w:sz w:val="24"/>
                <w:szCs w:val="24"/>
              </w:rPr>
            </w:pPr>
            <w:r>
              <w:rPr>
                <w:color w:val="000000"/>
                <w:sz w:val="24"/>
                <w:szCs w:val="24"/>
              </w:rPr>
              <w:t>Уметь обобщать материал по теме. Использовать картографический материал</w:t>
            </w:r>
          </w:p>
        </w:tc>
        <w:tc>
          <w:tcPr>
            <w:tcW w:w="3260"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Определять по карте численность населения Земли.</w:t>
            </w:r>
          </w:p>
          <w:p w:rsidR="0016509D" w:rsidRDefault="0016509D" w:rsidP="00DF4032">
            <w:pPr>
              <w:pStyle w:val="a6"/>
              <w:rPr>
                <w:sz w:val="24"/>
                <w:szCs w:val="24"/>
              </w:rPr>
            </w:pPr>
            <w:r>
              <w:rPr>
                <w:sz w:val="24"/>
                <w:szCs w:val="24"/>
              </w:rPr>
              <w:t>Приводить примеры влияния природы на жизнь и здоровье населения.</w:t>
            </w:r>
          </w:p>
          <w:p w:rsidR="0016509D" w:rsidRDefault="0016509D" w:rsidP="00DF4032">
            <w:pPr>
              <w:pStyle w:val="a6"/>
              <w:rPr>
                <w:sz w:val="24"/>
                <w:szCs w:val="24"/>
              </w:rPr>
            </w:pPr>
            <w:r>
              <w:rPr>
                <w:color w:val="000000"/>
                <w:sz w:val="24"/>
                <w:szCs w:val="24"/>
              </w:rPr>
              <w:t>Осознание качества и уровня усвоения; волевая саморегуляция, как способность к мобилизации сил и энергии</w:t>
            </w:r>
          </w:p>
        </w:tc>
        <w:tc>
          <w:tcPr>
            <w:tcW w:w="155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color w:val="000000"/>
                <w:sz w:val="24"/>
                <w:szCs w:val="24"/>
              </w:rPr>
            </w:pPr>
            <w:r>
              <w:rPr>
                <w:color w:val="000000"/>
                <w:sz w:val="24"/>
                <w:szCs w:val="24"/>
              </w:rPr>
              <w:t>Умение с достаточной полнотой и точностью выражать свои мысли в соответствии с задачами и условиями коммуникации; выведение следствий; установление причинно-следственных связей, построение логической цепи рассуждений.</w:t>
            </w:r>
          </w:p>
          <w:p w:rsidR="0016509D" w:rsidRDefault="0016509D" w:rsidP="00DF4032">
            <w:pPr>
              <w:pStyle w:val="a6"/>
              <w:rPr>
                <w:sz w:val="24"/>
                <w:szCs w:val="24"/>
              </w:rPr>
            </w:pPr>
            <w:r>
              <w:rPr>
                <w:color w:val="000000"/>
                <w:sz w:val="24"/>
                <w:szCs w:val="24"/>
              </w:rPr>
              <w:t>Поиск и выделение необходимой информации. Синтезировать имеющиеся знания. Выбор оснований и критериев для построения логической цепи рассуждений, умение полно выражать свои мысли.</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r>
              <w:rPr>
                <w:sz w:val="24"/>
                <w:szCs w:val="24"/>
              </w:rPr>
              <w:t>§ 34 Р.т. с.104 №1</w:t>
            </w: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r w:rsidR="0016509D" w:rsidTr="00DF4032">
        <w:tc>
          <w:tcPr>
            <w:tcW w:w="709"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center"/>
              <w:rPr>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jc w:val="both"/>
              <w:rPr>
                <w:b/>
                <w:sz w:val="24"/>
                <w:szCs w:val="24"/>
              </w:rPr>
            </w:pPr>
          </w:p>
        </w:tc>
        <w:tc>
          <w:tcPr>
            <w:tcW w:w="3261"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3260"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558" w:type="dxa"/>
            <w:vMerge/>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16509D" w:rsidRDefault="0016509D" w:rsidP="00DF4032">
            <w:pPr>
              <w:pStyle w:val="a6"/>
              <w:ind w:right="-108"/>
              <w:rPr>
                <w:sz w:val="24"/>
                <w:szCs w:val="24"/>
              </w:rPr>
            </w:pPr>
          </w:p>
        </w:tc>
      </w:tr>
    </w:tbl>
    <w:p w:rsidR="0016509D" w:rsidRDefault="0016509D" w:rsidP="0016509D">
      <w:pPr>
        <w:pStyle w:val="a6"/>
        <w:rPr>
          <w:b/>
          <w:sz w:val="28"/>
          <w:szCs w:val="28"/>
        </w:rPr>
      </w:pPr>
    </w:p>
    <w:p w:rsidR="0016509D" w:rsidRDefault="0016509D" w:rsidP="0016509D">
      <w:pPr>
        <w:pStyle w:val="a6"/>
        <w:jc w:val="center"/>
        <w:rPr>
          <w:b/>
          <w:sz w:val="28"/>
          <w:szCs w:val="28"/>
        </w:rPr>
      </w:pPr>
      <w:r>
        <w:rPr>
          <w:b/>
          <w:sz w:val="28"/>
          <w:szCs w:val="28"/>
        </w:rPr>
        <w:lastRenderedPageBreak/>
        <w:t>Материально-техническое обеспечение образовательного процесса</w:t>
      </w:r>
    </w:p>
    <w:p w:rsidR="0016509D" w:rsidRDefault="0016509D" w:rsidP="0016509D">
      <w:pPr>
        <w:pStyle w:val="a4"/>
        <w:numPr>
          <w:ilvl w:val="0"/>
          <w:numId w:val="40"/>
        </w:numPr>
        <w:suppressAutoHyphens/>
        <w:jc w:val="both"/>
        <w:rPr>
          <w:sz w:val="24"/>
          <w:szCs w:val="24"/>
        </w:rPr>
      </w:pPr>
      <w:r>
        <w:rPr>
          <w:bCs/>
          <w:sz w:val="24"/>
          <w:szCs w:val="24"/>
        </w:rPr>
        <w:t xml:space="preserve">Атлас. Физическая география, начальный курс. 6 класс. </w:t>
      </w:r>
    </w:p>
    <w:p w:rsidR="0016509D" w:rsidRDefault="0016509D" w:rsidP="0016509D">
      <w:pPr>
        <w:pStyle w:val="a4"/>
        <w:widowControl w:val="0"/>
        <w:numPr>
          <w:ilvl w:val="0"/>
          <w:numId w:val="40"/>
        </w:numPr>
        <w:suppressAutoHyphens/>
        <w:rPr>
          <w:sz w:val="24"/>
          <w:szCs w:val="24"/>
        </w:rPr>
      </w:pPr>
      <w:r>
        <w:rPr>
          <w:sz w:val="24"/>
          <w:szCs w:val="24"/>
        </w:rPr>
        <w:t>Баранчиков Е.В.- География Земли, задания и упражнения М. Просвещение 2010</w:t>
      </w:r>
    </w:p>
    <w:p w:rsidR="0016509D" w:rsidRDefault="0016509D" w:rsidP="0016509D">
      <w:pPr>
        <w:pStyle w:val="a4"/>
        <w:widowControl w:val="0"/>
        <w:numPr>
          <w:ilvl w:val="0"/>
          <w:numId w:val="40"/>
        </w:numPr>
        <w:suppressAutoHyphens/>
        <w:rPr>
          <w:sz w:val="24"/>
          <w:szCs w:val="24"/>
        </w:rPr>
      </w:pPr>
      <w:r>
        <w:rPr>
          <w:sz w:val="24"/>
          <w:szCs w:val="24"/>
        </w:rPr>
        <w:t>Зотова А.М.- Игры на уроках географии М. Дрофа 2006</w:t>
      </w:r>
    </w:p>
    <w:p w:rsidR="0016509D" w:rsidRDefault="0016509D" w:rsidP="0016509D">
      <w:pPr>
        <w:pStyle w:val="a4"/>
        <w:widowControl w:val="0"/>
        <w:numPr>
          <w:ilvl w:val="0"/>
          <w:numId w:val="40"/>
        </w:numPr>
        <w:suppressAutoHyphens/>
        <w:rPr>
          <w:sz w:val="24"/>
          <w:szCs w:val="24"/>
        </w:rPr>
      </w:pPr>
      <w:r>
        <w:rPr>
          <w:sz w:val="24"/>
          <w:szCs w:val="24"/>
        </w:rPr>
        <w:t>Интернет- ресурсы, методические журналы.</w:t>
      </w:r>
    </w:p>
    <w:p w:rsidR="0016509D" w:rsidRDefault="0016509D" w:rsidP="0016509D">
      <w:pPr>
        <w:pStyle w:val="a4"/>
        <w:widowControl w:val="0"/>
        <w:numPr>
          <w:ilvl w:val="0"/>
          <w:numId w:val="40"/>
        </w:numPr>
        <w:suppressAutoHyphens/>
        <w:rPr>
          <w:sz w:val="24"/>
          <w:szCs w:val="24"/>
        </w:rPr>
      </w:pPr>
      <w:r>
        <w:rPr>
          <w:sz w:val="24"/>
          <w:szCs w:val="24"/>
        </w:rPr>
        <w:t>Интернет-сайты: Википедия, мегаэнциклопедия Кирилла и Мефодия.</w:t>
      </w:r>
    </w:p>
    <w:p w:rsidR="0016509D" w:rsidRDefault="0016509D" w:rsidP="0016509D">
      <w:pPr>
        <w:pStyle w:val="a4"/>
        <w:numPr>
          <w:ilvl w:val="0"/>
          <w:numId w:val="40"/>
        </w:numPr>
        <w:suppressAutoHyphens/>
        <w:jc w:val="both"/>
        <w:rPr>
          <w:sz w:val="24"/>
          <w:szCs w:val="24"/>
        </w:rPr>
      </w:pPr>
      <w:r>
        <w:rPr>
          <w:sz w:val="24"/>
          <w:szCs w:val="24"/>
        </w:rPr>
        <w:t xml:space="preserve">Мультимедийная программа: География 6-10 класс. </w:t>
      </w:r>
    </w:p>
    <w:p w:rsidR="0016509D" w:rsidRDefault="0016509D" w:rsidP="0016509D">
      <w:pPr>
        <w:pStyle w:val="a6"/>
        <w:widowControl w:val="0"/>
        <w:numPr>
          <w:ilvl w:val="0"/>
          <w:numId w:val="40"/>
        </w:numPr>
        <w:suppressAutoHyphens/>
        <w:rPr>
          <w:sz w:val="24"/>
          <w:szCs w:val="24"/>
        </w:rPr>
      </w:pPr>
      <w:r>
        <w:rPr>
          <w:sz w:val="24"/>
          <w:szCs w:val="24"/>
        </w:rPr>
        <w:t xml:space="preserve">Программа основного общего образования по географии. 5—9 классы; автор И. И. Баринова </w:t>
      </w:r>
    </w:p>
    <w:p w:rsidR="0016509D" w:rsidRDefault="0016509D" w:rsidP="0016509D">
      <w:pPr>
        <w:pStyle w:val="a4"/>
        <w:widowControl w:val="0"/>
        <w:numPr>
          <w:ilvl w:val="0"/>
          <w:numId w:val="40"/>
        </w:numPr>
        <w:suppressAutoHyphens/>
        <w:rPr>
          <w:sz w:val="24"/>
          <w:szCs w:val="24"/>
        </w:rPr>
      </w:pPr>
      <w:r>
        <w:rPr>
          <w:sz w:val="24"/>
          <w:szCs w:val="24"/>
        </w:rPr>
        <w:t>Программа по географии 5-9кл./В.П.Дронов, Л.Е.Савельева/ М. Просвещение 2011</w:t>
      </w:r>
    </w:p>
    <w:p w:rsidR="0016509D" w:rsidRDefault="0016509D" w:rsidP="0016509D">
      <w:pPr>
        <w:pStyle w:val="a4"/>
        <w:widowControl w:val="0"/>
        <w:numPr>
          <w:ilvl w:val="0"/>
          <w:numId w:val="40"/>
        </w:numPr>
        <w:suppressAutoHyphens/>
        <w:rPr>
          <w:sz w:val="24"/>
          <w:szCs w:val="24"/>
        </w:rPr>
      </w:pPr>
      <w:r>
        <w:rPr>
          <w:sz w:val="24"/>
          <w:szCs w:val="24"/>
        </w:rPr>
        <w:t>Программа по географии 5-9класс/А.А.Летягин, И.В.Душина, В.Б.Пятунин, Е.А.Таможняя</w:t>
      </w:r>
      <w:proofErr w:type="gramStart"/>
      <w:r>
        <w:rPr>
          <w:sz w:val="24"/>
          <w:szCs w:val="24"/>
        </w:rPr>
        <w:t>/-</w:t>
      </w:r>
      <w:proofErr w:type="gramEnd"/>
      <w:r>
        <w:rPr>
          <w:sz w:val="24"/>
          <w:szCs w:val="24"/>
        </w:rPr>
        <w:t>М.:Вентана-Граф,2012.</w:t>
      </w:r>
    </w:p>
    <w:p w:rsidR="0016509D" w:rsidRDefault="0016509D" w:rsidP="0016509D">
      <w:pPr>
        <w:pStyle w:val="a4"/>
        <w:widowControl w:val="0"/>
        <w:numPr>
          <w:ilvl w:val="0"/>
          <w:numId w:val="40"/>
        </w:numPr>
        <w:suppressAutoHyphens/>
        <w:rPr>
          <w:sz w:val="24"/>
          <w:szCs w:val="24"/>
        </w:rPr>
      </w:pPr>
      <w:r>
        <w:rPr>
          <w:sz w:val="24"/>
          <w:szCs w:val="24"/>
        </w:rPr>
        <w:t>Стандарты второго поколения «Примерные программы по географии 5-9кл.»</w:t>
      </w:r>
    </w:p>
    <w:p w:rsidR="0016509D" w:rsidRDefault="0016509D" w:rsidP="0016509D">
      <w:pPr>
        <w:pStyle w:val="a4"/>
        <w:widowControl w:val="0"/>
        <w:numPr>
          <w:ilvl w:val="0"/>
          <w:numId w:val="40"/>
        </w:numPr>
        <w:suppressAutoHyphens/>
        <w:rPr>
          <w:sz w:val="24"/>
          <w:szCs w:val="24"/>
        </w:rPr>
      </w:pPr>
      <w:r>
        <w:rPr>
          <w:sz w:val="24"/>
          <w:szCs w:val="24"/>
        </w:rPr>
        <w:t>Суслов В.Г.- Развивающие упражнения на уроках географии. -  М.: Астрель,2009</w:t>
      </w:r>
    </w:p>
    <w:p w:rsidR="0016509D" w:rsidRDefault="0016509D" w:rsidP="0016509D">
      <w:pPr>
        <w:pStyle w:val="a4"/>
        <w:numPr>
          <w:ilvl w:val="0"/>
          <w:numId w:val="40"/>
        </w:numPr>
        <w:suppressAutoHyphens/>
        <w:jc w:val="both"/>
        <w:rPr>
          <w:bCs/>
          <w:sz w:val="24"/>
          <w:szCs w:val="24"/>
        </w:rPr>
      </w:pPr>
      <w:r>
        <w:rPr>
          <w:bCs/>
          <w:sz w:val="24"/>
          <w:szCs w:val="24"/>
        </w:rPr>
        <w:t xml:space="preserve">Т.А.Карташева, С.В.Курчина.  География. Начальный курс. 6 класс. Рабочая тетрадь с комплектом контурных карт – М.: Дрофа, 2013. </w:t>
      </w:r>
    </w:p>
    <w:p w:rsidR="0016509D" w:rsidRDefault="0016509D" w:rsidP="0016509D">
      <w:pPr>
        <w:pStyle w:val="a4"/>
        <w:numPr>
          <w:ilvl w:val="0"/>
          <w:numId w:val="40"/>
        </w:numPr>
        <w:suppressAutoHyphens/>
        <w:jc w:val="both"/>
        <w:rPr>
          <w:bCs/>
          <w:sz w:val="24"/>
          <w:szCs w:val="24"/>
        </w:rPr>
      </w:pPr>
      <w:r>
        <w:rPr>
          <w:bCs/>
          <w:sz w:val="24"/>
          <w:szCs w:val="24"/>
        </w:rPr>
        <w:t>Т.П.Герасимова, Н.П.Неклюкова. Начальный курс географии. 6 класс – М.: Дрофа, 2013.</w:t>
      </w: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r>
        <w:rPr>
          <w:bCs/>
          <w:sz w:val="24"/>
          <w:szCs w:val="24"/>
        </w:rPr>
        <w:t>Лист корректировки</w:t>
      </w:r>
    </w:p>
    <w:p w:rsidR="0016509D" w:rsidRDefault="0016509D" w:rsidP="0016509D">
      <w:pPr>
        <w:jc w:val="both"/>
        <w:rPr>
          <w:bCs/>
          <w:sz w:val="24"/>
          <w:szCs w:val="24"/>
        </w:rPr>
      </w:pPr>
    </w:p>
    <w:tbl>
      <w:tblPr>
        <w:tblW w:w="0" w:type="auto"/>
        <w:tblInd w:w="10" w:type="dxa"/>
        <w:tblLayout w:type="fixed"/>
        <w:tblCellMar>
          <w:left w:w="0" w:type="dxa"/>
          <w:right w:w="0" w:type="dxa"/>
        </w:tblCellMar>
        <w:tblLook w:val="04A0"/>
      </w:tblPr>
      <w:tblGrid>
        <w:gridCol w:w="600"/>
        <w:gridCol w:w="1560"/>
        <w:gridCol w:w="660"/>
        <w:gridCol w:w="20"/>
        <w:gridCol w:w="2725"/>
        <w:gridCol w:w="690"/>
        <w:gridCol w:w="10"/>
        <w:gridCol w:w="2980"/>
      </w:tblGrid>
      <w:tr w:rsidR="0016509D" w:rsidTr="00DF4032">
        <w:trPr>
          <w:trHeight w:val="276"/>
        </w:trPr>
        <w:tc>
          <w:tcPr>
            <w:tcW w:w="600" w:type="dxa"/>
            <w:tcBorders>
              <w:top w:val="single" w:sz="8" w:space="0" w:color="auto"/>
              <w:left w:val="single" w:sz="8" w:space="0" w:color="auto"/>
              <w:bottom w:val="nil"/>
              <w:right w:val="single" w:sz="8" w:space="0" w:color="auto"/>
            </w:tcBorders>
            <w:vAlign w:val="bottom"/>
            <w:hideMark/>
          </w:tcPr>
          <w:p w:rsidR="0016509D" w:rsidRDefault="0016509D" w:rsidP="00DF4032">
            <w:pPr>
              <w:ind w:left="120"/>
              <w:rPr>
                <w:sz w:val="20"/>
                <w:szCs w:val="20"/>
              </w:rPr>
            </w:pPr>
            <w:r>
              <w:rPr>
                <w:rFonts w:eastAsia="Times New Roman"/>
                <w:sz w:val="24"/>
                <w:szCs w:val="24"/>
              </w:rPr>
              <w:t>№</w:t>
            </w:r>
          </w:p>
        </w:tc>
        <w:tc>
          <w:tcPr>
            <w:tcW w:w="1560" w:type="dxa"/>
            <w:tcBorders>
              <w:top w:val="single" w:sz="8" w:space="0" w:color="auto"/>
              <w:left w:val="nil"/>
              <w:bottom w:val="nil"/>
              <w:right w:val="single" w:sz="8" w:space="0" w:color="auto"/>
            </w:tcBorders>
            <w:vAlign w:val="bottom"/>
            <w:hideMark/>
          </w:tcPr>
          <w:p w:rsidR="0016509D" w:rsidRDefault="0016509D" w:rsidP="00DF4032">
            <w:pPr>
              <w:ind w:left="100"/>
              <w:rPr>
                <w:sz w:val="20"/>
                <w:szCs w:val="20"/>
              </w:rPr>
            </w:pPr>
            <w:r>
              <w:rPr>
                <w:rFonts w:eastAsia="Times New Roman"/>
                <w:sz w:val="24"/>
                <w:szCs w:val="24"/>
              </w:rPr>
              <w:t>Реквизиты</w:t>
            </w:r>
          </w:p>
        </w:tc>
        <w:tc>
          <w:tcPr>
            <w:tcW w:w="680" w:type="dxa"/>
            <w:gridSpan w:val="2"/>
            <w:tcBorders>
              <w:top w:val="single" w:sz="8" w:space="0" w:color="auto"/>
              <w:left w:val="nil"/>
              <w:bottom w:val="nil"/>
              <w:right w:val="single" w:sz="4" w:space="0" w:color="auto"/>
            </w:tcBorders>
            <w:vAlign w:val="bottom"/>
          </w:tcPr>
          <w:p w:rsidR="0016509D" w:rsidRDefault="0016509D" w:rsidP="00DF4032">
            <w:pPr>
              <w:rPr>
                <w:sz w:val="23"/>
                <w:szCs w:val="23"/>
              </w:rPr>
            </w:pPr>
          </w:p>
        </w:tc>
        <w:tc>
          <w:tcPr>
            <w:tcW w:w="2725" w:type="dxa"/>
            <w:tcBorders>
              <w:top w:val="single" w:sz="8" w:space="0" w:color="auto"/>
              <w:left w:val="single" w:sz="4" w:space="0" w:color="auto"/>
              <w:bottom w:val="nil"/>
              <w:right w:val="single" w:sz="8" w:space="0" w:color="auto"/>
            </w:tcBorders>
            <w:vAlign w:val="bottom"/>
            <w:hideMark/>
          </w:tcPr>
          <w:p w:rsidR="0016509D" w:rsidRDefault="0016509D" w:rsidP="00DF4032">
            <w:pPr>
              <w:ind w:left="140"/>
              <w:rPr>
                <w:sz w:val="20"/>
                <w:szCs w:val="20"/>
              </w:rPr>
            </w:pPr>
            <w:r>
              <w:rPr>
                <w:rFonts w:eastAsia="Times New Roman"/>
                <w:sz w:val="24"/>
                <w:szCs w:val="24"/>
              </w:rPr>
              <w:t>Исходная программа</w:t>
            </w:r>
          </w:p>
        </w:tc>
        <w:tc>
          <w:tcPr>
            <w:tcW w:w="700" w:type="dxa"/>
            <w:gridSpan w:val="2"/>
            <w:tcBorders>
              <w:top w:val="single" w:sz="8" w:space="0" w:color="auto"/>
              <w:left w:val="nil"/>
              <w:bottom w:val="nil"/>
              <w:right w:val="single" w:sz="4" w:space="0" w:color="auto"/>
            </w:tcBorders>
            <w:vAlign w:val="bottom"/>
          </w:tcPr>
          <w:p w:rsidR="0016509D" w:rsidRDefault="0016509D" w:rsidP="00DF4032">
            <w:pPr>
              <w:rPr>
                <w:sz w:val="23"/>
                <w:szCs w:val="23"/>
              </w:rPr>
            </w:pPr>
          </w:p>
        </w:tc>
        <w:tc>
          <w:tcPr>
            <w:tcW w:w="2980" w:type="dxa"/>
            <w:tcBorders>
              <w:top w:val="single" w:sz="8" w:space="0" w:color="auto"/>
              <w:left w:val="single" w:sz="4" w:space="0" w:color="auto"/>
              <w:bottom w:val="nil"/>
              <w:right w:val="single" w:sz="8" w:space="0" w:color="auto"/>
            </w:tcBorders>
            <w:vAlign w:val="bottom"/>
            <w:hideMark/>
          </w:tcPr>
          <w:p w:rsidR="0016509D" w:rsidRDefault="0016509D" w:rsidP="00DF4032">
            <w:pPr>
              <w:ind w:left="180"/>
              <w:rPr>
                <w:sz w:val="20"/>
                <w:szCs w:val="20"/>
              </w:rPr>
            </w:pPr>
            <w:r>
              <w:rPr>
                <w:rFonts w:eastAsia="Times New Roman"/>
                <w:sz w:val="24"/>
                <w:szCs w:val="24"/>
              </w:rPr>
              <w:t xml:space="preserve">Внесение изменений </w:t>
            </w:r>
            <w:proofErr w:type="gramStart"/>
            <w:r>
              <w:rPr>
                <w:rFonts w:eastAsia="Times New Roman"/>
                <w:sz w:val="24"/>
                <w:szCs w:val="24"/>
              </w:rPr>
              <w:t>в</w:t>
            </w:r>
            <w:proofErr w:type="gramEnd"/>
          </w:p>
        </w:tc>
      </w:tr>
      <w:tr w:rsidR="0016509D" w:rsidTr="00DF4032">
        <w:trPr>
          <w:trHeight w:val="276"/>
        </w:trPr>
        <w:tc>
          <w:tcPr>
            <w:tcW w:w="600" w:type="dxa"/>
            <w:tcBorders>
              <w:top w:val="nil"/>
              <w:left w:val="single" w:sz="8" w:space="0" w:color="auto"/>
              <w:bottom w:val="nil"/>
              <w:right w:val="single" w:sz="8" w:space="0" w:color="auto"/>
            </w:tcBorders>
            <w:vAlign w:val="bottom"/>
            <w:hideMark/>
          </w:tcPr>
          <w:p w:rsidR="0016509D" w:rsidRDefault="0016509D" w:rsidP="00DF4032">
            <w:pPr>
              <w:ind w:left="120"/>
              <w:rPr>
                <w:sz w:val="20"/>
                <w:szCs w:val="20"/>
              </w:rPr>
            </w:pPr>
            <w:proofErr w:type="gramStart"/>
            <w:r>
              <w:rPr>
                <w:rFonts w:eastAsia="Times New Roman"/>
                <w:sz w:val="24"/>
                <w:szCs w:val="24"/>
              </w:rPr>
              <w:t>п</w:t>
            </w:r>
            <w:proofErr w:type="gramEnd"/>
            <w:r>
              <w:rPr>
                <w:rFonts w:eastAsia="Times New Roman"/>
                <w:sz w:val="24"/>
                <w:szCs w:val="24"/>
              </w:rPr>
              <w:t>/п</w:t>
            </w:r>
          </w:p>
        </w:tc>
        <w:tc>
          <w:tcPr>
            <w:tcW w:w="1560" w:type="dxa"/>
            <w:tcBorders>
              <w:top w:val="nil"/>
              <w:left w:val="nil"/>
              <w:bottom w:val="nil"/>
              <w:right w:val="single" w:sz="8" w:space="0" w:color="auto"/>
            </w:tcBorders>
            <w:vAlign w:val="bottom"/>
            <w:hideMark/>
          </w:tcPr>
          <w:p w:rsidR="0016509D" w:rsidRDefault="0016509D" w:rsidP="00DF4032">
            <w:pPr>
              <w:ind w:left="100"/>
              <w:rPr>
                <w:sz w:val="20"/>
                <w:szCs w:val="20"/>
              </w:rPr>
            </w:pPr>
            <w:r>
              <w:rPr>
                <w:rFonts w:eastAsia="Times New Roman"/>
                <w:sz w:val="24"/>
                <w:szCs w:val="24"/>
              </w:rPr>
              <w:t>документа</w:t>
            </w:r>
          </w:p>
        </w:tc>
        <w:tc>
          <w:tcPr>
            <w:tcW w:w="680" w:type="dxa"/>
            <w:gridSpan w:val="2"/>
            <w:tcBorders>
              <w:top w:val="nil"/>
              <w:left w:val="nil"/>
              <w:bottom w:val="nil"/>
              <w:right w:val="single" w:sz="4" w:space="0" w:color="auto"/>
            </w:tcBorders>
            <w:vAlign w:val="bottom"/>
          </w:tcPr>
          <w:p w:rsidR="0016509D" w:rsidRDefault="0016509D" w:rsidP="00DF4032">
            <w:pPr>
              <w:rPr>
                <w:sz w:val="24"/>
                <w:szCs w:val="24"/>
              </w:rPr>
            </w:pPr>
          </w:p>
        </w:tc>
        <w:tc>
          <w:tcPr>
            <w:tcW w:w="2725" w:type="dxa"/>
            <w:tcBorders>
              <w:top w:val="nil"/>
              <w:left w:val="single" w:sz="4" w:space="0" w:color="auto"/>
              <w:bottom w:val="nil"/>
              <w:right w:val="single" w:sz="8" w:space="0" w:color="auto"/>
            </w:tcBorders>
            <w:vAlign w:val="bottom"/>
          </w:tcPr>
          <w:p w:rsidR="0016509D" w:rsidRDefault="0016509D" w:rsidP="00DF4032">
            <w:pPr>
              <w:rPr>
                <w:sz w:val="24"/>
                <w:szCs w:val="24"/>
              </w:rPr>
            </w:pPr>
          </w:p>
        </w:tc>
        <w:tc>
          <w:tcPr>
            <w:tcW w:w="700" w:type="dxa"/>
            <w:gridSpan w:val="2"/>
            <w:tcBorders>
              <w:top w:val="nil"/>
              <w:left w:val="nil"/>
              <w:bottom w:val="nil"/>
              <w:right w:val="single" w:sz="4" w:space="0" w:color="auto"/>
            </w:tcBorders>
            <w:vAlign w:val="bottom"/>
          </w:tcPr>
          <w:p w:rsidR="0016509D" w:rsidRDefault="0016509D" w:rsidP="00DF4032">
            <w:pPr>
              <w:rPr>
                <w:sz w:val="24"/>
                <w:szCs w:val="24"/>
              </w:rPr>
            </w:pPr>
          </w:p>
        </w:tc>
        <w:tc>
          <w:tcPr>
            <w:tcW w:w="2980" w:type="dxa"/>
            <w:tcBorders>
              <w:top w:val="nil"/>
              <w:left w:val="single" w:sz="4" w:space="0" w:color="auto"/>
              <w:bottom w:val="nil"/>
              <w:right w:val="single" w:sz="8" w:space="0" w:color="auto"/>
            </w:tcBorders>
            <w:vAlign w:val="bottom"/>
            <w:hideMark/>
          </w:tcPr>
          <w:p w:rsidR="0016509D" w:rsidRDefault="0016509D" w:rsidP="00DF4032">
            <w:pPr>
              <w:ind w:left="560"/>
              <w:rPr>
                <w:sz w:val="20"/>
                <w:szCs w:val="20"/>
              </w:rPr>
            </w:pPr>
            <w:r>
              <w:rPr>
                <w:rFonts w:eastAsia="Times New Roman"/>
                <w:sz w:val="24"/>
                <w:szCs w:val="24"/>
              </w:rPr>
              <w:t>программу</w:t>
            </w:r>
          </w:p>
        </w:tc>
      </w:tr>
      <w:tr w:rsidR="0016509D" w:rsidTr="00DF4032">
        <w:trPr>
          <w:trHeight w:val="281"/>
        </w:trPr>
        <w:tc>
          <w:tcPr>
            <w:tcW w:w="600" w:type="dxa"/>
            <w:tcBorders>
              <w:top w:val="nil"/>
              <w:left w:val="single" w:sz="8" w:space="0" w:color="auto"/>
              <w:bottom w:val="single" w:sz="8" w:space="0" w:color="auto"/>
              <w:right w:val="single" w:sz="8" w:space="0" w:color="auto"/>
            </w:tcBorders>
            <w:vAlign w:val="bottom"/>
          </w:tcPr>
          <w:p w:rsidR="0016509D" w:rsidRDefault="0016509D" w:rsidP="00DF4032">
            <w:pPr>
              <w:rPr>
                <w:sz w:val="24"/>
                <w:szCs w:val="24"/>
              </w:rPr>
            </w:pPr>
          </w:p>
        </w:tc>
        <w:tc>
          <w:tcPr>
            <w:tcW w:w="1560" w:type="dxa"/>
            <w:tcBorders>
              <w:top w:val="nil"/>
              <w:left w:val="nil"/>
              <w:bottom w:val="single" w:sz="8" w:space="0" w:color="auto"/>
              <w:right w:val="single" w:sz="8" w:space="0" w:color="auto"/>
            </w:tcBorders>
            <w:vAlign w:val="bottom"/>
            <w:hideMark/>
          </w:tcPr>
          <w:p w:rsidR="0016509D" w:rsidRDefault="0016509D" w:rsidP="00DF4032">
            <w:pPr>
              <w:ind w:left="100"/>
              <w:rPr>
                <w:sz w:val="20"/>
                <w:szCs w:val="20"/>
              </w:rPr>
            </w:pPr>
            <w:r>
              <w:rPr>
                <w:rFonts w:eastAsia="Times New Roman"/>
                <w:sz w:val="24"/>
                <w:szCs w:val="24"/>
              </w:rPr>
              <w:t>(приказа)</w:t>
            </w:r>
          </w:p>
        </w:tc>
        <w:tc>
          <w:tcPr>
            <w:tcW w:w="680" w:type="dxa"/>
            <w:gridSpan w:val="2"/>
            <w:tcBorders>
              <w:top w:val="nil"/>
              <w:left w:val="nil"/>
              <w:bottom w:val="single" w:sz="8" w:space="0" w:color="auto"/>
              <w:right w:val="single" w:sz="4" w:space="0" w:color="auto"/>
            </w:tcBorders>
            <w:vAlign w:val="bottom"/>
          </w:tcPr>
          <w:p w:rsidR="0016509D" w:rsidRDefault="0016509D" w:rsidP="00DF4032">
            <w:pPr>
              <w:rPr>
                <w:sz w:val="24"/>
                <w:szCs w:val="24"/>
              </w:rPr>
            </w:pPr>
          </w:p>
        </w:tc>
        <w:tc>
          <w:tcPr>
            <w:tcW w:w="2725" w:type="dxa"/>
            <w:tcBorders>
              <w:top w:val="nil"/>
              <w:left w:val="single" w:sz="4" w:space="0" w:color="auto"/>
              <w:bottom w:val="single" w:sz="8" w:space="0" w:color="auto"/>
              <w:right w:val="single" w:sz="8" w:space="0" w:color="auto"/>
            </w:tcBorders>
            <w:vAlign w:val="bottom"/>
          </w:tcPr>
          <w:p w:rsidR="0016509D" w:rsidRDefault="0016509D" w:rsidP="00DF4032">
            <w:pPr>
              <w:rPr>
                <w:sz w:val="24"/>
                <w:szCs w:val="24"/>
              </w:rPr>
            </w:pPr>
          </w:p>
        </w:tc>
        <w:tc>
          <w:tcPr>
            <w:tcW w:w="700" w:type="dxa"/>
            <w:gridSpan w:val="2"/>
            <w:tcBorders>
              <w:top w:val="nil"/>
              <w:left w:val="nil"/>
              <w:bottom w:val="single" w:sz="8" w:space="0" w:color="auto"/>
              <w:right w:val="single" w:sz="4" w:space="0" w:color="auto"/>
            </w:tcBorders>
            <w:vAlign w:val="bottom"/>
          </w:tcPr>
          <w:p w:rsidR="0016509D" w:rsidRDefault="0016509D" w:rsidP="00DF4032">
            <w:pPr>
              <w:rPr>
                <w:sz w:val="24"/>
                <w:szCs w:val="24"/>
              </w:rPr>
            </w:pPr>
          </w:p>
        </w:tc>
        <w:tc>
          <w:tcPr>
            <w:tcW w:w="2980" w:type="dxa"/>
            <w:tcBorders>
              <w:top w:val="nil"/>
              <w:left w:val="single" w:sz="4" w:space="0" w:color="auto"/>
              <w:bottom w:val="single" w:sz="8" w:space="0" w:color="auto"/>
              <w:right w:val="single" w:sz="8" w:space="0" w:color="auto"/>
            </w:tcBorders>
            <w:vAlign w:val="bottom"/>
          </w:tcPr>
          <w:p w:rsidR="0016509D" w:rsidRDefault="0016509D" w:rsidP="00DF4032">
            <w:pPr>
              <w:rPr>
                <w:sz w:val="24"/>
                <w:szCs w:val="24"/>
              </w:rPr>
            </w:pPr>
          </w:p>
        </w:tc>
      </w:tr>
      <w:tr w:rsidR="0016509D" w:rsidTr="00DF4032">
        <w:trPr>
          <w:trHeight w:val="266"/>
        </w:trPr>
        <w:tc>
          <w:tcPr>
            <w:tcW w:w="600" w:type="dxa"/>
            <w:tcBorders>
              <w:top w:val="nil"/>
              <w:left w:val="single" w:sz="8" w:space="0" w:color="auto"/>
              <w:bottom w:val="single" w:sz="8" w:space="0" w:color="auto"/>
              <w:right w:val="single" w:sz="4" w:space="0" w:color="auto"/>
            </w:tcBorders>
            <w:vAlign w:val="bottom"/>
          </w:tcPr>
          <w:p w:rsidR="0016509D" w:rsidRDefault="0016509D" w:rsidP="00DF4032">
            <w:pPr>
              <w:rPr>
                <w:sz w:val="23"/>
                <w:szCs w:val="23"/>
              </w:rPr>
            </w:pPr>
          </w:p>
        </w:tc>
        <w:tc>
          <w:tcPr>
            <w:tcW w:w="1560" w:type="dxa"/>
            <w:tcBorders>
              <w:top w:val="nil"/>
              <w:left w:val="single" w:sz="4" w:space="0" w:color="auto"/>
              <w:bottom w:val="single" w:sz="8" w:space="0" w:color="auto"/>
              <w:right w:val="single" w:sz="4" w:space="0" w:color="auto"/>
            </w:tcBorders>
            <w:vAlign w:val="bottom"/>
          </w:tcPr>
          <w:p w:rsidR="0016509D" w:rsidRDefault="0016509D" w:rsidP="00DF4032">
            <w:pPr>
              <w:rPr>
                <w:sz w:val="23"/>
                <w:szCs w:val="23"/>
              </w:rPr>
            </w:pPr>
          </w:p>
        </w:tc>
        <w:tc>
          <w:tcPr>
            <w:tcW w:w="680" w:type="dxa"/>
            <w:gridSpan w:val="2"/>
            <w:tcBorders>
              <w:top w:val="nil"/>
              <w:left w:val="single" w:sz="4" w:space="0" w:color="auto"/>
              <w:bottom w:val="single" w:sz="8" w:space="0" w:color="auto"/>
              <w:right w:val="single" w:sz="4" w:space="0" w:color="auto"/>
            </w:tcBorders>
            <w:vAlign w:val="bottom"/>
            <w:hideMark/>
          </w:tcPr>
          <w:p w:rsidR="0016509D" w:rsidRDefault="0016509D" w:rsidP="00DF4032">
            <w:pPr>
              <w:spacing w:line="264" w:lineRule="exact"/>
              <w:ind w:left="100"/>
              <w:rPr>
                <w:sz w:val="20"/>
                <w:szCs w:val="20"/>
              </w:rPr>
            </w:pPr>
            <w:r>
              <w:rPr>
                <w:rFonts w:eastAsia="Times New Roman"/>
                <w:sz w:val="24"/>
                <w:szCs w:val="24"/>
              </w:rPr>
              <w:t>дата</w:t>
            </w:r>
          </w:p>
        </w:tc>
        <w:tc>
          <w:tcPr>
            <w:tcW w:w="2725" w:type="dxa"/>
            <w:tcBorders>
              <w:top w:val="nil"/>
              <w:left w:val="single" w:sz="4" w:space="0" w:color="auto"/>
              <w:bottom w:val="single" w:sz="8" w:space="0" w:color="auto"/>
              <w:right w:val="single" w:sz="4" w:space="0" w:color="auto"/>
            </w:tcBorders>
            <w:vAlign w:val="bottom"/>
            <w:hideMark/>
          </w:tcPr>
          <w:p w:rsidR="0016509D" w:rsidRDefault="0016509D" w:rsidP="00DF4032">
            <w:pPr>
              <w:spacing w:line="264" w:lineRule="exact"/>
              <w:ind w:left="1180"/>
              <w:rPr>
                <w:sz w:val="20"/>
                <w:szCs w:val="20"/>
              </w:rPr>
            </w:pPr>
            <w:r>
              <w:rPr>
                <w:rFonts w:eastAsia="Times New Roman"/>
                <w:sz w:val="24"/>
                <w:szCs w:val="24"/>
              </w:rPr>
              <w:t>тема</w:t>
            </w:r>
          </w:p>
        </w:tc>
        <w:tc>
          <w:tcPr>
            <w:tcW w:w="700" w:type="dxa"/>
            <w:gridSpan w:val="2"/>
            <w:tcBorders>
              <w:top w:val="nil"/>
              <w:left w:val="single" w:sz="4" w:space="0" w:color="auto"/>
              <w:bottom w:val="single" w:sz="8" w:space="0" w:color="auto"/>
              <w:right w:val="single" w:sz="4" w:space="0" w:color="auto"/>
            </w:tcBorders>
            <w:vAlign w:val="bottom"/>
            <w:hideMark/>
          </w:tcPr>
          <w:p w:rsidR="0016509D" w:rsidRDefault="0016509D" w:rsidP="00DF4032">
            <w:pPr>
              <w:spacing w:line="264" w:lineRule="exact"/>
              <w:ind w:left="100"/>
              <w:rPr>
                <w:sz w:val="20"/>
                <w:szCs w:val="20"/>
              </w:rPr>
            </w:pPr>
            <w:r>
              <w:rPr>
                <w:rFonts w:eastAsia="Times New Roman"/>
                <w:sz w:val="24"/>
                <w:szCs w:val="24"/>
              </w:rPr>
              <w:t>дата</w:t>
            </w:r>
          </w:p>
        </w:tc>
        <w:tc>
          <w:tcPr>
            <w:tcW w:w="2980" w:type="dxa"/>
            <w:tcBorders>
              <w:top w:val="nil"/>
              <w:left w:val="single" w:sz="4" w:space="0" w:color="auto"/>
              <w:bottom w:val="single" w:sz="8" w:space="0" w:color="auto"/>
              <w:right w:val="single" w:sz="8" w:space="0" w:color="auto"/>
            </w:tcBorders>
            <w:vAlign w:val="bottom"/>
            <w:hideMark/>
          </w:tcPr>
          <w:p w:rsidR="0016509D" w:rsidRDefault="0016509D" w:rsidP="00DF4032">
            <w:pPr>
              <w:spacing w:line="264" w:lineRule="exact"/>
              <w:ind w:left="100"/>
              <w:rPr>
                <w:sz w:val="20"/>
                <w:szCs w:val="20"/>
              </w:rPr>
            </w:pPr>
            <w:r>
              <w:rPr>
                <w:rFonts w:eastAsia="Times New Roman"/>
                <w:sz w:val="24"/>
                <w:szCs w:val="24"/>
              </w:rPr>
              <w:t>Тема</w:t>
            </w:r>
          </w:p>
        </w:tc>
      </w:tr>
      <w:tr w:rsidR="0016509D" w:rsidTr="00DF4032">
        <w:trPr>
          <w:trHeight w:val="330"/>
        </w:trPr>
        <w:tc>
          <w:tcPr>
            <w:tcW w:w="600" w:type="dxa"/>
            <w:tcBorders>
              <w:top w:val="nil"/>
              <w:left w:val="single" w:sz="8" w:space="0" w:color="auto"/>
              <w:bottom w:val="single" w:sz="4" w:space="0" w:color="auto"/>
              <w:right w:val="single" w:sz="4" w:space="0" w:color="auto"/>
            </w:tcBorders>
            <w:vAlign w:val="bottom"/>
          </w:tcPr>
          <w:p w:rsidR="0016509D" w:rsidRDefault="0016509D" w:rsidP="00DF4032">
            <w:pPr>
              <w:rPr>
                <w:sz w:val="23"/>
                <w:szCs w:val="23"/>
              </w:rPr>
            </w:pPr>
          </w:p>
          <w:p w:rsidR="0016509D" w:rsidRDefault="0016509D" w:rsidP="00DF4032">
            <w:pPr>
              <w:rPr>
                <w:sz w:val="23"/>
                <w:szCs w:val="23"/>
              </w:rPr>
            </w:pPr>
          </w:p>
          <w:p w:rsidR="0016509D" w:rsidRDefault="0016509D" w:rsidP="00DF4032">
            <w:pPr>
              <w:rPr>
                <w:sz w:val="23"/>
                <w:szCs w:val="23"/>
              </w:rPr>
            </w:pPr>
          </w:p>
          <w:p w:rsidR="0016509D" w:rsidRDefault="0016509D" w:rsidP="00DF4032">
            <w:pPr>
              <w:rPr>
                <w:sz w:val="23"/>
                <w:szCs w:val="23"/>
              </w:rPr>
            </w:pPr>
            <w:r w:rsidRPr="00585184">
              <w:rPr>
                <w:lang w:eastAsia="en-US"/>
              </w:rPr>
              <w:pict>
                <v:line id="_x0000_s1039" style="position:absolute;z-index:251663360;visibility:visible;mso-wrap-distance-left:0;mso-wrap-distance-right:0;mso-position-horizontal-relative:page;mso-position-vertical-relative:page" from="56.4pt,455.25pt" to="56.4pt,455.25pt" o:allowincell="f" strokeweight=".48pt">
                  <w10:wrap anchorx="page" anchory="page"/>
                </v:line>
              </w:pict>
            </w:r>
          </w:p>
        </w:tc>
        <w:tc>
          <w:tcPr>
            <w:tcW w:w="1560" w:type="dxa"/>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660" w:type="dxa"/>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2745" w:type="dxa"/>
            <w:gridSpan w:val="2"/>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690" w:type="dxa"/>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2990" w:type="dxa"/>
            <w:gridSpan w:val="2"/>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r>
      <w:tr w:rsidR="0016509D" w:rsidTr="00DF4032">
        <w:trPr>
          <w:trHeight w:val="405"/>
        </w:trPr>
        <w:tc>
          <w:tcPr>
            <w:tcW w:w="600" w:type="dxa"/>
            <w:tcBorders>
              <w:top w:val="single" w:sz="4" w:space="0" w:color="auto"/>
              <w:left w:val="single" w:sz="8" w:space="0" w:color="auto"/>
              <w:bottom w:val="single" w:sz="4" w:space="0" w:color="auto"/>
              <w:right w:val="single" w:sz="4" w:space="0" w:color="auto"/>
            </w:tcBorders>
            <w:vAlign w:val="bottom"/>
          </w:tcPr>
          <w:p w:rsidR="0016509D" w:rsidRDefault="0016509D" w:rsidP="00DF4032">
            <w:pPr>
              <w:rPr>
                <w:sz w:val="20"/>
                <w:szCs w:val="20"/>
              </w:rPr>
            </w:pPr>
          </w:p>
          <w:p w:rsidR="0016509D" w:rsidRDefault="0016509D" w:rsidP="00DF4032">
            <w:pPr>
              <w:rPr>
                <w:sz w:val="20"/>
                <w:szCs w:val="20"/>
              </w:rPr>
            </w:pPr>
          </w:p>
          <w:p w:rsidR="0016509D" w:rsidRDefault="0016509D" w:rsidP="00DF4032">
            <w:pPr>
              <w:rPr>
                <w:sz w:val="20"/>
                <w:szCs w:val="20"/>
              </w:rPr>
            </w:pPr>
          </w:p>
          <w:p w:rsidR="0016509D" w:rsidRDefault="0016509D" w:rsidP="00DF4032">
            <w:pPr>
              <w:rPr>
                <w:sz w:val="20"/>
                <w:szCs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6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2745"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69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2990"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r>
    </w:tbl>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rPr>
          <w:bCs/>
          <w:sz w:val="24"/>
          <w:szCs w:val="24"/>
        </w:rPr>
      </w:pPr>
    </w:p>
    <w:p w:rsidR="0016509D" w:rsidRDefault="0016509D" w:rsidP="0016509D">
      <w:pPr>
        <w:jc w:val="both"/>
      </w:pPr>
      <w:r>
        <w:rPr>
          <w:bCs/>
          <w:sz w:val="24"/>
          <w:szCs w:val="24"/>
        </w:rPr>
        <w:t xml:space="preserve">География </w:t>
      </w:r>
      <w:r>
        <w:t>7 класс</w:t>
      </w:r>
    </w:p>
    <w:p w:rsidR="0016509D" w:rsidRDefault="0016509D" w:rsidP="0016509D">
      <w:pPr>
        <w:jc w:val="both"/>
      </w:pPr>
    </w:p>
    <w:p w:rsidR="0016509D" w:rsidRDefault="0016509D" w:rsidP="0016509D">
      <w:pPr>
        <w:jc w:val="center"/>
        <w:rPr>
          <w:b/>
          <w:sz w:val="24"/>
          <w:szCs w:val="24"/>
        </w:rPr>
      </w:pPr>
      <w:r>
        <w:rPr>
          <w:b/>
          <w:sz w:val="24"/>
          <w:szCs w:val="24"/>
        </w:rPr>
        <w:t>Пояснительная записка</w:t>
      </w:r>
    </w:p>
    <w:p w:rsidR="0016509D" w:rsidRDefault="0016509D" w:rsidP="0016509D">
      <w:pPr>
        <w:rPr>
          <w:sz w:val="24"/>
          <w:szCs w:val="24"/>
        </w:rPr>
      </w:pPr>
      <w:proofErr w:type="gramStart"/>
      <w:r>
        <w:rPr>
          <w:sz w:val="24"/>
          <w:szCs w:val="24"/>
        </w:rPr>
        <w:lastRenderedPageBreak/>
        <w:t>Рабочая программа составлена в соответствии с требованиями федерального компонента государственного образовательного стандарта  общего образования на основании  авторскойпрограммы по географии авт. Душина И.В. (Программы для общеобразовательных учреждений:</w:t>
      </w:r>
      <w:proofErr w:type="gramEnd"/>
      <w:r>
        <w:rPr>
          <w:sz w:val="24"/>
          <w:szCs w:val="24"/>
        </w:rPr>
        <w:t xml:space="preserve"> География. 7 класс. – </w:t>
      </w:r>
      <w:proofErr w:type="gramStart"/>
      <w:r>
        <w:rPr>
          <w:sz w:val="24"/>
          <w:szCs w:val="24"/>
        </w:rPr>
        <w:t>М.: Дрофа, 2009 г.) и учебника В.А. Коринская, И.В. Душина, В.А.Щенев  «География материков  и океанов», М., Дрофа, 2017 г.</w:t>
      </w:r>
      <w:proofErr w:type="gramEnd"/>
    </w:p>
    <w:p w:rsidR="0016509D" w:rsidRDefault="0016509D" w:rsidP="0016509D">
      <w:pPr>
        <w:rPr>
          <w:sz w:val="24"/>
          <w:szCs w:val="24"/>
        </w:rPr>
      </w:pPr>
      <w:r>
        <w:rPr>
          <w:sz w:val="24"/>
          <w:szCs w:val="24"/>
        </w:rPr>
        <w:t xml:space="preserve">        Настоящая программа составлена на 70 часов в соответствии с учебным планом школы, рассчитана на 1 год  обучения и является программой базисного уровня обучения.</w:t>
      </w:r>
    </w:p>
    <w:p w:rsidR="0016509D" w:rsidRDefault="0016509D" w:rsidP="0016509D">
      <w:pPr>
        <w:rPr>
          <w:sz w:val="24"/>
          <w:szCs w:val="24"/>
        </w:rPr>
      </w:pPr>
      <w:r>
        <w:rPr>
          <w:sz w:val="24"/>
          <w:szCs w:val="24"/>
        </w:rPr>
        <w:t>Программа определяет содержание предмета основной школы и отражает требования «Обязательного минимума» к общеобразовательной географической подготовке школьников; познавательные интересы учащихся.</w:t>
      </w:r>
    </w:p>
    <w:p w:rsidR="0016509D" w:rsidRDefault="0016509D" w:rsidP="0016509D">
      <w:pPr>
        <w:spacing w:line="240" w:lineRule="atLeast"/>
        <w:jc w:val="both"/>
        <w:rPr>
          <w:sz w:val="24"/>
          <w:szCs w:val="24"/>
        </w:rPr>
      </w:pPr>
      <w:r>
        <w:rPr>
          <w:sz w:val="24"/>
          <w:szCs w:val="24"/>
        </w:rPr>
        <w:t>Содержание программы сконструировано таким образом, что в курсе географии 7 класса пространственные представления формируются комплексно и на всех трех уровнях: планетарном, региональном и локальном.</w:t>
      </w:r>
    </w:p>
    <w:p w:rsidR="0016509D" w:rsidRDefault="0016509D" w:rsidP="0016509D">
      <w:pPr>
        <w:spacing w:line="240" w:lineRule="atLeast"/>
        <w:jc w:val="both"/>
        <w:rPr>
          <w:sz w:val="24"/>
          <w:szCs w:val="24"/>
        </w:rPr>
      </w:pPr>
      <w:r>
        <w:rPr>
          <w:sz w:val="24"/>
          <w:szCs w:val="24"/>
        </w:rPr>
        <w:tab/>
        <w:t>География материков и океанов в 7 классе формирует в основном региональные представления учащихся о целостности дифференцированности географической оболочки и связях между ее отдельными компонентами на материках, в регионах и странах мира.</w:t>
      </w:r>
    </w:p>
    <w:p w:rsidR="0016509D" w:rsidRDefault="0016509D" w:rsidP="0016509D">
      <w:pPr>
        <w:spacing w:line="240" w:lineRule="atLeast"/>
        <w:jc w:val="both"/>
        <w:rPr>
          <w:sz w:val="24"/>
          <w:szCs w:val="24"/>
        </w:rPr>
      </w:pPr>
      <w:r>
        <w:rPr>
          <w:sz w:val="24"/>
          <w:szCs w:val="24"/>
        </w:rPr>
        <w:tab/>
        <w:t>Основное содержание программы направлено на сохранение и углубление мировоззренческого и воспитывающего потенциала семиклассников, развитию географической культуры школьников, осознание ими функционального значения географии для человека.</w:t>
      </w:r>
    </w:p>
    <w:p w:rsidR="0016509D" w:rsidRDefault="0016509D" w:rsidP="0016509D">
      <w:pPr>
        <w:spacing w:line="240" w:lineRule="atLeast"/>
        <w:jc w:val="both"/>
        <w:rPr>
          <w:sz w:val="24"/>
          <w:szCs w:val="24"/>
        </w:rPr>
      </w:pPr>
      <w:r>
        <w:rPr>
          <w:sz w:val="24"/>
          <w:szCs w:val="24"/>
        </w:rPr>
        <w:tab/>
        <w:t>Информационный объем данного курса довольно велик, особое место в нем занимает географическая номенклатура.</w:t>
      </w:r>
    </w:p>
    <w:p w:rsidR="0016509D" w:rsidRDefault="0016509D" w:rsidP="0016509D">
      <w:pPr>
        <w:spacing w:line="240" w:lineRule="atLeast"/>
        <w:jc w:val="both"/>
        <w:rPr>
          <w:b/>
          <w:sz w:val="24"/>
          <w:szCs w:val="24"/>
        </w:rPr>
      </w:pPr>
      <w:r>
        <w:rPr>
          <w:sz w:val="24"/>
          <w:szCs w:val="24"/>
        </w:rPr>
        <w:tab/>
        <w:t>Специфика курса состоит в широком использова</w:t>
      </w:r>
      <w:r>
        <w:rPr>
          <w:sz w:val="24"/>
          <w:szCs w:val="24"/>
        </w:rPr>
        <w:softHyphen/>
        <w:t>нии картографических источников информации. По</w:t>
      </w:r>
      <w:r>
        <w:rPr>
          <w:sz w:val="24"/>
          <w:szCs w:val="24"/>
        </w:rPr>
        <w:softHyphen/>
        <w:t>этому изучение материков и океанов поможет осво</w:t>
      </w:r>
      <w:r>
        <w:rPr>
          <w:sz w:val="24"/>
          <w:szCs w:val="24"/>
        </w:rPr>
        <w:softHyphen/>
        <w:t>ению картографического метода изучения нашей пла</w:t>
      </w:r>
      <w:r>
        <w:rPr>
          <w:sz w:val="24"/>
          <w:szCs w:val="24"/>
        </w:rPr>
        <w:softHyphen/>
        <w:t>неты.</w:t>
      </w:r>
    </w:p>
    <w:p w:rsidR="0016509D" w:rsidRDefault="0016509D" w:rsidP="0016509D">
      <w:pPr>
        <w:spacing w:line="240" w:lineRule="atLeast"/>
        <w:jc w:val="both"/>
        <w:rPr>
          <w:b/>
          <w:sz w:val="24"/>
          <w:szCs w:val="24"/>
        </w:rPr>
      </w:pPr>
      <w:r>
        <w:rPr>
          <w:b/>
          <w:sz w:val="24"/>
          <w:szCs w:val="24"/>
        </w:rPr>
        <w:t>Цели и задачи курса:</w:t>
      </w:r>
    </w:p>
    <w:p w:rsidR="0016509D" w:rsidRDefault="0016509D" w:rsidP="0016509D">
      <w:pPr>
        <w:spacing w:line="240" w:lineRule="atLeast"/>
        <w:jc w:val="both"/>
        <w:rPr>
          <w:sz w:val="24"/>
          <w:szCs w:val="24"/>
        </w:rPr>
      </w:pPr>
      <w:r>
        <w:rPr>
          <w:b/>
          <w:sz w:val="24"/>
          <w:szCs w:val="24"/>
        </w:rPr>
        <w:tab/>
      </w:r>
      <w:proofErr w:type="gramStart"/>
      <w:r>
        <w:rPr>
          <w:b/>
          <w:sz w:val="24"/>
          <w:szCs w:val="24"/>
        </w:rPr>
        <w:t>Главная цель курса</w:t>
      </w:r>
      <w:r>
        <w:rPr>
          <w:sz w:val="24"/>
          <w:szCs w:val="24"/>
        </w:rPr>
        <w:t xml:space="preserve"> – развитие у школьников целостного представления о Земле как планете людей, о целостности и дифференциации природы материков, их крупных регионов и отдельных стран, о людях, их населяющих, особенностях жизни и хозяйственной деятельности в различных природных условиях, т.е. формирование минимума базовых знаний страноведческого характера, необходимых каждому человеку нашей эпохи.</w:t>
      </w:r>
      <w:proofErr w:type="gramEnd"/>
    </w:p>
    <w:p w:rsidR="0016509D" w:rsidRDefault="0016509D" w:rsidP="0016509D">
      <w:pPr>
        <w:spacing w:line="240" w:lineRule="atLeast"/>
        <w:jc w:val="both"/>
        <w:rPr>
          <w:b/>
          <w:sz w:val="24"/>
          <w:szCs w:val="24"/>
        </w:rPr>
      </w:pPr>
      <w:r>
        <w:rPr>
          <w:sz w:val="24"/>
          <w:szCs w:val="24"/>
        </w:rPr>
        <w:t xml:space="preserve">Для достижения данной цели необходимо решить следующие учебно-методические </w:t>
      </w:r>
      <w:r>
        <w:rPr>
          <w:b/>
          <w:sz w:val="24"/>
          <w:szCs w:val="24"/>
        </w:rPr>
        <w:t xml:space="preserve">задачи: </w:t>
      </w:r>
    </w:p>
    <w:p w:rsidR="0016509D" w:rsidRDefault="0016509D" w:rsidP="0016509D">
      <w:pPr>
        <w:pStyle w:val="a4"/>
        <w:numPr>
          <w:ilvl w:val="0"/>
          <w:numId w:val="42"/>
        </w:numPr>
        <w:suppressAutoHyphens/>
        <w:spacing w:line="240" w:lineRule="atLeast"/>
        <w:jc w:val="both"/>
        <w:rPr>
          <w:b/>
          <w:sz w:val="24"/>
          <w:szCs w:val="24"/>
        </w:rPr>
      </w:pPr>
      <w:r>
        <w:rPr>
          <w:sz w:val="24"/>
          <w:szCs w:val="24"/>
        </w:rPr>
        <w:t>расширить и конкретизировать представления о пространственной неоднородности поверхности Земли на разных уровнях ее дифференциации (</w:t>
      </w:r>
      <w:proofErr w:type="gramStart"/>
      <w:r>
        <w:rPr>
          <w:sz w:val="24"/>
          <w:szCs w:val="24"/>
        </w:rPr>
        <w:t>от</w:t>
      </w:r>
      <w:proofErr w:type="gramEnd"/>
      <w:r>
        <w:rPr>
          <w:sz w:val="24"/>
          <w:szCs w:val="24"/>
        </w:rPr>
        <w:t xml:space="preserve"> планетарного до локального);</w:t>
      </w:r>
    </w:p>
    <w:p w:rsidR="0016509D" w:rsidRDefault="0016509D" w:rsidP="0016509D">
      <w:pPr>
        <w:pStyle w:val="a4"/>
        <w:numPr>
          <w:ilvl w:val="0"/>
          <w:numId w:val="42"/>
        </w:numPr>
        <w:suppressAutoHyphens/>
        <w:spacing w:line="240" w:lineRule="atLeast"/>
        <w:jc w:val="both"/>
        <w:rPr>
          <w:b/>
          <w:sz w:val="24"/>
          <w:szCs w:val="24"/>
        </w:rPr>
      </w:pPr>
      <w:r>
        <w:rPr>
          <w:sz w:val="24"/>
          <w:szCs w:val="24"/>
        </w:rPr>
        <w:t>создать образные представления о крупных регионах материков и странах, об использовании природных ресурсов  в  хозяйственной деятельности;</w:t>
      </w:r>
    </w:p>
    <w:p w:rsidR="0016509D" w:rsidRDefault="0016509D" w:rsidP="0016509D">
      <w:pPr>
        <w:pStyle w:val="a4"/>
        <w:numPr>
          <w:ilvl w:val="0"/>
          <w:numId w:val="42"/>
        </w:numPr>
        <w:suppressAutoHyphens/>
        <w:spacing w:line="240" w:lineRule="atLeast"/>
        <w:jc w:val="both"/>
        <w:rPr>
          <w:b/>
          <w:sz w:val="24"/>
          <w:szCs w:val="24"/>
        </w:rPr>
      </w:pPr>
      <w:r>
        <w:rPr>
          <w:sz w:val="24"/>
          <w:szCs w:val="24"/>
        </w:rPr>
        <w:t>усилить гуманистическую и культурологическую направленность содержания курса посредством комплексных страноведческих характеристик регионов и стран, в центре которых – человек, люди, народы, их образ жизни, материальная и духовная культура, хозяйственная деятельность;</w:t>
      </w:r>
    </w:p>
    <w:p w:rsidR="0016509D" w:rsidRDefault="0016509D" w:rsidP="0016509D">
      <w:pPr>
        <w:pStyle w:val="a4"/>
        <w:numPr>
          <w:ilvl w:val="0"/>
          <w:numId w:val="42"/>
        </w:numPr>
        <w:suppressAutoHyphens/>
        <w:spacing w:line="240" w:lineRule="atLeast"/>
        <w:jc w:val="both"/>
        <w:rPr>
          <w:b/>
          <w:sz w:val="24"/>
          <w:szCs w:val="24"/>
        </w:rPr>
      </w:pPr>
      <w:r>
        <w:rPr>
          <w:sz w:val="24"/>
          <w:szCs w:val="24"/>
        </w:rPr>
        <w:t>способствовать воспитанию учащихся в духе уважения к другим народам посредством развития знаний об истории, традициях и образе мышления людей другой культуры;</w:t>
      </w:r>
    </w:p>
    <w:p w:rsidR="0016509D" w:rsidRDefault="0016509D" w:rsidP="0016509D">
      <w:pPr>
        <w:pStyle w:val="a4"/>
        <w:numPr>
          <w:ilvl w:val="0"/>
          <w:numId w:val="42"/>
        </w:numPr>
        <w:suppressAutoHyphens/>
        <w:spacing w:line="240" w:lineRule="atLeast"/>
        <w:jc w:val="both"/>
        <w:rPr>
          <w:b/>
          <w:sz w:val="24"/>
          <w:szCs w:val="24"/>
        </w:rPr>
      </w:pPr>
      <w:r>
        <w:rPr>
          <w:sz w:val="24"/>
          <w:szCs w:val="24"/>
        </w:rPr>
        <w:t>на основе историко-географического подхода раскрыть изменения  политической карты, практики природопользования, процесса нарастания экологических проблем в пределах материков, океанов и отдельных стран; формировать у школьников эмоционально-ценностное отношение к окружающей среде;</w:t>
      </w:r>
    </w:p>
    <w:p w:rsidR="0016509D" w:rsidRDefault="0016509D" w:rsidP="0016509D">
      <w:pPr>
        <w:pStyle w:val="a4"/>
        <w:numPr>
          <w:ilvl w:val="0"/>
          <w:numId w:val="42"/>
        </w:numPr>
        <w:suppressAutoHyphens/>
        <w:spacing w:line="240" w:lineRule="atLeast"/>
        <w:jc w:val="both"/>
        <w:rPr>
          <w:b/>
          <w:sz w:val="24"/>
          <w:szCs w:val="24"/>
        </w:rPr>
      </w:pPr>
      <w:r>
        <w:rPr>
          <w:sz w:val="24"/>
          <w:szCs w:val="24"/>
        </w:rPr>
        <w:t>продолжить развитие картографической грамотности школьников посредством работы с картами разнообразного содержания и масштаба (картами материков, океанов, отдельных стран, планов городов); изучения способов изображения географических объектов и явлений, применяемых на этих картах;</w:t>
      </w:r>
    </w:p>
    <w:p w:rsidR="0016509D" w:rsidRDefault="0016509D" w:rsidP="0016509D">
      <w:pPr>
        <w:pStyle w:val="a4"/>
        <w:numPr>
          <w:ilvl w:val="0"/>
          <w:numId w:val="42"/>
        </w:numPr>
        <w:suppressAutoHyphens/>
        <w:spacing w:line="240" w:lineRule="atLeast"/>
        <w:jc w:val="both"/>
        <w:rPr>
          <w:b/>
          <w:sz w:val="24"/>
          <w:szCs w:val="24"/>
        </w:rPr>
      </w:pPr>
      <w:r>
        <w:rPr>
          <w:sz w:val="24"/>
          <w:szCs w:val="24"/>
        </w:rPr>
        <w:t>учить извлекать информацию из различных источников знаний, составлять по ним комплексные страноведческие описания и характеристики территории;</w:t>
      </w:r>
    </w:p>
    <w:p w:rsidR="0016509D" w:rsidRDefault="0016509D" w:rsidP="0016509D">
      <w:pPr>
        <w:pStyle w:val="a4"/>
        <w:spacing w:line="240" w:lineRule="atLeast"/>
        <w:ind w:left="502"/>
        <w:jc w:val="both"/>
        <w:rPr>
          <w:b/>
          <w:sz w:val="24"/>
          <w:szCs w:val="24"/>
        </w:rPr>
      </w:pPr>
    </w:p>
    <w:p w:rsidR="0016509D" w:rsidRDefault="0016509D" w:rsidP="0016509D">
      <w:pPr>
        <w:pStyle w:val="a4"/>
        <w:spacing w:line="240" w:lineRule="atLeast"/>
        <w:ind w:left="502"/>
        <w:jc w:val="both"/>
        <w:rPr>
          <w:sz w:val="24"/>
          <w:szCs w:val="24"/>
        </w:rPr>
      </w:pPr>
      <w:r>
        <w:rPr>
          <w:sz w:val="24"/>
          <w:szCs w:val="24"/>
        </w:rPr>
        <w:t xml:space="preserve">Программа содержит новые направления географического образования: </w:t>
      </w:r>
    </w:p>
    <w:p w:rsidR="0016509D" w:rsidRDefault="0016509D" w:rsidP="0016509D">
      <w:pPr>
        <w:pStyle w:val="a4"/>
        <w:numPr>
          <w:ilvl w:val="0"/>
          <w:numId w:val="42"/>
        </w:numPr>
        <w:suppressAutoHyphens/>
        <w:spacing w:line="240" w:lineRule="atLeast"/>
        <w:jc w:val="both"/>
        <w:rPr>
          <w:b/>
          <w:sz w:val="24"/>
          <w:szCs w:val="24"/>
        </w:rPr>
      </w:pPr>
      <w:r>
        <w:rPr>
          <w:sz w:val="24"/>
          <w:szCs w:val="24"/>
        </w:rPr>
        <w:t>комплексные подходы к характеристике территории материков и акватории океанов;</w:t>
      </w:r>
    </w:p>
    <w:p w:rsidR="0016509D" w:rsidRDefault="0016509D" w:rsidP="0016509D">
      <w:pPr>
        <w:pStyle w:val="a4"/>
        <w:numPr>
          <w:ilvl w:val="0"/>
          <w:numId w:val="42"/>
        </w:numPr>
        <w:suppressAutoHyphens/>
        <w:spacing w:line="240" w:lineRule="atLeast"/>
        <w:jc w:val="both"/>
        <w:rPr>
          <w:b/>
          <w:sz w:val="24"/>
          <w:szCs w:val="24"/>
        </w:rPr>
      </w:pPr>
      <w:r>
        <w:rPr>
          <w:sz w:val="24"/>
          <w:szCs w:val="24"/>
        </w:rPr>
        <w:t>изучение материков и океанов как крупных природных комплексов;</w:t>
      </w:r>
    </w:p>
    <w:p w:rsidR="0016509D" w:rsidRDefault="0016509D" w:rsidP="0016509D">
      <w:pPr>
        <w:pStyle w:val="a4"/>
        <w:numPr>
          <w:ilvl w:val="0"/>
          <w:numId w:val="42"/>
        </w:numPr>
        <w:suppressAutoHyphens/>
        <w:spacing w:line="240" w:lineRule="atLeast"/>
        <w:jc w:val="both"/>
        <w:rPr>
          <w:b/>
          <w:sz w:val="24"/>
          <w:szCs w:val="24"/>
        </w:rPr>
      </w:pPr>
      <w:r>
        <w:rPr>
          <w:sz w:val="24"/>
          <w:szCs w:val="24"/>
        </w:rPr>
        <w:lastRenderedPageBreak/>
        <w:t>изучение население, особенностей культуры и быта народов  мира.</w:t>
      </w:r>
    </w:p>
    <w:p w:rsidR="0016509D" w:rsidRDefault="0016509D" w:rsidP="0016509D">
      <w:pPr>
        <w:spacing w:line="240" w:lineRule="atLeast"/>
        <w:contextualSpacing/>
        <w:jc w:val="both"/>
        <w:rPr>
          <w:sz w:val="24"/>
          <w:szCs w:val="24"/>
        </w:rPr>
      </w:pPr>
      <w:r>
        <w:rPr>
          <w:sz w:val="24"/>
          <w:szCs w:val="24"/>
        </w:rPr>
        <w:t>Содержание программы полностью соответствует образовательному стандарту в области географии и концепции географического образования в основной школе. Информационный объем данного курса довольно велик, особое место в нем занимает географическая номенклатура, все это делает его довольно насыщенным. Основное содержание программы направлено на сохранение и углубление мировоззренческого и воспитывающего потенциала семиклассников, развитию географической культуры школьников, осознание ими функционального значения географии для человека. География материков и океанов в 7 классе формирует в основном региональные представления учащихся о целостности дифференцированности географической оболочки и связях между ее отдельными компонентами на материках, в регионах и странах мира.</w:t>
      </w:r>
    </w:p>
    <w:p w:rsidR="0016509D" w:rsidRDefault="0016509D" w:rsidP="0016509D">
      <w:pPr>
        <w:spacing w:line="240" w:lineRule="atLeast"/>
        <w:jc w:val="both"/>
        <w:rPr>
          <w:rStyle w:val="aff0"/>
          <w:bCs/>
        </w:rPr>
      </w:pPr>
      <w:r>
        <w:rPr>
          <w:sz w:val="24"/>
          <w:szCs w:val="24"/>
        </w:rPr>
        <w:tab/>
        <w:t xml:space="preserve">Реализация рабочей программы обеспечивает освоение общеучебных умений и компетенций в рамках </w:t>
      </w:r>
      <w:r>
        <w:rPr>
          <w:rStyle w:val="aff0"/>
          <w:bCs/>
          <w:sz w:val="24"/>
          <w:szCs w:val="24"/>
        </w:rPr>
        <w:t>учебной</w:t>
      </w:r>
      <w:proofErr w:type="gramStart"/>
      <w:r>
        <w:rPr>
          <w:rStyle w:val="aff0"/>
          <w:bCs/>
          <w:sz w:val="24"/>
          <w:szCs w:val="24"/>
        </w:rPr>
        <w:t>,п</w:t>
      </w:r>
      <w:proofErr w:type="gramEnd"/>
      <w:r>
        <w:rPr>
          <w:rStyle w:val="aff0"/>
          <w:bCs/>
          <w:sz w:val="24"/>
          <w:szCs w:val="24"/>
        </w:rPr>
        <w:t>ознавательной,информационно-коммуникативной, творческой, практической, рефлексивной деятельности.</w:t>
      </w:r>
    </w:p>
    <w:p w:rsidR="0016509D" w:rsidRDefault="0016509D" w:rsidP="0016509D">
      <w:pPr>
        <w:spacing w:line="240" w:lineRule="atLeast"/>
        <w:jc w:val="both"/>
      </w:pPr>
      <w:r>
        <w:rPr>
          <w:sz w:val="24"/>
          <w:szCs w:val="24"/>
        </w:rPr>
        <w:tab/>
        <w:t xml:space="preserve">В процессе изучения курса используются следующие </w:t>
      </w:r>
      <w:r>
        <w:rPr>
          <w:b/>
          <w:sz w:val="24"/>
          <w:szCs w:val="24"/>
        </w:rPr>
        <w:t>формы промежуточного контроля:</w:t>
      </w:r>
      <w:r>
        <w:rPr>
          <w:sz w:val="24"/>
          <w:szCs w:val="24"/>
        </w:rPr>
        <w:t xml:space="preserve"> тестовый контроль, проверочные работы, топографические и географические диктанты, работы с контурными картами. Используются такие </w:t>
      </w:r>
      <w:r>
        <w:rPr>
          <w:b/>
          <w:sz w:val="24"/>
          <w:szCs w:val="24"/>
        </w:rPr>
        <w:t>формы обучения,</w:t>
      </w:r>
      <w:r>
        <w:rPr>
          <w:sz w:val="24"/>
          <w:szCs w:val="24"/>
        </w:rPr>
        <w:t xml:space="preserve"> как диалог, беседа, дискуссия, диспут. Применяются варианты индивидуального, индивидуально-группового, группового и коллективного способа обучения.</w:t>
      </w:r>
    </w:p>
    <w:p w:rsidR="0016509D" w:rsidRDefault="0016509D" w:rsidP="0016509D">
      <w:pPr>
        <w:spacing w:line="240" w:lineRule="atLeast"/>
        <w:jc w:val="both"/>
        <w:rPr>
          <w:b/>
          <w:sz w:val="24"/>
          <w:szCs w:val="24"/>
        </w:rPr>
      </w:pPr>
      <w:r>
        <w:rPr>
          <w:sz w:val="24"/>
          <w:szCs w:val="24"/>
        </w:rPr>
        <w:t xml:space="preserve">Усвоение учебного материала реализуется с применением основных групп </w:t>
      </w:r>
      <w:r>
        <w:rPr>
          <w:b/>
          <w:sz w:val="24"/>
          <w:szCs w:val="24"/>
        </w:rPr>
        <w:t>методов обучения</w:t>
      </w:r>
      <w:r>
        <w:rPr>
          <w:sz w:val="24"/>
          <w:szCs w:val="24"/>
        </w:rPr>
        <w:t xml:space="preserve"> и их сочетания:</w:t>
      </w:r>
    </w:p>
    <w:p w:rsidR="0016509D" w:rsidRDefault="0016509D" w:rsidP="0016509D">
      <w:pPr>
        <w:pStyle w:val="a4"/>
        <w:numPr>
          <w:ilvl w:val="0"/>
          <w:numId w:val="63"/>
        </w:numPr>
        <w:suppressAutoHyphens/>
        <w:spacing w:line="240" w:lineRule="atLeast"/>
        <w:jc w:val="both"/>
        <w:rPr>
          <w:b/>
          <w:sz w:val="24"/>
          <w:szCs w:val="24"/>
        </w:rPr>
      </w:pPr>
      <w:r>
        <w:rPr>
          <w:sz w:val="24"/>
          <w:szCs w:val="24"/>
        </w:rPr>
        <w:t xml:space="preserve">Методами организации и осуществления учебно-познавательной деятельности: словесных (рассказ, учебная лекция, беседа), наглядных (иллюстрационных и демонстрационных), практических,  проблемно-поисковых под руководством преподавателя и самостоятельной работой учащихся. </w:t>
      </w:r>
    </w:p>
    <w:p w:rsidR="0016509D" w:rsidRDefault="0016509D" w:rsidP="0016509D">
      <w:pPr>
        <w:pStyle w:val="a4"/>
        <w:numPr>
          <w:ilvl w:val="0"/>
          <w:numId w:val="43"/>
        </w:numPr>
        <w:suppressAutoHyphens/>
        <w:spacing w:line="240" w:lineRule="atLeast"/>
        <w:jc w:val="both"/>
        <w:rPr>
          <w:b/>
          <w:sz w:val="24"/>
          <w:szCs w:val="24"/>
        </w:rPr>
      </w:pPr>
      <w:r>
        <w:rPr>
          <w:sz w:val="24"/>
          <w:szCs w:val="24"/>
        </w:rPr>
        <w:t>Методами стимулирования и мотивации учебной деятельности: познавательных игр, деловых игр.</w:t>
      </w:r>
    </w:p>
    <w:p w:rsidR="0016509D" w:rsidRDefault="0016509D" w:rsidP="0016509D">
      <w:pPr>
        <w:pStyle w:val="a4"/>
        <w:numPr>
          <w:ilvl w:val="0"/>
          <w:numId w:val="43"/>
        </w:numPr>
        <w:suppressAutoHyphens/>
        <w:spacing w:line="240" w:lineRule="atLeast"/>
        <w:jc w:val="both"/>
        <w:rPr>
          <w:b/>
          <w:sz w:val="24"/>
          <w:szCs w:val="24"/>
        </w:rPr>
      </w:pPr>
      <w:r>
        <w:rPr>
          <w:sz w:val="24"/>
          <w:szCs w:val="24"/>
        </w:rPr>
        <w:t xml:space="preserve">Методами контроля и самоконтроля за эффективностью учебной деятельности: индивидуального опроса, фронтального опроса, выборочного контроля, письменных работ. </w:t>
      </w:r>
    </w:p>
    <w:p w:rsidR="0016509D" w:rsidRDefault="0016509D" w:rsidP="0016509D">
      <w:pPr>
        <w:spacing w:line="240" w:lineRule="atLeast"/>
        <w:jc w:val="both"/>
        <w:rPr>
          <w:b/>
          <w:sz w:val="24"/>
          <w:szCs w:val="24"/>
        </w:rPr>
      </w:pPr>
    </w:p>
    <w:p w:rsidR="0016509D" w:rsidRDefault="0016509D" w:rsidP="0016509D">
      <w:pPr>
        <w:spacing w:line="240" w:lineRule="atLeast"/>
        <w:jc w:val="both"/>
        <w:rPr>
          <w:sz w:val="24"/>
          <w:szCs w:val="24"/>
        </w:rPr>
      </w:pPr>
      <w:r>
        <w:rPr>
          <w:b/>
          <w:sz w:val="24"/>
          <w:szCs w:val="24"/>
        </w:rPr>
        <w:t xml:space="preserve">Содержание программы </w:t>
      </w:r>
      <w:r>
        <w:rPr>
          <w:sz w:val="24"/>
          <w:szCs w:val="24"/>
        </w:rPr>
        <w:t>построено с позиции единства географии, интеграции курсов географии 6 класса («Начальный курс географии») и географии материков и океанов 7 класс. Понятия «географическая оболочка», «природная зональности», «природный комплекс» являются интегральными. Они характеризуют определенные связи и сочетания природных, социальных и экономических явлений и процессов не определенной территории Земли. Содержание программы сконструировано таким образом, что в курсе географии 7 класса пространственные представления формируются комплексно и на всех трех уровнях: планетарном, региональном и локальном.</w:t>
      </w:r>
    </w:p>
    <w:p w:rsidR="0016509D" w:rsidRDefault="0016509D" w:rsidP="0016509D">
      <w:pPr>
        <w:spacing w:line="240" w:lineRule="atLeast"/>
        <w:jc w:val="both"/>
        <w:rPr>
          <w:b/>
          <w:iCs/>
          <w:sz w:val="24"/>
          <w:szCs w:val="24"/>
        </w:rPr>
      </w:pPr>
      <w:r>
        <w:rPr>
          <w:b/>
          <w:iCs/>
          <w:sz w:val="24"/>
          <w:szCs w:val="24"/>
        </w:rPr>
        <w:t>Место предмета в базисном учебном плане</w:t>
      </w:r>
    </w:p>
    <w:p w:rsidR="0016509D" w:rsidRDefault="0016509D" w:rsidP="0016509D">
      <w:pPr>
        <w:tabs>
          <w:tab w:val="left" w:pos="900"/>
        </w:tabs>
        <w:jc w:val="both"/>
        <w:rPr>
          <w:sz w:val="24"/>
          <w:szCs w:val="24"/>
        </w:rPr>
      </w:pPr>
      <w:r>
        <w:rPr>
          <w:sz w:val="24"/>
          <w:szCs w:val="24"/>
        </w:rPr>
        <w:tab/>
        <w:t>Предмет география входит в образовательную область «Обществознание». Федеральный базисный учебный план для общеобразовательных учреждений РФ отводит 70  учебных часов для обязательного изучения географии в 7-м классе основной школы из расчета 2 учебных часа в неделю.</w:t>
      </w:r>
    </w:p>
    <w:p w:rsidR="0016509D" w:rsidRDefault="0016509D" w:rsidP="0016509D">
      <w:pPr>
        <w:spacing w:line="240" w:lineRule="atLeast"/>
        <w:jc w:val="both"/>
        <w:rPr>
          <w:sz w:val="24"/>
          <w:szCs w:val="24"/>
        </w:rPr>
      </w:pPr>
      <w:r>
        <w:rPr>
          <w:sz w:val="24"/>
          <w:szCs w:val="24"/>
        </w:rPr>
        <w:tab/>
        <w:t xml:space="preserve">В курсе «География материков и океанов» в первом разделе изучается материал о развитии главных особенностей природы Земли. Во втором разделе курса характеризуются материки и океаны как крупные природные комплексы Земли, наиболее типичные страны разных материков. Далее изучаются характерные взаимодействия природы и общества. Программа содержит практический компонент (20%) около 1/3 содержания. Такое построение позволяет приучить школьников к строгой последовательности в характеристике крупных </w:t>
      </w:r>
    </w:p>
    <w:p w:rsidR="0016509D" w:rsidRDefault="0016509D" w:rsidP="0016509D">
      <w:pPr>
        <w:spacing w:line="240" w:lineRule="atLeast"/>
        <w:jc w:val="both"/>
        <w:rPr>
          <w:sz w:val="24"/>
          <w:szCs w:val="24"/>
        </w:rPr>
      </w:pPr>
    </w:p>
    <w:p w:rsidR="0016509D" w:rsidRDefault="0016509D" w:rsidP="0016509D">
      <w:pPr>
        <w:spacing w:line="240" w:lineRule="atLeast"/>
        <w:jc w:val="both"/>
        <w:rPr>
          <w:sz w:val="24"/>
          <w:szCs w:val="24"/>
        </w:rPr>
      </w:pPr>
      <w:r>
        <w:rPr>
          <w:sz w:val="24"/>
          <w:szCs w:val="24"/>
        </w:rPr>
        <w:t>географических объектов, дать им представление об особенностях каждого материка, его отличительных чертах, и, вместе с тем, выявить общее в природе всех материков.</w:t>
      </w:r>
    </w:p>
    <w:p w:rsidR="0016509D" w:rsidRDefault="0016509D" w:rsidP="0016509D">
      <w:pPr>
        <w:spacing w:line="240" w:lineRule="atLeast"/>
        <w:jc w:val="both"/>
        <w:rPr>
          <w:sz w:val="24"/>
          <w:szCs w:val="24"/>
        </w:rPr>
      </w:pPr>
      <w:r>
        <w:rPr>
          <w:sz w:val="24"/>
          <w:szCs w:val="24"/>
        </w:rPr>
        <w:tab/>
        <w:t xml:space="preserve">На протяжении всего курса реализуются межпредметные связи с курсами зоологии, ботаники, истории и обществознания. </w:t>
      </w:r>
    </w:p>
    <w:p w:rsidR="0016509D" w:rsidRDefault="0016509D" w:rsidP="0016509D">
      <w:pPr>
        <w:widowControl w:val="0"/>
        <w:shd w:val="clear" w:color="auto" w:fill="FFFFFF"/>
        <w:ind w:right="5"/>
        <w:jc w:val="both"/>
        <w:rPr>
          <w:b/>
          <w:sz w:val="24"/>
          <w:szCs w:val="24"/>
        </w:rPr>
      </w:pPr>
      <w:r>
        <w:rPr>
          <w:b/>
          <w:sz w:val="24"/>
          <w:szCs w:val="24"/>
        </w:rPr>
        <w:t>Личностные, предметные, метапредметные результаты освоения учебного предмета, курса</w:t>
      </w:r>
    </w:p>
    <w:p w:rsidR="0016509D" w:rsidRDefault="0016509D" w:rsidP="0016509D">
      <w:pPr>
        <w:widowControl w:val="0"/>
        <w:shd w:val="clear" w:color="auto" w:fill="FFFFFF"/>
        <w:ind w:right="5"/>
        <w:jc w:val="both"/>
        <w:rPr>
          <w:b/>
          <w:i/>
          <w:sz w:val="24"/>
          <w:szCs w:val="24"/>
        </w:rPr>
      </w:pPr>
      <w:r>
        <w:rPr>
          <w:b/>
          <w:i/>
          <w:sz w:val="24"/>
          <w:szCs w:val="24"/>
        </w:rPr>
        <w:t>Предметные результаты обучения</w:t>
      </w:r>
    </w:p>
    <w:p w:rsidR="0016509D" w:rsidRDefault="0016509D" w:rsidP="0016509D">
      <w:pPr>
        <w:widowControl w:val="0"/>
        <w:shd w:val="clear" w:color="auto" w:fill="FFFFFF"/>
        <w:spacing w:before="62"/>
        <w:rPr>
          <w:sz w:val="24"/>
          <w:szCs w:val="24"/>
        </w:rPr>
      </w:pPr>
      <w:r>
        <w:rPr>
          <w:sz w:val="24"/>
          <w:szCs w:val="24"/>
        </w:rPr>
        <w:lastRenderedPageBreak/>
        <w:t xml:space="preserve">Учащийся должен </w:t>
      </w:r>
      <w:r>
        <w:rPr>
          <w:i/>
          <w:sz w:val="24"/>
          <w:szCs w:val="24"/>
        </w:rPr>
        <w:t>уметь</w:t>
      </w:r>
      <w:r>
        <w:rPr>
          <w:sz w:val="24"/>
          <w:szCs w:val="24"/>
        </w:rPr>
        <w:t xml:space="preserve">: </w:t>
      </w:r>
    </w:p>
    <w:p w:rsidR="0016509D" w:rsidRDefault="0016509D" w:rsidP="0016509D">
      <w:pPr>
        <w:widowControl w:val="0"/>
        <w:numPr>
          <w:ilvl w:val="0"/>
          <w:numId w:val="44"/>
        </w:numPr>
        <w:shd w:val="clear" w:color="auto" w:fill="FFFFFF"/>
        <w:tabs>
          <w:tab w:val="left" w:leader="dot" w:pos="576"/>
        </w:tabs>
        <w:suppressAutoHyphens/>
        <w:spacing w:line="276" w:lineRule="auto"/>
        <w:rPr>
          <w:sz w:val="24"/>
          <w:szCs w:val="24"/>
        </w:rPr>
      </w:pPr>
      <w:r>
        <w:rPr>
          <w:sz w:val="24"/>
          <w:szCs w:val="24"/>
        </w:rPr>
        <w:t>показывать материки и части света;</w:t>
      </w:r>
    </w:p>
    <w:p w:rsidR="0016509D" w:rsidRDefault="0016509D" w:rsidP="0016509D">
      <w:pPr>
        <w:widowControl w:val="0"/>
        <w:numPr>
          <w:ilvl w:val="0"/>
          <w:numId w:val="44"/>
        </w:numPr>
        <w:shd w:val="clear" w:color="auto" w:fill="FFFFFF"/>
        <w:suppressAutoHyphens/>
        <w:spacing w:line="276" w:lineRule="auto"/>
        <w:ind w:right="5"/>
        <w:rPr>
          <w:sz w:val="24"/>
          <w:szCs w:val="24"/>
        </w:rPr>
      </w:pPr>
      <w:r>
        <w:rPr>
          <w:sz w:val="24"/>
          <w:szCs w:val="24"/>
        </w:rPr>
        <w:t>приводить примеры материковых, вулканических, коралловых  островов;</w:t>
      </w:r>
    </w:p>
    <w:p w:rsidR="0016509D" w:rsidRDefault="0016509D" w:rsidP="0016509D">
      <w:pPr>
        <w:widowControl w:val="0"/>
        <w:numPr>
          <w:ilvl w:val="0"/>
          <w:numId w:val="44"/>
        </w:numPr>
        <w:shd w:val="clear" w:color="auto" w:fill="FFFFFF"/>
        <w:suppressAutoHyphens/>
        <w:spacing w:line="276" w:lineRule="auto"/>
        <w:ind w:right="5"/>
        <w:jc w:val="both"/>
        <w:rPr>
          <w:sz w:val="24"/>
          <w:szCs w:val="24"/>
        </w:rPr>
      </w:pPr>
      <w:r>
        <w:rPr>
          <w:sz w:val="24"/>
          <w:szCs w:val="24"/>
        </w:rPr>
        <w:t>давать характеристику карты; читать и анализировать карту;</w:t>
      </w:r>
    </w:p>
    <w:p w:rsidR="0016509D" w:rsidRDefault="0016509D" w:rsidP="0016509D">
      <w:pPr>
        <w:widowControl w:val="0"/>
        <w:numPr>
          <w:ilvl w:val="0"/>
          <w:numId w:val="44"/>
        </w:numPr>
        <w:suppressAutoHyphens/>
        <w:spacing w:line="276" w:lineRule="auto"/>
        <w:rPr>
          <w:sz w:val="24"/>
          <w:szCs w:val="24"/>
        </w:rPr>
      </w:pPr>
      <w:r>
        <w:rPr>
          <w:sz w:val="24"/>
          <w:szCs w:val="24"/>
        </w:rPr>
        <w:t>называть и показывать по карте крупные формы рельефа и объяснять зависимость крупных форм рельефа от строения земной коры;</w:t>
      </w:r>
    </w:p>
    <w:p w:rsidR="0016509D" w:rsidRDefault="0016509D" w:rsidP="0016509D">
      <w:pPr>
        <w:widowControl w:val="0"/>
        <w:numPr>
          <w:ilvl w:val="0"/>
          <w:numId w:val="44"/>
        </w:numPr>
        <w:suppressAutoHyphens/>
        <w:spacing w:line="276" w:lineRule="auto"/>
        <w:rPr>
          <w:sz w:val="24"/>
          <w:szCs w:val="24"/>
        </w:rPr>
      </w:pPr>
      <w:r>
        <w:rPr>
          <w:sz w:val="24"/>
          <w:szCs w:val="24"/>
        </w:rPr>
        <w:t>объяснять зональность в распределении температуры воздуха, атмосферного давления, осадков;</w:t>
      </w:r>
    </w:p>
    <w:p w:rsidR="0016509D" w:rsidRDefault="0016509D" w:rsidP="0016509D">
      <w:pPr>
        <w:widowControl w:val="0"/>
        <w:numPr>
          <w:ilvl w:val="0"/>
          <w:numId w:val="44"/>
        </w:numPr>
        <w:suppressAutoHyphens/>
        <w:spacing w:line="276" w:lineRule="auto"/>
        <w:rPr>
          <w:sz w:val="24"/>
          <w:szCs w:val="24"/>
        </w:rPr>
      </w:pPr>
      <w:r>
        <w:rPr>
          <w:sz w:val="24"/>
          <w:szCs w:val="24"/>
        </w:rPr>
        <w:t>называть типы воздушных масс и некоторые их характеристики;</w:t>
      </w:r>
    </w:p>
    <w:p w:rsidR="0016509D" w:rsidRDefault="0016509D" w:rsidP="0016509D">
      <w:pPr>
        <w:widowControl w:val="0"/>
        <w:numPr>
          <w:ilvl w:val="0"/>
          <w:numId w:val="44"/>
        </w:numPr>
        <w:suppressAutoHyphens/>
        <w:spacing w:line="276" w:lineRule="auto"/>
        <w:rPr>
          <w:sz w:val="24"/>
          <w:szCs w:val="24"/>
        </w:rPr>
      </w:pPr>
      <w:r>
        <w:rPr>
          <w:sz w:val="24"/>
          <w:szCs w:val="24"/>
        </w:rPr>
        <w:t>делать простейшие описания климата отдельных климатических поясов;</w:t>
      </w:r>
    </w:p>
    <w:p w:rsidR="0016509D" w:rsidRDefault="0016509D" w:rsidP="0016509D">
      <w:pPr>
        <w:widowControl w:val="0"/>
        <w:numPr>
          <w:ilvl w:val="0"/>
          <w:numId w:val="44"/>
        </w:numPr>
        <w:suppressAutoHyphens/>
        <w:spacing w:line="276" w:lineRule="auto"/>
        <w:rPr>
          <w:sz w:val="24"/>
          <w:szCs w:val="24"/>
        </w:rPr>
      </w:pPr>
      <w:r>
        <w:rPr>
          <w:sz w:val="24"/>
          <w:szCs w:val="24"/>
        </w:rPr>
        <w:t>показывать океаны и некоторые моря, течения, объяснять изменения свойств океанических вод;</w:t>
      </w:r>
    </w:p>
    <w:p w:rsidR="0016509D" w:rsidRDefault="0016509D" w:rsidP="0016509D">
      <w:pPr>
        <w:widowControl w:val="0"/>
        <w:numPr>
          <w:ilvl w:val="0"/>
          <w:numId w:val="44"/>
        </w:numPr>
        <w:suppressAutoHyphens/>
        <w:spacing w:line="276" w:lineRule="auto"/>
        <w:rPr>
          <w:sz w:val="24"/>
          <w:szCs w:val="24"/>
        </w:rPr>
      </w:pPr>
      <w:r>
        <w:rPr>
          <w:sz w:val="24"/>
          <w:szCs w:val="24"/>
        </w:rPr>
        <w:t>приводить примеры влияния Мирового океана на природу материков;</w:t>
      </w:r>
    </w:p>
    <w:p w:rsidR="0016509D" w:rsidRDefault="0016509D" w:rsidP="0016509D">
      <w:pPr>
        <w:widowControl w:val="0"/>
        <w:numPr>
          <w:ilvl w:val="0"/>
          <w:numId w:val="44"/>
        </w:numPr>
        <w:suppressAutoHyphens/>
        <w:spacing w:line="276" w:lineRule="auto"/>
        <w:rPr>
          <w:sz w:val="24"/>
          <w:szCs w:val="24"/>
        </w:rPr>
      </w:pPr>
      <w:r>
        <w:rPr>
          <w:sz w:val="24"/>
          <w:szCs w:val="24"/>
        </w:rPr>
        <w:t>приводить примеры природных комплексов; составлять  простейшие схемы взаимодействия  природных комплексов.</w:t>
      </w:r>
    </w:p>
    <w:p w:rsidR="0016509D" w:rsidRDefault="0016509D" w:rsidP="0016509D">
      <w:pPr>
        <w:widowControl w:val="0"/>
        <w:numPr>
          <w:ilvl w:val="0"/>
          <w:numId w:val="44"/>
        </w:numPr>
        <w:shd w:val="clear" w:color="auto" w:fill="FFFFFF"/>
        <w:suppressAutoHyphens/>
        <w:spacing w:line="276" w:lineRule="auto"/>
        <w:rPr>
          <w:sz w:val="24"/>
          <w:szCs w:val="24"/>
        </w:rPr>
      </w:pPr>
      <w:r>
        <w:rPr>
          <w:sz w:val="24"/>
          <w:szCs w:val="24"/>
        </w:rPr>
        <w:t>рассказывать об основных путях расселения человека по материкам, главных областях расселения, разнообразии ви</w:t>
      </w:r>
      <w:r>
        <w:rPr>
          <w:sz w:val="24"/>
          <w:szCs w:val="24"/>
        </w:rPr>
        <w:softHyphen/>
        <w:t>дов хозяйственной деятельности людей; читать комплексную карту; показывать наиболее крупные страны мира.</w:t>
      </w:r>
    </w:p>
    <w:p w:rsidR="0016509D" w:rsidRDefault="0016509D" w:rsidP="0016509D">
      <w:pPr>
        <w:widowControl w:val="0"/>
        <w:numPr>
          <w:ilvl w:val="0"/>
          <w:numId w:val="44"/>
        </w:numPr>
        <w:suppressAutoHyphens/>
        <w:spacing w:line="276" w:lineRule="auto"/>
        <w:rPr>
          <w:sz w:val="24"/>
          <w:szCs w:val="24"/>
        </w:rPr>
      </w:pPr>
      <w:r>
        <w:rPr>
          <w:sz w:val="24"/>
          <w:szCs w:val="24"/>
        </w:rPr>
        <w:t>показывать на карте и называть океаны и материки, определять их географическое положение, определять и называть некоторые отличительные признаки отдельных океанов и материков как крупных природных комплексов;</w:t>
      </w:r>
    </w:p>
    <w:p w:rsidR="0016509D" w:rsidRDefault="0016509D" w:rsidP="0016509D">
      <w:pPr>
        <w:widowControl w:val="0"/>
        <w:numPr>
          <w:ilvl w:val="0"/>
          <w:numId w:val="44"/>
        </w:numPr>
        <w:suppressAutoHyphens/>
        <w:spacing w:line="276" w:lineRule="auto"/>
        <w:rPr>
          <w:sz w:val="24"/>
          <w:szCs w:val="24"/>
        </w:rPr>
      </w:pPr>
      <w:proofErr w:type="gramStart"/>
      <w:r>
        <w:rPr>
          <w:sz w:val="24"/>
          <w:szCs w:val="24"/>
        </w:rPr>
        <w:t>показывать на карте наиболее крупные и известные географические объекты на материках (горы, возвышенности, реки, озера и т. д.) и в океанах (моря, заливы, проливы, острова, полуострова);</w:t>
      </w:r>
      <w:proofErr w:type="gramEnd"/>
    </w:p>
    <w:p w:rsidR="0016509D" w:rsidRDefault="0016509D" w:rsidP="0016509D">
      <w:pPr>
        <w:widowControl w:val="0"/>
        <w:numPr>
          <w:ilvl w:val="0"/>
          <w:numId w:val="44"/>
        </w:numPr>
        <w:suppressAutoHyphens/>
        <w:spacing w:line="276" w:lineRule="auto"/>
        <w:rPr>
          <w:sz w:val="24"/>
          <w:szCs w:val="24"/>
        </w:rPr>
      </w:pPr>
      <w:r>
        <w:rPr>
          <w:sz w:val="24"/>
          <w:szCs w:val="24"/>
        </w:rPr>
        <w:t>описывать отдельные природные комплексы с использованием карт;</w:t>
      </w:r>
    </w:p>
    <w:p w:rsidR="0016509D" w:rsidRDefault="0016509D" w:rsidP="0016509D">
      <w:pPr>
        <w:widowControl w:val="0"/>
        <w:numPr>
          <w:ilvl w:val="0"/>
          <w:numId w:val="44"/>
        </w:numPr>
        <w:suppressAutoHyphens/>
        <w:spacing w:line="276" w:lineRule="auto"/>
        <w:rPr>
          <w:sz w:val="24"/>
          <w:szCs w:val="24"/>
        </w:rPr>
      </w:pPr>
      <w:r>
        <w:rPr>
          <w:sz w:val="24"/>
          <w:szCs w:val="24"/>
        </w:rPr>
        <w:t>показывать наиболее крупные государства на материках;</w:t>
      </w:r>
    </w:p>
    <w:p w:rsidR="0016509D" w:rsidRDefault="0016509D" w:rsidP="0016509D">
      <w:pPr>
        <w:widowControl w:val="0"/>
        <w:numPr>
          <w:ilvl w:val="0"/>
          <w:numId w:val="44"/>
        </w:numPr>
        <w:suppressAutoHyphens/>
        <w:spacing w:line="276" w:lineRule="auto"/>
        <w:rPr>
          <w:sz w:val="24"/>
          <w:szCs w:val="24"/>
        </w:rPr>
      </w:pPr>
      <w:r>
        <w:rPr>
          <w:sz w:val="24"/>
          <w:szCs w:val="24"/>
        </w:rPr>
        <w:t>уметь давать описания природы и основных занятий населения, используя карты атласа;</w:t>
      </w:r>
    </w:p>
    <w:p w:rsidR="0016509D" w:rsidRDefault="0016509D" w:rsidP="0016509D">
      <w:pPr>
        <w:widowControl w:val="0"/>
        <w:numPr>
          <w:ilvl w:val="0"/>
          <w:numId w:val="44"/>
        </w:numPr>
        <w:suppressAutoHyphens/>
        <w:spacing w:line="276" w:lineRule="auto"/>
        <w:rPr>
          <w:sz w:val="24"/>
          <w:szCs w:val="24"/>
        </w:rPr>
      </w:pPr>
      <w:r>
        <w:rPr>
          <w:sz w:val="24"/>
          <w:szCs w:val="24"/>
        </w:rPr>
        <w:t>приводить примеры воздействия и изменений природы на материках под влиянием деятельности человека.</w:t>
      </w:r>
    </w:p>
    <w:p w:rsidR="0016509D" w:rsidRDefault="0016509D" w:rsidP="0016509D">
      <w:pPr>
        <w:widowControl w:val="0"/>
        <w:numPr>
          <w:ilvl w:val="0"/>
          <w:numId w:val="44"/>
        </w:numPr>
        <w:suppressAutoHyphens/>
        <w:spacing w:line="276" w:lineRule="auto"/>
        <w:rPr>
          <w:sz w:val="24"/>
          <w:szCs w:val="24"/>
        </w:rPr>
      </w:pPr>
      <w:r>
        <w:rPr>
          <w:sz w:val="24"/>
          <w:szCs w:val="24"/>
        </w:rPr>
        <w:t>приводить примеры, подтверждающие закономерности географической оболочки – целостность, ритмичность, зональность;</w:t>
      </w:r>
    </w:p>
    <w:p w:rsidR="0016509D" w:rsidRDefault="0016509D" w:rsidP="0016509D">
      <w:pPr>
        <w:widowControl w:val="0"/>
        <w:numPr>
          <w:ilvl w:val="0"/>
          <w:numId w:val="44"/>
        </w:numPr>
        <w:shd w:val="clear" w:color="auto" w:fill="FFFFFF"/>
        <w:suppressAutoHyphens/>
        <w:spacing w:line="276" w:lineRule="auto"/>
        <w:ind w:right="5"/>
        <w:jc w:val="both"/>
        <w:rPr>
          <w:b/>
          <w:sz w:val="24"/>
          <w:szCs w:val="24"/>
        </w:rPr>
      </w:pPr>
      <w:r w:rsidRPr="00585184">
        <w:rPr>
          <w:rFonts w:asciiTheme="minorHAnsi" w:hAnsiTheme="minorHAnsi"/>
          <w:lang w:eastAsia="en-US"/>
        </w:rPr>
        <w:pict>
          <v:line id="Прямая соединительная линия 1" o:spid="_x0000_s1038" style="position:absolute;left:0;text-align:left;z-index:251662336" from="663.65pt,-28.25pt" to="663.65pt,80.9pt" strokeweight=".18mm">
            <v:fill o:detectmouseclick="t"/>
          </v:line>
        </w:pict>
      </w:r>
      <w:r>
        <w:rPr>
          <w:sz w:val="24"/>
          <w:szCs w:val="24"/>
        </w:rPr>
        <w:t>объяснять их влияние на жизнь и деятельность человека; называть разные виды природных ресурсов; приводить примеры влияния природы на условия жизни людей.</w:t>
      </w:r>
    </w:p>
    <w:p w:rsidR="0016509D" w:rsidRDefault="0016509D" w:rsidP="0016509D">
      <w:pPr>
        <w:widowControl w:val="0"/>
        <w:shd w:val="clear" w:color="auto" w:fill="FFFFFF"/>
        <w:spacing w:before="158"/>
        <w:rPr>
          <w:b/>
          <w:i/>
          <w:sz w:val="24"/>
          <w:szCs w:val="24"/>
        </w:rPr>
      </w:pPr>
      <w:r>
        <w:rPr>
          <w:b/>
          <w:i/>
          <w:iCs/>
          <w:spacing w:val="-5"/>
          <w:sz w:val="24"/>
          <w:szCs w:val="24"/>
        </w:rPr>
        <w:t>Метапредметные результаты обучения</w:t>
      </w:r>
    </w:p>
    <w:p w:rsidR="0016509D" w:rsidRDefault="0016509D" w:rsidP="0016509D">
      <w:pPr>
        <w:widowControl w:val="0"/>
        <w:shd w:val="clear" w:color="auto" w:fill="FFFFFF"/>
        <w:spacing w:before="91"/>
        <w:rPr>
          <w:sz w:val="24"/>
          <w:szCs w:val="24"/>
        </w:rPr>
      </w:pPr>
      <w:r>
        <w:rPr>
          <w:sz w:val="24"/>
          <w:szCs w:val="24"/>
        </w:rPr>
        <w:t xml:space="preserve">Учащийся должен </w:t>
      </w:r>
      <w:r>
        <w:rPr>
          <w:i/>
          <w:iCs/>
          <w:sz w:val="24"/>
          <w:szCs w:val="24"/>
        </w:rPr>
        <w:t>уметь:</w:t>
      </w:r>
    </w:p>
    <w:p w:rsidR="0016509D" w:rsidRDefault="0016509D" w:rsidP="0016509D">
      <w:pPr>
        <w:widowControl w:val="0"/>
        <w:numPr>
          <w:ilvl w:val="0"/>
          <w:numId w:val="45"/>
        </w:numPr>
        <w:shd w:val="clear" w:color="auto" w:fill="FFFFFF"/>
        <w:suppressAutoHyphens/>
        <w:spacing w:line="276" w:lineRule="auto"/>
        <w:ind w:right="14"/>
        <w:jc w:val="both"/>
        <w:rPr>
          <w:sz w:val="24"/>
          <w:szCs w:val="24"/>
        </w:rPr>
      </w:pPr>
      <w:r>
        <w:rPr>
          <w:sz w:val="24"/>
          <w:szCs w:val="24"/>
        </w:rPr>
        <w:t>самостоятельно приобретать новые знания и практиче</w:t>
      </w:r>
      <w:r>
        <w:rPr>
          <w:sz w:val="24"/>
          <w:szCs w:val="24"/>
        </w:rPr>
        <w:softHyphen/>
        <w:t>ские умения;</w:t>
      </w:r>
    </w:p>
    <w:p w:rsidR="0016509D" w:rsidRDefault="0016509D" w:rsidP="0016509D">
      <w:pPr>
        <w:widowControl w:val="0"/>
        <w:numPr>
          <w:ilvl w:val="0"/>
          <w:numId w:val="45"/>
        </w:numPr>
        <w:shd w:val="clear" w:color="auto" w:fill="FFFFFF"/>
        <w:suppressAutoHyphens/>
        <w:spacing w:line="276" w:lineRule="auto"/>
        <w:ind w:right="14"/>
        <w:jc w:val="both"/>
        <w:rPr>
          <w:sz w:val="24"/>
          <w:szCs w:val="24"/>
        </w:rPr>
      </w:pPr>
      <w:r>
        <w:rPr>
          <w:sz w:val="24"/>
          <w:szCs w:val="24"/>
        </w:rPr>
        <w:t>организовывать свою познавательную деятельность — определять ее цели и задачи, выбирать способы достижения целей и применять их, оценивать результаты деятельности;</w:t>
      </w:r>
    </w:p>
    <w:p w:rsidR="0016509D" w:rsidRDefault="0016509D" w:rsidP="0016509D">
      <w:pPr>
        <w:widowControl w:val="0"/>
        <w:numPr>
          <w:ilvl w:val="0"/>
          <w:numId w:val="45"/>
        </w:numPr>
        <w:shd w:val="clear" w:color="auto" w:fill="FFFFFF"/>
        <w:suppressAutoHyphens/>
        <w:spacing w:line="276" w:lineRule="auto"/>
        <w:ind w:right="14"/>
        <w:jc w:val="both"/>
        <w:rPr>
          <w:sz w:val="24"/>
          <w:szCs w:val="24"/>
        </w:rPr>
      </w:pPr>
      <w:r>
        <w:rPr>
          <w:sz w:val="24"/>
          <w:szCs w:val="24"/>
        </w:rPr>
        <w:t>вести самостоятельный поиск, анализ и отбор информа</w:t>
      </w:r>
      <w:r>
        <w:rPr>
          <w:sz w:val="24"/>
          <w:szCs w:val="24"/>
        </w:rPr>
        <w:softHyphen/>
        <w:t>ции, ее преобразование, классификацию, сохранение, пере</w:t>
      </w:r>
      <w:r>
        <w:rPr>
          <w:sz w:val="24"/>
          <w:szCs w:val="24"/>
        </w:rPr>
        <w:softHyphen/>
        <w:t>дачу и презентацию;</w:t>
      </w:r>
    </w:p>
    <w:p w:rsidR="0016509D" w:rsidRDefault="0016509D" w:rsidP="0016509D">
      <w:pPr>
        <w:widowControl w:val="0"/>
        <w:numPr>
          <w:ilvl w:val="0"/>
          <w:numId w:val="45"/>
        </w:numPr>
        <w:shd w:val="clear" w:color="auto" w:fill="FFFFFF"/>
        <w:suppressAutoHyphens/>
        <w:spacing w:line="276" w:lineRule="auto"/>
        <w:ind w:right="19"/>
        <w:jc w:val="both"/>
        <w:rPr>
          <w:sz w:val="24"/>
          <w:szCs w:val="24"/>
        </w:rPr>
      </w:pPr>
      <w:r>
        <w:rPr>
          <w:sz w:val="24"/>
          <w:szCs w:val="24"/>
        </w:rPr>
        <w:t>работать с текстом: составлять сложный план, логиче</w:t>
      </w:r>
      <w:r>
        <w:rPr>
          <w:sz w:val="24"/>
          <w:szCs w:val="24"/>
        </w:rPr>
        <w:softHyphen/>
        <w:t>скую цепочку, таблицу, схему, создавать тексты разных ви</w:t>
      </w:r>
      <w:r>
        <w:rPr>
          <w:sz w:val="24"/>
          <w:szCs w:val="24"/>
        </w:rPr>
        <w:softHyphen/>
        <w:t>дов (описательные, объяснительные).</w:t>
      </w:r>
    </w:p>
    <w:p w:rsidR="0016509D" w:rsidRDefault="0016509D" w:rsidP="0016509D">
      <w:pPr>
        <w:widowControl w:val="0"/>
        <w:shd w:val="clear" w:color="auto" w:fill="FFFFFF"/>
        <w:spacing w:before="163"/>
        <w:rPr>
          <w:b/>
          <w:sz w:val="24"/>
          <w:szCs w:val="24"/>
        </w:rPr>
      </w:pPr>
      <w:r>
        <w:rPr>
          <w:b/>
          <w:i/>
          <w:iCs/>
          <w:spacing w:val="-4"/>
          <w:sz w:val="24"/>
          <w:szCs w:val="24"/>
        </w:rPr>
        <w:t>Личностные результаты обучения</w:t>
      </w:r>
    </w:p>
    <w:p w:rsidR="0016509D" w:rsidRDefault="0016509D" w:rsidP="0016509D">
      <w:pPr>
        <w:widowControl w:val="0"/>
        <w:shd w:val="clear" w:color="auto" w:fill="FFFFFF"/>
        <w:spacing w:before="86"/>
        <w:rPr>
          <w:sz w:val="24"/>
          <w:szCs w:val="24"/>
        </w:rPr>
      </w:pPr>
      <w:r>
        <w:rPr>
          <w:sz w:val="24"/>
          <w:szCs w:val="24"/>
        </w:rPr>
        <w:t>Учащийся должен:</w:t>
      </w:r>
    </w:p>
    <w:p w:rsidR="0016509D" w:rsidRDefault="0016509D" w:rsidP="0016509D">
      <w:pPr>
        <w:widowControl w:val="0"/>
        <w:shd w:val="clear" w:color="auto" w:fill="FFFFFF"/>
        <w:ind w:right="14"/>
        <w:jc w:val="both"/>
        <w:rPr>
          <w:sz w:val="24"/>
          <w:szCs w:val="24"/>
        </w:rPr>
      </w:pPr>
      <w:r>
        <w:rPr>
          <w:i/>
          <w:iCs/>
          <w:sz w:val="24"/>
          <w:szCs w:val="24"/>
        </w:rPr>
        <w:t xml:space="preserve">осознавать </w:t>
      </w:r>
      <w:r>
        <w:rPr>
          <w:sz w:val="24"/>
          <w:szCs w:val="24"/>
        </w:rPr>
        <w:t>себя жителем планеты Земля и гражданином России;</w:t>
      </w:r>
    </w:p>
    <w:p w:rsidR="0016509D" w:rsidRDefault="0016509D" w:rsidP="0016509D">
      <w:pPr>
        <w:widowControl w:val="0"/>
        <w:shd w:val="clear" w:color="auto" w:fill="FFFFFF"/>
        <w:ind w:right="14"/>
        <w:jc w:val="both"/>
        <w:rPr>
          <w:sz w:val="24"/>
          <w:szCs w:val="24"/>
        </w:rPr>
      </w:pPr>
      <w:r>
        <w:rPr>
          <w:i/>
          <w:iCs/>
          <w:sz w:val="24"/>
          <w:szCs w:val="24"/>
        </w:rPr>
        <w:t xml:space="preserve">осознавать </w:t>
      </w:r>
      <w:r>
        <w:rPr>
          <w:sz w:val="24"/>
          <w:szCs w:val="24"/>
        </w:rPr>
        <w:t xml:space="preserve">целостность природы, населения и хозяйства Земли, материков, их крупных регионов </w:t>
      </w:r>
      <w:r>
        <w:rPr>
          <w:sz w:val="24"/>
          <w:szCs w:val="24"/>
        </w:rPr>
        <w:lastRenderedPageBreak/>
        <w:t>и стран;</w:t>
      </w:r>
    </w:p>
    <w:p w:rsidR="0016509D" w:rsidRDefault="0016509D" w:rsidP="0016509D">
      <w:pPr>
        <w:widowControl w:val="0"/>
        <w:shd w:val="clear" w:color="auto" w:fill="FFFFFF"/>
        <w:ind w:right="19"/>
        <w:jc w:val="both"/>
        <w:rPr>
          <w:sz w:val="24"/>
          <w:szCs w:val="24"/>
        </w:rPr>
      </w:pPr>
      <w:r>
        <w:rPr>
          <w:i/>
          <w:iCs/>
          <w:sz w:val="24"/>
          <w:szCs w:val="24"/>
        </w:rPr>
        <w:t xml:space="preserve">осознавать </w:t>
      </w:r>
      <w:r>
        <w:rPr>
          <w:sz w:val="24"/>
          <w:szCs w:val="24"/>
        </w:rPr>
        <w:t>значимость и общность глобальных проблем человечества;</w:t>
      </w:r>
    </w:p>
    <w:p w:rsidR="0016509D" w:rsidRDefault="0016509D" w:rsidP="0016509D">
      <w:pPr>
        <w:widowControl w:val="0"/>
        <w:shd w:val="clear" w:color="auto" w:fill="FFFFFF"/>
        <w:ind w:right="14"/>
        <w:jc w:val="both"/>
        <w:rPr>
          <w:sz w:val="24"/>
          <w:szCs w:val="24"/>
        </w:rPr>
      </w:pPr>
      <w:r>
        <w:rPr>
          <w:i/>
          <w:iCs/>
          <w:sz w:val="24"/>
          <w:szCs w:val="24"/>
        </w:rPr>
        <w:t xml:space="preserve">овладеть </w:t>
      </w:r>
      <w:r>
        <w:rPr>
          <w:sz w:val="24"/>
          <w:szCs w:val="24"/>
        </w:rPr>
        <w:t>на уровне общего образования законченной системой географических знаний и умений, навыками их применения в различных жизненных ситуациях;</w:t>
      </w:r>
    </w:p>
    <w:p w:rsidR="0016509D" w:rsidRDefault="0016509D" w:rsidP="0016509D">
      <w:pPr>
        <w:widowControl w:val="0"/>
        <w:shd w:val="clear" w:color="auto" w:fill="FFFFFF"/>
        <w:ind w:right="24"/>
        <w:jc w:val="both"/>
        <w:rPr>
          <w:sz w:val="24"/>
          <w:szCs w:val="24"/>
        </w:rPr>
      </w:pPr>
      <w:r>
        <w:rPr>
          <w:i/>
          <w:iCs/>
          <w:sz w:val="24"/>
          <w:szCs w:val="24"/>
        </w:rPr>
        <w:t xml:space="preserve">проявлять </w:t>
      </w:r>
      <w:r>
        <w:rPr>
          <w:sz w:val="24"/>
          <w:szCs w:val="24"/>
        </w:rPr>
        <w:t>эмоционально-ценностное отношение к окру</w:t>
      </w:r>
      <w:r>
        <w:rPr>
          <w:sz w:val="24"/>
          <w:szCs w:val="24"/>
        </w:rPr>
        <w:softHyphen/>
        <w:t>жающей среде, к необходимости ее сохранения и рациональ</w:t>
      </w:r>
      <w:r>
        <w:rPr>
          <w:sz w:val="24"/>
          <w:szCs w:val="24"/>
        </w:rPr>
        <w:softHyphen/>
        <w:t>ного использования;</w:t>
      </w:r>
    </w:p>
    <w:p w:rsidR="0016509D" w:rsidRDefault="0016509D" w:rsidP="0016509D">
      <w:pPr>
        <w:widowControl w:val="0"/>
        <w:shd w:val="clear" w:color="auto" w:fill="FFFFFF"/>
        <w:spacing w:before="5"/>
        <w:ind w:right="14"/>
        <w:jc w:val="both"/>
        <w:rPr>
          <w:sz w:val="24"/>
          <w:szCs w:val="24"/>
        </w:rPr>
      </w:pPr>
      <w:r>
        <w:rPr>
          <w:i/>
          <w:iCs/>
          <w:sz w:val="24"/>
          <w:szCs w:val="24"/>
        </w:rPr>
        <w:t xml:space="preserve">проявлять </w:t>
      </w:r>
      <w:r>
        <w:rPr>
          <w:sz w:val="24"/>
          <w:szCs w:val="24"/>
        </w:rPr>
        <w:t>патриотизм, любовь к своей местности, своему региону, своей стране;</w:t>
      </w:r>
    </w:p>
    <w:p w:rsidR="0016509D" w:rsidRDefault="0016509D" w:rsidP="0016509D">
      <w:pPr>
        <w:widowControl w:val="0"/>
        <w:shd w:val="clear" w:color="auto" w:fill="FFFFFF"/>
        <w:spacing w:before="5"/>
        <w:ind w:right="34"/>
        <w:jc w:val="both"/>
        <w:rPr>
          <w:sz w:val="24"/>
          <w:szCs w:val="24"/>
        </w:rPr>
      </w:pPr>
      <w:r>
        <w:rPr>
          <w:i/>
          <w:iCs/>
          <w:sz w:val="24"/>
          <w:szCs w:val="24"/>
        </w:rPr>
        <w:t xml:space="preserve">уважать </w:t>
      </w:r>
      <w:r>
        <w:rPr>
          <w:sz w:val="24"/>
          <w:szCs w:val="24"/>
        </w:rPr>
        <w:t>историю, культуру, национальные особенности, традиции и обычаи других народов;</w:t>
      </w:r>
    </w:p>
    <w:p w:rsidR="0016509D" w:rsidRDefault="0016509D" w:rsidP="0016509D">
      <w:pPr>
        <w:widowControl w:val="0"/>
        <w:shd w:val="clear" w:color="auto" w:fill="FFFFFF"/>
        <w:ind w:right="29"/>
        <w:jc w:val="both"/>
        <w:rPr>
          <w:sz w:val="24"/>
          <w:szCs w:val="24"/>
        </w:rPr>
      </w:pPr>
      <w:r>
        <w:rPr>
          <w:i/>
          <w:iCs/>
          <w:sz w:val="24"/>
          <w:szCs w:val="24"/>
        </w:rPr>
        <w:t xml:space="preserve">уметь </w:t>
      </w:r>
      <w:r>
        <w:rPr>
          <w:sz w:val="24"/>
          <w:szCs w:val="24"/>
        </w:rPr>
        <w:t>оценивать с позиций социальных норм собствен</w:t>
      </w:r>
      <w:r>
        <w:rPr>
          <w:sz w:val="24"/>
          <w:szCs w:val="24"/>
        </w:rPr>
        <w:softHyphen/>
        <w:t>ные поступки и поступки других людей;</w:t>
      </w:r>
    </w:p>
    <w:p w:rsidR="0016509D" w:rsidRDefault="0016509D" w:rsidP="0016509D">
      <w:pPr>
        <w:widowControl w:val="0"/>
        <w:shd w:val="clear" w:color="auto" w:fill="FFFFFF"/>
        <w:ind w:right="29"/>
        <w:jc w:val="both"/>
        <w:rPr>
          <w:sz w:val="24"/>
          <w:szCs w:val="24"/>
        </w:rPr>
      </w:pPr>
      <w:r>
        <w:rPr>
          <w:i/>
          <w:iCs/>
          <w:sz w:val="24"/>
          <w:szCs w:val="24"/>
        </w:rPr>
        <w:t xml:space="preserve">уметь </w:t>
      </w:r>
      <w:r>
        <w:rPr>
          <w:sz w:val="24"/>
          <w:szCs w:val="24"/>
        </w:rPr>
        <w:t>взаимодействовать с людьми, работать в коллекти</w:t>
      </w:r>
      <w:r>
        <w:rPr>
          <w:sz w:val="24"/>
          <w:szCs w:val="24"/>
        </w:rPr>
        <w:softHyphen/>
        <w:t>ве, вести диалог, дискуссию, вырабатывая общее решение;</w:t>
      </w:r>
    </w:p>
    <w:p w:rsidR="0016509D" w:rsidRDefault="0016509D" w:rsidP="0016509D">
      <w:pPr>
        <w:widowControl w:val="0"/>
        <w:shd w:val="clear" w:color="auto" w:fill="FFFFFF"/>
        <w:ind w:right="24"/>
        <w:jc w:val="both"/>
        <w:rPr>
          <w:sz w:val="24"/>
          <w:szCs w:val="24"/>
        </w:rPr>
      </w:pPr>
      <w:r>
        <w:rPr>
          <w:i/>
          <w:iCs/>
          <w:sz w:val="24"/>
          <w:szCs w:val="24"/>
        </w:rPr>
        <w:t xml:space="preserve">уметь </w:t>
      </w:r>
      <w:r>
        <w:rPr>
          <w:sz w:val="24"/>
          <w:szCs w:val="24"/>
        </w:rPr>
        <w:t>ориентироваться в окружающем мире, выбирать цель своих действий и поступков, принимать решения.</w:t>
      </w:r>
    </w:p>
    <w:p w:rsidR="0016509D" w:rsidRDefault="0016509D" w:rsidP="0016509D">
      <w:pPr>
        <w:spacing w:line="240" w:lineRule="atLeast"/>
        <w:jc w:val="both"/>
        <w:rPr>
          <w:sz w:val="24"/>
          <w:szCs w:val="24"/>
        </w:rPr>
      </w:pPr>
    </w:p>
    <w:p w:rsidR="0016509D" w:rsidRDefault="0016509D" w:rsidP="0016509D">
      <w:pPr>
        <w:tabs>
          <w:tab w:val="left" w:pos="6780"/>
          <w:tab w:val="left" w:pos="9072"/>
        </w:tabs>
        <w:spacing w:line="240" w:lineRule="atLeast"/>
        <w:ind w:left="720"/>
        <w:contextualSpacing/>
        <w:jc w:val="center"/>
        <w:rPr>
          <w:b/>
          <w:sz w:val="24"/>
          <w:szCs w:val="24"/>
        </w:rPr>
      </w:pPr>
      <w:r>
        <w:rPr>
          <w:b/>
          <w:sz w:val="24"/>
          <w:szCs w:val="24"/>
        </w:rPr>
        <w:t>Учебно-тематический план:</w:t>
      </w:r>
    </w:p>
    <w:p w:rsidR="0016509D" w:rsidRDefault="0016509D" w:rsidP="0016509D">
      <w:pPr>
        <w:tabs>
          <w:tab w:val="left" w:pos="9072"/>
        </w:tabs>
        <w:spacing w:line="240" w:lineRule="atLeast"/>
        <w:ind w:left="720"/>
        <w:contextualSpacing/>
        <w:jc w:val="center"/>
        <w:rPr>
          <w:b/>
          <w:sz w:val="24"/>
          <w:szCs w:val="24"/>
        </w:rPr>
      </w:pPr>
    </w:p>
    <w:tbl>
      <w:tblPr>
        <w:tblpPr w:leftFromText="180" w:rightFromText="180" w:vertAnchor="text" w:horzAnchor="margin" w:tblpXSpec="center" w:tblpY="-64"/>
        <w:tblW w:w="8420" w:type="dxa"/>
        <w:jc w:val="center"/>
        <w:tblLook w:val="04A0"/>
      </w:tblPr>
      <w:tblGrid>
        <w:gridCol w:w="4908"/>
        <w:gridCol w:w="1704"/>
        <w:gridCol w:w="1808"/>
      </w:tblGrid>
      <w:tr w:rsidR="0016509D" w:rsidTr="00DF4032">
        <w:trPr>
          <w:cantSplit/>
          <w:trHeight w:val="696"/>
          <w:jc w:val="center"/>
        </w:trPr>
        <w:tc>
          <w:tcPr>
            <w:tcW w:w="49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6509D" w:rsidRDefault="0016509D" w:rsidP="00DF4032">
            <w:pPr>
              <w:spacing w:line="240" w:lineRule="atLeast"/>
              <w:contextualSpacing/>
              <w:jc w:val="center"/>
              <w:rPr>
                <w:b/>
                <w:sz w:val="24"/>
                <w:szCs w:val="24"/>
              </w:rPr>
            </w:pPr>
            <w:r>
              <w:rPr>
                <w:b/>
                <w:sz w:val="24"/>
                <w:szCs w:val="24"/>
              </w:rPr>
              <w:t>Наименование разделов</w:t>
            </w:r>
          </w:p>
        </w:tc>
        <w:tc>
          <w:tcPr>
            <w:tcW w:w="17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6509D" w:rsidRDefault="0016509D" w:rsidP="00DF4032">
            <w:pPr>
              <w:spacing w:line="240" w:lineRule="atLeast"/>
              <w:contextualSpacing/>
              <w:jc w:val="center"/>
              <w:rPr>
                <w:b/>
                <w:sz w:val="24"/>
                <w:szCs w:val="24"/>
              </w:rPr>
            </w:pPr>
            <w:r>
              <w:rPr>
                <w:b/>
                <w:sz w:val="24"/>
                <w:szCs w:val="24"/>
              </w:rPr>
              <w:t>Всего часов</w:t>
            </w:r>
          </w:p>
        </w:tc>
        <w:tc>
          <w:tcPr>
            <w:tcW w:w="1808" w:type="dxa"/>
            <w:tcBorders>
              <w:top w:val="single" w:sz="4" w:space="0" w:color="000000"/>
              <w:left w:val="single" w:sz="4" w:space="0" w:color="000000"/>
              <w:right w:val="single" w:sz="4" w:space="0" w:color="000000"/>
            </w:tcBorders>
            <w:shd w:val="clear" w:color="auto" w:fill="D9D9D9"/>
            <w:vAlign w:val="center"/>
          </w:tcPr>
          <w:p w:rsidR="0016509D" w:rsidRDefault="0016509D" w:rsidP="00DF4032">
            <w:pPr>
              <w:spacing w:line="240" w:lineRule="atLeast"/>
              <w:contextualSpacing/>
              <w:jc w:val="center"/>
              <w:rPr>
                <w:b/>
                <w:sz w:val="24"/>
                <w:szCs w:val="24"/>
              </w:rPr>
            </w:pPr>
            <w:r>
              <w:rPr>
                <w:b/>
                <w:sz w:val="24"/>
                <w:szCs w:val="24"/>
              </w:rPr>
              <w:t>Практические работы</w:t>
            </w:r>
          </w:p>
        </w:tc>
      </w:tr>
      <w:tr w:rsidR="0016509D" w:rsidTr="00DF4032">
        <w:trPr>
          <w:trHeight w:val="468"/>
          <w:jc w:val="center"/>
        </w:trPr>
        <w:tc>
          <w:tcPr>
            <w:tcW w:w="49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b/>
                <w:color w:val="000000"/>
                <w:sz w:val="24"/>
                <w:szCs w:val="24"/>
              </w:rPr>
            </w:pPr>
            <w:r>
              <w:rPr>
                <w:color w:val="000000"/>
                <w:sz w:val="24"/>
                <w:szCs w:val="24"/>
              </w:rPr>
              <w:t>Введение.</w:t>
            </w:r>
          </w:p>
        </w:tc>
        <w:tc>
          <w:tcPr>
            <w:tcW w:w="1704"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b/>
                <w:sz w:val="24"/>
                <w:szCs w:val="24"/>
              </w:rPr>
            </w:pPr>
            <w:r>
              <w:rPr>
                <w:sz w:val="24"/>
                <w:szCs w:val="24"/>
              </w:rPr>
              <w:t>2</w:t>
            </w:r>
          </w:p>
        </w:tc>
        <w:tc>
          <w:tcPr>
            <w:tcW w:w="18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sz w:val="24"/>
                <w:szCs w:val="24"/>
              </w:rPr>
            </w:pPr>
            <w:r>
              <w:rPr>
                <w:sz w:val="24"/>
                <w:szCs w:val="24"/>
              </w:rPr>
              <w:t>1</w:t>
            </w:r>
          </w:p>
        </w:tc>
      </w:tr>
      <w:tr w:rsidR="0016509D" w:rsidTr="00DF4032">
        <w:trPr>
          <w:trHeight w:val="468"/>
          <w:jc w:val="center"/>
        </w:trPr>
        <w:tc>
          <w:tcPr>
            <w:tcW w:w="49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b/>
                <w:color w:val="000000"/>
                <w:sz w:val="24"/>
                <w:szCs w:val="24"/>
              </w:rPr>
            </w:pPr>
            <w:r>
              <w:rPr>
                <w:color w:val="000000"/>
                <w:sz w:val="24"/>
                <w:szCs w:val="24"/>
              </w:rPr>
              <w:t>Главные особенности природы Земли</w:t>
            </w:r>
          </w:p>
        </w:tc>
        <w:tc>
          <w:tcPr>
            <w:tcW w:w="1704"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sz w:val="24"/>
                <w:szCs w:val="24"/>
              </w:rPr>
            </w:pPr>
            <w:r>
              <w:rPr>
                <w:sz w:val="24"/>
                <w:szCs w:val="24"/>
              </w:rPr>
              <w:t>9</w:t>
            </w:r>
          </w:p>
        </w:tc>
        <w:tc>
          <w:tcPr>
            <w:tcW w:w="18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sz w:val="24"/>
                <w:szCs w:val="24"/>
              </w:rPr>
            </w:pPr>
            <w:r>
              <w:rPr>
                <w:sz w:val="24"/>
                <w:szCs w:val="24"/>
              </w:rPr>
              <w:t>4</w:t>
            </w:r>
          </w:p>
        </w:tc>
      </w:tr>
      <w:tr w:rsidR="0016509D" w:rsidTr="00DF4032">
        <w:trPr>
          <w:trHeight w:val="468"/>
          <w:jc w:val="center"/>
        </w:trPr>
        <w:tc>
          <w:tcPr>
            <w:tcW w:w="49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color w:val="000000"/>
                <w:sz w:val="24"/>
                <w:szCs w:val="24"/>
              </w:rPr>
            </w:pPr>
            <w:r>
              <w:rPr>
                <w:color w:val="000000"/>
                <w:sz w:val="24"/>
                <w:szCs w:val="24"/>
              </w:rPr>
              <w:t>Население Земли</w:t>
            </w:r>
          </w:p>
        </w:tc>
        <w:tc>
          <w:tcPr>
            <w:tcW w:w="1704"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sz w:val="24"/>
                <w:szCs w:val="24"/>
              </w:rPr>
            </w:pPr>
            <w:r>
              <w:rPr>
                <w:sz w:val="24"/>
                <w:szCs w:val="24"/>
              </w:rPr>
              <w:t>3</w:t>
            </w:r>
          </w:p>
        </w:tc>
        <w:tc>
          <w:tcPr>
            <w:tcW w:w="18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sz w:val="24"/>
                <w:szCs w:val="24"/>
              </w:rPr>
            </w:pPr>
            <w:r>
              <w:rPr>
                <w:sz w:val="24"/>
                <w:szCs w:val="24"/>
              </w:rPr>
              <w:t>2</w:t>
            </w:r>
          </w:p>
        </w:tc>
      </w:tr>
      <w:tr w:rsidR="0016509D" w:rsidTr="00DF4032">
        <w:trPr>
          <w:trHeight w:val="468"/>
          <w:jc w:val="center"/>
        </w:trPr>
        <w:tc>
          <w:tcPr>
            <w:tcW w:w="49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b/>
                <w:color w:val="000000"/>
                <w:sz w:val="24"/>
                <w:szCs w:val="24"/>
              </w:rPr>
            </w:pPr>
            <w:r>
              <w:rPr>
                <w:color w:val="000000"/>
                <w:sz w:val="24"/>
                <w:szCs w:val="24"/>
              </w:rPr>
              <w:t>Материки и океаны.</w:t>
            </w:r>
          </w:p>
        </w:tc>
        <w:tc>
          <w:tcPr>
            <w:tcW w:w="1704"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b/>
                <w:sz w:val="24"/>
                <w:szCs w:val="24"/>
              </w:rPr>
            </w:pPr>
            <w:r>
              <w:rPr>
                <w:sz w:val="24"/>
                <w:szCs w:val="24"/>
              </w:rPr>
              <w:t>50</w:t>
            </w:r>
          </w:p>
        </w:tc>
        <w:tc>
          <w:tcPr>
            <w:tcW w:w="18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b/>
                <w:sz w:val="24"/>
                <w:szCs w:val="24"/>
              </w:rPr>
            </w:pPr>
            <w:r>
              <w:rPr>
                <w:sz w:val="24"/>
                <w:szCs w:val="24"/>
              </w:rPr>
              <w:t>17</w:t>
            </w:r>
          </w:p>
        </w:tc>
      </w:tr>
      <w:tr w:rsidR="0016509D" w:rsidTr="00DF4032">
        <w:trPr>
          <w:trHeight w:val="468"/>
          <w:jc w:val="center"/>
        </w:trPr>
        <w:tc>
          <w:tcPr>
            <w:tcW w:w="49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color w:val="000000"/>
                <w:sz w:val="24"/>
                <w:szCs w:val="24"/>
              </w:rPr>
            </w:pPr>
            <w:r>
              <w:rPr>
                <w:color w:val="000000"/>
                <w:sz w:val="24"/>
                <w:szCs w:val="24"/>
              </w:rPr>
              <w:t>Географическая оболочка - наш дом</w:t>
            </w:r>
          </w:p>
        </w:tc>
        <w:tc>
          <w:tcPr>
            <w:tcW w:w="1704"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b/>
                <w:sz w:val="24"/>
                <w:szCs w:val="24"/>
              </w:rPr>
            </w:pPr>
            <w:r>
              <w:rPr>
                <w:sz w:val="24"/>
                <w:szCs w:val="24"/>
              </w:rPr>
              <w:t>2</w:t>
            </w:r>
          </w:p>
        </w:tc>
        <w:tc>
          <w:tcPr>
            <w:tcW w:w="18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sz w:val="24"/>
                <w:szCs w:val="24"/>
              </w:rPr>
            </w:pPr>
            <w:r>
              <w:rPr>
                <w:sz w:val="24"/>
                <w:szCs w:val="24"/>
              </w:rPr>
              <w:t>2</w:t>
            </w:r>
          </w:p>
        </w:tc>
      </w:tr>
      <w:tr w:rsidR="0016509D" w:rsidTr="00DF4032">
        <w:trPr>
          <w:trHeight w:val="468"/>
          <w:jc w:val="center"/>
        </w:trPr>
        <w:tc>
          <w:tcPr>
            <w:tcW w:w="49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color w:val="000000"/>
                <w:sz w:val="24"/>
                <w:szCs w:val="24"/>
              </w:rPr>
            </w:pPr>
            <w:r>
              <w:rPr>
                <w:color w:val="000000"/>
                <w:sz w:val="24"/>
                <w:szCs w:val="24"/>
              </w:rPr>
              <w:t>Резерв</w:t>
            </w:r>
          </w:p>
        </w:tc>
        <w:tc>
          <w:tcPr>
            <w:tcW w:w="1704"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sz w:val="24"/>
                <w:szCs w:val="24"/>
              </w:rPr>
            </w:pPr>
            <w:r>
              <w:rPr>
                <w:color w:val="000000"/>
                <w:sz w:val="24"/>
                <w:szCs w:val="24"/>
              </w:rPr>
              <w:t>4</w:t>
            </w:r>
          </w:p>
        </w:tc>
        <w:tc>
          <w:tcPr>
            <w:tcW w:w="18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sz w:val="24"/>
                <w:szCs w:val="24"/>
              </w:rPr>
            </w:pPr>
          </w:p>
        </w:tc>
      </w:tr>
      <w:tr w:rsidR="0016509D" w:rsidTr="00DF4032">
        <w:trPr>
          <w:trHeight w:val="468"/>
          <w:jc w:val="center"/>
        </w:trPr>
        <w:tc>
          <w:tcPr>
            <w:tcW w:w="49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color w:val="000000"/>
                <w:sz w:val="24"/>
                <w:szCs w:val="24"/>
              </w:rPr>
            </w:pPr>
            <w:r>
              <w:rPr>
                <w:color w:val="000000"/>
                <w:sz w:val="24"/>
                <w:szCs w:val="24"/>
              </w:rPr>
              <w:t>ИТОГО</w:t>
            </w:r>
          </w:p>
        </w:tc>
        <w:tc>
          <w:tcPr>
            <w:tcW w:w="1704"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highlight w:val="yellow"/>
              </w:rPr>
            </w:pPr>
            <w:r w:rsidRPr="00952D5F">
              <w:rPr>
                <w:color w:val="000000"/>
                <w:sz w:val="24"/>
                <w:szCs w:val="24"/>
              </w:rPr>
              <w:t>70</w:t>
            </w:r>
          </w:p>
        </w:tc>
        <w:tc>
          <w:tcPr>
            <w:tcW w:w="1808" w:type="dxa"/>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spacing w:line="240" w:lineRule="atLeast"/>
              <w:contextualSpacing/>
              <w:jc w:val="center"/>
              <w:rPr>
                <w:sz w:val="24"/>
                <w:szCs w:val="24"/>
              </w:rPr>
            </w:pPr>
            <w:r>
              <w:rPr>
                <w:sz w:val="24"/>
                <w:szCs w:val="24"/>
              </w:rPr>
              <w:t>26</w:t>
            </w:r>
          </w:p>
        </w:tc>
      </w:tr>
    </w:tbl>
    <w:p w:rsidR="0016509D" w:rsidRDefault="0016509D" w:rsidP="0016509D">
      <w:pPr>
        <w:spacing w:line="240" w:lineRule="atLeast"/>
        <w:ind w:left="360"/>
        <w:contextualSpacing/>
        <w:jc w:val="both"/>
        <w:rPr>
          <w:b/>
          <w:sz w:val="24"/>
          <w:szCs w:val="24"/>
        </w:rPr>
      </w:pPr>
    </w:p>
    <w:p w:rsidR="0016509D" w:rsidRDefault="0016509D" w:rsidP="0016509D">
      <w:pPr>
        <w:spacing w:before="240" w:line="240" w:lineRule="atLeast"/>
        <w:ind w:firstLine="567"/>
        <w:contextualSpacing/>
        <w:jc w:val="both"/>
        <w:rPr>
          <w:bCs/>
          <w:iCs/>
          <w:sz w:val="24"/>
          <w:szCs w:val="24"/>
        </w:rPr>
      </w:pPr>
    </w:p>
    <w:p w:rsidR="0016509D" w:rsidRDefault="0016509D" w:rsidP="0016509D">
      <w:pPr>
        <w:spacing w:before="240" w:line="240" w:lineRule="atLeast"/>
        <w:ind w:firstLine="567"/>
        <w:contextualSpacing/>
        <w:jc w:val="both"/>
        <w:rPr>
          <w:bCs/>
          <w:iCs/>
          <w:sz w:val="24"/>
          <w:szCs w:val="24"/>
        </w:rPr>
      </w:pPr>
    </w:p>
    <w:p w:rsidR="0016509D" w:rsidRDefault="0016509D" w:rsidP="0016509D">
      <w:pPr>
        <w:spacing w:before="240" w:line="240" w:lineRule="atLeast"/>
        <w:ind w:firstLine="567"/>
        <w:contextualSpacing/>
        <w:jc w:val="both"/>
        <w:rPr>
          <w:bCs/>
          <w:iCs/>
          <w:sz w:val="24"/>
          <w:szCs w:val="24"/>
        </w:rPr>
      </w:pPr>
    </w:p>
    <w:p w:rsidR="0016509D" w:rsidRDefault="0016509D" w:rsidP="0016509D">
      <w:pPr>
        <w:spacing w:before="240" w:line="240" w:lineRule="atLeast"/>
        <w:ind w:firstLine="567"/>
        <w:contextualSpacing/>
        <w:jc w:val="both"/>
        <w:rPr>
          <w:bCs/>
          <w:iCs/>
          <w:sz w:val="24"/>
          <w:szCs w:val="24"/>
        </w:rPr>
      </w:pPr>
    </w:p>
    <w:p w:rsidR="0016509D" w:rsidRDefault="0016509D" w:rsidP="0016509D">
      <w:pPr>
        <w:spacing w:before="240" w:line="240" w:lineRule="atLeast"/>
        <w:ind w:firstLine="567"/>
        <w:contextualSpacing/>
        <w:jc w:val="both"/>
        <w:rPr>
          <w:bCs/>
          <w:iCs/>
          <w:sz w:val="24"/>
          <w:szCs w:val="24"/>
        </w:rPr>
      </w:pPr>
    </w:p>
    <w:p w:rsidR="0016509D" w:rsidRDefault="0016509D" w:rsidP="0016509D">
      <w:pPr>
        <w:shd w:val="clear" w:color="auto" w:fill="FFFFFF"/>
        <w:jc w:val="both"/>
        <w:rPr>
          <w:color w:val="000000"/>
          <w:sz w:val="24"/>
          <w:szCs w:val="24"/>
        </w:rPr>
      </w:pPr>
    </w:p>
    <w:p w:rsidR="0016509D" w:rsidRDefault="0016509D" w:rsidP="0016509D">
      <w:pPr>
        <w:shd w:val="clear" w:color="auto" w:fill="FFFFFF"/>
        <w:jc w:val="both"/>
        <w:rPr>
          <w:color w:val="000000"/>
          <w:sz w:val="24"/>
          <w:szCs w:val="24"/>
        </w:rPr>
      </w:pPr>
    </w:p>
    <w:p w:rsidR="0016509D" w:rsidRDefault="0016509D" w:rsidP="0016509D">
      <w:pPr>
        <w:jc w:val="both"/>
        <w:rPr>
          <w:sz w:val="24"/>
          <w:szCs w:val="24"/>
        </w:rPr>
      </w:pPr>
      <w:r>
        <w:rPr>
          <w:color w:val="000000"/>
          <w:sz w:val="24"/>
          <w:szCs w:val="24"/>
        </w:rPr>
        <w:tab/>
        <w:t xml:space="preserve">Все практические работы являются этапом комбинированных уроков и могут оцениваться по усмотрению учителя - </w:t>
      </w:r>
      <w:r>
        <w:rPr>
          <w:bCs/>
          <w:sz w:val="24"/>
          <w:szCs w:val="24"/>
        </w:rPr>
        <w:t xml:space="preserve">как выборочно, так и фронтально. Это связано со спецификой предмета. </w:t>
      </w:r>
      <w:r>
        <w:rPr>
          <w:color w:val="000000"/>
          <w:sz w:val="24"/>
          <w:szCs w:val="24"/>
        </w:rPr>
        <w:t>На выполнение практических работ отводится не более 20% учебного времени соответствующей программы. Итоговые (оценочные) работы составляют около 50% работ.</w:t>
      </w:r>
    </w:p>
    <w:p w:rsidR="0016509D" w:rsidRDefault="0016509D" w:rsidP="0016509D">
      <w:pPr>
        <w:shd w:val="clear" w:color="auto" w:fill="FFFFFF"/>
        <w:jc w:val="both"/>
        <w:rPr>
          <w:sz w:val="24"/>
          <w:szCs w:val="24"/>
        </w:rPr>
      </w:pPr>
      <w:r>
        <w:rPr>
          <w:sz w:val="24"/>
          <w:szCs w:val="24"/>
        </w:rPr>
        <w:tab/>
        <w:t xml:space="preserve">При выполнении </w:t>
      </w:r>
      <w:r>
        <w:rPr>
          <w:b/>
          <w:sz w:val="24"/>
          <w:szCs w:val="24"/>
        </w:rPr>
        <w:t>практических  работ</w:t>
      </w:r>
      <w:r>
        <w:rPr>
          <w:sz w:val="24"/>
          <w:szCs w:val="24"/>
        </w:rPr>
        <w:t xml:space="preserve"> в курсе 7 класса  важно сформировать умения учащихся  по работе с источниками информации – географическими картами, текстом учебника, таблицами, диаграммами.  Учащиеся должны овладеть  умениями и навыками комплексной физико-географической характеристики географического объекта, территории, сравнительной характеристики двух или нескольких объектов, территорий на основе типового плана, а также совершенствовать навыки самостоятельного составления плана характеристики. Выявлять причинно-следственные связи между различными географическими явлениями.</w:t>
      </w:r>
    </w:p>
    <w:p w:rsidR="0016509D" w:rsidRDefault="0016509D" w:rsidP="0016509D">
      <w:pPr>
        <w:shd w:val="clear" w:color="auto" w:fill="FFFFFF"/>
        <w:jc w:val="both"/>
        <w:rPr>
          <w:sz w:val="24"/>
          <w:szCs w:val="24"/>
        </w:rPr>
      </w:pPr>
    </w:p>
    <w:p w:rsidR="0016509D" w:rsidRDefault="0016509D" w:rsidP="0016509D">
      <w:pPr>
        <w:shd w:val="clear" w:color="auto" w:fill="FFFFFF"/>
        <w:spacing w:before="343" w:line="240" w:lineRule="atLeast"/>
        <w:contextualSpacing/>
        <w:rPr>
          <w:b/>
          <w:sz w:val="24"/>
          <w:szCs w:val="24"/>
        </w:rPr>
      </w:pPr>
    </w:p>
    <w:p w:rsidR="0016509D" w:rsidRDefault="0016509D" w:rsidP="0016509D">
      <w:pPr>
        <w:widowControl w:val="0"/>
        <w:shd w:val="clear" w:color="auto" w:fill="FFFFFF"/>
        <w:tabs>
          <w:tab w:val="left" w:pos="0"/>
        </w:tabs>
        <w:jc w:val="center"/>
        <w:rPr>
          <w:b/>
          <w:iCs/>
          <w:spacing w:val="-8"/>
          <w:sz w:val="28"/>
          <w:szCs w:val="28"/>
        </w:rPr>
      </w:pPr>
      <w:r>
        <w:rPr>
          <w:b/>
          <w:iCs/>
          <w:spacing w:val="-8"/>
          <w:sz w:val="28"/>
          <w:szCs w:val="28"/>
        </w:rPr>
        <w:t>Содержание курса</w:t>
      </w:r>
    </w:p>
    <w:p w:rsidR="0016509D" w:rsidRDefault="0016509D" w:rsidP="0016509D">
      <w:pPr>
        <w:widowControl w:val="0"/>
        <w:shd w:val="clear" w:color="auto" w:fill="FFFFFF"/>
        <w:jc w:val="center"/>
        <w:rPr>
          <w:b/>
          <w:iCs/>
          <w:spacing w:val="-8"/>
          <w:sz w:val="28"/>
          <w:szCs w:val="28"/>
        </w:rPr>
      </w:pPr>
      <w:r>
        <w:rPr>
          <w:b/>
          <w:iCs/>
          <w:spacing w:val="-8"/>
          <w:sz w:val="28"/>
          <w:szCs w:val="28"/>
        </w:rPr>
        <w:t>Введение (2 ч)</w:t>
      </w:r>
    </w:p>
    <w:p w:rsidR="0016509D" w:rsidRDefault="0016509D" w:rsidP="0016509D">
      <w:pPr>
        <w:widowControl w:val="0"/>
        <w:shd w:val="clear" w:color="auto" w:fill="FFFFFF"/>
        <w:rPr>
          <w:iCs/>
          <w:spacing w:val="-8"/>
          <w:sz w:val="24"/>
          <w:szCs w:val="24"/>
        </w:rPr>
      </w:pPr>
      <w:r>
        <w:rPr>
          <w:iCs/>
          <w:spacing w:val="-8"/>
          <w:sz w:val="24"/>
          <w:szCs w:val="24"/>
        </w:rPr>
        <w:t>Что изучают в курсе географии материков и океанов? Материки (континенты) и острова. Части света.</w:t>
      </w:r>
    </w:p>
    <w:p w:rsidR="0016509D" w:rsidRDefault="0016509D" w:rsidP="0016509D">
      <w:pPr>
        <w:widowControl w:val="0"/>
        <w:shd w:val="clear" w:color="auto" w:fill="FFFFFF"/>
        <w:rPr>
          <w:iCs/>
          <w:spacing w:val="-8"/>
          <w:sz w:val="24"/>
          <w:szCs w:val="24"/>
        </w:rPr>
      </w:pPr>
      <w:r>
        <w:rPr>
          <w:iCs/>
          <w:spacing w:val="-8"/>
          <w:sz w:val="24"/>
          <w:szCs w:val="24"/>
        </w:rPr>
        <w:t>Как люди открывали и изучали Землю. Основные этапы накопления знаний о Земле.</w:t>
      </w:r>
    </w:p>
    <w:p w:rsidR="0016509D" w:rsidRDefault="0016509D" w:rsidP="0016509D">
      <w:pPr>
        <w:widowControl w:val="0"/>
        <w:shd w:val="clear" w:color="auto" w:fill="FFFFFF"/>
        <w:rPr>
          <w:iCs/>
          <w:spacing w:val="-8"/>
          <w:sz w:val="24"/>
          <w:szCs w:val="24"/>
        </w:rPr>
      </w:pPr>
      <w:r>
        <w:rPr>
          <w:iCs/>
          <w:spacing w:val="-8"/>
          <w:sz w:val="24"/>
          <w:szCs w:val="24"/>
        </w:rPr>
        <w:t>Источники географической информации. Карта — особый источник географических знаний. Географические методы изучения окружающей среды. Карта — особый источник географических знаний. Виды карт. Различие географических карт по охвату территории и масштабу. Различие карт по содержанию. Методы географических исследований.</w:t>
      </w:r>
    </w:p>
    <w:p w:rsidR="0016509D" w:rsidRDefault="0016509D" w:rsidP="0016509D">
      <w:pPr>
        <w:widowControl w:val="0"/>
        <w:shd w:val="clear" w:color="auto" w:fill="FFFFFF"/>
        <w:rPr>
          <w:iCs/>
          <w:spacing w:val="-8"/>
          <w:sz w:val="24"/>
          <w:szCs w:val="24"/>
          <w:u w:val="single"/>
        </w:rPr>
      </w:pPr>
      <w:r>
        <w:rPr>
          <w:b/>
          <w:iCs/>
          <w:spacing w:val="-8"/>
          <w:sz w:val="24"/>
          <w:szCs w:val="24"/>
          <w:u w:val="single"/>
        </w:rPr>
        <w:t>Практические работы. 1</w:t>
      </w:r>
      <w:r>
        <w:rPr>
          <w:iCs/>
          <w:spacing w:val="-8"/>
          <w:sz w:val="24"/>
          <w:szCs w:val="24"/>
          <w:u w:val="single"/>
        </w:rPr>
        <w:t xml:space="preserve">. </w:t>
      </w:r>
      <w:r>
        <w:rPr>
          <w:iCs/>
          <w:spacing w:val="-8"/>
          <w:sz w:val="24"/>
          <w:szCs w:val="24"/>
        </w:rPr>
        <w:t>Группировка карт учебника и атласа по разным признакам.</w:t>
      </w:r>
    </w:p>
    <w:p w:rsidR="0016509D" w:rsidRDefault="0016509D" w:rsidP="0016509D">
      <w:pPr>
        <w:widowControl w:val="0"/>
        <w:shd w:val="clear" w:color="auto" w:fill="FFFFFF"/>
        <w:rPr>
          <w:iCs/>
          <w:spacing w:val="-8"/>
          <w:sz w:val="24"/>
          <w:szCs w:val="24"/>
        </w:rPr>
      </w:pPr>
    </w:p>
    <w:p w:rsidR="0016509D" w:rsidRDefault="0016509D" w:rsidP="0016509D">
      <w:pPr>
        <w:widowControl w:val="0"/>
        <w:shd w:val="clear" w:color="auto" w:fill="FFFFFF"/>
        <w:rPr>
          <w:iCs/>
          <w:spacing w:val="-8"/>
          <w:sz w:val="24"/>
          <w:szCs w:val="24"/>
        </w:rPr>
      </w:pPr>
      <w:r>
        <w:rPr>
          <w:b/>
          <w:iCs/>
          <w:spacing w:val="-8"/>
          <w:sz w:val="24"/>
          <w:szCs w:val="24"/>
        </w:rPr>
        <w:lastRenderedPageBreak/>
        <w:t>Предметные результаты обучения</w:t>
      </w:r>
    </w:p>
    <w:p w:rsidR="0016509D" w:rsidRDefault="0016509D" w:rsidP="0016509D">
      <w:pPr>
        <w:widowControl w:val="0"/>
        <w:shd w:val="clear" w:color="auto" w:fill="FFFFFF"/>
        <w:spacing w:before="62"/>
        <w:rPr>
          <w:sz w:val="24"/>
          <w:szCs w:val="24"/>
        </w:rPr>
      </w:pPr>
      <w:r>
        <w:rPr>
          <w:sz w:val="24"/>
          <w:szCs w:val="24"/>
        </w:rPr>
        <w:t xml:space="preserve">Учащийся должен </w:t>
      </w:r>
      <w:r>
        <w:rPr>
          <w:i/>
          <w:iCs/>
          <w:sz w:val="24"/>
          <w:szCs w:val="24"/>
        </w:rPr>
        <w:t>уметь:</w:t>
      </w:r>
    </w:p>
    <w:p w:rsidR="0016509D" w:rsidRDefault="0016509D" w:rsidP="0016509D">
      <w:pPr>
        <w:widowControl w:val="0"/>
        <w:shd w:val="clear" w:color="auto" w:fill="FFFFFF"/>
        <w:tabs>
          <w:tab w:val="left" w:leader="dot" w:pos="576"/>
        </w:tabs>
        <w:rPr>
          <w:sz w:val="24"/>
          <w:szCs w:val="24"/>
        </w:rPr>
      </w:pPr>
      <w:r>
        <w:rPr>
          <w:sz w:val="24"/>
          <w:szCs w:val="24"/>
        </w:rPr>
        <w:t>Показывать материки и части света;</w:t>
      </w:r>
    </w:p>
    <w:p w:rsidR="0016509D" w:rsidRDefault="0016509D" w:rsidP="0016509D">
      <w:pPr>
        <w:widowControl w:val="0"/>
        <w:shd w:val="clear" w:color="auto" w:fill="FFFFFF"/>
        <w:ind w:right="5"/>
        <w:rPr>
          <w:sz w:val="24"/>
          <w:szCs w:val="24"/>
        </w:rPr>
      </w:pPr>
      <w:r>
        <w:rPr>
          <w:sz w:val="24"/>
          <w:szCs w:val="24"/>
        </w:rPr>
        <w:t>Приводить примеры материковых, вулканических, коралловых  островов;</w:t>
      </w:r>
    </w:p>
    <w:p w:rsidR="0016509D" w:rsidRDefault="0016509D" w:rsidP="0016509D">
      <w:pPr>
        <w:widowControl w:val="0"/>
        <w:shd w:val="clear" w:color="auto" w:fill="FFFFFF"/>
        <w:ind w:right="2822"/>
        <w:rPr>
          <w:sz w:val="24"/>
          <w:szCs w:val="24"/>
        </w:rPr>
      </w:pPr>
      <w:r>
        <w:rPr>
          <w:sz w:val="24"/>
          <w:szCs w:val="24"/>
        </w:rPr>
        <w:t>давать характеристику карты; читать и анализировать карту.</w:t>
      </w:r>
    </w:p>
    <w:p w:rsidR="0016509D" w:rsidRDefault="0016509D" w:rsidP="0016509D">
      <w:pPr>
        <w:widowControl w:val="0"/>
        <w:shd w:val="clear" w:color="auto" w:fill="FFFFFF"/>
        <w:spacing w:before="202"/>
        <w:jc w:val="center"/>
        <w:rPr>
          <w:sz w:val="28"/>
          <w:szCs w:val="28"/>
        </w:rPr>
      </w:pPr>
      <w:r>
        <w:rPr>
          <w:b/>
          <w:bCs/>
          <w:spacing w:val="-10"/>
          <w:sz w:val="28"/>
          <w:szCs w:val="28"/>
        </w:rPr>
        <w:t>Главные особенности природы Земли (9 ч)</w:t>
      </w:r>
    </w:p>
    <w:p w:rsidR="0016509D" w:rsidRDefault="0016509D" w:rsidP="0016509D">
      <w:pPr>
        <w:widowControl w:val="0"/>
        <w:shd w:val="clear" w:color="auto" w:fill="FFFFFF"/>
        <w:spacing w:before="120"/>
        <w:rPr>
          <w:b/>
          <w:sz w:val="28"/>
          <w:szCs w:val="28"/>
        </w:rPr>
      </w:pPr>
      <w:r>
        <w:rPr>
          <w:b/>
          <w:spacing w:val="-1"/>
          <w:sz w:val="28"/>
          <w:szCs w:val="28"/>
        </w:rPr>
        <w:t>Литосфера и рельеф Земли (2 ч)</w:t>
      </w:r>
    </w:p>
    <w:p w:rsidR="0016509D" w:rsidRDefault="0016509D" w:rsidP="0016509D">
      <w:pPr>
        <w:widowControl w:val="0"/>
        <w:shd w:val="clear" w:color="auto" w:fill="FFFFFF"/>
        <w:spacing w:before="115"/>
        <w:rPr>
          <w:sz w:val="24"/>
          <w:szCs w:val="24"/>
        </w:rPr>
      </w:pPr>
      <w:r>
        <w:rPr>
          <w:b/>
          <w:bCs/>
          <w:sz w:val="24"/>
          <w:szCs w:val="24"/>
        </w:rPr>
        <w:t xml:space="preserve">Происхождение материков и океанов. </w:t>
      </w:r>
      <w:r>
        <w:rPr>
          <w:sz w:val="24"/>
          <w:szCs w:val="24"/>
        </w:rPr>
        <w:t>Происхожде</w:t>
      </w:r>
      <w:r>
        <w:rPr>
          <w:sz w:val="24"/>
          <w:szCs w:val="24"/>
        </w:rPr>
        <w:softHyphen/>
        <w:t>ние Земли. Строение материковой и океанической земной коры. Плиты литосферы. Карта строения земной коры. Сейсмические пояса Земли.</w:t>
      </w:r>
    </w:p>
    <w:p w:rsidR="0016509D" w:rsidRDefault="0016509D" w:rsidP="0016509D">
      <w:pPr>
        <w:widowControl w:val="0"/>
        <w:shd w:val="clear" w:color="auto" w:fill="FFFFFF"/>
        <w:spacing w:before="5"/>
        <w:ind w:right="5"/>
        <w:rPr>
          <w:sz w:val="24"/>
          <w:szCs w:val="24"/>
        </w:rPr>
      </w:pPr>
      <w:r>
        <w:rPr>
          <w:b/>
          <w:bCs/>
          <w:sz w:val="24"/>
          <w:szCs w:val="24"/>
        </w:rPr>
        <w:t xml:space="preserve">Рельеф земли. </w:t>
      </w:r>
      <w:r>
        <w:rPr>
          <w:sz w:val="24"/>
          <w:szCs w:val="24"/>
        </w:rPr>
        <w:t>Взаимодействие внутренних и внешних сил — основная причина разнообразия рельефа. Размещение крупных форм рельефа на поверхности Земли.</w:t>
      </w:r>
    </w:p>
    <w:p w:rsidR="0016509D" w:rsidRDefault="0016509D" w:rsidP="0016509D">
      <w:pPr>
        <w:widowControl w:val="0"/>
        <w:shd w:val="clear" w:color="auto" w:fill="FFFFFF"/>
        <w:rPr>
          <w:sz w:val="24"/>
          <w:szCs w:val="24"/>
        </w:rPr>
      </w:pPr>
      <w:r>
        <w:rPr>
          <w:b/>
          <w:bCs/>
          <w:sz w:val="24"/>
          <w:szCs w:val="24"/>
          <w:u w:val="single"/>
        </w:rPr>
        <w:t>Практические работы. 2</w:t>
      </w:r>
      <w:r>
        <w:rPr>
          <w:b/>
          <w:bCs/>
          <w:sz w:val="24"/>
          <w:szCs w:val="24"/>
        </w:rPr>
        <w:t xml:space="preserve">. </w:t>
      </w:r>
      <w:r>
        <w:rPr>
          <w:sz w:val="24"/>
          <w:szCs w:val="24"/>
        </w:rPr>
        <w:t>Чтение карт, космических и аэро</w:t>
      </w:r>
      <w:r>
        <w:rPr>
          <w:sz w:val="24"/>
          <w:szCs w:val="24"/>
        </w:rPr>
        <w:softHyphen/>
        <w:t>фотоснимков материков. Описание по карте рельефа одного из материков. Сравнение рельефа двух материков, выявле</w:t>
      </w:r>
      <w:r>
        <w:rPr>
          <w:sz w:val="24"/>
          <w:szCs w:val="24"/>
        </w:rPr>
        <w:softHyphen/>
        <w:t>ние причин сходства и различий (по выбору).</w:t>
      </w:r>
    </w:p>
    <w:p w:rsidR="0016509D" w:rsidRDefault="0016509D" w:rsidP="0016509D">
      <w:pPr>
        <w:widowControl w:val="0"/>
        <w:shd w:val="clear" w:color="auto" w:fill="FFFFFF"/>
        <w:rPr>
          <w:sz w:val="24"/>
          <w:szCs w:val="24"/>
        </w:rPr>
      </w:pPr>
    </w:p>
    <w:p w:rsidR="0016509D" w:rsidRDefault="0016509D" w:rsidP="0016509D">
      <w:pPr>
        <w:widowControl w:val="0"/>
        <w:shd w:val="clear" w:color="auto" w:fill="FFFFFF"/>
        <w:rPr>
          <w:sz w:val="24"/>
          <w:szCs w:val="24"/>
        </w:rPr>
      </w:pPr>
    </w:p>
    <w:p w:rsidR="0016509D" w:rsidRDefault="0016509D" w:rsidP="0016509D">
      <w:pPr>
        <w:widowControl w:val="0"/>
        <w:shd w:val="clear" w:color="auto" w:fill="FFFFFF"/>
        <w:spacing w:before="182"/>
        <w:rPr>
          <w:b/>
          <w:sz w:val="28"/>
          <w:szCs w:val="28"/>
        </w:rPr>
      </w:pPr>
      <w:r>
        <w:rPr>
          <w:b/>
          <w:sz w:val="28"/>
          <w:szCs w:val="28"/>
        </w:rPr>
        <w:t>Атмосфера и климаты Земли (2 ч)</w:t>
      </w:r>
    </w:p>
    <w:p w:rsidR="0016509D" w:rsidRDefault="0016509D" w:rsidP="0016509D">
      <w:pPr>
        <w:widowControl w:val="0"/>
        <w:shd w:val="clear" w:color="auto" w:fill="FFFFFF"/>
        <w:spacing w:before="101"/>
        <w:ind w:right="5"/>
        <w:rPr>
          <w:sz w:val="24"/>
          <w:szCs w:val="24"/>
        </w:rPr>
      </w:pPr>
      <w:r>
        <w:rPr>
          <w:b/>
          <w:bCs/>
          <w:sz w:val="24"/>
          <w:szCs w:val="24"/>
        </w:rPr>
        <w:t xml:space="preserve">Распределение температуры воздуха и осадков на Земле. Воздушные массы. </w:t>
      </w:r>
      <w:r>
        <w:rPr>
          <w:sz w:val="24"/>
          <w:szCs w:val="24"/>
        </w:rPr>
        <w:t>Климатические карты. Распреде</w:t>
      </w:r>
      <w:r>
        <w:rPr>
          <w:sz w:val="24"/>
          <w:szCs w:val="24"/>
        </w:rPr>
        <w:softHyphen/>
        <w:t>ление температуры воздуха на Земле. Распределение поясов атмосферного давления на Земле. Постоянные ветры. Воз</w:t>
      </w:r>
      <w:r>
        <w:rPr>
          <w:sz w:val="24"/>
          <w:szCs w:val="24"/>
        </w:rPr>
        <w:softHyphen/>
        <w:t>душные массы. Роль воздушных течений в формировании климата.</w:t>
      </w:r>
    </w:p>
    <w:p w:rsidR="0016509D" w:rsidRDefault="0016509D" w:rsidP="0016509D">
      <w:pPr>
        <w:widowControl w:val="0"/>
        <w:shd w:val="clear" w:color="auto" w:fill="FFFFFF"/>
        <w:spacing w:before="5"/>
        <w:ind w:right="10"/>
        <w:rPr>
          <w:sz w:val="24"/>
          <w:szCs w:val="24"/>
        </w:rPr>
      </w:pPr>
      <w:r>
        <w:rPr>
          <w:b/>
          <w:bCs/>
          <w:sz w:val="24"/>
          <w:szCs w:val="24"/>
        </w:rPr>
        <w:t xml:space="preserve">Климатические пояса Земли. </w:t>
      </w:r>
      <w:r>
        <w:rPr>
          <w:sz w:val="24"/>
          <w:szCs w:val="24"/>
        </w:rPr>
        <w:t>Основные климатические пояса. Переходные климатические пояса. Климатообразующие факторы.</w:t>
      </w:r>
    </w:p>
    <w:p w:rsidR="0016509D" w:rsidRDefault="0016509D" w:rsidP="0016509D">
      <w:pPr>
        <w:widowControl w:val="0"/>
        <w:shd w:val="clear" w:color="auto" w:fill="FFFFFF"/>
        <w:spacing w:before="5"/>
        <w:ind w:right="10"/>
        <w:rPr>
          <w:sz w:val="24"/>
          <w:szCs w:val="24"/>
        </w:rPr>
      </w:pPr>
    </w:p>
    <w:p w:rsidR="0016509D" w:rsidRDefault="0016509D" w:rsidP="0016509D">
      <w:pPr>
        <w:widowControl w:val="0"/>
        <w:shd w:val="clear" w:color="auto" w:fill="FFFFFF"/>
        <w:spacing w:before="10"/>
        <w:ind w:right="14"/>
        <w:rPr>
          <w:sz w:val="24"/>
          <w:szCs w:val="24"/>
        </w:rPr>
      </w:pPr>
      <w:r>
        <w:rPr>
          <w:b/>
          <w:bCs/>
          <w:sz w:val="24"/>
          <w:szCs w:val="24"/>
          <w:u w:val="single"/>
        </w:rPr>
        <w:t>Практическая работа. 3.</w:t>
      </w:r>
      <w:r>
        <w:rPr>
          <w:sz w:val="24"/>
          <w:szCs w:val="24"/>
        </w:rPr>
        <w:t>Характеристика климата по клима</w:t>
      </w:r>
      <w:r>
        <w:rPr>
          <w:sz w:val="24"/>
          <w:szCs w:val="24"/>
        </w:rPr>
        <w:softHyphen/>
        <w:t xml:space="preserve">тическим картам. </w:t>
      </w:r>
    </w:p>
    <w:p w:rsidR="0016509D" w:rsidRDefault="0016509D" w:rsidP="0016509D">
      <w:pPr>
        <w:widowControl w:val="0"/>
        <w:shd w:val="clear" w:color="auto" w:fill="FFFFFF"/>
        <w:spacing w:before="10"/>
        <w:ind w:right="14"/>
        <w:rPr>
          <w:sz w:val="24"/>
          <w:szCs w:val="24"/>
        </w:rPr>
      </w:pPr>
      <w:r>
        <w:rPr>
          <w:b/>
          <w:bCs/>
          <w:sz w:val="24"/>
          <w:szCs w:val="24"/>
          <w:u w:val="single"/>
        </w:rPr>
        <w:t xml:space="preserve">Практическая работа. </w:t>
      </w:r>
      <w:r>
        <w:rPr>
          <w:sz w:val="24"/>
          <w:szCs w:val="24"/>
        </w:rPr>
        <w:t>4. Сравнительное описание основных показателей климата различных климатических поясов од</w:t>
      </w:r>
      <w:r>
        <w:rPr>
          <w:sz w:val="24"/>
          <w:szCs w:val="24"/>
        </w:rPr>
        <w:softHyphen/>
        <w:t>ного из материков; оценка климатических условий матери</w:t>
      </w:r>
      <w:r>
        <w:rPr>
          <w:sz w:val="24"/>
          <w:szCs w:val="24"/>
        </w:rPr>
        <w:softHyphen/>
        <w:t>ка для жизни населения.</w:t>
      </w:r>
    </w:p>
    <w:p w:rsidR="0016509D" w:rsidRDefault="0016509D" w:rsidP="0016509D">
      <w:pPr>
        <w:widowControl w:val="0"/>
        <w:shd w:val="clear" w:color="auto" w:fill="FFFFFF"/>
        <w:spacing w:before="173"/>
        <w:ind w:right="2016"/>
        <w:rPr>
          <w:b/>
          <w:sz w:val="28"/>
          <w:szCs w:val="28"/>
        </w:rPr>
      </w:pPr>
      <w:r>
        <w:rPr>
          <w:b/>
          <w:spacing w:val="-3"/>
          <w:sz w:val="28"/>
          <w:szCs w:val="28"/>
        </w:rPr>
        <w:t>Гидросфера. Мировой океан – главная часть гидросферы (2 ч)</w:t>
      </w:r>
    </w:p>
    <w:p w:rsidR="0016509D" w:rsidRDefault="0016509D" w:rsidP="0016509D">
      <w:pPr>
        <w:widowControl w:val="0"/>
        <w:shd w:val="clear" w:color="auto" w:fill="FFFFFF"/>
        <w:spacing w:before="110"/>
        <w:ind w:right="10"/>
        <w:rPr>
          <w:sz w:val="24"/>
          <w:szCs w:val="24"/>
        </w:rPr>
      </w:pPr>
      <w:r>
        <w:rPr>
          <w:b/>
          <w:bCs/>
          <w:sz w:val="24"/>
          <w:szCs w:val="24"/>
        </w:rPr>
        <w:t>Воды Мирового океана. Схема поверхностных тече</w:t>
      </w:r>
      <w:r>
        <w:rPr>
          <w:b/>
          <w:bCs/>
          <w:sz w:val="24"/>
          <w:szCs w:val="24"/>
        </w:rPr>
        <w:softHyphen/>
        <w:t xml:space="preserve">ний. </w:t>
      </w:r>
      <w:r>
        <w:rPr>
          <w:sz w:val="24"/>
          <w:szCs w:val="24"/>
        </w:rPr>
        <w:t>Роль океана в жизни Земли. Происхождение вод Миро</w:t>
      </w:r>
      <w:r>
        <w:rPr>
          <w:sz w:val="24"/>
          <w:szCs w:val="24"/>
        </w:rPr>
        <w:softHyphen/>
        <w:t>вого океана. Свойства вод океана. Льды в океане. Водные массы. Схема поверхностных течений.</w:t>
      </w:r>
    </w:p>
    <w:p w:rsidR="0016509D" w:rsidRDefault="0016509D" w:rsidP="0016509D">
      <w:pPr>
        <w:widowControl w:val="0"/>
        <w:shd w:val="clear" w:color="auto" w:fill="FFFFFF"/>
        <w:spacing w:before="110"/>
        <w:ind w:right="10"/>
        <w:rPr>
          <w:sz w:val="24"/>
          <w:szCs w:val="24"/>
        </w:rPr>
      </w:pPr>
      <w:r>
        <w:rPr>
          <w:b/>
          <w:sz w:val="24"/>
          <w:szCs w:val="24"/>
        </w:rPr>
        <w:t>Жизнь в океане. Взаимодействие океана с атмосферой и сушей.</w:t>
      </w:r>
      <w:r>
        <w:rPr>
          <w:sz w:val="24"/>
          <w:szCs w:val="24"/>
        </w:rPr>
        <w:t xml:space="preserve"> Разнообразие морских организмов. Распространение жизни в океане. Биологические богатства океана. Взаимодействие океана с атмосферой и сушей.</w:t>
      </w:r>
    </w:p>
    <w:p w:rsidR="0016509D" w:rsidRDefault="0016509D" w:rsidP="0016509D">
      <w:pPr>
        <w:widowControl w:val="0"/>
        <w:shd w:val="clear" w:color="auto" w:fill="FFFFFF"/>
        <w:spacing w:before="110"/>
        <w:ind w:right="10"/>
        <w:rPr>
          <w:sz w:val="24"/>
          <w:szCs w:val="24"/>
        </w:rPr>
      </w:pPr>
    </w:p>
    <w:p w:rsidR="0016509D" w:rsidRDefault="0016509D" w:rsidP="0016509D">
      <w:pPr>
        <w:widowControl w:val="0"/>
        <w:rPr>
          <w:b/>
          <w:sz w:val="28"/>
          <w:szCs w:val="28"/>
        </w:rPr>
      </w:pPr>
      <w:r>
        <w:rPr>
          <w:b/>
          <w:sz w:val="28"/>
          <w:szCs w:val="28"/>
        </w:rPr>
        <w:t>Географическая оболочка (3 ч)</w:t>
      </w:r>
    </w:p>
    <w:p w:rsidR="0016509D" w:rsidRDefault="0016509D" w:rsidP="0016509D">
      <w:pPr>
        <w:widowControl w:val="0"/>
        <w:rPr>
          <w:b/>
          <w:sz w:val="24"/>
          <w:szCs w:val="24"/>
        </w:rPr>
      </w:pPr>
      <w:r>
        <w:rPr>
          <w:b/>
          <w:sz w:val="24"/>
          <w:szCs w:val="24"/>
        </w:rPr>
        <w:t>Строение   и   свойства   географической   оболочки.</w:t>
      </w:r>
    </w:p>
    <w:p w:rsidR="0016509D" w:rsidRDefault="0016509D" w:rsidP="0016509D">
      <w:pPr>
        <w:widowControl w:val="0"/>
        <w:rPr>
          <w:sz w:val="24"/>
          <w:szCs w:val="24"/>
        </w:rPr>
      </w:pPr>
      <w:r>
        <w:rPr>
          <w:sz w:val="24"/>
          <w:szCs w:val="24"/>
        </w:rPr>
        <w:t>Строение географической оболочки. Свойства географической оболочки. Круговорот веществ и энергии. Роль живых организмов в формировании природы.</w:t>
      </w:r>
    </w:p>
    <w:p w:rsidR="0016509D" w:rsidRDefault="0016509D" w:rsidP="0016509D">
      <w:pPr>
        <w:widowControl w:val="0"/>
        <w:rPr>
          <w:sz w:val="24"/>
          <w:szCs w:val="24"/>
        </w:rPr>
      </w:pPr>
      <w:r>
        <w:rPr>
          <w:b/>
          <w:sz w:val="24"/>
          <w:szCs w:val="24"/>
        </w:rPr>
        <w:t>Природные комплексы суши и океана.</w:t>
      </w:r>
      <w:r>
        <w:rPr>
          <w:sz w:val="24"/>
          <w:szCs w:val="24"/>
        </w:rPr>
        <w:t xml:space="preserve"> Природные комплексы суши. Природные комплексы океана. Разнообразие природных комплексов.</w:t>
      </w:r>
    </w:p>
    <w:p w:rsidR="0016509D" w:rsidRDefault="0016509D" w:rsidP="0016509D">
      <w:pPr>
        <w:widowControl w:val="0"/>
        <w:rPr>
          <w:sz w:val="24"/>
          <w:szCs w:val="24"/>
        </w:rPr>
      </w:pPr>
      <w:r>
        <w:rPr>
          <w:b/>
          <w:sz w:val="24"/>
          <w:szCs w:val="24"/>
        </w:rPr>
        <w:t>Природная зональность.</w:t>
      </w:r>
      <w:r>
        <w:rPr>
          <w:sz w:val="24"/>
          <w:szCs w:val="24"/>
        </w:rPr>
        <w:t xml:space="preserve"> Что такое природная зона? Разнообразие природных зон. Закономерности размещения природных зон на Земле. Широтная зональность. Высотная поясность.</w:t>
      </w:r>
    </w:p>
    <w:p w:rsidR="0016509D" w:rsidRDefault="0016509D" w:rsidP="0016509D">
      <w:pPr>
        <w:widowControl w:val="0"/>
        <w:rPr>
          <w:sz w:val="24"/>
          <w:szCs w:val="24"/>
        </w:rPr>
      </w:pPr>
      <w:r>
        <w:rPr>
          <w:b/>
          <w:sz w:val="24"/>
          <w:szCs w:val="24"/>
          <w:u w:val="single"/>
        </w:rPr>
        <w:t>Практическая работа.</w:t>
      </w:r>
      <w:r>
        <w:rPr>
          <w:sz w:val="24"/>
          <w:szCs w:val="24"/>
          <w:u w:val="single"/>
        </w:rPr>
        <w:t xml:space="preserve"> 5.</w:t>
      </w:r>
      <w:r>
        <w:rPr>
          <w:sz w:val="24"/>
          <w:szCs w:val="24"/>
        </w:rPr>
        <w:t xml:space="preserve"> Анализ карт антропогенных ландшафтов; выявление материков с самыми большими ареалами таких ландшафтов.</w:t>
      </w:r>
    </w:p>
    <w:p w:rsidR="0016509D" w:rsidRDefault="0016509D" w:rsidP="0016509D">
      <w:pPr>
        <w:widowControl w:val="0"/>
        <w:rPr>
          <w:sz w:val="24"/>
          <w:szCs w:val="24"/>
        </w:rPr>
      </w:pPr>
    </w:p>
    <w:p w:rsidR="0016509D" w:rsidRDefault="0016509D" w:rsidP="0016509D">
      <w:pPr>
        <w:widowControl w:val="0"/>
        <w:rPr>
          <w:b/>
          <w:sz w:val="24"/>
          <w:szCs w:val="24"/>
        </w:rPr>
      </w:pPr>
      <w:r>
        <w:rPr>
          <w:b/>
          <w:sz w:val="24"/>
          <w:szCs w:val="24"/>
        </w:rPr>
        <w:lastRenderedPageBreak/>
        <w:t>Предметные результаты обучения</w:t>
      </w:r>
    </w:p>
    <w:p w:rsidR="0016509D" w:rsidRDefault="0016509D" w:rsidP="0016509D">
      <w:pPr>
        <w:widowControl w:val="0"/>
        <w:rPr>
          <w:sz w:val="24"/>
          <w:szCs w:val="24"/>
        </w:rPr>
      </w:pPr>
      <w:r>
        <w:rPr>
          <w:sz w:val="24"/>
          <w:szCs w:val="24"/>
        </w:rPr>
        <w:t>Учащийся должен уметь:</w:t>
      </w:r>
    </w:p>
    <w:p w:rsidR="0016509D" w:rsidRDefault="0016509D" w:rsidP="0016509D">
      <w:pPr>
        <w:widowControl w:val="0"/>
        <w:numPr>
          <w:ilvl w:val="0"/>
          <w:numId w:val="46"/>
        </w:numPr>
        <w:suppressAutoHyphens/>
        <w:spacing w:line="276" w:lineRule="auto"/>
        <w:rPr>
          <w:sz w:val="24"/>
          <w:szCs w:val="24"/>
        </w:rPr>
      </w:pPr>
      <w:r>
        <w:rPr>
          <w:sz w:val="24"/>
          <w:szCs w:val="24"/>
        </w:rPr>
        <w:t>называть и показывать по карте крупные формы рельефа и объяснять зависимость крупных форм рельефа от строения земной коры;</w:t>
      </w:r>
    </w:p>
    <w:p w:rsidR="0016509D" w:rsidRDefault="0016509D" w:rsidP="0016509D">
      <w:pPr>
        <w:widowControl w:val="0"/>
        <w:numPr>
          <w:ilvl w:val="0"/>
          <w:numId w:val="46"/>
        </w:numPr>
        <w:suppressAutoHyphens/>
        <w:spacing w:line="276" w:lineRule="auto"/>
        <w:rPr>
          <w:sz w:val="24"/>
          <w:szCs w:val="24"/>
        </w:rPr>
      </w:pPr>
      <w:r>
        <w:rPr>
          <w:sz w:val="24"/>
          <w:szCs w:val="24"/>
        </w:rPr>
        <w:t>объяснять зональность в распределении температуры воздуха, атмосферного давления, осадков;</w:t>
      </w:r>
    </w:p>
    <w:p w:rsidR="0016509D" w:rsidRDefault="0016509D" w:rsidP="0016509D">
      <w:pPr>
        <w:widowControl w:val="0"/>
        <w:numPr>
          <w:ilvl w:val="0"/>
          <w:numId w:val="46"/>
        </w:numPr>
        <w:suppressAutoHyphens/>
        <w:spacing w:line="276" w:lineRule="auto"/>
        <w:rPr>
          <w:sz w:val="24"/>
          <w:szCs w:val="24"/>
        </w:rPr>
      </w:pPr>
      <w:r>
        <w:rPr>
          <w:sz w:val="24"/>
          <w:szCs w:val="24"/>
        </w:rPr>
        <w:t>называть типы воздушных масс и некоторые их характеристики;</w:t>
      </w:r>
    </w:p>
    <w:p w:rsidR="0016509D" w:rsidRDefault="0016509D" w:rsidP="0016509D">
      <w:pPr>
        <w:widowControl w:val="0"/>
        <w:numPr>
          <w:ilvl w:val="0"/>
          <w:numId w:val="46"/>
        </w:numPr>
        <w:suppressAutoHyphens/>
        <w:spacing w:line="276" w:lineRule="auto"/>
        <w:rPr>
          <w:sz w:val="24"/>
          <w:szCs w:val="24"/>
        </w:rPr>
      </w:pPr>
      <w:r>
        <w:rPr>
          <w:sz w:val="24"/>
          <w:szCs w:val="24"/>
        </w:rPr>
        <w:t>делать простейшие описания климата отдельных климатических поясов;</w:t>
      </w:r>
    </w:p>
    <w:p w:rsidR="0016509D" w:rsidRDefault="0016509D" w:rsidP="0016509D">
      <w:pPr>
        <w:widowControl w:val="0"/>
        <w:numPr>
          <w:ilvl w:val="0"/>
          <w:numId w:val="46"/>
        </w:numPr>
        <w:suppressAutoHyphens/>
        <w:spacing w:line="276" w:lineRule="auto"/>
        <w:rPr>
          <w:sz w:val="24"/>
          <w:szCs w:val="24"/>
        </w:rPr>
      </w:pPr>
      <w:r>
        <w:rPr>
          <w:sz w:val="24"/>
          <w:szCs w:val="24"/>
        </w:rPr>
        <w:t>показывать океаны и некоторые моря, течения, объяснять изменения свойств океанических вод;</w:t>
      </w:r>
    </w:p>
    <w:p w:rsidR="0016509D" w:rsidRDefault="0016509D" w:rsidP="0016509D">
      <w:pPr>
        <w:widowControl w:val="0"/>
        <w:numPr>
          <w:ilvl w:val="0"/>
          <w:numId w:val="46"/>
        </w:numPr>
        <w:suppressAutoHyphens/>
        <w:spacing w:line="276" w:lineRule="auto"/>
        <w:rPr>
          <w:sz w:val="24"/>
          <w:szCs w:val="24"/>
        </w:rPr>
      </w:pPr>
      <w:r>
        <w:rPr>
          <w:sz w:val="24"/>
          <w:szCs w:val="24"/>
        </w:rPr>
        <w:t>приводить примеры влияния Мирового океана на природу материков;</w:t>
      </w:r>
    </w:p>
    <w:p w:rsidR="0016509D" w:rsidRDefault="0016509D" w:rsidP="0016509D">
      <w:pPr>
        <w:widowControl w:val="0"/>
        <w:numPr>
          <w:ilvl w:val="0"/>
          <w:numId w:val="46"/>
        </w:numPr>
        <w:suppressAutoHyphens/>
        <w:spacing w:line="276" w:lineRule="auto"/>
        <w:rPr>
          <w:sz w:val="24"/>
          <w:szCs w:val="24"/>
        </w:rPr>
      </w:pPr>
      <w:r>
        <w:rPr>
          <w:sz w:val="24"/>
          <w:szCs w:val="24"/>
        </w:rPr>
        <w:t>приводить примеры природных комплексов; составлять  простейшие схемы взаимодействия  природных комплексов.</w:t>
      </w:r>
    </w:p>
    <w:p w:rsidR="0016509D" w:rsidRDefault="0016509D" w:rsidP="0016509D">
      <w:pPr>
        <w:widowControl w:val="0"/>
        <w:ind w:left="720"/>
        <w:rPr>
          <w:sz w:val="24"/>
          <w:szCs w:val="24"/>
        </w:rPr>
      </w:pPr>
    </w:p>
    <w:p w:rsidR="0016509D" w:rsidRDefault="0016509D" w:rsidP="0016509D">
      <w:pPr>
        <w:widowControl w:val="0"/>
        <w:rPr>
          <w:b/>
          <w:sz w:val="28"/>
          <w:szCs w:val="28"/>
        </w:rPr>
      </w:pPr>
      <w:r>
        <w:rPr>
          <w:b/>
          <w:sz w:val="28"/>
          <w:szCs w:val="28"/>
        </w:rPr>
        <w:t>Население Земли (3 ч)</w:t>
      </w:r>
    </w:p>
    <w:p w:rsidR="0016509D" w:rsidRDefault="0016509D" w:rsidP="0016509D">
      <w:pPr>
        <w:widowControl w:val="0"/>
        <w:rPr>
          <w:sz w:val="24"/>
          <w:szCs w:val="24"/>
        </w:rPr>
      </w:pPr>
      <w:r>
        <w:rPr>
          <w:b/>
          <w:sz w:val="24"/>
          <w:szCs w:val="24"/>
        </w:rPr>
        <w:t>Численность населения Земли. Размещение населения.</w:t>
      </w:r>
      <w:r>
        <w:rPr>
          <w:sz w:val="24"/>
          <w:szCs w:val="24"/>
        </w:rPr>
        <w:t xml:space="preserve"> Факторы, влияющие на численность населения. Размещение людей на Земле. </w:t>
      </w:r>
    </w:p>
    <w:p w:rsidR="0016509D" w:rsidRDefault="0016509D" w:rsidP="0016509D">
      <w:pPr>
        <w:widowControl w:val="0"/>
        <w:rPr>
          <w:sz w:val="24"/>
          <w:szCs w:val="24"/>
        </w:rPr>
      </w:pPr>
      <w:r>
        <w:rPr>
          <w:b/>
          <w:sz w:val="24"/>
          <w:szCs w:val="24"/>
        </w:rPr>
        <w:t>Народы и религии мира.</w:t>
      </w:r>
      <w:r>
        <w:rPr>
          <w:sz w:val="24"/>
          <w:szCs w:val="24"/>
        </w:rPr>
        <w:t xml:space="preserve"> Этнический состав населения мира. Мировые и национальные религии.</w:t>
      </w:r>
    </w:p>
    <w:p w:rsidR="0016509D" w:rsidRDefault="0016509D" w:rsidP="0016509D">
      <w:pPr>
        <w:widowControl w:val="0"/>
        <w:shd w:val="clear" w:color="auto" w:fill="FFFFFF"/>
        <w:rPr>
          <w:sz w:val="24"/>
          <w:szCs w:val="24"/>
        </w:rPr>
      </w:pPr>
      <w:r>
        <w:rPr>
          <w:b/>
          <w:sz w:val="24"/>
          <w:szCs w:val="24"/>
        </w:rPr>
        <w:t>Хозяйственная деятельность людей. Городское и сель</w:t>
      </w:r>
      <w:r>
        <w:rPr>
          <w:b/>
          <w:sz w:val="24"/>
          <w:szCs w:val="24"/>
        </w:rPr>
        <w:softHyphen/>
        <w:t>ское население.</w:t>
      </w:r>
      <w:r>
        <w:rPr>
          <w:sz w:val="24"/>
          <w:szCs w:val="24"/>
        </w:rPr>
        <w:t xml:space="preserve"> Основные виды хозяйственной деятельности людей. Их влияние на природные комплексы. Комплексные карты. Городское и сельское население. Культурно-историче</w:t>
      </w:r>
      <w:r>
        <w:rPr>
          <w:sz w:val="24"/>
          <w:szCs w:val="24"/>
        </w:rPr>
        <w:softHyphen/>
        <w:t>ские регионы мира. Многообразие стран, их основные типы.</w:t>
      </w:r>
    </w:p>
    <w:p w:rsidR="0016509D" w:rsidRDefault="0016509D" w:rsidP="0016509D">
      <w:pPr>
        <w:widowControl w:val="0"/>
        <w:shd w:val="clear" w:color="auto" w:fill="FFFFFF"/>
        <w:rPr>
          <w:sz w:val="24"/>
          <w:szCs w:val="24"/>
        </w:rPr>
      </w:pPr>
      <w:r>
        <w:rPr>
          <w:b/>
          <w:sz w:val="24"/>
          <w:szCs w:val="24"/>
          <w:u w:val="single"/>
        </w:rPr>
        <w:t>Практическая работа.</w:t>
      </w:r>
      <w:r>
        <w:rPr>
          <w:sz w:val="24"/>
          <w:szCs w:val="24"/>
          <w:u w:val="single"/>
        </w:rPr>
        <w:t xml:space="preserve"> 6.</w:t>
      </w:r>
      <w:r>
        <w:rPr>
          <w:sz w:val="24"/>
          <w:szCs w:val="24"/>
        </w:rPr>
        <w:t xml:space="preserve"> Сравнительное описание числен</w:t>
      </w:r>
      <w:r>
        <w:rPr>
          <w:sz w:val="24"/>
          <w:szCs w:val="24"/>
        </w:rPr>
        <w:softHyphen/>
        <w:t>ности, плотности и динамики населения материков и стран мира.</w:t>
      </w:r>
    </w:p>
    <w:p w:rsidR="0016509D" w:rsidRDefault="0016509D" w:rsidP="0016509D">
      <w:pPr>
        <w:widowControl w:val="0"/>
        <w:shd w:val="clear" w:color="auto" w:fill="FFFFFF"/>
        <w:rPr>
          <w:sz w:val="24"/>
          <w:szCs w:val="24"/>
        </w:rPr>
      </w:pPr>
      <w:r>
        <w:rPr>
          <w:b/>
          <w:sz w:val="24"/>
          <w:szCs w:val="24"/>
          <w:u w:val="single"/>
        </w:rPr>
        <w:t>Практическая работа.</w:t>
      </w:r>
      <w:r>
        <w:rPr>
          <w:sz w:val="24"/>
          <w:szCs w:val="24"/>
          <w:u w:val="single"/>
        </w:rPr>
        <w:t xml:space="preserve"> 7.</w:t>
      </w:r>
      <w:r>
        <w:rPr>
          <w:sz w:val="24"/>
          <w:szCs w:val="24"/>
        </w:rPr>
        <w:t xml:space="preserve">   Моделирование на контурной карте размещения крупнейших этносов и малых народов, а также крупных го</w:t>
      </w:r>
      <w:r>
        <w:rPr>
          <w:sz w:val="24"/>
          <w:szCs w:val="24"/>
        </w:rPr>
        <w:softHyphen/>
        <w:t>родов.</w:t>
      </w:r>
    </w:p>
    <w:p w:rsidR="0016509D" w:rsidRDefault="0016509D" w:rsidP="0016509D">
      <w:pPr>
        <w:widowControl w:val="0"/>
        <w:shd w:val="clear" w:color="auto" w:fill="FFFFFF"/>
        <w:rPr>
          <w:sz w:val="24"/>
          <w:szCs w:val="24"/>
        </w:rPr>
      </w:pPr>
    </w:p>
    <w:p w:rsidR="0016509D" w:rsidRDefault="0016509D" w:rsidP="0016509D">
      <w:pPr>
        <w:widowControl w:val="0"/>
        <w:shd w:val="clear" w:color="auto" w:fill="FFFFFF"/>
        <w:ind w:right="3226"/>
        <w:rPr>
          <w:sz w:val="24"/>
          <w:szCs w:val="24"/>
        </w:rPr>
      </w:pPr>
      <w:r>
        <w:rPr>
          <w:b/>
          <w:iCs/>
          <w:spacing w:val="-4"/>
          <w:sz w:val="24"/>
          <w:szCs w:val="24"/>
        </w:rPr>
        <w:t>Предметные результаты обучения</w:t>
      </w:r>
    </w:p>
    <w:p w:rsidR="0016509D" w:rsidRDefault="0016509D" w:rsidP="0016509D">
      <w:pPr>
        <w:widowControl w:val="0"/>
        <w:shd w:val="clear" w:color="auto" w:fill="FFFFFF"/>
        <w:ind w:right="3226"/>
        <w:rPr>
          <w:sz w:val="24"/>
          <w:szCs w:val="24"/>
        </w:rPr>
      </w:pPr>
      <w:r>
        <w:rPr>
          <w:sz w:val="24"/>
          <w:szCs w:val="24"/>
        </w:rPr>
        <w:t xml:space="preserve">Учащийся должен </w:t>
      </w:r>
      <w:r>
        <w:rPr>
          <w:i/>
          <w:iCs/>
          <w:sz w:val="24"/>
          <w:szCs w:val="24"/>
        </w:rPr>
        <w:t>уметь:</w:t>
      </w:r>
    </w:p>
    <w:p w:rsidR="0016509D" w:rsidRDefault="0016509D" w:rsidP="0016509D">
      <w:pPr>
        <w:widowControl w:val="0"/>
        <w:shd w:val="clear" w:color="auto" w:fill="FFFFFF"/>
        <w:rPr>
          <w:sz w:val="24"/>
          <w:szCs w:val="24"/>
        </w:rPr>
      </w:pPr>
      <w:r>
        <w:rPr>
          <w:sz w:val="24"/>
          <w:szCs w:val="24"/>
        </w:rPr>
        <w:t>рассказывать об основных путях расселения человека по материкам, главных областях расселения, разнообразии ви</w:t>
      </w:r>
      <w:r>
        <w:rPr>
          <w:sz w:val="24"/>
          <w:szCs w:val="24"/>
        </w:rPr>
        <w:softHyphen/>
        <w:t>дов хозяйственной деятельности людей; читать комплексную карту; показывать наиболее крупные страны мира.</w:t>
      </w:r>
    </w:p>
    <w:p w:rsidR="0016509D" w:rsidRDefault="0016509D" w:rsidP="0016509D">
      <w:pPr>
        <w:widowControl w:val="0"/>
        <w:shd w:val="clear" w:color="auto" w:fill="FFFFFF"/>
        <w:rPr>
          <w:sz w:val="24"/>
          <w:szCs w:val="24"/>
        </w:rPr>
      </w:pPr>
    </w:p>
    <w:p w:rsidR="0016509D" w:rsidRDefault="0016509D" w:rsidP="0016509D">
      <w:pPr>
        <w:widowControl w:val="0"/>
        <w:shd w:val="clear" w:color="auto" w:fill="FFFFFF"/>
        <w:spacing w:before="158"/>
        <w:jc w:val="center"/>
        <w:rPr>
          <w:sz w:val="28"/>
          <w:szCs w:val="28"/>
        </w:rPr>
      </w:pPr>
      <w:r>
        <w:rPr>
          <w:b/>
          <w:bCs/>
          <w:spacing w:val="-7"/>
          <w:sz w:val="28"/>
          <w:szCs w:val="28"/>
        </w:rPr>
        <w:t>Океаны и материки (50 ч)</w:t>
      </w:r>
    </w:p>
    <w:p w:rsidR="0016509D" w:rsidRDefault="0016509D" w:rsidP="0016509D">
      <w:pPr>
        <w:widowControl w:val="0"/>
        <w:shd w:val="clear" w:color="auto" w:fill="FFFFFF"/>
        <w:spacing w:before="206"/>
        <w:rPr>
          <w:b/>
          <w:sz w:val="28"/>
          <w:szCs w:val="28"/>
        </w:rPr>
      </w:pPr>
      <w:r>
        <w:rPr>
          <w:b/>
          <w:spacing w:val="-8"/>
          <w:sz w:val="28"/>
          <w:szCs w:val="28"/>
        </w:rPr>
        <w:t>Океаны (2 ч)</w:t>
      </w:r>
    </w:p>
    <w:p w:rsidR="0016509D" w:rsidRDefault="0016509D" w:rsidP="0016509D">
      <w:pPr>
        <w:widowControl w:val="0"/>
        <w:shd w:val="clear" w:color="auto" w:fill="FFFFFF"/>
        <w:ind w:right="86"/>
        <w:jc w:val="both"/>
        <w:rPr>
          <w:sz w:val="24"/>
          <w:szCs w:val="24"/>
        </w:rPr>
      </w:pPr>
      <w:r>
        <w:rPr>
          <w:sz w:val="24"/>
          <w:szCs w:val="24"/>
        </w:rPr>
        <w:t>Тихий, Индийский, Атлантический и Северный Ле</w:t>
      </w:r>
      <w:r>
        <w:rPr>
          <w:sz w:val="24"/>
          <w:szCs w:val="24"/>
        </w:rPr>
        <w:softHyphen/>
        <w:t>довитый океаны. Особенности географического положения. Из истории исследования океанов. Особенности природы. Виды хозяйственной деятельности в каждом из океанов.</w:t>
      </w:r>
    </w:p>
    <w:p w:rsidR="0016509D" w:rsidRDefault="0016509D" w:rsidP="0016509D">
      <w:pPr>
        <w:widowControl w:val="0"/>
        <w:shd w:val="clear" w:color="auto" w:fill="FFFFFF"/>
        <w:ind w:right="19"/>
        <w:jc w:val="both"/>
        <w:rPr>
          <w:sz w:val="24"/>
          <w:szCs w:val="24"/>
        </w:rPr>
      </w:pPr>
      <w:r>
        <w:rPr>
          <w:b/>
          <w:sz w:val="24"/>
          <w:szCs w:val="24"/>
          <w:u w:val="single"/>
        </w:rPr>
        <w:t>Практическая работа.</w:t>
      </w:r>
      <w:r>
        <w:rPr>
          <w:sz w:val="24"/>
          <w:szCs w:val="24"/>
          <w:u w:val="single"/>
        </w:rPr>
        <w:t>8</w:t>
      </w:r>
      <w:r>
        <w:rPr>
          <w:sz w:val="24"/>
          <w:szCs w:val="24"/>
        </w:rPr>
        <w:t xml:space="preserve">  Выявление и отражение на контур</w:t>
      </w:r>
      <w:r>
        <w:rPr>
          <w:sz w:val="24"/>
          <w:szCs w:val="24"/>
        </w:rPr>
        <w:softHyphen/>
        <w:t>ной карте транспортной, промысловой, сырьевой, рекреаци</w:t>
      </w:r>
      <w:r>
        <w:rPr>
          <w:sz w:val="24"/>
          <w:szCs w:val="24"/>
        </w:rPr>
        <w:softHyphen/>
        <w:t>онной и других функций одного из океанов (по выбору).</w:t>
      </w:r>
    </w:p>
    <w:p w:rsidR="0016509D" w:rsidRDefault="0016509D" w:rsidP="0016509D">
      <w:pPr>
        <w:widowControl w:val="0"/>
        <w:shd w:val="clear" w:color="auto" w:fill="FFFFFF"/>
        <w:ind w:right="19"/>
        <w:jc w:val="both"/>
        <w:rPr>
          <w:sz w:val="24"/>
          <w:szCs w:val="24"/>
        </w:rPr>
      </w:pPr>
      <w:r>
        <w:rPr>
          <w:b/>
          <w:sz w:val="24"/>
          <w:szCs w:val="24"/>
          <w:u w:val="single"/>
        </w:rPr>
        <w:t>Практическая работа.</w:t>
      </w:r>
      <w:r>
        <w:rPr>
          <w:sz w:val="24"/>
          <w:szCs w:val="24"/>
        </w:rPr>
        <w:t xml:space="preserve"> 9. Описание по картам и другим источникам информации особенностей географического положения, природы и насе</w:t>
      </w:r>
      <w:r>
        <w:rPr>
          <w:sz w:val="24"/>
          <w:szCs w:val="24"/>
        </w:rPr>
        <w:softHyphen/>
        <w:t>ления одного из крупных островов (по выбору).</w:t>
      </w:r>
    </w:p>
    <w:p w:rsidR="0016509D" w:rsidRDefault="0016509D" w:rsidP="0016509D">
      <w:pPr>
        <w:widowControl w:val="0"/>
        <w:shd w:val="clear" w:color="auto" w:fill="FFFFFF"/>
        <w:spacing w:before="110"/>
        <w:rPr>
          <w:b/>
          <w:sz w:val="28"/>
          <w:szCs w:val="28"/>
        </w:rPr>
      </w:pPr>
      <w:r>
        <w:rPr>
          <w:b/>
          <w:spacing w:val="-11"/>
          <w:sz w:val="28"/>
          <w:szCs w:val="28"/>
        </w:rPr>
        <w:t>Южные материки (1 ч)</w:t>
      </w:r>
    </w:p>
    <w:p w:rsidR="0016509D" w:rsidRDefault="0016509D" w:rsidP="0016509D">
      <w:pPr>
        <w:widowControl w:val="0"/>
        <w:shd w:val="clear" w:color="auto" w:fill="FFFFFF"/>
        <w:spacing w:before="24"/>
        <w:rPr>
          <w:b/>
          <w:sz w:val="24"/>
          <w:szCs w:val="24"/>
        </w:rPr>
      </w:pPr>
      <w:r>
        <w:rPr>
          <w:b/>
          <w:sz w:val="24"/>
          <w:szCs w:val="24"/>
        </w:rPr>
        <w:t>Общие   особенности   природы   южных   материков.</w:t>
      </w:r>
    </w:p>
    <w:p w:rsidR="0016509D" w:rsidRDefault="0016509D" w:rsidP="0016509D">
      <w:pPr>
        <w:widowControl w:val="0"/>
        <w:shd w:val="clear" w:color="auto" w:fill="FFFFFF"/>
        <w:jc w:val="both"/>
        <w:rPr>
          <w:sz w:val="24"/>
          <w:szCs w:val="24"/>
        </w:rPr>
      </w:pPr>
      <w:r>
        <w:rPr>
          <w:sz w:val="24"/>
          <w:szCs w:val="24"/>
        </w:rPr>
        <w:t>Особенности географического положения южных матери ков. Общие черты рельефа. Общие особенности климата  внутренних вод. Общие особенности расположения природных зон. Почвенная карта.</w:t>
      </w:r>
    </w:p>
    <w:p w:rsidR="0016509D" w:rsidRDefault="0016509D" w:rsidP="0016509D">
      <w:pPr>
        <w:widowControl w:val="0"/>
        <w:shd w:val="clear" w:color="auto" w:fill="FFFFFF"/>
        <w:spacing w:before="154"/>
        <w:rPr>
          <w:b/>
          <w:sz w:val="28"/>
          <w:szCs w:val="28"/>
        </w:rPr>
      </w:pPr>
      <w:r>
        <w:rPr>
          <w:b/>
          <w:spacing w:val="-5"/>
          <w:sz w:val="28"/>
          <w:szCs w:val="28"/>
        </w:rPr>
        <w:t>Африка (10 ч)</w:t>
      </w:r>
    </w:p>
    <w:p w:rsidR="0016509D" w:rsidRDefault="0016509D" w:rsidP="0016509D">
      <w:pPr>
        <w:widowControl w:val="0"/>
        <w:shd w:val="clear" w:color="auto" w:fill="FFFFFF"/>
        <w:rPr>
          <w:b/>
          <w:sz w:val="24"/>
          <w:szCs w:val="24"/>
        </w:rPr>
      </w:pPr>
      <w:r>
        <w:rPr>
          <w:b/>
          <w:sz w:val="24"/>
          <w:szCs w:val="24"/>
        </w:rPr>
        <w:t>Географическое положение. Исследования Африки</w:t>
      </w:r>
    </w:p>
    <w:p w:rsidR="0016509D" w:rsidRDefault="0016509D" w:rsidP="0016509D">
      <w:pPr>
        <w:widowControl w:val="0"/>
        <w:shd w:val="clear" w:color="auto" w:fill="FFFFFF"/>
        <w:rPr>
          <w:sz w:val="24"/>
          <w:szCs w:val="24"/>
        </w:rPr>
      </w:pPr>
      <w:r>
        <w:rPr>
          <w:sz w:val="24"/>
          <w:szCs w:val="24"/>
        </w:rPr>
        <w:lastRenderedPageBreak/>
        <w:t>Географическое положение. Исследование Африки зарубежными путешественниками. Исследование Африки русскими путешественниками и учеными.</w:t>
      </w:r>
    </w:p>
    <w:p w:rsidR="0016509D" w:rsidRDefault="0016509D" w:rsidP="0016509D">
      <w:pPr>
        <w:widowControl w:val="0"/>
        <w:shd w:val="clear" w:color="auto" w:fill="FFFFFF"/>
        <w:ind w:right="82"/>
        <w:jc w:val="both"/>
        <w:rPr>
          <w:sz w:val="24"/>
          <w:szCs w:val="24"/>
        </w:rPr>
      </w:pPr>
      <w:r>
        <w:rPr>
          <w:b/>
          <w:sz w:val="24"/>
          <w:szCs w:val="24"/>
        </w:rPr>
        <w:t>Рельеф и полезные ископаемые.</w:t>
      </w:r>
      <w:r>
        <w:rPr>
          <w:sz w:val="24"/>
          <w:szCs w:val="24"/>
        </w:rPr>
        <w:t xml:space="preserve"> Основные формы релье</w:t>
      </w:r>
      <w:r>
        <w:rPr>
          <w:sz w:val="24"/>
          <w:szCs w:val="24"/>
        </w:rPr>
        <w:softHyphen/>
        <w:t>фа. Формирование рельефа под влиянием внутренних и внешних процессов. Размещение месторождений полезных ископаемых.</w:t>
      </w:r>
    </w:p>
    <w:p w:rsidR="0016509D" w:rsidRDefault="0016509D" w:rsidP="0016509D">
      <w:pPr>
        <w:widowControl w:val="0"/>
        <w:shd w:val="clear" w:color="auto" w:fill="FFFFFF"/>
        <w:ind w:right="77"/>
        <w:jc w:val="both"/>
        <w:rPr>
          <w:sz w:val="24"/>
          <w:szCs w:val="24"/>
        </w:rPr>
      </w:pPr>
      <w:r>
        <w:rPr>
          <w:b/>
          <w:sz w:val="24"/>
          <w:szCs w:val="24"/>
        </w:rPr>
        <w:t>Климат. Внутренние воды.</w:t>
      </w:r>
      <w:r>
        <w:rPr>
          <w:sz w:val="24"/>
          <w:szCs w:val="24"/>
        </w:rPr>
        <w:t xml:space="preserve"> Климатические пояса Афри</w:t>
      </w:r>
      <w:r>
        <w:rPr>
          <w:sz w:val="24"/>
          <w:szCs w:val="24"/>
        </w:rPr>
        <w:softHyphen/>
        <w:t>ки. Внутренние воды Африки. Основные речные системы. Значение рек и озер в жизни населения.</w:t>
      </w:r>
    </w:p>
    <w:p w:rsidR="0016509D" w:rsidRDefault="0016509D" w:rsidP="0016509D">
      <w:pPr>
        <w:widowControl w:val="0"/>
        <w:shd w:val="clear" w:color="auto" w:fill="FFFFFF"/>
        <w:ind w:right="62"/>
        <w:jc w:val="both"/>
        <w:rPr>
          <w:sz w:val="24"/>
          <w:szCs w:val="24"/>
        </w:rPr>
      </w:pPr>
      <w:r>
        <w:rPr>
          <w:b/>
          <w:sz w:val="24"/>
          <w:szCs w:val="24"/>
        </w:rPr>
        <w:t>Природные зоны.</w:t>
      </w:r>
      <w:r>
        <w:rPr>
          <w:sz w:val="24"/>
          <w:szCs w:val="24"/>
        </w:rPr>
        <w:t xml:space="preserve"> Проявление широтной зональности на материке. Основные черты природных зон.</w:t>
      </w:r>
    </w:p>
    <w:p w:rsidR="0016509D" w:rsidRDefault="0016509D" w:rsidP="0016509D">
      <w:pPr>
        <w:widowControl w:val="0"/>
        <w:shd w:val="clear" w:color="auto" w:fill="FFFFFF"/>
        <w:ind w:right="58"/>
        <w:jc w:val="both"/>
        <w:rPr>
          <w:sz w:val="24"/>
          <w:szCs w:val="24"/>
        </w:rPr>
      </w:pPr>
      <w:r>
        <w:rPr>
          <w:b/>
          <w:sz w:val="24"/>
          <w:szCs w:val="24"/>
        </w:rPr>
        <w:t>Влияние человека на природу. Заповедники и нацио</w:t>
      </w:r>
      <w:r>
        <w:rPr>
          <w:b/>
          <w:sz w:val="24"/>
          <w:szCs w:val="24"/>
        </w:rPr>
        <w:softHyphen/>
        <w:t>нальные парки.</w:t>
      </w:r>
      <w:r>
        <w:rPr>
          <w:sz w:val="24"/>
          <w:szCs w:val="24"/>
        </w:rPr>
        <w:t xml:space="preserve"> Влияние человека на природу. Стихийные бедствия. Заповедники и национальные парки.</w:t>
      </w:r>
    </w:p>
    <w:p w:rsidR="0016509D" w:rsidRDefault="0016509D" w:rsidP="0016509D">
      <w:pPr>
        <w:widowControl w:val="0"/>
        <w:shd w:val="clear" w:color="auto" w:fill="FFFFFF"/>
        <w:ind w:right="67"/>
        <w:jc w:val="both"/>
        <w:rPr>
          <w:sz w:val="24"/>
          <w:szCs w:val="24"/>
        </w:rPr>
      </w:pPr>
      <w:r>
        <w:rPr>
          <w:b/>
          <w:sz w:val="24"/>
          <w:szCs w:val="24"/>
        </w:rPr>
        <w:t>Население.</w:t>
      </w:r>
      <w:r>
        <w:rPr>
          <w:sz w:val="24"/>
          <w:szCs w:val="24"/>
        </w:rPr>
        <w:t xml:space="preserve"> Население Африки. Размещение населения. Колониальное прошлое материка.</w:t>
      </w:r>
    </w:p>
    <w:p w:rsidR="0016509D" w:rsidRDefault="0016509D" w:rsidP="0016509D">
      <w:pPr>
        <w:widowControl w:val="0"/>
        <w:shd w:val="clear" w:color="auto" w:fill="FFFFFF"/>
        <w:ind w:right="53"/>
        <w:jc w:val="both"/>
        <w:rPr>
          <w:sz w:val="24"/>
          <w:szCs w:val="24"/>
        </w:rPr>
      </w:pPr>
      <w:r>
        <w:rPr>
          <w:b/>
          <w:sz w:val="24"/>
          <w:szCs w:val="24"/>
        </w:rPr>
        <w:t>Страны Северной Африки.</w:t>
      </w:r>
      <w:r>
        <w:rPr>
          <w:sz w:val="24"/>
          <w:szCs w:val="24"/>
        </w:rPr>
        <w:t xml:space="preserve"> Алжир. Общая характеристи</w:t>
      </w:r>
      <w:r>
        <w:rPr>
          <w:sz w:val="24"/>
          <w:szCs w:val="24"/>
        </w:rPr>
        <w:softHyphen/>
        <w:t>ка региона. Географическое положение, природа, население, хозяйство Алжира.</w:t>
      </w:r>
    </w:p>
    <w:p w:rsidR="0016509D" w:rsidRDefault="0016509D" w:rsidP="0016509D">
      <w:pPr>
        <w:widowControl w:val="0"/>
        <w:shd w:val="clear" w:color="auto" w:fill="FFFFFF"/>
        <w:ind w:right="48"/>
        <w:jc w:val="both"/>
        <w:rPr>
          <w:sz w:val="24"/>
          <w:szCs w:val="24"/>
        </w:rPr>
      </w:pPr>
      <w:r>
        <w:rPr>
          <w:b/>
          <w:sz w:val="24"/>
          <w:szCs w:val="24"/>
        </w:rPr>
        <w:t>Страны Западной и Центральной Африки. Нигерия.</w:t>
      </w:r>
      <w:r>
        <w:rPr>
          <w:sz w:val="24"/>
          <w:szCs w:val="24"/>
        </w:rPr>
        <w:t xml:space="preserve"> Об</w:t>
      </w:r>
      <w:r>
        <w:rPr>
          <w:sz w:val="24"/>
          <w:szCs w:val="24"/>
        </w:rPr>
        <w:softHyphen/>
        <w:t>щая характеристика региона. Географическое положение, природа, население, хозяйство Нигерии.</w:t>
      </w:r>
    </w:p>
    <w:p w:rsidR="0016509D" w:rsidRDefault="0016509D" w:rsidP="0016509D">
      <w:pPr>
        <w:widowControl w:val="0"/>
        <w:shd w:val="clear" w:color="auto" w:fill="FFFFFF"/>
        <w:ind w:right="43"/>
        <w:jc w:val="both"/>
        <w:rPr>
          <w:sz w:val="24"/>
          <w:szCs w:val="24"/>
        </w:rPr>
      </w:pPr>
      <w:r>
        <w:rPr>
          <w:b/>
          <w:sz w:val="24"/>
          <w:szCs w:val="24"/>
        </w:rPr>
        <w:t>Страны Восточной Африки. Эфиопия.</w:t>
      </w:r>
      <w:r>
        <w:rPr>
          <w:sz w:val="24"/>
          <w:szCs w:val="24"/>
        </w:rPr>
        <w:t xml:space="preserve"> Общая харак</w:t>
      </w:r>
      <w:r>
        <w:rPr>
          <w:sz w:val="24"/>
          <w:szCs w:val="24"/>
        </w:rPr>
        <w:softHyphen/>
        <w:t>теристика региона. Географическое положение, природа, на</w:t>
      </w:r>
      <w:r>
        <w:rPr>
          <w:sz w:val="24"/>
          <w:szCs w:val="24"/>
        </w:rPr>
        <w:softHyphen/>
        <w:t>селение, хозяйство Эфиопии.</w:t>
      </w:r>
    </w:p>
    <w:p w:rsidR="0016509D" w:rsidRDefault="0016509D" w:rsidP="0016509D">
      <w:pPr>
        <w:widowControl w:val="0"/>
        <w:shd w:val="clear" w:color="auto" w:fill="FFFFFF"/>
        <w:ind w:right="29"/>
        <w:jc w:val="both"/>
        <w:rPr>
          <w:sz w:val="24"/>
          <w:szCs w:val="24"/>
        </w:rPr>
      </w:pPr>
      <w:r>
        <w:rPr>
          <w:b/>
          <w:sz w:val="24"/>
          <w:szCs w:val="24"/>
        </w:rPr>
        <w:t>Страны Южной Африки. Южно-Африканская Республи</w:t>
      </w:r>
      <w:r>
        <w:rPr>
          <w:b/>
          <w:sz w:val="24"/>
          <w:szCs w:val="24"/>
        </w:rPr>
        <w:softHyphen/>
        <w:t>ка.</w:t>
      </w:r>
      <w:r>
        <w:rPr>
          <w:sz w:val="24"/>
          <w:szCs w:val="24"/>
        </w:rPr>
        <w:t xml:space="preserve"> Общая характеристика региона. Географическое положе</w:t>
      </w:r>
      <w:r>
        <w:rPr>
          <w:sz w:val="24"/>
          <w:szCs w:val="24"/>
        </w:rPr>
        <w:softHyphen/>
        <w:t>ние, природа, население, хозяйство Южно-Африканской Республики.</w:t>
      </w:r>
    </w:p>
    <w:p w:rsidR="0016509D" w:rsidRDefault="0016509D" w:rsidP="0016509D">
      <w:pPr>
        <w:widowControl w:val="0"/>
        <w:shd w:val="clear" w:color="auto" w:fill="FFFFFF"/>
        <w:ind w:right="14"/>
        <w:jc w:val="both"/>
        <w:rPr>
          <w:sz w:val="24"/>
          <w:szCs w:val="24"/>
        </w:rPr>
      </w:pPr>
      <w:r>
        <w:rPr>
          <w:b/>
          <w:sz w:val="24"/>
          <w:szCs w:val="24"/>
          <w:u w:val="single"/>
        </w:rPr>
        <w:t>Практическая работа.</w:t>
      </w:r>
      <w:r>
        <w:rPr>
          <w:b/>
          <w:sz w:val="24"/>
          <w:szCs w:val="24"/>
        </w:rPr>
        <w:t>10.</w:t>
      </w:r>
      <w:r>
        <w:rPr>
          <w:sz w:val="24"/>
          <w:szCs w:val="24"/>
        </w:rPr>
        <w:t xml:space="preserve"> Определение по картам атласа природ</w:t>
      </w:r>
      <w:r>
        <w:rPr>
          <w:sz w:val="24"/>
          <w:szCs w:val="24"/>
        </w:rPr>
        <w:softHyphen/>
        <w:t xml:space="preserve">ных ресурсов  стран Центральной Африки. </w:t>
      </w:r>
    </w:p>
    <w:p w:rsidR="0016509D" w:rsidRDefault="0016509D" w:rsidP="0016509D">
      <w:pPr>
        <w:widowControl w:val="0"/>
        <w:shd w:val="clear" w:color="auto" w:fill="FFFFFF"/>
        <w:ind w:right="14"/>
        <w:jc w:val="both"/>
        <w:rPr>
          <w:sz w:val="24"/>
          <w:szCs w:val="24"/>
        </w:rPr>
      </w:pPr>
      <w:r>
        <w:rPr>
          <w:b/>
          <w:sz w:val="24"/>
          <w:szCs w:val="24"/>
          <w:u w:val="single"/>
        </w:rPr>
        <w:t>Практическая работа.</w:t>
      </w:r>
      <w:r>
        <w:rPr>
          <w:sz w:val="24"/>
          <w:szCs w:val="24"/>
        </w:rPr>
        <w:t>11. Определение по картам основных видов деятельности населения стран Южной Африки. 12. Оценка географического положе</w:t>
      </w:r>
      <w:r>
        <w:rPr>
          <w:sz w:val="24"/>
          <w:szCs w:val="24"/>
        </w:rPr>
        <w:softHyphen/>
        <w:t>ния, планировки и внешнего облика крупнейших городов Африки.</w:t>
      </w:r>
    </w:p>
    <w:p w:rsidR="0016509D" w:rsidRDefault="0016509D" w:rsidP="0016509D">
      <w:pPr>
        <w:widowControl w:val="0"/>
        <w:shd w:val="clear" w:color="auto" w:fill="FFFFFF"/>
        <w:spacing w:before="245"/>
        <w:rPr>
          <w:b/>
          <w:sz w:val="28"/>
          <w:szCs w:val="28"/>
        </w:rPr>
      </w:pPr>
      <w:r>
        <w:rPr>
          <w:b/>
          <w:spacing w:val="-11"/>
          <w:sz w:val="28"/>
          <w:szCs w:val="28"/>
        </w:rPr>
        <w:t>Австралия и Океания (5 ч)</w:t>
      </w:r>
    </w:p>
    <w:p w:rsidR="0016509D" w:rsidRDefault="0016509D" w:rsidP="0016509D">
      <w:pPr>
        <w:widowControl w:val="0"/>
        <w:shd w:val="clear" w:color="auto" w:fill="FFFFFF"/>
        <w:spacing w:before="134"/>
        <w:ind w:right="10"/>
        <w:jc w:val="both"/>
        <w:rPr>
          <w:sz w:val="24"/>
          <w:szCs w:val="24"/>
        </w:rPr>
      </w:pPr>
      <w:r>
        <w:rPr>
          <w:b/>
          <w:sz w:val="24"/>
          <w:szCs w:val="24"/>
        </w:rPr>
        <w:t>Географическое положение Австралии. История от</w:t>
      </w:r>
      <w:r>
        <w:rPr>
          <w:b/>
          <w:sz w:val="24"/>
          <w:szCs w:val="24"/>
        </w:rPr>
        <w:softHyphen/>
        <w:t xml:space="preserve">крытия. Рельеф и полезные ископаемые. </w:t>
      </w:r>
      <w:r>
        <w:rPr>
          <w:sz w:val="24"/>
          <w:szCs w:val="24"/>
        </w:rPr>
        <w:t>Своеобразие гео</w:t>
      </w:r>
      <w:r>
        <w:rPr>
          <w:sz w:val="24"/>
          <w:szCs w:val="24"/>
        </w:rPr>
        <w:softHyphen/>
        <w:t>графического положения материка. История открытия и ис</w:t>
      </w:r>
      <w:r>
        <w:rPr>
          <w:sz w:val="24"/>
          <w:szCs w:val="24"/>
        </w:rPr>
        <w:softHyphen/>
        <w:t>следования. Особенности рельефа. Размещение месторожде</w:t>
      </w:r>
      <w:r>
        <w:rPr>
          <w:sz w:val="24"/>
          <w:szCs w:val="24"/>
        </w:rPr>
        <w:softHyphen/>
        <w:t>ний полезных ископаемых.</w:t>
      </w:r>
    </w:p>
    <w:p w:rsidR="0016509D" w:rsidRDefault="0016509D" w:rsidP="0016509D">
      <w:pPr>
        <w:widowControl w:val="0"/>
        <w:shd w:val="clear" w:color="auto" w:fill="FFFFFF"/>
        <w:jc w:val="both"/>
        <w:rPr>
          <w:sz w:val="24"/>
          <w:szCs w:val="24"/>
        </w:rPr>
      </w:pPr>
      <w:r>
        <w:rPr>
          <w:b/>
          <w:sz w:val="24"/>
          <w:szCs w:val="24"/>
        </w:rPr>
        <w:t>Климат Австралии. Внутренние воды.</w:t>
      </w:r>
      <w:r>
        <w:rPr>
          <w:sz w:val="24"/>
          <w:szCs w:val="24"/>
        </w:rPr>
        <w:t xml:space="preserve"> Факторы, опреде</w:t>
      </w:r>
      <w:r>
        <w:rPr>
          <w:sz w:val="24"/>
          <w:szCs w:val="24"/>
        </w:rPr>
        <w:softHyphen/>
        <w:t>ляющие особенности климата материка. Климатические по</w:t>
      </w:r>
      <w:r>
        <w:rPr>
          <w:sz w:val="24"/>
          <w:szCs w:val="24"/>
        </w:rPr>
        <w:softHyphen/>
        <w:t>яса и области. Внутренние воды.</w:t>
      </w:r>
    </w:p>
    <w:p w:rsidR="0016509D" w:rsidRDefault="0016509D" w:rsidP="0016509D">
      <w:pPr>
        <w:widowControl w:val="0"/>
        <w:shd w:val="clear" w:color="auto" w:fill="FFFFFF"/>
        <w:ind w:right="53"/>
        <w:jc w:val="both"/>
        <w:rPr>
          <w:rFonts w:ascii="Arial" w:hAnsi="Arial" w:cs="Arial"/>
          <w:sz w:val="24"/>
          <w:szCs w:val="24"/>
        </w:rPr>
      </w:pPr>
      <w:r>
        <w:rPr>
          <w:b/>
          <w:bCs/>
          <w:sz w:val="24"/>
          <w:szCs w:val="24"/>
        </w:rPr>
        <w:t xml:space="preserve">Природные зоны Австралии. Своеобразие органического мира. </w:t>
      </w:r>
      <w:r>
        <w:rPr>
          <w:sz w:val="24"/>
          <w:szCs w:val="24"/>
        </w:rPr>
        <w:t>Проявление широтной зональности в размещении природных зон. Своеобразие органического мира.</w:t>
      </w:r>
    </w:p>
    <w:p w:rsidR="0016509D" w:rsidRDefault="0016509D" w:rsidP="0016509D">
      <w:pPr>
        <w:widowControl w:val="0"/>
        <w:shd w:val="clear" w:color="auto" w:fill="FFFFFF"/>
        <w:ind w:right="62"/>
        <w:jc w:val="both"/>
        <w:rPr>
          <w:rFonts w:ascii="Arial" w:hAnsi="Arial" w:cs="Arial"/>
          <w:sz w:val="24"/>
          <w:szCs w:val="24"/>
        </w:rPr>
      </w:pPr>
      <w:r>
        <w:rPr>
          <w:b/>
          <w:bCs/>
          <w:sz w:val="24"/>
          <w:szCs w:val="24"/>
        </w:rPr>
        <w:t xml:space="preserve">Австралийский Союз. </w:t>
      </w:r>
      <w:r>
        <w:rPr>
          <w:sz w:val="24"/>
          <w:szCs w:val="24"/>
        </w:rPr>
        <w:t>Население. Хозяйство Австра</w:t>
      </w:r>
      <w:r>
        <w:rPr>
          <w:sz w:val="24"/>
          <w:szCs w:val="24"/>
        </w:rPr>
        <w:softHyphen/>
        <w:t>лийского Союза. Изменение природы человеком.</w:t>
      </w:r>
    </w:p>
    <w:p w:rsidR="0016509D" w:rsidRDefault="0016509D" w:rsidP="0016509D">
      <w:pPr>
        <w:widowControl w:val="0"/>
        <w:shd w:val="clear" w:color="auto" w:fill="FFFFFF"/>
        <w:ind w:right="43"/>
        <w:jc w:val="both"/>
        <w:rPr>
          <w:rFonts w:ascii="Arial" w:hAnsi="Arial" w:cs="Arial"/>
          <w:sz w:val="24"/>
          <w:szCs w:val="24"/>
        </w:rPr>
      </w:pPr>
      <w:r>
        <w:rPr>
          <w:b/>
          <w:bCs/>
          <w:sz w:val="24"/>
          <w:szCs w:val="24"/>
        </w:rPr>
        <w:t xml:space="preserve">Океания. Природа, население и страны. </w:t>
      </w:r>
      <w:r>
        <w:rPr>
          <w:sz w:val="24"/>
          <w:szCs w:val="24"/>
        </w:rPr>
        <w:t>Географическое положение. Из истории открытия и исследования. Особен</w:t>
      </w:r>
      <w:r>
        <w:rPr>
          <w:sz w:val="24"/>
          <w:szCs w:val="24"/>
        </w:rPr>
        <w:softHyphen/>
        <w:t>ности природы. Население и страны. Памятники природного и культурного наследия.</w:t>
      </w:r>
    </w:p>
    <w:p w:rsidR="0016509D" w:rsidRDefault="0016509D" w:rsidP="0016509D">
      <w:pPr>
        <w:widowControl w:val="0"/>
        <w:shd w:val="clear" w:color="auto" w:fill="FFFFFF"/>
        <w:ind w:right="34"/>
        <w:jc w:val="both"/>
        <w:rPr>
          <w:rFonts w:ascii="Arial" w:hAnsi="Arial" w:cs="Arial"/>
          <w:sz w:val="24"/>
          <w:szCs w:val="24"/>
        </w:rPr>
      </w:pPr>
      <w:r>
        <w:rPr>
          <w:b/>
          <w:sz w:val="24"/>
          <w:szCs w:val="24"/>
          <w:u w:val="single"/>
        </w:rPr>
        <w:t>Практическая работа</w:t>
      </w:r>
      <w:r>
        <w:rPr>
          <w:b/>
          <w:bCs/>
          <w:sz w:val="24"/>
          <w:szCs w:val="24"/>
        </w:rPr>
        <w:t xml:space="preserve">. </w:t>
      </w:r>
      <w:r>
        <w:rPr>
          <w:bCs/>
          <w:sz w:val="24"/>
          <w:szCs w:val="24"/>
        </w:rPr>
        <w:t>13.</w:t>
      </w:r>
      <w:r>
        <w:rPr>
          <w:sz w:val="24"/>
          <w:szCs w:val="24"/>
        </w:rPr>
        <w:t>Сравнительная характеристика природы, населения и его хозяйственной деятельности двух регионов Австралии (по выбору).</w:t>
      </w:r>
    </w:p>
    <w:p w:rsidR="0016509D" w:rsidRDefault="0016509D" w:rsidP="0016509D">
      <w:pPr>
        <w:widowControl w:val="0"/>
        <w:shd w:val="clear" w:color="auto" w:fill="FFFFFF"/>
        <w:spacing w:before="269"/>
        <w:rPr>
          <w:b/>
          <w:sz w:val="28"/>
          <w:szCs w:val="28"/>
        </w:rPr>
      </w:pPr>
      <w:r>
        <w:rPr>
          <w:b/>
          <w:sz w:val="28"/>
          <w:szCs w:val="28"/>
        </w:rPr>
        <w:t>Южная Америка (7 ч)</w:t>
      </w:r>
    </w:p>
    <w:p w:rsidR="0016509D" w:rsidRDefault="0016509D" w:rsidP="0016509D">
      <w:pPr>
        <w:widowControl w:val="0"/>
        <w:shd w:val="clear" w:color="auto" w:fill="FFFFFF"/>
        <w:spacing w:before="139"/>
        <w:ind w:right="34"/>
        <w:jc w:val="both"/>
        <w:rPr>
          <w:rFonts w:ascii="Arial" w:hAnsi="Arial" w:cs="Arial"/>
          <w:sz w:val="24"/>
          <w:szCs w:val="24"/>
        </w:rPr>
      </w:pPr>
      <w:r>
        <w:rPr>
          <w:b/>
          <w:bCs/>
          <w:sz w:val="24"/>
          <w:szCs w:val="24"/>
        </w:rPr>
        <w:t xml:space="preserve">Географическое положение. Из истории открытия и исследования материка. </w:t>
      </w:r>
      <w:r>
        <w:rPr>
          <w:sz w:val="24"/>
          <w:szCs w:val="24"/>
        </w:rPr>
        <w:t>Географическое положение. Ис</w:t>
      </w:r>
      <w:r>
        <w:rPr>
          <w:sz w:val="24"/>
          <w:szCs w:val="24"/>
        </w:rPr>
        <w:softHyphen/>
        <w:t>тория открытия и исследования материка.</w:t>
      </w:r>
    </w:p>
    <w:p w:rsidR="0016509D" w:rsidRDefault="0016509D" w:rsidP="0016509D">
      <w:pPr>
        <w:widowControl w:val="0"/>
        <w:shd w:val="clear" w:color="auto" w:fill="FFFFFF"/>
        <w:ind w:right="29"/>
        <w:jc w:val="both"/>
        <w:rPr>
          <w:rFonts w:ascii="Arial" w:hAnsi="Arial" w:cs="Arial"/>
          <w:sz w:val="24"/>
          <w:szCs w:val="24"/>
        </w:rPr>
      </w:pPr>
      <w:r>
        <w:rPr>
          <w:b/>
          <w:bCs/>
          <w:sz w:val="24"/>
          <w:szCs w:val="24"/>
        </w:rPr>
        <w:t xml:space="preserve">Рельеф и полезные ископаемые. </w:t>
      </w:r>
      <w:r>
        <w:rPr>
          <w:sz w:val="24"/>
          <w:szCs w:val="24"/>
        </w:rPr>
        <w:t>История формирования основных форм рельефа материка. Закономерности раз</w:t>
      </w:r>
      <w:r>
        <w:rPr>
          <w:sz w:val="24"/>
          <w:szCs w:val="24"/>
        </w:rPr>
        <w:softHyphen/>
        <w:t>мещения равнин и складчатых поясов, месторождений по</w:t>
      </w:r>
      <w:r>
        <w:rPr>
          <w:sz w:val="24"/>
          <w:szCs w:val="24"/>
        </w:rPr>
        <w:softHyphen/>
        <w:t>лезных ископаемых.</w:t>
      </w:r>
    </w:p>
    <w:p w:rsidR="0016509D" w:rsidRDefault="0016509D" w:rsidP="0016509D">
      <w:pPr>
        <w:widowControl w:val="0"/>
        <w:shd w:val="clear" w:color="auto" w:fill="FFFFFF"/>
        <w:ind w:right="19"/>
        <w:jc w:val="both"/>
        <w:rPr>
          <w:rFonts w:ascii="Arial" w:hAnsi="Arial" w:cs="Arial"/>
          <w:sz w:val="24"/>
          <w:szCs w:val="24"/>
        </w:rPr>
      </w:pPr>
      <w:r>
        <w:rPr>
          <w:b/>
          <w:bCs/>
          <w:sz w:val="24"/>
          <w:szCs w:val="24"/>
        </w:rPr>
        <w:t xml:space="preserve">Климат. Внутренние воды. </w:t>
      </w:r>
      <w:r>
        <w:rPr>
          <w:sz w:val="24"/>
          <w:szCs w:val="24"/>
        </w:rPr>
        <w:t>Климатообразующие факто</w:t>
      </w:r>
      <w:r>
        <w:rPr>
          <w:sz w:val="24"/>
          <w:szCs w:val="24"/>
        </w:rPr>
        <w:softHyphen/>
        <w:t>ры. Климатические пояса и области. Внутренние воды. Реки как производные рельефа и климата материка.</w:t>
      </w:r>
    </w:p>
    <w:p w:rsidR="0016509D" w:rsidRDefault="0016509D" w:rsidP="0016509D">
      <w:pPr>
        <w:widowControl w:val="0"/>
        <w:shd w:val="clear" w:color="auto" w:fill="FFFFFF"/>
        <w:ind w:right="19"/>
        <w:jc w:val="both"/>
        <w:rPr>
          <w:rFonts w:ascii="Arial" w:hAnsi="Arial" w:cs="Arial"/>
          <w:sz w:val="24"/>
          <w:szCs w:val="24"/>
        </w:rPr>
      </w:pPr>
      <w:r>
        <w:rPr>
          <w:b/>
          <w:bCs/>
          <w:sz w:val="24"/>
          <w:szCs w:val="24"/>
        </w:rPr>
        <w:t xml:space="preserve">Природные зоны. </w:t>
      </w:r>
      <w:r>
        <w:rPr>
          <w:sz w:val="24"/>
          <w:szCs w:val="24"/>
        </w:rPr>
        <w:t>Своеобразие органического мира ма</w:t>
      </w:r>
      <w:r>
        <w:rPr>
          <w:sz w:val="24"/>
          <w:szCs w:val="24"/>
        </w:rPr>
        <w:softHyphen/>
        <w:t>терика. Высотная поясность в Андах. Изменения природы материка под влиянием деятельности человека. Охрана при</w:t>
      </w:r>
      <w:r>
        <w:rPr>
          <w:sz w:val="24"/>
          <w:szCs w:val="24"/>
        </w:rPr>
        <w:softHyphen/>
        <w:t>роды.</w:t>
      </w:r>
    </w:p>
    <w:p w:rsidR="0016509D" w:rsidRDefault="0016509D" w:rsidP="0016509D">
      <w:pPr>
        <w:widowControl w:val="0"/>
        <w:shd w:val="clear" w:color="auto" w:fill="FFFFFF"/>
        <w:ind w:right="29"/>
        <w:jc w:val="both"/>
        <w:rPr>
          <w:rFonts w:ascii="Arial" w:hAnsi="Arial" w:cs="Arial"/>
          <w:sz w:val="24"/>
          <w:szCs w:val="24"/>
        </w:rPr>
      </w:pPr>
      <w:r>
        <w:rPr>
          <w:b/>
          <w:sz w:val="24"/>
          <w:szCs w:val="24"/>
        </w:rPr>
        <w:t>Население.</w:t>
      </w:r>
      <w:r>
        <w:rPr>
          <w:sz w:val="24"/>
          <w:szCs w:val="24"/>
        </w:rPr>
        <w:t xml:space="preserve"> История заселения материка. Численность, плотность, этнический состав населения. Страны.</w:t>
      </w:r>
    </w:p>
    <w:p w:rsidR="0016509D" w:rsidRDefault="0016509D" w:rsidP="0016509D">
      <w:pPr>
        <w:widowControl w:val="0"/>
        <w:shd w:val="clear" w:color="auto" w:fill="FFFFFF"/>
        <w:ind w:right="14"/>
        <w:jc w:val="both"/>
        <w:rPr>
          <w:rFonts w:ascii="Arial" w:hAnsi="Arial" w:cs="Arial"/>
          <w:sz w:val="24"/>
          <w:szCs w:val="24"/>
        </w:rPr>
      </w:pPr>
      <w:r>
        <w:rPr>
          <w:b/>
          <w:bCs/>
          <w:sz w:val="24"/>
          <w:szCs w:val="24"/>
        </w:rPr>
        <w:t xml:space="preserve">Страны востока материка. Бразилия. </w:t>
      </w:r>
      <w:r>
        <w:rPr>
          <w:sz w:val="24"/>
          <w:szCs w:val="24"/>
        </w:rPr>
        <w:t>Географическое положение, природа, население, хозяйство Бразилии и Ар</w:t>
      </w:r>
      <w:r>
        <w:rPr>
          <w:sz w:val="24"/>
          <w:szCs w:val="24"/>
        </w:rPr>
        <w:softHyphen/>
        <w:t>гентины.</w:t>
      </w:r>
    </w:p>
    <w:p w:rsidR="0016509D" w:rsidRDefault="0016509D" w:rsidP="0016509D">
      <w:pPr>
        <w:widowControl w:val="0"/>
        <w:shd w:val="clear" w:color="auto" w:fill="FFFFFF"/>
        <w:ind w:right="10"/>
        <w:jc w:val="both"/>
        <w:rPr>
          <w:rFonts w:ascii="Arial" w:hAnsi="Arial" w:cs="Arial"/>
          <w:sz w:val="24"/>
          <w:szCs w:val="24"/>
        </w:rPr>
      </w:pPr>
      <w:r>
        <w:rPr>
          <w:b/>
          <w:bCs/>
          <w:sz w:val="24"/>
          <w:szCs w:val="24"/>
        </w:rPr>
        <w:lastRenderedPageBreak/>
        <w:t xml:space="preserve">Страны Анд. Перу. </w:t>
      </w:r>
      <w:r>
        <w:rPr>
          <w:sz w:val="24"/>
          <w:szCs w:val="24"/>
        </w:rPr>
        <w:t>Своеобразие природы Анд. Геогра</w:t>
      </w:r>
      <w:r>
        <w:rPr>
          <w:sz w:val="24"/>
          <w:szCs w:val="24"/>
        </w:rPr>
        <w:softHyphen/>
        <w:t>фическое положение, природа, население, хозяйство Перу.</w:t>
      </w:r>
    </w:p>
    <w:p w:rsidR="0016509D" w:rsidRDefault="0016509D" w:rsidP="0016509D">
      <w:pPr>
        <w:widowControl w:val="0"/>
        <w:shd w:val="clear" w:color="auto" w:fill="FFFFFF"/>
        <w:spacing w:before="5"/>
        <w:jc w:val="both"/>
        <w:rPr>
          <w:sz w:val="24"/>
          <w:szCs w:val="24"/>
        </w:rPr>
      </w:pPr>
      <w:r>
        <w:rPr>
          <w:b/>
          <w:sz w:val="24"/>
          <w:szCs w:val="24"/>
          <w:u w:val="single"/>
        </w:rPr>
        <w:t>Практическая работа.</w:t>
      </w:r>
      <w:r>
        <w:rPr>
          <w:b/>
          <w:bCs/>
          <w:sz w:val="24"/>
          <w:szCs w:val="24"/>
        </w:rPr>
        <w:t xml:space="preserve">14. </w:t>
      </w:r>
      <w:r>
        <w:rPr>
          <w:sz w:val="24"/>
          <w:szCs w:val="24"/>
        </w:rPr>
        <w:t xml:space="preserve">Составление описания природы, населения, географического положения крупных городов Бразилии или Аргентины. </w:t>
      </w:r>
    </w:p>
    <w:p w:rsidR="0016509D" w:rsidRDefault="0016509D" w:rsidP="0016509D">
      <w:pPr>
        <w:widowControl w:val="0"/>
        <w:shd w:val="clear" w:color="auto" w:fill="FFFFFF"/>
        <w:spacing w:before="5"/>
        <w:jc w:val="both"/>
        <w:rPr>
          <w:rFonts w:ascii="Arial" w:hAnsi="Arial" w:cs="Arial"/>
          <w:sz w:val="24"/>
          <w:szCs w:val="24"/>
        </w:rPr>
      </w:pPr>
      <w:r>
        <w:rPr>
          <w:b/>
          <w:sz w:val="24"/>
          <w:szCs w:val="24"/>
          <w:u w:val="single"/>
        </w:rPr>
        <w:t>Практическая работа.</w:t>
      </w:r>
      <w:r>
        <w:rPr>
          <w:sz w:val="24"/>
          <w:szCs w:val="24"/>
        </w:rPr>
        <w:t>15. Характеристика основных ви</w:t>
      </w:r>
      <w:r>
        <w:rPr>
          <w:sz w:val="24"/>
          <w:szCs w:val="24"/>
        </w:rPr>
        <w:softHyphen/>
        <w:t>дов хозяйственной деятельности населения Андских стран.</w:t>
      </w:r>
    </w:p>
    <w:p w:rsidR="0016509D" w:rsidRDefault="0016509D" w:rsidP="0016509D">
      <w:pPr>
        <w:widowControl w:val="0"/>
        <w:shd w:val="clear" w:color="auto" w:fill="FFFFFF"/>
        <w:spacing w:before="278"/>
        <w:rPr>
          <w:b/>
          <w:sz w:val="28"/>
          <w:szCs w:val="28"/>
        </w:rPr>
      </w:pPr>
      <w:r>
        <w:rPr>
          <w:b/>
          <w:sz w:val="28"/>
          <w:szCs w:val="28"/>
        </w:rPr>
        <w:t>Антарктида (1 ч)</w:t>
      </w:r>
    </w:p>
    <w:p w:rsidR="0016509D" w:rsidRDefault="0016509D" w:rsidP="0016509D">
      <w:pPr>
        <w:widowControl w:val="0"/>
        <w:shd w:val="clear" w:color="auto" w:fill="FFFFFF"/>
        <w:spacing w:before="139"/>
        <w:jc w:val="both"/>
        <w:rPr>
          <w:sz w:val="24"/>
          <w:szCs w:val="24"/>
        </w:rPr>
      </w:pPr>
      <w:r>
        <w:rPr>
          <w:b/>
          <w:bCs/>
          <w:sz w:val="24"/>
          <w:szCs w:val="24"/>
        </w:rPr>
        <w:t>Географическое положение. Открытие и исследова</w:t>
      </w:r>
      <w:r>
        <w:rPr>
          <w:b/>
          <w:bCs/>
          <w:sz w:val="24"/>
          <w:szCs w:val="24"/>
        </w:rPr>
        <w:softHyphen/>
        <w:t xml:space="preserve">ние Антарктиды. Природа. </w:t>
      </w:r>
      <w:r>
        <w:rPr>
          <w:sz w:val="24"/>
          <w:szCs w:val="24"/>
        </w:rPr>
        <w:t xml:space="preserve">Географическое положение. </w:t>
      </w:r>
      <w:r>
        <w:rPr>
          <w:bCs/>
          <w:sz w:val="24"/>
          <w:szCs w:val="24"/>
        </w:rPr>
        <w:t>Ан</w:t>
      </w:r>
      <w:r>
        <w:rPr>
          <w:sz w:val="24"/>
          <w:szCs w:val="24"/>
        </w:rPr>
        <w:t>тарктика. Открытие и первые исследования. Современные исследования Антарктиды. Ледниковый покров. Подледный рельеф. Климат. Органический мир. Значение современных исследований Антарктики.</w:t>
      </w:r>
    </w:p>
    <w:p w:rsidR="0016509D" w:rsidRDefault="0016509D" w:rsidP="0016509D">
      <w:pPr>
        <w:widowControl w:val="0"/>
        <w:rPr>
          <w:sz w:val="24"/>
          <w:szCs w:val="24"/>
        </w:rPr>
      </w:pPr>
      <w:r>
        <w:rPr>
          <w:b/>
          <w:sz w:val="24"/>
          <w:szCs w:val="24"/>
          <w:u w:val="single"/>
        </w:rPr>
        <w:t>Практическая работа.</w:t>
      </w:r>
      <w:r>
        <w:rPr>
          <w:sz w:val="24"/>
          <w:szCs w:val="24"/>
        </w:rPr>
        <w:t xml:space="preserve"> 16. Определение целей изучения южной полярной области Земли. Составление проекта использования природных богатств материка в будущем.</w:t>
      </w:r>
    </w:p>
    <w:p w:rsidR="0016509D" w:rsidRDefault="0016509D" w:rsidP="0016509D">
      <w:pPr>
        <w:widowControl w:val="0"/>
        <w:rPr>
          <w:sz w:val="24"/>
          <w:szCs w:val="24"/>
        </w:rPr>
      </w:pPr>
    </w:p>
    <w:p w:rsidR="0016509D" w:rsidRDefault="0016509D" w:rsidP="0016509D">
      <w:pPr>
        <w:widowControl w:val="0"/>
        <w:rPr>
          <w:b/>
          <w:sz w:val="28"/>
          <w:szCs w:val="28"/>
        </w:rPr>
      </w:pPr>
      <w:r>
        <w:rPr>
          <w:b/>
          <w:sz w:val="28"/>
          <w:szCs w:val="28"/>
        </w:rPr>
        <w:t>Северные материки (1ч)</w:t>
      </w:r>
    </w:p>
    <w:p w:rsidR="0016509D" w:rsidRDefault="0016509D" w:rsidP="0016509D">
      <w:pPr>
        <w:widowControl w:val="0"/>
        <w:rPr>
          <w:sz w:val="24"/>
          <w:szCs w:val="24"/>
        </w:rPr>
      </w:pPr>
      <w:r>
        <w:rPr>
          <w:b/>
          <w:sz w:val="24"/>
          <w:szCs w:val="24"/>
        </w:rPr>
        <w:t>Общие особенности природы северных материков</w:t>
      </w:r>
      <w:r>
        <w:rPr>
          <w:sz w:val="24"/>
          <w:szCs w:val="24"/>
        </w:rPr>
        <w:t>.</w:t>
      </w:r>
    </w:p>
    <w:p w:rsidR="0016509D" w:rsidRDefault="0016509D" w:rsidP="0016509D">
      <w:pPr>
        <w:widowControl w:val="0"/>
        <w:rPr>
          <w:sz w:val="24"/>
          <w:szCs w:val="24"/>
        </w:rPr>
      </w:pPr>
      <w:r>
        <w:rPr>
          <w:sz w:val="24"/>
          <w:szCs w:val="24"/>
        </w:rPr>
        <w:t>Географическое положение. Общие черты рельефа. Древнее оледенение. Общие черты климата и природных зон.</w:t>
      </w:r>
    </w:p>
    <w:p w:rsidR="0016509D" w:rsidRDefault="0016509D" w:rsidP="0016509D">
      <w:pPr>
        <w:widowControl w:val="0"/>
        <w:rPr>
          <w:sz w:val="24"/>
          <w:szCs w:val="24"/>
        </w:rPr>
      </w:pPr>
    </w:p>
    <w:p w:rsidR="0016509D" w:rsidRDefault="0016509D" w:rsidP="0016509D">
      <w:pPr>
        <w:widowControl w:val="0"/>
        <w:rPr>
          <w:b/>
          <w:sz w:val="28"/>
          <w:szCs w:val="28"/>
        </w:rPr>
      </w:pPr>
      <w:r>
        <w:rPr>
          <w:b/>
          <w:sz w:val="28"/>
          <w:szCs w:val="28"/>
        </w:rPr>
        <w:t>Северная Америка (7 ч)</w:t>
      </w:r>
    </w:p>
    <w:p w:rsidR="0016509D" w:rsidRDefault="0016509D" w:rsidP="0016509D">
      <w:pPr>
        <w:widowControl w:val="0"/>
        <w:rPr>
          <w:sz w:val="24"/>
          <w:szCs w:val="24"/>
        </w:rPr>
      </w:pPr>
      <w:r>
        <w:rPr>
          <w:b/>
          <w:sz w:val="24"/>
          <w:szCs w:val="24"/>
        </w:rPr>
        <w:t>Географическое положение. Из истории открытия и исследования материка.</w:t>
      </w:r>
      <w:r>
        <w:rPr>
          <w:sz w:val="24"/>
          <w:szCs w:val="24"/>
        </w:rPr>
        <w:t xml:space="preserve"> Географическое положение. Из истории открытия и исследования материка. Русские исследования Северо-Западной Америки.</w:t>
      </w:r>
    </w:p>
    <w:p w:rsidR="0016509D" w:rsidRDefault="0016509D" w:rsidP="0016509D">
      <w:pPr>
        <w:widowControl w:val="0"/>
        <w:rPr>
          <w:b/>
          <w:sz w:val="24"/>
          <w:szCs w:val="24"/>
        </w:rPr>
      </w:pPr>
    </w:p>
    <w:p w:rsidR="0016509D" w:rsidRDefault="0016509D" w:rsidP="0016509D">
      <w:pPr>
        <w:widowControl w:val="0"/>
        <w:rPr>
          <w:sz w:val="24"/>
          <w:szCs w:val="24"/>
        </w:rPr>
      </w:pPr>
      <w:r>
        <w:rPr>
          <w:b/>
          <w:sz w:val="24"/>
          <w:szCs w:val="24"/>
        </w:rPr>
        <w:t>Рельеф и полезные ископаемые.</w:t>
      </w:r>
      <w:r>
        <w:rPr>
          <w:sz w:val="24"/>
          <w:szCs w:val="24"/>
        </w:rPr>
        <w:t xml:space="preserve"> Основные черты рельефа материка. Влияние древнего оледенения на рельеф. Закономерности размещения крупных форм рельефа и месторождений полезных ископаемых.</w:t>
      </w:r>
    </w:p>
    <w:p w:rsidR="0016509D" w:rsidRDefault="0016509D" w:rsidP="0016509D">
      <w:pPr>
        <w:widowControl w:val="0"/>
        <w:rPr>
          <w:sz w:val="24"/>
          <w:szCs w:val="24"/>
        </w:rPr>
      </w:pPr>
      <w:r>
        <w:rPr>
          <w:b/>
          <w:sz w:val="24"/>
          <w:szCs w:val="24"/>
        </w:rPr>
        <w:t>Климат. Внутренние воды.</w:t>
      </w:r>
      <w:r>
        <w:rPr>
          <w:sz w:val="24"/>
          <w:szCs w:val="24"/>
        </w:rPr>
        <w:t xml:space="preserve"> Климатообразующие факторы. Климатические пояса и области. Внутренние воды. Реки как производные рельефа и климата материка.</w:t>
      </w:r>
    </w:p>
    <w:p w:rsidR="0016509D" w:rsidRDefault="0016509D" w:rsidP="0016509D">
      <w:pPr>
        <w:widowControl w:val="0"/>
        <w:rPr>
          <w:sz w:val="24"/>
          <w:szCs w:val="24"/>
        </w:rPr>
      </w:pPr>
      <w:r>
        <w:rPr>
          <w:b/>
          <w:sz w:val="24"/>
          <w:szCs w:val="24"/>
        </w:rPr>
        <w:t>Природные зоны. Население.</w:t>
      </w:r>
      <w:r>
        <w:rPr>
          <w:sz w:val="24"/>
          <w:szCs w:val="24"/>
        </w:rPr>
        <w:t xml:space="preserve"> Особенности распределения природных зон на материке. Изменение природы под влиянием деятельности человека. Население.</w:t>
      </w:r>
    </w:p>
    <w:p w:rsidR="0016509D" w:rsidRDefault="0016509D" w:rsidP="0016509D">
      <w:pPr>
        <w:widowControl w:val="0"/>
        <w:rPr>
          <w:sz w:val="24"/>
          <w:szCs w:val="24"/>
        </w:rPr>
      </w:pPr>
      <w:r>
        <w:rPr>
          <w:b/>
          <w:sz w:val="24"/>
          <w:szCs w:val="24"/>
        </w:rPr>
        <w:t>Канада.</w:t>
      </w:r>
      <w:r>
        <w:rPr>
          <w:sz w:val="24"/>
          <w:szCs w:val="24"/>
        </w:rPr>
        <w:t xml:space="preserve"> Географическое положение, природа, население, хозяйство, заповедники и национальные парки Канады.</w:t>
      </w:r>
    </w:p>
    <w:p w:rsidR="0016509D" w:rsidRDefault="0016509D" w:rsidP="0016509D">
      <w:pPr>
        <w:widowControl w:val="0"/>
        <w:rPr>
          <w:sz w:val="24"/>
          <w:szCs w:val="24"/>
        </w:rPr>
      </w:pPr>
      <w:r>
        <w:rPr>
          <w:b/>
          <w:sz w:val="24"/>
          <w:szCs w:val="24"/>
        </w:rPr>
        <w:t>Соединенные Штаты Америки.</w:t>
      </w:r>
      <w:r>
        <w:rPr>
          <w:sz w:val="24"/>
          <w:szCs w:val="24"/>
        </w:rPr>
        <w:t xml:space="preserve"> Географическое положение, природа, население, хозяйство, памятники природного и культурного наследия США.</w:t>
      </w:r>
    </w:p>
    <w:p w:rsidR="0016509D" w:rsidRDefault="0016509D" w:rsidP="0016509D">
      <w:pPr>
        <w:widowControl w:val="0"/>
        <w:rPr>
          <w:sz w:val="24"/>
          <w:szCs w:val="24"/>
        </w:rPr>
      </w:pPr>
      <w:r>
        <w:rPr>
          <w:b/>
          <w:sz w:val="24"/>
          <w:szCs w:val="24"/>
        </w:rPr>
        <w:t>Средняя Америка. Мексика.</w:t>
      </w:r>
      <w:r>
        <w:rPr>
          <w:sz w:val="24"/>
          <w:szCs w:val="24"/>
        </w:rPr>
        <w:t xml:space="preserve"> Общая характеристика региона. Географическое положение, природа, население, хозяйство Мексики.</w:t>
      </w:r>
    </w:p>
    <w:p w:rsidR="0016509D" w:rsidRDefault="0016509D" w:rsidP="0016509D">
      <w:pPr>
        <w:widowControl w:val="0"/>
        <w:rPr>
          <w:sz w:val="24"/>
          <w:szCs w:val="24"/>
        </w:rPr>
      </w:pPr>
      <w:r>
        <w:rPr>
          <w:b/>
          <w:sz w:val="24"/>
          <w:szCs w:val="24"/>
          <w:u w:val="single"/>
        </w:rPr>
        <w:t>Практическая работа</w:t>
      </w:r>
      <w:r>
        <w:rPr>
          <w:b/>
          <w:sz w:val="24"/>
          <w:szCs w:val="24"/>
        </w:rPr>
        <w:t>. 17.</w:t>
      </w:r>
      <w:r>
        <w:rPr>
          <w:sz w:val="24"/>
          <w:szCs w:val="24"/>
        </w:rPr>
        <w:t xml:space="preserve"> Характеристика по картам основных видов природных ресурсов Канады, США и Мексики. </w:t>
      </w:r>
    </w:p>
    <w:p w:rsidR="0016509D" w:rsidRDefault="0016509D" w:rsidP="0016509D">
      <w:pPr>
        <w:widowControl w:val="0"/>
        <w:rPr>
          <w:sz w:val="24"/>
          <w:szCs w:val="24"/>
        </w:rPr>
      </w:pPr>
      <w:r>
        <w:rPr>
          <w:b/>
          <w:sz w:val="24"/>
          <w:szCs w:val="24"/>
          <w:u w:val="single"/>
        </w:rPr>
        <w:t>Практическая работа.</w:t>
      </w:r>
      <w:r>
        <w:rPr>
          <w:sz w:val="24"/>
          <w:szCs w:val="24"/>
        </w:rPr>
        <w:t>18. Выявление особенностей размещения населения, а также географического положения, планировки и внешнего облика крупнейших городов Канады, США и Мексики.</w:t>
      </w:r>
    </w:p>
    <w:p w:rsidR="0016509D" w:rsidRDefault="0016509D" w:rsidP="0016509D">
      <w:pPr>
        <w:widowControl w:val="0"/>
        <w:rPr>
          <w:b/>
          <w:sz w:val="28"/>
          <w:szCs w:val="28"/>
        </w:rPr>
      </w:pPr>
    </w:p>
    <w:p w:rsidR="0016509D" w:rsidRDefault="0016509D" w:rsidP="0016509D">
      <w:pPr>
        <w:widowControl w:val="0"/>
        <w:rPr>
          <w:b/>
          <w:sz w:val="28"/>
          <w:szCs w:val="28"/>
        </w:rPr>
      </w:pPr>
      <w:r>
        <w:rPr>
          <w:b/>
          <w:sz w:val="28"/>
          <w:szCs w:val="28"/>
        </w:rPr>
        <w:t>Евразия (16 ч)</w:t>
      </w:r>
    </w:p>
    <w:p w:rsidR="0016509D" w:rsidRDefault="0016509D" w:rsidP="0016509D">
      <w:pPr>
        <w:widowControl w:val="0"/>
        <w:rPr>
          <w:sz w:val="24"/>
          <w:szCs w:val="24"/>
        </w:rPr>
      </w:pPr>
      <w:r>
        <w:rPr>
          <w:b/>
          <w:sz w:val="24"/>
          <w:szCs w:val="24"/>
        </w:rPr>
        <w:t>Географическое положение.</w:t>
      </w:r>
      <w:r>
        <w:rPr>
          <w:sz w:val="24"/>
          <w:szCs w:val="24"/>
        </w:rPr>
        <w:t xml:space="preserve"> Исследования Центральной Азии. Особенности географического положения. Очертания берегов. Исследования Центральной Азии.</w:t>
      </w:r>
    </w:p>
    <w:p w:rsidR="0016509D" w:rsidRDefault="0016509D" w:rsidP="0016509D">
      <w:pPr>
        <w:widowControl w:val="0"/>
        <w:rPr>
          <w:sz w:val="24"/>
          <w:szCs w:val="24"/>
        </w:rPr>
      </w:pPr>
      <w:r>
        <w:rPr>
          <w:b/>
          <w:sz w:val="24"/>
          <w:szCs w:val="24"/>
        </w:rPr>
        <w:t>Особенности рельефа, его развитие.</w:t>
      </w:r>
      <w:r>
        <w:rPr>
          <w:sz w:val="24"/>
          <w:szCs w:val="24"/>
        </w:rPr>
        <w:t xml:space="preserve"> Особенности рельефа Евразии, его развитие. Области землетрясений и вулканов. Основные формы рельефа. Полезные ископаемые.</w:t>
      </w:r>
    </w:p>
    <w:p w:rsidR="0016509D" w:rsidRDefault="0016509D" w:rsidP="0016509D">
      <w:pPr>
        <w:widowControl w:val="0"/>
        <w:rPr>
          <w:sz w:val="24"/>
          <w:szCs w:val="24"/>
        </w:rPr>
      </w:pPr>
      <w:r>
        <w:rPr>
          <w:b/>
          <w:sz w:val="24"/>
          <w:szCs w:val="24"/>
        </w:rPr>
        <w:t>Климат. Внутренние воды.</w:t>
      </w:r>
      <w:r>
        <w:rPr>
          <w:sz w:val="24"/>
          <w:szCs w:val="24"/>
        </w:rPr>
        <w:t xml:space="preserve"> Факторы, формирующие климат материка. Климатические пояса. Влияние климата на хозяйственную деятельность населения. Внутренние воды, их распределение. Реки. Территории внутреннего стока. Озера. Современное оледенение. Многолетняя мерзлота.</w:t>
      </w:r>
    </w:p>
    <w:p w:rsidR="0016509D" w:rsidRDefault="0016509D" w:rsidP="0016509D">
      <w:pPr>
        <w:widowControl w:val="0"/>
        <w:rPr>
          <w:sz w:val="24"/>
          <w:szCs w:val="24"/>
        </w:rPr>
      </w:pPr>
      <w:r>
        <w:rPr>
          <w:b/>
          <w:sz w:val="24"/>
          <w:szCs w:val="24"/>
        </w:rPr>
        <w:lastRenderedPageBreak/>
        <w:t>Природные зоны. Народы и страны Евразии</w:t>
      </w:r>
      <w:r>
        <w:rPr>
          <w:sz w:val="24"/>
          <w:szCs w:val="24"/>
        </w:rPr>
        <w:t>. Расположение и характеристика природных зон. Высотные пояса в Гималаях и Альпах. Народы Евразии. Страны.</w:t>
      </w:r>
    </w:p>
    <w:p w:rsidR="0016509D" w:rsidRDefault="0016509D" w:rsidP="0016509D">
      <w:pPr>
        <w:widowControl w:val="0"/>
        <w:rPr>
          <w:sz w:val="24"/>
          <w:szCs w:val="24"/>
        </w:rPr>
      </w:pPr>
      <w:r>
        <w:rPr>
          <w:b/>
          <w:sz w:val="24"/>
          <w:szCs w:val="24"/>
        </w:rPr>
        <w:t>Страны Северной Европы.</w:t>
      </w:r>
      <w:r>
        <w:rPr>
          <w:sz w:val="24"/>
          <w:szCs w:val="24"/>
        </w:rPr>
        <w:t xml:space="preserve"> Состав региона. Природа. Население. Хозяйство. Комплексная характеристика стран региона.</w:t>
      </w:r>
    </w:p>
    <w:p w:rsidR="0016509D" w:rsidRDefault="0016509D" w:rsidP="0016509D">
      <w:pPr>
        <w:widowControl w:val="0"/>
        <w:rPr>
          <w:sz w:val="24"/>
          <w:szCs w:val="24"/>
        </w:rPr>
      </w:pPr>
      <w:r>
        <w:rPr>
          <w:b/>
          <w:sz w:val="24"/>
          <w:szCs w:val="24"/>
        </w:rPr>
        <w:t>Страны Западной Европы.</w:t>
      </w:r>
      <w:r>
        <w:rPr>
          <w:sz w:val="24"/>
          <w:szCs w:val="24"/>
        </w:rPr>
        <w:t xml:space="preserve"> Общая характеристика региона. Географическое положение, природа, население, хозяйство, объекты всемирного наследия Великобритании, Франции и Германии.</w:t>
      </w:r>
    </w:p>
    <w:p w:rsidR="0016509D" w:rsidRDefault="0016509D" w:rsidP="0016509D">
      <w:pPr>
        <w:widowControl w:val="0"/>
        <w:rPr>
          <w:sz w:val="24"/>
          <w:szCs w:val="24"/>
        </w:rPr>
      </w:pPr>
      <w:r>
        <w:rPr>
          <w:b/>
          <w:sz w:val="24"/>
          <w:szCs w:val="24"/>
        </w:rPr>
        <w:t>Страны Восточной Европы.</w:t>
      </w:r>
      <w:r>
        <w:rPr>
          <w:sz w:val="24"/>
          <w:szCs w:val="24"/>
        </w:rPr>
        <w:t xml:space="preserve"> Общая характеристика региона. Польша, Чехия, Словакия, Венгрия. Румыния и страны Балканского полуострова. Страны Балтии. Белоруссия. Украина. Молдавия.</w:t>
      </w:r>
    </w:p>
    <w:p w:rsidR="0016509D" w:rsidRDefault="0016509D" w:rsidP="0016509D">
      <w:pPr>
        <w:widowControl w:val="0"/>
        <w:rPr>
          <w:sz w:val="24"/>
          <w:szCs w:val="24"/>
        </w:rPr>
      </w:pPr>
      <w:r>
        <w:rPr>
          <w:b/>
          <w:sz w:val="24"/>
          <w:szCs w:val="24"/>
        </w:rPr>
        <w:t>Страны Южной Европы. Италия</w:t>
      </w:r>
      <w:r>
        <w:rPr>
          <w:sz w:val="24"/>
          <w:szCs w:val="24"/>
        </w:rPr>
        <w:t>. Общая характеристика региона. Географическое положение, природа, население, хозяйство Италии. Памятники всемирного наследия региона.</w:t>
      </w:r>
    </w:p>
    <w:p w:rsidR="0016509D" w:rsidRDefault="0016509D" w:rsidP="0016509D">
      <w:pPr>
        <w:widowControl w:val="0"/>
        <w:rPr>
          <w:sz w:val="24"/>
          <w:szCs w:val="24"/>
        </w:rPr>
      </w:pPr>
      <w:r>
        <w:rPr>
          <w:b/>
          <w:sz w:val="24"/>
          <w:szCs w:val="24"/>
        </w:rPr>
        <w:t xml:space="preserve">Страны Юго-Западной Азии. </w:t>
      </w:r>
      <w:r>
        <w:rPr>
          <w:sz w:val="24"/>
          <w:szCs w:val="24"/>
        </w:rPr>
        <w:t>Общая характеристика региона. Географическое положение, природа, население, хозяйство Армении, Грузии и Азербайджана.</w:t>
      </w:r>
    </w:p>
    <w:p w:rsidR="0016509D" w:rsidRDefault="0016509D" w:rsidP="0016509D">
      <w:pPr>
        <w:widowControl w:val="0"/>
        <w:rPr>
          <w:sz w:val="24"/>
          <w:szCs w:val="24"/>
        </w:rPr>
      </w:pPr>
      <w:r>
        <w:rPr>
          <w:b/>
          <w:sz w:val="24"/>
          <w:szCs w:val="24"/>
        </w:rPr>
        <w:t>Страны Центральной Азии.</w:t>
      </w:r>
      <w:r>
        <w:rPr>
          <w:sz w:val="24"/>
          <w:szCs w:val="24"/>
        </w:rPr>
        <w:t xml:space="preserve"> Общая характеристика региона. </w:t>
      </w:r>
      <w:proofErr w:type="gramStart"/>
      <w:r>
        <w:rPr>
          <w:sz w:val="24"/>
          <w:szCs w:val="24"/>
        </w:rPr>
        <w:t>Географическое положение, природа, население, хозяйство Казахстана, Узбекистана, Киргизии, Таджикистана, Туркмении и Монголии.</w:t>
      </w:r>
      <w:proofErr w:type="gramEnd"/>
    </w:p>
    <w:p w:rsidR="0016509D" w:rsidRDefault="0016509D" w:rsidP="0016509D">
      <w:pPr>
        <w:widowControl w:val="0"/>
        <w:rPr>
          <w:sz w:val="24"/>
          <w:szCs w:val="24"/>
        </w:rPr>
      </w:pPr>
      <w:r>
        <w:rPr>
          <w:b/>
          <w:sz w:val="24"/>
          <w:szCs w:val="24"/>
        </w:rPr>
        <w:t>Страны Восточной Азии.</w:t>
      </w:r>
      <w:r>
        <w:rPr>
          <w:sz w:val="24"/>
          <w:szCs w:val="24"/>
        </w:rPr>
        <w:t xml:space="preserve"> Общая характеристика региона. Географическое положение, природа, население, хозяйство, памятники всемирного наследия Китая и Японии.</w:t>
      </w:r>
    </w:p>
    <w:p w:rsidR="0016509D" w:rsidRDefault="0016509D" w:rsidP="0016509D">
      <w:pPr>
        <w:widowControl w:val="0"/>
        <w:rPr>
          <w:sz w:val="24"/>
          <w:szCs w:val="24"/>
        </w:rPr>
      </w:pPr>
      <w:r>
        <w:rPr>
          <w:b/>
          <w:sz w:val="24"/>
          <w:szCs w:val="24"/>
        </w:rPr>
        <w:t>Страны Южной Азии. Индия.</w:t>
      </w:r>
      <w:r>
        <w:rPr>
          <w:sz w:val="24"/>
          <w:szCs w:val="24"/>
        </w:rPr>
        <w:t xml:space="preserve"> Общая характеристика региона. Географическое положение, природа, население, хозяйство Индии.</w:t>
      </w:r>
    </w:p>
    <w:p w:rsidR="0016509D" w:rsidRDefault="0016509D" w:rsidP="0016509D">
      <w:pPr>
        <w:widowControl w:val="0"/>
        <w:rPr>
          <w:b/>
          <w:sz w:val="24"/>
          <w:szCs w:val="24"/>
        </w:rPr>
      </w:pPr>
    </w:p>
    <w:p w:rsidR="0016509D" w:rsidRDefault="0016509D" w:rsidP="0016509D">
      <w:pPr>
        <w:widowControl w:val="0"/>
        <w:rPr>
          <w:sz w:val="24"/>
          <w:szCs w:val="24"/>
        </w:rPr>
      </w:pPr>
      <w:r>
        <w:rPr>
          <w:b/>
          <w:sz w:val="24"/>
          <w:szCs w:val="24"/>
        </w:rPr>
        <w:t>Страны Юго-Восточной Азии. Индонезия</w:t>
      </w:r>
      <w:r>
        <w:rPr>
          <w:sz w:val="24"/>
          <w:szCs w:val="24"/>
        </w:rPr>
        <w:t>. Общая характеристика региона. Географическое положение, природа, население, хозяйство Индонезии.</w:t>
      </w:r>
    </w:p>
    <w:p w:rsidR="0016509D" w:rsidRDefault="0016509D" w:rsidP="0016509D">
      <w:pPr>
        <w:widowControl w:val="0"/>
        <w:rPr>
          <w:sz w:val="24"/>
          <w:szCs w:val="24"/>
        </w:rPr>
      </w:pPr>
      <w:r>
        <w:rPr>
          <w:b/>
          <w:sz w:val="24"/>
          <w:szCs w:val="24"/>
          <w:u w:val="single"/>
        </w:rPr>
        <w:t>Практическая работа.</w:t>
      </w:r>
      <w:r>
        <w:rPr>
          <w:sz w:val="24"/>
          <w:szCs w:val="24"/>
        </w:rPr>
        <w:t xml:space="preserve">19. Составление «каталога» народов Евразии по языковым группам. </w:t>
      </w:r>
    </w:p>
    <w:p w:rsidR="0016509D" w:rsidRDefault="0016509D" w:rsidP="0016509D">
      <w:pPr>
        <w:widowControl w:val="0"/>
        <w:rPr>
          <w:sz w:val="24"/>
          <w:szCs w:val="24"/>
        </w:rPr>
      </w:pPr>
      <w:r>
        <w:rPr>
          <w:b/>
          <w:sz w:val="24"/>
          <w:szCs w:val="24"/>
          <w:u w:val="single"/>
        </w:rPr>
        <w:t>Практическая работа.</w:t>
      </w:r>
      <w:r>
        <w:rPr>
          <w:sz w:val="24"/>
          <w:szCs w:val="24"/>
        </w:rPr>
        <w:t xml:space="preserve">20. Описание видов хозяйственной деятельности населения стран Северной Европы, связанных с океаном. </w:t>
      </w:r>
    </w:p>
    <w:p w:rsidR="0016509D" w:rsidRDefault="0016509D" w:rsidP="0016509D">
      <w:pPr>
        <w:widowControl w:val="0"/>
        <w:rPr>
          <w:sz w:val="24"/>
          <w:szCs w:val="24"/>
        </w:rPr>
      </w:pPr>
      <w:r>
        <w:rPr>
          <w:b/>
          <w:sz w:val="24"/>
          <w:szCs w:val="24"/>
          <w:u w:val="single"/>
        </w:rPr>
        <w:t>Практическая работа.</w:t>
      </w:r>
      <w:r>
        <w:rPr>
          <w:sz w:val="24"/>
          <w:szCs w:val="24"/>
        </w:rPr>
        <w:t xml:space="preserve">21. Сравнительная характеристика Великобритании, Франции и Германии. </w:t>
      </w:r>
    </w:p>
    <w:p w:rsidR="0016509D" w:rsidRDefault="0016509D" w:rsidP="0016509D">
      <w:pPr>
        <w:widowControl w:val="0"/>
        <w:rPr>
          <w:sz w:val="24"/>
          <w:szCs w:val="24"/>
        </w:rPr>
      </w:pPr>
      <w:r>
        <w:rPr>
          <w:b/>
          <w:sz w:val="24"/>
          <w:szCs w:val="24"/>
          <w:u w:val="single"/>
        </w:rPr>
        <w:t>Практическая работа.</w:t>
      </w:r>
      <w:r>
        <w:rPr>
          <w:sz w:val="24"/>
          <w:szCs w:val="24"/>
        </w:rPr>
        <w:t>22. Группировка  стран  Юго-Западной  Азии  по  различным  признакам.</w:t>
      </w:r>
    </w:p>
    <w:p w:rsidR="0016509D" w:rsidRDefault="0016509D" w:rsidP="0016509D">
      <w:pPr>
        <w:widowControl w:val="0"/>
        <w:rPr>
          <w:sz w:val="24"/>
          <w:szCs w:val="24"/>
        </w:rPr>
      </w:pPr>
      <w:r>
        <w:rPr>
          <w:b/>
          <w:sz w:val="24"/>
          <w:szCs w:val="24"/>
          <w:u w:val="single"/>
        </w:rPr>
        <w:t>Практическая работа.</w:t>
      </w:r>
      <w:r>
        <w:rPr>
          <w:sz w:val="24"/>
          <w:szCs w:val="24"/>
        </w:rPr>
        <w:t>23. Составление описания географического положения крупных городов Китая,  обозначение их на контурной карте.</w:t>
      </w:r>
    </w:p>
    <w:p w:rsidR="0016509D" w:rsidRDefault="0016509D" w:rsidP="0016509D">
      <w:pPr>
        <w:widowControl w:val="0"/>
        <w:rPr>
          <w:sz w:val="24"/>
          <w:szCs w:val="24"/>
        </w:rPr>
      </w:pPr>
      <w:r>
        <w:rPr>
          <w:b/>
          <w:sz w:val="24"/>
          <w:szCs w:val="24"/>
          <w:u w:val="single"/>
        </w:rPr>
        <w:t>Практическая работа.</w:t>
      </w:r>
      <w:r>
        <w:rPr>
          <w:sz w:val="24"/>
          <w:szCs w:val="24"/>
        </w:rPr>
        <w:t>24. Моделирование на контурной карте размещения природных богатств Индии.</w:t>
      </w:r>
    </w:p>
    <w:p w:rsidR="0016509D" w:rsidRDefault="0016509D" w:rsidP="0016509D">
      <w:pPr>
        <w:widowControl w:val="0"/>
        <w:rPr>
          <w:sz w:val="24"/>
          <w:szCs w:val="24"/>
        </w:rPr>
      </w:pPr>
    </w:p>
    <w:p w:rsidR="0016509D" w:rsidRDefault="0016509D" w:rsidP="0016509D">
      <w:pPr>
        <w:widowControl w:val="0"/>
        <w:rPr>
          <w:b/>
          <w:sz w:val="24"/>
          <w:szCs w:val="24"/>
        </w:rPr>
      </w:pPr>
      <w:r>
        <w:rPr>
          <w:b/>
          <w:sz w:val="24"/>
          <w:szCs w:val="24"/>
        </w:rPr>
        <w:t>Предметные результаты обучения</w:t>
      </w:r>
    </w:p>
    <w:p w:rsidR="0016509D" w:rsidRDefault="0016509D" w:rsidP="0016509D">
      <w:pPr>
        <w:widowControl w:val="0"/>
        <w:rPr>
          <w:sz w:val="24"/>
          <w:szCs w:val="24"/>
        </w:rPr>
      </w:pPr>
      <w:r>
        <w:rPr>
          <w:sz w:val="24"/>
          <w:szCs w:val="24"/>
        </w:rPr>
        <w:t>Учащийся должен уметь:</w:t>
      </w:r>
    </w:p>
    <w:p w:rsidR="0016509D" w:rsidRDefault="0016509D" w:rsidP="0016509D">
      <w:pPr>
        <w:widowControl w:val="0"/>
        <w:rPr>
          <w:sz w:val="24"/>
          <w:szCs w:val="24"/>
        </w:rPr>
      </w:pPr>
      <w:r>
        <w:rPr>
          <w:sz w:val="24"/>
          <w:szCs w:val="24"/>
        </w:rPr>
        <w:t>показывать на карте и называть океаны и материки, определять их географическое положение, определять и называть некоторые отличительные признаки отдельных океанов и материков как крупных природных комплексов;</w:t>
      </w:r>
    </w:p>
    <w:p w:rsidR="0016509D" w:rsidRDefault="0016509D" w:rsidP="0016509D">
      <w:pPr>
        <w:widowControl w:val="0"/>
        <w:rPr>
          <w:sz w:val="24"/>
          <w:szCs w:val="24"/>
        </w:rPr>
      </w:pPr>
      <w:proofErr w:type="gramStart"/>
      <w:r>
        <w:rPr>
          <w:sz w:val="24"/>
          <w:szCs w:val="24"/>
        </w:rPr>
        <w:t>показывать на карте наиболее крупные и известные географические объекты на материках (горы, возвышенности, реки, озера и т. д.) и в океанах (моря, заливы, проливы, острова, полуострова);</w:t>
      </w:r>
      <w:proofErr w:type="gramEnd"/>
    </w:p>
    <w:p w:rsidR="0016509D" w:rsidRDefault="0016509D" w:rsidP="0016509D">
      <w:pPr>
        <w:widowControl w:val="0"/>
        <w:rPr>
          <w:sz w:val="24"/>
          <w:szCs w:val="24"/>
        </w:rPr>
      </w:pPr>
      <w:r>
        <w:rPr>
          <w:sz w:val="24"/>
          <w:szCs w:val="24"/>
        </w:rPr>
        <w:t>описывать отдельные природные комплексы с использованием карт;</w:t>
      </w:r>
    </w:p>
    <w:p w:rsidR="0016509D" w:rsidRDefault="0016509D" w:rsidP="0016509D">
      <w:pPr>
        <w:widowControl w:val="0"/>
        <w:rPr>
          <w:sz w:val="24"/>
          <w:szCs w:val="24"/>
        </w:rPr>
      </w:pPr>
      <w:r>
        <w:rPr>
          <w:sz w:val="24"/>
          <w:szCs w:val="24"/>
        </w:rPr>
        <w:t>показывать наиболее крупные государства на материках;</w:t>
      </w:r>
    </w:p>
    <w:p w:rsidR="0016509D" w:rsidRDefault="0016509D" w:rsidP="0016509D">
      <w:pPr>
        <w:widowControl w:val="0"/>
        <w:rPr>
          <w:sz w:val="24"/>
          <w:szCs w:val="24"/>
        </w:rPr>
      </w:pPr>
      <w:r>
        <w:rPr>
          <w:sz w:val="24"/>
          <w:szCs w:val="24"/>
        </w:rPr>
        <w:t>уметь давать описания природы и основных занятий населения, используя карты атласа;</w:t>
      </w:r>
    </w:p>
    <w:p w:rsidR="0016509D" w:rsidRDefault="0016509D" w:rsidP="0016509D">
      <w:pPr>
        <w:widowControl w:val="0"/>
        <w:rPr>
          <w:sz w:val="24"/>
          <w:szCs w:val="24"/>
        </w:rPr>
      </w:pPr>
      <w:r>
        <w:rPr>
          <w:sz w:val="24"/>
          <w:szCs w:val="24"/>
        </w:rPr>
        <w:t>приводить примеры воздействия и изменений природы на материках под влиянием деятельности человека.</w:t>
      </w:r>
    </w:p>
    <w:p w:rsidR="0016509D" w:rsidRDefault="0016509D" w:rsidP="0016509D">
      <w:pPr>
        <w:widowControl w:val="0"/>
        <w:rPr>
          <w:sz w:val="24"/>
          <w:szCs w:val="24"/>
        </w:rPr>
      </w:pPr>
    </w:p>
    <w:p w:rsidR="0016509D" w:rsidRDefault="0016509D" w:rsidP="0016509D">
      <w:pPr>
        <w:widowControl w:val="0"/>
        <w:rPr>
          <w:b/>
          <w:sz w:val="28"/>
          <w:szCs w:val="28"/>
        </w:rPr>
      </w:pPr>
      <w:r>
        <w:rPr>
          <w:b/>
          <w:sz w:val="28"/>
          <w:szCs w:val="28"/>
        </w:rPr>
        <w:t>Географическая оболочка — наш дом (2 ч)</w:t>
      </w:r>
    </w:p>
    <w:p w:rsidR="0016509D" w:rsidRDefault="0016509D" w:rsidP="0016509D">
      <w:pPr>
        <w:widowControl w:val="0"/>
        <w:rPr>
          <w:sz w:val="24"/>
          <w:szCs w:val="24"/>
        </w:rPr>
      </w:pPr>
      <w:r>
        <w:rPr>
          <w:sz w:val="24"/>
          <w:szCs w:val="24"/>
        </w:rPr>
        <w:t>Закономерности географической оболочки. Закономерности географической оболочки: целостность, ритмичность, зональность.</w:t>
      </w:r>
    </w:p>
    <w:p w:rsidR="0016509D" w:rsidRDefault="0016509D" w:rsidP="0016509D">
      <w:pPr>
        <w:widowControl w:val="0"/>
        <w:rPr>
          <w:sz w:val="24"/>
          <w:szCs w:val="24"/>
        </w:rPr>
      </w:pPr>
      <w:r>
        <w:rPr>
          <w:sz w:val="24"/>
          <w:szCs w:val="24"/>
        </w:rPr>
        <w:t>Взаимодействие природы и общества. Значение природных богатств. Влияние природы на условия жизни людей. Воздействие человека на природу. Необходимость международного сотрудничества в использовании природы и ее охране.</w:t>
      </w:r>
    </w:p>
    <w:p w:rsidR="0016509D" w:rsidRDefault="0016509D" w:rsidP="0016509D">
      <w:pPr>
        <w:widowControl w:val="0"/>
        <w:rPr>
          <w:sz w:val="24"/>
          <w:szCs w:val="24"/>
        </w:rPr>
      </w:pPr>
      <w:r>
        <w:rPr>
          <w:b/>
          <w:sz w:val="24"/>
          <w:szCs w:val="24"/>
          <w:u w:val="single"/>
        </w:rPr>
        <w:t>Практическая работа.</w:t>
      </w:r>
      <w:r>
        <w:rPr>
          <w:sz w:val="24"/>
          <w:szCs w:val="24"/>
        </w:rPr>
        <w:t xml:space="preserve">25. Моделирование на контурной карте размещения основных видов </w:t>
      </w:r>
      <w:r>
        <w:rPr>
          <w:sz w:val="24"/>
          <w:szCs w:val="24"/>
        </w:rPr>
        <w:lastRenderedPageBreak/>
        <w:t xml:space="preserve">природных богатств материков и океанов. </w:t>
      </w:r>
    </w:p>
    <w:p w:rsidR="0016509D" w:rsidRDefault="0016509D" w:rsidP="0016509D">
      <w:pPr>
        <w:widowControl w:val="0"/>
        <w:rPr>
          <w:sz w:val="24"/>
          <w:szCs w:val="24"/>
        </w:rPr>
      </w:pPr>
      <w:r>
        <w:rPr>
          <w:b/>
          <w:sz w:val="24"/>
          <w:szCs w:val="24"/>
          <w:u w:val="single"/>
        </w:rPr>
        <w:t>Практическая работа.</w:t>
      </w:r>
      <w:r>
        <w:rPr>
          <w:sz w:val="24"/>
          <w:szCs w:val="24"/>
        </w:rPr>
        <w:t>26. Составление описания местности; выявление ее геоэкологических проблем и путей сохранения и улучшения качества окружающей среды; наличие памятников природы и культуры.</w:t>
      </w:r>
    </w:p>
    <w:p w:rsidR="0016509D" w:rsidRDefault="0016509D" w:rsidP="0016509D">
      <w:pPr>
        <w:widowControl w:val="0"/>
        <w:rPr>
          <w:sz w:val="24"/>
          <w:szCs w:val="24"/>
        </w:rPr>
      </w:pPr>
    </w:p>
    <w:p w:rsidR="0016509D" w:rsidRDefault="0016509D" w:rsidP="0016509D">
      <w:pPr>
        <w:widowControl w:val="0"/>
        <w:rPr>
          <w:b/>
          <w:sz w:val="24"/>
          <w:szCs w:val="24"/>
        </w:rPr>
      </w:pPr>
      <w:r>
        <w:rPr>
          <w:b/>
          <w:sz w:val="24"/>
          <w:szCs w:val="24"/>
        </w:rPr>
        <w:t xml:space="preserve">Предметные результаты обучения </w:t>
      </w:r>
    </w:p>
    <w:p w:rsidR="0016509D" w:rsidRDefault="0016509D" w:rsidP="0016509D">
      <w:pPr>
        <w:widowControl w:val="0"/>
        <w:rPr>
          <w:sz w:val="24"/>
          <w:szCs w:val="24"/>
        </w:rPr>
      </w:pPr>
      <w:r>
        <w:rPr>
          <w:sz w:val="24"/>
          <w:szCs w:val="24"/>
        </w:rPr>
        <w:t>Учащийся должен уметь:</w:t>
      </w:r>
    </w:p>
    <w:p w:rsidR="0016509D" w:rsidRDefault="0016509D" w:rsidP="0016509D">
      <w:pPr>
        <w:widowControl w:val="0"/>
        <w:rPr>
          <w:sz w:val="24"/>
          <w:szCs w:val="24"/>
        </w:rPr>
      </w:pPr>
      <w:r>
        <w:rPr>
          <w:sz w:val="24"/>
          <w:szCs w:val="24"/>
        </w:rPr>
        <w:t>приводить примеры, подтверждающие закономерности географической оболочки — целостность, ритмичность, зональность;</w:t>
      </w:r>
    </w:p>
    <w:p w:rsidR="0016509D" w:rsidRDefault="0016509D" w:rsidP="0016509D">
      <w:pPr>
        <w:widowControl w:val="0"/>
        <w:rPr>
          <w:sz w:val="24"/>
          <w:szCs w:val="24"/>
        </w:rPr>
      </w:pPr>
      <w:r>
        <w:rPr>
          <w:sz w:val="24"/>
          <w:szCs w:val="24"/>
        </w:rPr>
        <w:t>объяснять их влияние на жизнь и деятельность человека; называть разные виды природных ресурсов; приводить примеры влияния природы на условия жизни людей.</w:t>
      </w:r>
    </w:p>
    <w:p w:rsidR="0016509D" w:rsidRDefault="0016509D" w:rsidP="0016509D">
      <w:pPr>
        <w:widowControl w:val="0"/>
        <w:rPr>
          <w:b/>
          <w:sz w:val="24"/>
          <w:szCs w:val="24"/>
        </w:rPr>
      </w:pPr>
    </w:p>
    <w:p w:rsidR="0016509D" w:rsidRDefault="0016509D" w:rsidP="0016509D">
      <w:pPr>
        <w:widowControl w:val="0"/>
        <w:rPr>
          <w:b/>
          <w:sz w:val="24"/>
          <w:szCs w:val="24"/>
        </w:rPr>
      </w:pPr>
      <w:r>
        <w:rPr>
          <w:b/>
          <w:sz w:val="24"/>
          <w:szCs w:val="24"/>
        </w:rPr>
        <w:t>Метапредметные результаты обучения</w:t>
      </w:r>
    </w:p>
    <w:p w:rsidR="0016509D" w:rsidRDefault="0016509D" w:rsidP="0016509D">
      <w:pPr>
        <w:widowControl w:val="0"/>
        <w:rPr>
          <w:sz w:val="24"/>
          <w:szCs w:val="24"/>
        </w:rPr>
      </w:pPr>
      <w:r>
        <w:rPr>
          <w:sz w:val="24"/>
          <w:szCs w:val="24"/>
        </w:rPr>
        <w:t>Учащийся должен уметь:</w:t>
      </w:r>
    </w:p>
    <w:p w:rsidR="0016509D" w:rsidRDefault="0016509D" w:rsidP="0016509D">
      <w:pPr>
        <w:widowControl w:val="0"/>
        <w:rPr>
          <w:sz w:val="24"/>
          <w:szCs w:val="24"/>
        </w:rPr>
      </w:pPr>
      <w:r>
        <w:rPr>
          <w:sz w:val="24"/>
          <w:szCs w:val="24"/>
        </w:rPr>
        <w:t>самостоятельно приобретать новые знания и практические умения;</w:t>
      </w:r>
    </w:p>
    <w:p w:rsidR="0016509D" w:rsidRDefault="0016509D" w:rsidP="0016509D">
      <w:pPr>
        <w:widowControl w:val="0"/>
        <w:rPr>
          <w:sz w:val="24"/>
          <w:szCs w:val="24"/>
        </w:rPr>
      </w:pPr>
      <w:r>
        <w:rPr>
          <w:sz w:val="24"/>
          <w:szCs w:val="24"/>
        </w:rPr>
        <w:t xml:space="preserve">организовывать свою познавательную деятельность — определять ее цели и задачи, выбирать </w:t>
      </w:r>
    </w:p>
    <w:p w:rsidR="0016509D" w:rsidRDefault="0016509D" w:rsidP="0016509D">
      <w:pPr>
        <w:widowControl w:val="0"/>
        <w:rPr>
          <w:sz w:val="24"/>
          <w:szCs w:val="24"/>
        </w:rPr>
      </w:pPr>
    </w:p>
    <w:p w:rsidR="0016509D" w:rsidRDefault="0016509D" w:rsidP="0016509D">
      <w:pPr>
        <w:widowControl w:val="0"/>
        <w:rPr>
          <w:sz w:val="24"/>
          <w:szCs w:val="24"/>
        </w:rPr>
      </w:pPr>
      <w:r>
        <w:rPr>
          <w:sz w:val="24"/>
          <w:szCs w:val="24"/>
        </w:rPr>
        <w:t>способы достижения целей и применять их, оценивать результаты деятельности;</w:t>
      </w:r>
    </w:p>
    <w:p w:rsidR="0016509D" w:rsidRDefault="0016509D" w:rsidP="0016509D">
      <w:pPr>
        <w:widowControl w:val="0"/>
        <w:rPr>
          <w:sz w:val="24"/>
          <w:szCs w:val="24"/>
        </w:rPr>
      </w:pPr>
      <w:r>
        <w:rPr>
          <w:sz w:val="24"/>
          <w:szCs w:val="24"/>
        </w:rPr>
        <w:t>вести самостоятельный поиск, анализ и отбор информации, ее преобразование, классификацию, сохранение, передачу и презентацию;</w:t>
      </w:r>
    </w:p>
    <w:p w:rsidR="0016509D" w:rsidRDefault="0016509D" w:rsidP="0016509D">
      <w:pPr>
        <w:widowControl w:val="0"/>
        <w:rPr>
          <w:sz w:val="24"/>
          <w:szCs w:val="24"/>
        </w:rPr>
      </w:pPr>
      <w:r>
        <w:rPr>
          <w:sz w:val="24"/>
          <w:szCs w:val="24"/>
        </w:rPr>
        <w:t>работать с текстом: составлять сложный план, логическую цепочку, таблицу, схему, создавать тексты разных видов (описательные, объяснительные).</w:t>
      </w:r>
    </w:p>
    <w:p w:rsidR="0016509D" w:rsidRDefault="0016509D" w:rsidP="0016509D">
      <w:pPr>
        <w:widowControl w:val="0"/>
        <w:rPr>
          <w:sz w:val="24"/>
          <w:szCs w:val="24"/>
        </w:rPr>
      </w:pPr>
    </w:p>
    <w:p w:rsidR="0016509D" w:rsidRDefault="0016509D" w:rsidP="0016509D">
      <w:pPr>
        <w:widowControl w:val="0"/>
        <w:rPr>
          <w:b/>
          <w:sz w:val="24"/>
          <w:szCs w:val="24"/>
        </w:rPr>
      </w:pPr>
      <w:r>
        <w:rPr>
          <w:b/>
          <w:sz w:val="24"/>
          <w:szCs w:val="24"/>
        </w:rPr>
        <w:t>Личностные результаты обучения</w:t>
      </w:r>
    </w:p>
    <w:p w:rsidR="0016509D" w:rsidRDefault="0016509D" w:rsidP="0016509D">
      <w:pPr>
        <w:widowControl w:val="0"/>
        <w:rPr>
          <w:sz w:val="24"/>
          <w:szCs w:val="24"/>
        </w:rPr>
      </w:pPr>
      <w:r>
        <w:rPr>
          <w:sz w:val="24"/>
          <w:szCs w:val="24"/>
        </w:rPr>
        <w:t>Учащийся должен:</w:t>
      </w:r>
    </w:p>
    <w:p w:rsidR="0016509D" w:rsidRDefault="0016509D" w:rsidP="0016509D">
      <w:pPr>
        <w:widowControl w:val="0"/>
        <w:numPr>
          <w:ilvl w:val="0"/>
          <w:numId w:val="47"/>
        </w:numPr>
        <w:suppressAutoHyphens/>
        <w:spacing w:line="276" w:lineRule="auto"/>
        <w:rPr>
          <w:sz w:val="24"/>
          <w:szCs w:val="24"/>
        </w:rPr>
      </w:pPr>
      <w:r>
        <w:rPr>
          <w:sz w:val="24"/>
          <w:szCs w:val="24"/>
        </w:rPr>
        <w:t>осознавать себя жителем планеты Земля и гражданином России;</w:t>
      </w:r>
    </w:p>
    <w:p w:rsidR="0016509D" w:rsidRDefault="0016509D" w:rsidP="0016509D">
      <w:pPr>
        <w:widowControl w:val="0"/>
        <w:numPr>
          <w:ilvl w:val="0"/>
          <w:numId w:val="47"/>
        </w:numPr>
        <w:suppressAutoHyphens/>
        <w:spacing w:line="276" w:lineRule="auto"/>
        <w:rPr>
          <w:sz w:val="24"/>
          <w:szCs w:val="24"/>
        </w:rPr>
      </w:pPr>
      <w:r>
        <w:rPr>
          <w:sz w:val="24"/>
          <w:szCs w:val="24"/>
        </w:rPr>
        <w:t>осознавать целостность природы, населения и хозяйства Земли, материков, их крупных регионов и стран;</w:t>
      </w:r>
    </w:p>
    <w:p w:rsidR="0016509D" w:rsidRDefault="0016509D" w:rsidP="0016509D">
      <w:pPr>
        <w:widowControl w:val="0"/>
        <w:numPr>
          <w:ilvl w:val="0"/>
          <w:numId w:val="47"/>
        </w:numPr>
        <w:suppressAutoHyphens/>
        <w:spacing w:line="276" w:lineRule="auto"/>
        <w:rPr>
          <w:sz w:val="24"/>
          <w:szCs w:val="24"/>
        </w:rPr>
      </w:pPr>
      <w:r>
        <w:rPr>
          <w:sz w:val="24"/>
          <w:szCs w:val="24"/>
        </w:rPr>
        <w:t>осознавать значимость и общность глобальных проблем человечества;</w:t>
      </w:r>
    </w:p>
    <w:p w:rsidR="0016509D" w:rsidRDefault="0016509D" w:rsidP="0016509D">
      <w:pPr>
        <w:widowControl w:val="0"/>
        <w:numPr>
          <w:ilvl w:val="0"/>
          <w:numId w:val="47"/>
        </w:numPr>
        <w:suppressAutoHyphens/>
        <w:spacing w:line="276" w:lineRule="auto"/>
        <w:rPr>
          <w:sz w:val="24"/>
          <w:szCs w:val="24"/>
        </w:rPr>
      </w:pPr>
      <w:r>
        <w:rPr>
          <w:sz w:val="24"/>
          <w:szCs w:val="24"/>
        </w:rPr>
        <w:t>овладеть на уровне общего образования законченной системой географических знаний и умений, навыками их применения в различных жизненных ситуациях;</w:t>
      </w:r>
    </w:p>
    <w:p w:rsidR="0016509D" w:rsidRDefault="0016509D" w:rsidP="0016509D">
      <w:pPr>
        <w:widowControl w:val="0"/>
        <w:numPr>
          <w:ilvl w:val="0"/>
          <w:numId w:val="47"/>
        </w:numPr>
        <w:suppressAutoHyphens/>
        <w:spacing w:line="276" w:lineRule="auto"/>
        <w:rPr>
          <w:sz w:val="24"/>
          <w:szCs w:val="24"/>
        </w:rPr>
      </w:pPr>
      <w:r>
        <w:rPr>
          <w:sz w:val="24"/>
          <w:szCs w:val="24"/>
        </w:rPr>
        <w:t>проявлять эмоционально-ценностное отношение к окружающей среде, к необходимости ее сохранения и рационального использования;</w:t>
      </w:r>
    </w:p>
    <w:p w:rsidR="0016509D" w:rsidRDefault="0016509D" w:rsidP="0016509D">
      <w:pPr>
        <w:widowControl w:val="0"/>
        <w:numPr>
          <w:ilvl w:val="0"/>
          <w:numId w:val="47"/>
        </w:numPr>
        <w:suppressAutoHyphens/>
        <w:spacing w:line="276" w:lineRule="auto"/>
        <w:rPr>
          <w:sz w:val="24"/>
          <w:szCs w:val="24"/>
        </w:rPr>
      </w:pPr>
      <w:r>
        <w:rPr>
          <w:sz w:val="24"/>
          <w:szCs w:val="24"/>
        </w:rPr>
        <w:t>проявлять патриотизм, любовь к своей местности, своему региону, своей стране;</w:t>
      </w:r>
    </w:p>
    <w:p w:rsidR="0016509D" w:rsidRDefault="0016509D" w:rsidP="0016509D">
      <w:pPr>
        <w:widowControl w:val="0"/>
        <w:numPr>
          <w:ilvl w:val="0"/>
          <w:numId w:val="47"/>
        </w:numPr>
        <w:suppressAutoHyphens/>
        <w:spacing w:line="276" w:lineRule="auto"/>
        <w:rPr>
          <w:sz w:val="24"/>
          <w:szCs w:val="24"/>
        </w:rPr>
      </w:pPr>
      <w:r>
        <w:rPr>
          <w:sz w:val="24"/>
          <w:szCs w:val="24"/>
        </w:rPr>
        <w:t>уважать историю, культуру, национальные особенности, традиции и обычаи других народов;</w:t>
      </w:r>
    </w:p>
    <w:p w:rsidR="0016509D" w:rsidRDefault="0016509D" w:rsidP="0016509D">
      <w:pPr>
        <w:widowControl w:val="0"/>
        <w:numPr>
          <w:ilvl w:val="0"/>
          <w:numId w:val="47"/>
        </w:numPr>
        <w:suppressAutoHyphens/>
        <w:spacing w:line="276" w:lineRule="auto"/>
        <w:rPr>
          <w:sz w:val="24"/>
          <w:szCs w:val="24"/>
        </w:rPr>
      </w:pPr>
      <w:r>
        <w:rPr>
          <w:sz w:val="24"/>
          <w:szCs w:val="24"/>
        </w:rPr>
        <w:t>уметь оценивать с позиций социальных норм собственные поступки и поступки других людей;</w:t>
      </w:r>
    </w:p>
    <w:p w:rsidR="0016509D" w:rsidRDefault="0016509D" w:rsidP="0016509D">
      <w:pPr>
        <w:widowControl w:val="0"/>
        <w:numPr>
          <w:ilvl w:val="0"/>
          <w:numId w:val="47"/>
        </w:numPr>
        <w:suppressAutoHyphens/>
        <w:spacing w:line="276" w:lineRule="auto"/>
        <w:rPr>
          <w:sz w:val="24"/>
          <w:szCs w:val="24"/>
        </w:rPr>
      </w:pPr>
      <w:r>
        <w:rPr>
          <w:sz w:val="24"/>
          <w:szCs w:val="24"/>
        </w:rPr>
        <w:t>уметь взаимодействовать с людьми, работать в коллективе, вести диалог, дискуссию, вырабатывая общее решение;</w:t>
      </w:r>
    </w:p>
    <w:p w:rsidR="0016509D" w:rsidRDefault="0016509D" w:rsidP="0016509D">
      <w:pPr>
        <w:widowControl w:val="0"/>
        <w:numPr>
          <w:ilvl w:val="0"/>
          <w:numId w:val="47"/>
        </w:numPr>
        <w:suppressAutoHyphens/>
        <w:spacing w:line="276" w:lineRule="auto"/>
        <w:rPr>
          <w:sz w:val="24"/>
          <w:szCs w:val="24"/>
        </w:rPr>
      </w:pPr>
      <w:r>
        <w:rPr>
          <w:sz w:val="24"/>
          <w:szCs w:val="24"/>
        </w:rPr>
        <w:t>уметь ориентироваться в окружающем мире, выбирать цель своих действий и поступков, принимать решения.</w:t>
      </w:r>
    </w:p>
    <w:p w:rsidR="0016509D" w:rsidRDefault="0016509D" w:rsidP="0016509D">
      <w:pPr>
        <w:widowControl w:val="0"/>
        <w:rPr>
          <w:sz w:val="24"/>
          <w:szCs w:val="24"/>
        </w:rPr>
      </w:pPr>
    </w:p>
    <w:p w:rsidR="0016509D" w:rsidRDefault="0016509D" w:rsidP="0016509D">
      <w:pPr>
        <w:shd w:val="clear" w:color="auto" w:fill="FFFFFF"/>
        <w:spacing w:before="155" w:line="240" w:lineRule="atLeast"/>
        <w:contextualSpacing/>
        <w:jc w:val="both"/>
        <w:rPr>
          <w:sz w:val="24"/>
          <w:szCs w:val="24"/>
        </w:rPr>
      </w:pPr>
    </w:p>
    <w:p w:rsidR="0016509D" w:rsidRDefault="0016509D" w:rsidP="0016509D">
      <w:pPr>
        <w:shd w:val="clear" w:color="auto" w:fill="FFFFFF"/>
        <w:spacing w:before="336" w:line="240" w:lineRule="atLeast"/>
        <w:contextualSpacing/>
        <w:jc w:val="center"/>
        <w:rPr>
          <w:b/>
          <w:sz w:val="24"/>
          <w:szCs w:val="24"/>
        </w:rPr>
      </w:pPr>
      <w:r>
        <w:rPr>
          <w:b/>
          <w:sz w:val="24"/>
          <w:szCs w:val="24"/>
        </w:rPr>
        <w:t>Планируемые результаты обучения</w:t>
      </w:r>
    </w:p>
    <w:p w:rsidR="0016509D" w:rsidRDefault="0016509D" w:rsidP="0016509D">
      <w:pPr>
        <w:shd w:val="clear" w:color="auto" w:fill="FFFFFF"/>
        <w:tabs>
          <w:tab w:val="left" w:pos="538"/>
        </w:tabs>
        <w:spacing w:before="154" w:line="240" w:lineRule="atLeast"/>
        <w:ind w:left="307"/>
        <w:contextualSpacing/>
        <w:jc w:val="both"/>
        <w:rPr>
          <w:b/>
          <w:sz w:val="24"/>
          <w:szCs w:val="24"/>
        </w:rPr>
      </w:pPr>
      <w:r>
        <w:rPr>
          <w:b/>
          <w:iCs/>
          <w:spacing w:val="-7"/>
          <w:sz w:val="24"/>
          <w:szCs w:val="24"/>
        </w:rPr>
        <w:t>1.</w:t>
      </w:r>
      <w:r>
        <w:rPr>
          <w:b/>
          <w:iCs/>
          <w:sz w:val="24"/>
          <w:szCs w:val="24"/>
        </w:rPr>
        <w:tab/>
        <w:t>Оценивать и прогнозировать:</w:t>
      </w:r>
    </w:p>
    <w:p w:rsidR="0016509D" w:rsidRDefault="0016509D" w:rsidP="0016509D">
      <w:pPr>
        <w:widowControl w:val="0"/>
        <w:numPr>
          <w:ilvl w:val="0"/>
          <w:numId w:val="48"/>
        </w:numPr>
        <w:shd w:val="clear" w:color="auto" w:fill="FFFFFF"/>
        <w:tabs>
          <w:tab w:val="left" w:pos="298"/>
        </w:tabs>
        <w:suppressAutoHyphens/>
        <w:spacing w:before="86" w:line="240" w:lineRule="atLeast"/>
        <w:ind w:left="298" w:right="19" w:hanging="278"/>
        <w:contextualSpacing/>
        <w:jc w:val="both"/>
        <w:rPr>
          <w:sz w:val="24"/>
          <w:szCs w:val="24"/>
        </w:rPr>
      </w:pPr>
      <w:r>
        <w:rPr>
          <w:sz w:val="24"/>
          <w:szCs w:val="24"/>
        </w:rPr>
        <w:t>по карте литосферных плит изменения очертаний материков и океанов в отдаленном будущем;</w:t>
      </w:r>
    </w:p>
    <w:p w:rsidR="0016509D" w:rsidRDefault="0016509D" w:rsidP="0016509D">
      <w:pPr>
        <w:widowControl w:val="0"/>
        <w:numPr>
          <w:ilvl w:val="0"/>
          <w:numId w:val="48"/>
        </w:numPr>
        <w:shd w:val="clear" w:color="auto" w:fill="FFFFFF"/>
        <w:tabs>
          <w:tab w:val="left" w:pos="298"/>
        </w:tabs>
        <w:suppressAutoHyphens/>
        <w:spacing w:line="240" w:lineRule="atLeast"/>
        <w:ind w:left="298" w:right="19" w:hanging="278"/>
        <w:contextualSpacing/>
        <w:jc w:val="both"/>
        <w:rPr>
          <w:sz w:val="24"/>
          <w:szCs w:val="24"/>
        </w:rPr>
      </w:pPr>
      <w:r>
        <w:rPr>
          <w:sz w:val="24"/>
          <w:szCs w:val="24"/>
        </w:rPr>
        <w:t>изменения климатов Земли в целом и на отдель</w:t>
      </w:r>
      <w:r>
        <w:rPr>
          <w:sz w:val="24"/>
          <w:szCs w:val="24"/>
        </w:rPr>
        <w:softHyphen/>
        <w:t>ных материках;</w:t>
      </w:r>
    </w:p>
    <w:p w:rsidR="0016509D" w:rsidRDefault="0016509D" w:rsidP="0016509D">
      <w:pPr>
        <w:widowControl w:val="0"/>
        <w:numPr>
          <w:ilvl w:val="0"/>
          <w:numId w:val="48"/>
        </w:numPr>
        <w:shd w:val="clear" w:color="auto" w:fill="FFFFFF"/>
        <w:tabs>
          <w:tab w:val="left" w:pos="298"/>
        </w:tabs>
        <w:suppressAutoHyphens/>
        <w:spacing w:line="240" w:lineRule="atLeast"/>
        <w:ind w:left="298" w:right="19" w:hanging="278"/>
        <w:contextualSpacing/>
        <w:jc w:val="both"/>
        <w:rPr>
          <w:sz w:val="24"/>
          <w:szCs w:val="24"/>
        </w:rPr>
      </w:pPr>
      <w:r>
        <w:rPr>
          <w:sz w:val="24"/>
          <w:szCs w:val="24"/>
        </w:rPr>
        <w:t>природные условия и природные богатства как ус</w:t>
      </w:r>
      <w:r>
        <w:rPr>
          <w:sz w:val="24"/>
          <w:szCs w:val="24"/>
        </w:rPr>
        <w:softHyphen/>
        <w:t>ловия для жизни и хозяйственной деятельности людей;</w:t>
      </w:r>
    </w:p>
    <w:p w:rsidR="0016509D" w:rsidRDefault="0016509D" w:rsidP="0016509D">
      <w:pPr>
        <w:widowControl w:val="0"/>
        <w:numPr>
          <w:ilvl w:val="0"/>
          <w:numId w:val="48"/>
        </w:numPr>
        <w:shd w:val="clear" w:color="auto" w:fill="FFFFFF"/>
        <w:tabs>
          <w:tab w:val="left" w:pos="298"/>
        </w:tabs>
        <w:suppressAutoHyphens/>
        <w:spacing w:line="240" w:lineRule="atLeast"/>
        <w:ind w:left="298" w:right="29" w:hanging="278"/>
        <w:contextualSpacing/>
        <w:jc w:val="both"/>
        <w:rPr>
          <w:sz w:val="24"/>
          <w:szCs w:val="24"/>
        </w:rPr>
      </w:pPr>
      <w:r>
        <w:rPr>
          <w:sz w:val="24"/>
          <w:szCs w:val="24"/>
        </w:rPr>
        <w:t>основные особенности природы в ее связи с насе</w:t>
      </w:r>
      <w:r>
        <w:rPr>
          <w:sz w:val="24"/>
          <w:szCs w:val="24"/>
        </w:rPr>
        <w:softHyphen/>
        <w:t>лением и его хозяйственной деятельностью в пре</w:t>
      </w:r>
      <w:r>
        <w:rPr>
          <w:sz w:val="24"/>
          <w:szCs w:val="24"/>
        </w:rPr>
        <w:softHyphen/>
        <w:t>делах материков, их крупных регионов и отдель</w:t>
      </w:r>
      <w:r>
        <w:rPr>
          <w:sz w:val="24"/>
          <w:szCs w:val="24"/>
        </w:rPr>
        <w:softHyphen/>
        <w:t>ных стран.</w:t>
      </w:r>
    </w:p>
    <w:p w:rsidR="0016509D" w:rsidRDefault="0016509D" w:rsidP="0016509D">
      <w:pPr>
        <w:shd w:val="clear" w:color="auto" w:fill="FFFFFF"/>
        <w:tabs>
          <w:tab w:val="left" w:pos="538"/>
        </w:tabs>
        <w:spacing w:before="96" w:line="240" w:lineRule="atLeast"/>
        <w:ind w:left="307"/>
        <w:contextualSpacing/>
        <w:jc w:val="both"/>
        <w:rPr>
          <w:b/>
          <w:sz w:val="24"/>
          <w:szCs w:val="24"/>
        </w:rPr>
      </w:pPr>
      <w:r>
        <w:rPr>
          <w:b/>
          <w:iCs/>
          <w:spacing w:val="-2"/>
          <w:sz w:val="24"/>
          <w:szCs w:val="24"/>
        </w:rPr>
        <w:lastRenderedPageBreak/>
        <w:t>2.</w:t>
      </w:r>
      <w:r>
        <w:rPr>
          <w:b/>
          <w:iCs/>
          <w:sz w:val="24"/>
          <w:szCs w:val="24"/>
        </w:rPr>
        <w:tab/>
        <w:t>Объяснять:</w:t>
      </w:r>
    </w:p>
    <w:p w:rsidR="0016509D" w:rsidRDefault="0016509D" w:rsidP="0016509D">
      <w:pPr>
        <w:widowControl w:val="0"/>
        <w:numPr>
          <w:ilvl w:val="0"/>
          <w:numId w:val="48"/>
        </w:numPr>
        <w:shd w:val="clear" w:color="auto" w:fill="FFFFFF"/>
        <w:tabs>
          <w:tab w:val="left" w:pos="298"/>
        </w:tabs>
        <w:suppressAutoHyphens/>
        <w:spacing w:before="106" w:line="240" w:lineRule="atLeast"/>
        <w:ind w:left="298" w:right="19" w:hanging="278"/>
        <w:contextualSpacing/>
        <w:jc w:val="both"/>
        <w:rPr>
          <w:sz w:val="24"/>
          <w:szCs w:val="24"/>
        </w:rPr>
      </w:pPr>
      <w:r>
        <w:rPr>
          <w:sz w:val="24"/>
          <w:szCs w:val="24"/>
        </w:rPr>
        <w:t>особенности строения и развития геосфер Земли, а также причины процессов и явлений, происходя</w:t>
      </w:r>
      <w:r>
        <w:rPr>
          <w:sz w:val="24"/>
          <w:szCs w:val="24"/>
        </w:rPr>
        <w:softHyphen/>
        <w:t>щих в геосферах;</w:t>
      </w:r>
    </w:p>
    <w:p w:rsidR="0016509D" w:rsidRDefault="0016509D" w:rsidP="0016509D">
      <w:pPr>
        <w:widowControl w:val="0"/>
        <w:numPr>
          <w:ilvl w:val="0"/>
          <w:numId w:val="48"/>
        </w:numPr>
        <w:shd w:val="clear" w:color="auto" w:fill="FFFFFF"/>
        <w:tabs>
          <w:tab w:val="left" w:pos="298"/>
        </w:tabs>
        <w:suppressAutoHyphens/>
        <w:spacing w:line="240" w:lineRule="atLeast"/>
        <w:ind w:left="298" w:right="19" w:hanging="278"/>
        <w:contextualSpacing/>
        <w:jc w:val="both"/>
        <w:rPr>
          <w:sz w:val="24"/>
          <w:szCs w:val="24"/>
        </w:rPr>
      </w:pPr>
      <w:r>
        <w:rPr>
          <w:sz w:val="24"/>
          <w:szCs w:val="24"/>
        </w:rPr>
        <w:t>особенности компонентов природы материков, раз</w:t>
      </w:r>
      <w:r>
        <w:rPr>
          <w:sz w:val="24"/>
          <w:szCs w:val="24"/>
        </w:rPr>
        <w:softHyphen/>
        <w:t>личия в природе отдельных регионов континентов и акваторий океанов;</w:t>
      </w:r>
    </w:p>
    <w:p w:rsidR="0016509D" w:rsidRDefault="0016509D" w:rsidP="0016509D">
      <w:pPr>
        <w:widowControl w:val="0"/>
        <w:numPr>
          <w:ilvl w:val="0"/>
          <w:numId w:val="48"/>
        </w:numPr>
        <w:shd w:val="clear" w:color="auto" w:fill="FFFFFF"/>
        <w:tabs>
          <w:tab w:val="left" w:pos="298"/>
        </w:tabs>
        <w:suppressAutoHyphens/>
        <w:spacing w:line="240" w:lineRule="atLeast"/>
        <w:ind w:left="298" w:right="19" w:hanging="278"/>
        <w:contextualSpacing/>
        <w:jc w:val="both"/>
        <w:rPr>
          <w:sz w:val="24"/>
          <w:szCs w:val="24"/>
        </w:rPr>
      </w:pPr>
      <w:r>
        <w:rPr>
          <w:sz w:val="24"/>
          <w:szCs w:val="24"/>
        </w:rPr>
        <w:t>особенности расового и этнического состава населе</w:t>
      </w:r>
      <w:r>
        <w:rPr>
          <w:sz w:val="24"/>
          <w:szCs w:val="24"/>
        </w:rPr>
        <w:softHyphen/>
        <w:t>ния;</w:t>
      </w:r>
    </w:p>
    <w:p w:rsidR="0016509D" w:rsidRDefault="0016509D" w:rsidP="0016509D">
      <w:pPr>
        <w:widowControl w:val="0"/>
        <w:numPr>
          <w:ilvl w:val="0"/>
          <w:numId w:val="48"/>
        </w:numPr>
        <w:shd w:val="clear" w:color="auto" w:fill="FFFFFF"/>
        <w:tabs>
          <w:tab w:val="left" w:pos="298"/>
        </w:tabs>
        <w:suppressAutoHyphens/>
        <w:spacing w:before="10" w:line="240" w:lineRule="atLeast"/>
        <w:ind w:left="298" w:right="10" w:hanging="278"/>
        <w:contextualSpacing/>
        <w:jc w:val="both"/>
        <w:rPr>
          <w:sz w:val="24"/>
          <w:szCs w:val="24"/>
        </w:rPr>
      </w:pPr>
      <w:r>
        <w:rPr>
          <w:sz w:val="24"/>
          <w:szCs w:val="24"/>
        </w:rPr>
        <w:t>различия в условиях жизни народов, в степени за</w:t>
      </w:r>
      <w:r>
        <w:rPr>
          <w:sz w:val="24"/>
          <w:szCs w:val="24"/>
        </w:rPr>
        <w:softHyphen/>
        <w:t>селенности материков и отдельных стран;</w:t>
      </w:r>
    </w:p>
    <w:p w:rsidR="0016509D" w:rsidRDefault="0016509D" w:rsidP="0016509D">
      <w:pPr>
        <w:widowControl w:val="0"/>
        <w:numPr>
          <w:ilvl w:val="0"/>
          <w:numId w:val="48"/>
        </w:numPr>
        <w:shd w:val="clear" w:color="auto" w:fill="FFFFFF"/>
        <w:tabs>
          <w:tab w:val="left" w:pos="298"/>
        </w:tabs>
        <w:suppressAutoHyphens/>
        <w:spacing w:line="240" w:lineRule="atLeast"/>
        <w:ind w:left="298" w:right="10" w:hanging="278"/>
        <w:contextualSpacing/>
        <w:jc w:val="both"/>
        <w:rPr>
          <w:sz w:val="24"/>
          <w:szCs w:val="24"/>
        </w:rPr>
      </w:pPr>
      <w:r>
        <w:rPr>
          <w:sz w:val="24"/>
          <w:szCs w:val="24"/>
        </w:rPr>
        <w:t>различия в орудиях труда, средствах передвиже</w:t>
      </w:r>
      <w:r>
        <w:rPr>
          <w:sz w:val="24"/>
          <w:szCs w:val="24"/>
        </w:rPr>
        <w:softHyphen/>
        <w:t>ния, в типах жилищ, видах хозяйственной де</w:t>
      </w:r>
      <w:r>
        <w:rPr>
          <w:sz w:val="24"/>
          <w:szCs w:val="24"/>
        </w:rPr>
        <w:softHyphen/>
        <w:t>ятельности, возникшие как результат адаптации человека к окружающей среде;</w:t>
      </w:r>
    </w:p>
    <w:p w:rsidR="0016509D" w:rsidRDefault="0016509D" w:rsidP="0016509D">
      <w:pPr>
        <w:widowControl w:val="0"/>
        <w:numPr>
          <w:ilvl w:val="0"/>
          <w:numId w:val="48"/>
        </w:numPr>
        <w:shd w:val="clear" w:color="auto" w:fill="FFFFFF"/>
        <w:tabs>
          <w:tab w:val="left" w:pos="298"/>
        </w:tabs>
        <w:suppressAutoHyphens/>
        <w:spacing w:line="240" w:lineRule="atLeast"/>
        <w:ind w:left="298" w:right="10" w:hanging="278"/>
        <w:contextualSpacing/>
        <w:jc w:val="both"/>
        <w:rPr>
          <w:sz w:val="24"/>
          <w:szCs w:val="24"/>
        </w:rPr>
      </w:pPr>
      <w:r>
        <w:rPr>
          <w:sz w:val="24"/>
          <w:szCs w:val="24"/>
        </w:rPr>
        <w:t>особенности экологических ситуаций на матери</w:t>
      </w:r>
      <w:r>
        <w:rPr>
          <w:sz w:val="24"/>
          <w:szCs w:val="24"/>
        </w:rPr>
        <w:softHyphen/>
        <w:t>ках, в акваториях океанов, в отдельных странах;</w:t>
      </w:r>
    </w:p>
    <w:p w:rsidR="0016509D" w:rsidRDefault="0016509D" w:rsidP="0016509D">
      <w:pPr>
        <w:widowControl w:val="0"/>
        <w:numPr>
          <w:ilvl w:val="0"/>
          <w:numId w:val="48"/>
        </w:numPr>
        <w:shd w:val="clear" w:color="auto" w:fill="FFFFFF"/>
        <w:tabs>
          <w:tab w:val="left" w:pos="298"/>
        </w:tabs>
        <w:suppressAutoHyphens/>
        <w:spacing w:line="240" w:lineRule="atLeast"/>
        <w:ind w:left="298" w:hanging="278"/>
        <w:contextualSpacing/>
        <w:jc w:val="both"/>
        <w:rPr>
          <w:sz w:val="24"/>
          <w:szCs w:val="24"/>
        </w:rPr>
      </w:pPr>
      <w:r>
        <w:rPr>
          <w:sz w:val="24"/>
          <w:szCs w:val="24"/>
        </w:rPr>
        <w:t>основные закономерности и свойства, присущие географической оболочке;</w:t>
      </w:r>
    </w:p>
    <w:p w:rsidR="0016509D" w:rsidRDefault="0016509D" w:rsidP="0016509D">
      <w:pPr>
        <w:shd w:val="clear" w:color="auto" w:fill="FFFFFF"/>
        <w:spacing w:line="240" w:lineRule="atLeast"/>
        <w:ind w:left="271" w:right="17"/>
        <w:contextualSpacing/>
        <w:jc w:val="both"/>
        <w:rPr>
          <w:sz w:val="24"/>
          <w:szCs w:val="24"/>
        </w:rPr>
      </w:pPr>
      <w:proofErr w:type="gramStart"/>
      <w:r>
        <w:rPr>
          <w:sz w:val="24"/>
          <w:szCs w:val="24"/>
        </w:rPr>
        <w:t>понятия: «платформа», «рельеф», «воздушная масса», «водная масса», «природная зона», «климатообразующие факторы», «географическое по</w:t>
      </w:r>
      <w:r>
        <w:rPr>
          <w:sz w:val="24"/>
          <w:szCs w:val="24"/>
        </w:rPr>
        <w:softHyphen/>
        <w:t xml:space="preserve">ложение материка», «режим реки», </w:t>
      </w:r>
      <w:proofErr w:type="gramEnd"/>
    </w:p>
    <w:p w:rsidR="0016509D" w:rsidRDefault="0016509D" w:rsidP="0016509D">
      <w:pPr>
        <w:shd w:val="clear" w:color="auto" w:fill="FFFFFF"/>
        <w:spacing w:line="240" w:lineRule="atLeast"/>
        <w:ind w:left="271" w:right="17"/>
        <w:contextualSpacing/>
        <w:jc w:val="both"/>
        <w:rPr>
          <w:sz w:val="24"/>
          <w:szCs w:val="24"/>
        </w:rPr>
      </w:pPr>
      <w:r>
        <w:rPr>
          <w:sz w:val="24"/>
          <w:szCs w:val="24"/>
        </w:rPr>
        <w:t>«природный комплекс», «географическая оболочка», «зональ</w:t>
      </w:r>
      <w:r>
        <w:rPr>
          <w:sz w:val="24"/>
          <w:szCs w:val="24"/>
        </w:rPr>
        <w:softHyphen/>
        <w:t>ность», «высотная поясность», уметь применять их в процессе учебного познания.</w:t>
      </w:r>
    </w:p>
    <w:p w:rsidR="0016509D" w:rsidRDefault="0016509D" w:rsidP="0016509D">
      <w:pPr>
        <w:shd w:val="clear" w:color="auto" w:fill="FFFFFF"/>
        <w:tabs>
          <w:tab w:val="left" w:pos="525"/>
        </w:tabs>
        <w:spacing w:before="136" w:line="240" w:lineRule="atLeast"/>
        <w:ind w:left="280"/>
        <w:contextualSpacing/>
        <w:jc w:val="both"/>
        <w:rPr>
          <w:b/>
          <w:sz w:val="24"/>
          <w:szCs w:val="24"/>
        </w:rPr>
      </w:pPr>
      <w:r>
        <w:rPr>
          <w:b/>
          <w:sz w:val="24"/>
          <w:szCs w:val="24"/>
        </w:rPr>
        <w:t>3.</w:t>
      </w:r>
      <w:r>
        <w:rPr>
          <w:b/>
          <w:sz w:val="24"/>
          <w:szCs w:val="24"/>
        </w:rPr>
        <w:tab/>
      </w:r>
      <w:r>
        <w:rPr>
          <w:b/>
          <w:iCs/>
          <w:sz w:val="24"/>
          <w:szCs w:val="24"/>
        </w:rPr>
        <w:t>Описывать:</w:t>
      </w:r>
    </w:p>
    <w:p w:rsidR="0016509D" w:rsidRDefault="0016509D" w:rsidP="0016509D">
      <w:pPr>
        <w:widowControl w:val="0"/>
        <w:numPr>
          <w:ilvl w:val="0"/>
          <w:numId w:val="48"/>
        </w:numPr>
        <w:shd w:val="clear" w:color="auto" w:fill="FFFFFF"/>
        <w:tabs>
          <w:tab w:val="left" w:pos="280"/>
        </w:tabs>
        <w:suppressAutoHyphens/>
        <w:spacing w:before="127" w:line="240" w:lineRule="atLeast"/>
        <w:contextualSpacing/>
        <w:jc w:val="both"/>
        <w:rPr>
          <w:sz w:val="24"/>
          <w:szCs w:val="24"/>
        </w:rPr>
      </w:pPr>
      <w:r>
        <w:rPr>
          <w:sz w:val="24"/>
          <w:szCs w:val="24"/>
        </w:rPr>
        <w:t>основные источники географической информации;</w:t>
      </w:r>
    </w:p>
    <w:p w:rsidR="0016509D" w:rsidRDefault="0016509D" w:rsidP="0016509D">
      <w:pPr>
        <w:widowControl w:val="0"/>
        <w:numPr>
          <w:ilvl w:val="0"/>
          <w:numId w:val="48"/>
        </w:numPr>
        <w:shd w:val="clear" w:color="auto" w:fill="FFFFFF"/>
        <w:tabs>
          <w:tab w:val="left" w:pos="280"/>
        </w:tabs>
        <w:suppressAutoHyphens/>
        <w:spacing w:line="240" w:lineRule="atLeast"/>
        <w:contextualSpacing/>
        <w:jc w:val="both"/>
        <w:rPr>
          <w:sz w:val="24"/>
          <w:szCs w:val="24"/>
        </w:rPr>
      </w:pPr>
      <w:r>
        <w:rPr>
          <w:sz w:val="24"/>
          <w:szCs w:val="24"/>
        </w:rPr>
        <w:t>географическое положение объектов (по карте);</w:t>
      </w:r>
    </w:p>
    <w:p w:rsidR="0016509D" w:rsidRDefault="0016509D" w:rsidP="0016509D">
      <w:pPr>
        <w:widowControl w:val="0"/>
        <w:numPr>
          <w:ilvl w:val="0"/>
          <w:numId w:val="48"/>
        </w:numPr>
        <w:shd w:val="clear" w:color="auto" w:fill="FFFFFF"/>
        <w:tabs>
          <w:tab w:val="left" w:pos="280"/>
        </w:tabs>
        <w:suppressAutoHyphens/>
        <w:spacing w:line="240" w:lineRule="atLeast"/>
        <w:ind w:left="280" w:right="17" w:hanging="280"/>
        <w:contextualSpacing/>
        <w:jc w:val="both"/>
        <w:rPr>
          <w:sz w:val="24"/>
          <w:szCs w:val="24"/>
        </w:rPr>
      </w:pPr>
      <w:r>
        <w:rPr>
          <w:sz w:val="24"/>
          <w:szCs w:val="24"/>
        </w:rPr>
        <w:t>существующие в природе круговороты вещества и энергии (по схемам);</w:t>
      </w:r>
    </w:p>
    <w:p w:rsidR="0016509D" w:rsidRDefault="0016509D" w:rsidP="0016509D">
      <w:pPr>
        <w:widowControl w:val="0"/>
        <w:numPr>
          <w:ilvl w:val="0"/>
          <w:numId w:val="48"/>
        </w:numPr>
        <w:shd w:val="clear" w:color="auto" w:fill="FFFFFF"/>
        <w:tabs>
          <w:tab w:val="left" w:pos="280"/>
        </w:tabs>
        <w:suppressAutoHyphens/>
        <w:spacing w:line="240" w:lineRule="atLeast"/>
        <w:ind w:left="280" w:right="17" w:hanging="280"/>
        <w:contextualSpacing/>
        <w:jc w:val="both"/>
        <w:rPr>
          <w:sz w:val="24"/>
          <w:szCs w:val="24"/>
        </w:rPr>
      </w:pPr>
      <w:r>
        <w:rPr>
          <w:sz w:val="24"/>
          <w:szCs w:val="24"/>
        </w:rPr>
        <w:t>компоненты ландшафта, природные зоны, геогра</w:t>
      </w:r>
      <w:r>
        <w:rPr>
          <w:sz w:val="24"/>
          <w:szCs w:val="24"/>
        </w:rPr>
        <w:softHyphen/>
        <w:t>фические особенности крупных регионов матери</w:t>
      </w:r>
      <w:r>
        <w:rPr>
          <w:sz w:val="24"/>
          <w:szCs w:val="24"/>
        </w:rPr>
        <w:softHyphen/>
        <w:t>ков и крупнейших стран мира;</w:t>
      </w:r>
    </w:p>
    <w:p w:rsidR="0016509D" w:rsidRDefault="0016509D" w:rsidP="0016509D">
      <w:pPr>
        <w:widowControl w:val="0"/>
        <w:numPr>
          <w:ilvl w:val="0"/>
          <w:numId w:val="48"/>
        </w:numPr>
        <w:shd w:val="clear" w:color="auto" w:fill="FFFFFF"/>
        <w:tabs>
          <w:tab w:val="left" w:pos="280"/>
        </w:tabs>
        <w:suppressAutoHyphens/>
        <w:spacing w:line="240" w:lineRule="atLeast"/>
        <w:ind w:left="280" w:right="17" w:hanging="280"/>
        <w:contextualSpacing/>
        <w:jc w:val="both"/>
        <w:rPr>
          <w:sz w:val="24"/>
          <w:szCs w:val="24"/>
        </w:rPr>
      </w:pPr>
      <w:r>
        <w:rPr>
          <w:sz w:val="24"/>
          <w:szCs w:val="24"/>
        </w:rPr>
        <w:t>объекты и территории по картам, картинам и дру</w:t>
      </w:r>
      <w:r>
        <w:rPr>
          <w:sz w:val="24"/>
          <w:szCs w:val="24"/>
        </w:rPr>
        <w:softHyphen/>
        <w:t>гим источникам географической информации, со</w:t>
      </w:r>
      <w:r>
        <w:rPr>
          <w:sz w:val="24"/>
          <w:szCs w:val="24"/>
        </w:rPr>
        <w:softHyphen/>
        <w:t>здавая их словесный или графический образ;</w:t>
      </w:r>
    </w:p>
    <w:p w:rsidR="0016509D" w:rsidRDefault="0016509D" w:rsidP="0016509D">
      <w:pPr>
        <w:widowControl w:val="0"/>
        <w:numPr>
          <w:ilvl w:val="0"/>
          <w:numId w:val="48"/>
        </w:numPr>
        <w:shd w:val="clear" w:color="auto" w:fill="FFFFFF"/>
        <w:tabs>
          <w:tab w:val="left" w:pos="280"/>
        </w:tabs>
        <w:suppressAutoHyphens/>
        <w:spacing w:before="8" w:line="240" w:lineRule="atLeast"/>
        <w:ind w:left="280" w:right="17" w:hanging="280"/>
        <w:contextualSpacing/>
        <w:jc w:val="both"/>
        <w:rPr>
          <w:sz w:val="24"/>
          <w:szCs w:val="24"/>
        </w:rPr>
      </w:pPr>
      <w:r>
        <w:rPr>
          <w:sz w:val="24"/>
          <w:szCs w:val="24"/>
        </w:rPr>
        <w:t>особенности материальной и духовной культуры крупных народностей.</w:t>
      </w:r>
    </w:p>
    <w:p w:rsidR="0016509D" w:rsidRDefault="0016509D" w:rsidP="0016509D">
      <w:pPr>
        <w:shd w:val="clear" w:color="auto" w:fill="FFFFFF"/>
        <w:tabs>
          <w:tab w:val="left" w:pos="525"/>
        </w:tabs>
        <w:spacing w:before="136" w:line="240" w:lineRule="atLeast"/>
        <w:ind w:left="280"/>
        <w:contextualSpacing/>
        <w:jc w:val="both"/>
        <w:rPr>
          <w:b/>
          <w:sz w:val="24"/>
          <w:szCs w:val="24"/>
        </w:rPr>
      </w:pPr>
      <w:r>
        <w:rPr>
          <w:b/>
          <w:spacing w:val="-2"/>
          <w:sz w:val="24"/>
          <w:szCs w:val="24"/>
        </w:rPr>
        <w:t>4.</w:t>
      </w:r>
      <w:r>
        <w:rPr>
          <w:b/>
          <w:sz w:val="24"/>
          <w:szCs w:val="24"/>
        </w:rPr>
        <w:tab/>
      </w:r>
      <w:r>
        <w:rPr>
          <w:b/>
          <w:iCs/>
          <w:sz w:val="24"/>
          <w:szCs w:val="24"/>
        </w:rPr>
        <w:t>Определять (измерять):</w:t>
      </w:r>
    </w:p>
    <w:p w:rsidR="0016509D" w:rsidRDefault="0016509D" w:rsidP="0016509D">
      <w:pPr>
        <w:widowControl w:val="0"/>
        <w:numPr>
          <w:ilvl w:val="0"/>
          <w:numId w:val="48"/>
        </w:numPr>
        <w:shd w:val="clear" w:color="auto" w:fill="FFFFFF"/>
        <w:tabs>
          <w:tab w:val="left" w:pos="280"/>
        </w:tabs>
        <w:suppressAutoHyphens/>
        <w:spacing w:before="127" w:line="240" w:lineRule="atLeast"/>
        <w:ind w:left="280" w:hanging="280"/>
        <w:contextualSpacing/>
        <w:jc w:val="both"/>
        <w:rPr>
          <w:sz w:val="24"/>
          <w:szCs w:val="24"/>
        </w:rPr>
      </w:pPr>
      <w:r>
        <w:rPr>
          <w:sz w:val="24"/>
          <w:szCs w:val="24"/>
        </w:rPr>
        <w:t>географическую информацию по картам различно</w:t>
      </w:r>
      <w:r>
        <w:rPr>
          <w:sz w:val="24"/>
          <w:szCs w:val="24"/>
        </w:rPr>
        <w:softHyphen/>
        <w:t>го содержания (количество осадков, температуру воздуха, годовую амплитуду температур и т. д.);</w:t>
      </w:r>
    </w:p>
    <w:p w:rsidR="0016509D" w:rsidRDefault="0016509D" w:rsidP="0016509D">
      <w:pPr>
        <w:widowControl w:val="0"/>
        <w:numPr>
          <w:ilvl w:val="0"/>
          <w:numId w:val="48"/>
        </w:numPr>
        <w:shd w:val="clear" w:color="auto" w:fill="FFFFFF"/>
        <w:tabs>
          <w:tab w:val="left" w:pos="280"/>
        </w:tabs>
        <w:suppressAutoHyphens/>
        <w:spacing w:before="8" w:line="240" w:lineRule="atLeast"/>
        <w:ind w:left="280" w:right="17" w:hanging="280"/>
        <w:contextualSpacing/>
        <w:jc w:val="both"/>
        <w:rPr>
          <w:sz w:val="24"/>
          <w:szCs w:val="24"/>
        </w:rPr>
      </w:pPr>
      <w:r>
        <w:rPr>
          <w:sz w:val="24"/>
          <w:szCs w:val="24"/>
        </w:rPr>
        <w:t>вид и тип карт и других источников географиче</w:t>
      </w:r>
      <w:r>
        <w:rPr>
          <w:sz w:val="24"/>
          <w:szCs w:val="24"/>
        </w:rPr>
        <w:softHyphen/>
        <w:t>ских знаний для получения необходимой информа</w:t>
      </w:r>
      <w:r>
        <w:rPr>
          <w:sz w:val="24"/>
          <w:szCs w:val="24"/>
        </w:rPr>
        <w:softHyphen/>
        <w:t>ции.</w:t>
      </w:r>
    </w:p>
    <w:p w:rsidR="0016509D" w:rsidRDefault="0016509D" w:rsidP="0016509D">
      <w:pPr>
        <w:shd w:val="clear" w:color="auto" w:fill="FFFFFF"/>
        <w:tabs>
          <w:tab w:val="left" w:pos="525"/>
        </w:tabs>
        <w:spacing w:before="136" w:line="240" w:lineRule="atLeast"/>
        <w:ind w:left="280"/>
        <w:contextualSpacing/>
        <w:jc w:val="both"/>
        <w:rPr>
          <w:b/>
          <w:sz w:val="24"/>
          <w:szCs w:val="24"/>
        </w:rPr>
      </w:pPr>
      <w:r>
        <w:rPr>
          <w:b/>
          <w:spacing w:val="-2"/>
          <w:sz w:val="24"/>
          <w:szCs w:val="24"/>
        </w:rPr>
        <w:t>5.</w:t>
      </w:r>
      <w:r>
        <w:rPr>
          <w:b/>
          <w:sz w:val="24"/>
          <w:szCs w:val="24"/>
        </w:rPr>
        <w:tab/>
      </w:r>
      <w:r>
        <w:rPr>
          <w:b/>
          <w:iCs/>
          <w:sz w:val="24"/>
          <w:szCs w:val="24"/>
        </w:rPr>
        <w:t>Называть и (или) показывать:</w:t>
      </w:r>
    </w:p>
    <w:p w:rsidR="0016509D" w:rsidRDefault="0016509D" w:rsidP="0016509D">
      <w:pPr>
        <w:widowControl w:val="0"/>
        <w:numPr>
          <w:ilvl w:val="0"/>
          <w:numId w:val="48"/>
        </w:numPr>
        <w:shd w:val="clear" w:color="auto" w:fill="FFFFFF"/>
        <w:tabs>
          <w:tab w:val="left" w:pos="280"/>
        </w:tabs>
        <w:suppressAutoHyphens/>
        <w:spacing w:before="127" w:line="240" w:lineRule="atLeast"/>
        <w:ind w:left="280" w:right="8" w:hanging="280"/>
        <w:contextualSpacing/>
        <w:jc w:val="both"/>
        <w:rPr>
          <w:sz w:val="24"/>
          <w:szCs w:val="24"/>
        </w:rPr>
      </w:pPr>
      <w:r>
        <w:rPr>
          <w:sz w:val="24"/>
          <w:szCs w:val="24"/>
        </w:rPr>
        <w:t>важнейшие природные объекты материков, океа</w:t>
      </w:r>
      <w:r>
        <w:rPr>
          <w:sz w:val="24"/>
          <w:szCs w:val="24"/>
        </w:rPr>
        <w:softHyphen/>
        <w:t>нов, их крупных регионов, стран;</w:t>
      </w:r>
    </w:p>
    <w:p w:rsidR="0016509D" w:rsidRDefault="0016509D" w:rsidP="0016509D">
      <w:pPr>
        <w:widowControl w:val="0"/>
        <w:numPr>
          <w:ilvl w:val="0"/>
          <w:numId w:val="48"/>
        </w:numPr>
        <w:shd w:val="clear" w:color="auto" w:fill="FFFFFF"/>
        <w:tabs>
          <w:tab w:val="left" w:pos="280"/>
        </w:tabs>
        <w:suppressAutoHyphens/>
        <w:spacing w:line="240" w:lineRule="atLeast"/>
        <w:ind w:left="280" w:hanging="280"/>
        <w:contextualSpacing/>
        <w:jc w:val="both"/>
        <w:rPr>
          <w:sz w:val="24"/>
          <w:szCs w:val="24"/>
        </w:rPr>
      </w:pPr>
      <w:r>
        <w:rPr>
          <w:sz w:val="24"/>
          <w:szCs w:val="24"/>
        </w:rPr>
        <w:t>типы земной коры, основные тектонические струк</w:t>
      </w:r>
      <w:r>
        <w:rPr>
          <w:sz w:val="24"/>
          <w:szCs w:val="24"/>
        </w:rPr>
        <w:softHyphen/>
        <w:t>туры, мировые центры месторождений полезных ископаемых, сейсмически опасные территории;</w:t>
      </w:r>
    </w:p>
    <w:p w:rsidR="0016509D" w:rsidRDefault="0016509D" w:rsidP="0016509D">
      <w:pPr>
        <w:widowControl w:val="0"/>
        <w:numPr>
          <w:ilvl w:val="0"/>
          <w:numId w:val="48"/>
        </w:numPr>
        <w:shd w:val="clear" w:color="auto" w:fill="FFFFFF"/>
        <w:tabs>
          <w:tab w:val="left" w:pos="280"/>
        </w:tabs>
        <w:suppressAutoHyphens/>
        <w:spacing w:line="240" w:lineRule="atLeast"/>
        <w:ind w:left="280" w:hanging="280"/>
        <w:contextualSpacing/>
        <w:jc w:val="both"/>
        <w:rPr>
          <w:sz w:val="24"/>
          <w:szCs w:val="24"/>
        </w:rPr>
      </w:pPr>
      <w:r>
        <w:rPr>
          <w:sz w:val="24"/>
          <w:szCs w:val="24"/>
        </w:rPr>
        <w:t>факторы формирования климата, области дей</w:t>
      </w:r>
      <w:r>
        <w:rPr>
          <w:sz w:val="24"/>
          <w:szCs w:val="24"/>
        </w:rPr>
        <w:softHyphen/>
        <w:t>ствия пассатов, муссонов, западного переноса воздуха, климатические пояса, примеры опасных явлений, происходящих в атмосфере;</w:t>
      </w:r>
    </w:p>
    <w:p w:rsidR="0016509D" w:rsidRDefault="0016509D" w:rsidP="0016509D">
      <w:pPr>
        <w:shd w:val="clear" w:color="auto" w:fill="FFFFFF"/>
        <w:spacing w:line="240" w:lineRule="atLeast"/>
        <w:ind w:left="282" w:right="12"/>
        <w:contextualSpacing/>
        <w:jc w:val="both"/>
        <w:rPr>
          <w:sz w:val="24"/>
          <w:szCs w:val="24"/>
        </w:rPr>
      </w:pPr>
      <w:r>
        <w:rPr>
          <w:sz w:val="24"/>
          <w:szCs w:val="24"/>
        </w:rPr>
        <w:t>крупнейшие народы мира, наиболее распростра</w:t>
      </w:r>
      <w:r>
        <w:rPr>
          <w:sz w:val="24"/>
          <w:szCs w:val="24"/>
        </w:rPr>
        <w:softHyphen/>
        <w:t>ненные языки, мировые религии, ареалы их распространения, основные густонаселенные регионы мира, крупнейшие по площади и населению стра</w:t>
      </w:r>
      <w:r>
        <w:rPr>
          <w:sz w:val="24"/>
          <w:szCs w:val="24"/>
        </w:rPr>
        <w:softHyphen/>
        <w:t>ны мира;</w:t>
      </w:r>
    </w:p>
    <w:p w:rsidR="0016509D" w:rsidRDefault="0016509D" w:rsidP="0016509D">
      <w:pPr>
        <w:widowControl w:val="0"/>
        <w:numPr>
          <w:ilvl w:val="0"/>
          <w:numId w:val="48"/>
        </w:numPr>
        <w:shd w:val="clear" w:color="auto" w:fill="FFFFFF"/>
        <w:tabs>
          <w:tab w:val="left" w:pos="282"/>
        </w:tabs>
        <w:suppressAutoHyphens/>
        <w:spacing w:line="240" w:lineRule="atLeast"/>
        <w:ind w:left="282" w:hanging="276"/>
        <w:contextualSpacing/>
        <w:jc w:val="both"/>
        <w:rPr>
          <w:sz w:val="24"/>
          <w:szCs w:val="24"/>
        </w:rPr>
      </w:pPr>
      <w:r>
        <w:rPr>
          <w:sz w:val="24"/>
          <w:szCs w:val="24"/>
        </w:rPr>
        <w:t>основные культурно-исторические центры стран, их столицы и крупные города;</w:t>
      </w:r>
    </w:p>
    <w:p w:rsidR="0016509D" w:rsidRDefault="0016509D" w:rsidP="0016509D">
      <w:pPr>
        <w:widowControl w:val="0"/>
        <w:numPr>
          <w:ilvl w:val="0"/>
          <w:numId w:val="48"/>
        </w:numPr>
        <w:shd w:val="clear" w:color="auto" w:fill="FFFFFF"/>
        <w:tabs>
          <w:tab w:val="left" w:pos="282"/>
        </w:tabs>
        <w:suppressAutoHyphens/>
        <w:spacing w:line="240" w:lineRule="atLeast"/>
        <w:ind w:left="282" w:hanging="276"/>
        <w:contextualSpacing/>
        <w:jc w:val="both"/>
        <w:rPr>
          <w:sz w:val="24"/>
          <w:szCs w:val="24"/>
        </w:rPr>
      </w:pPr>
      <w:r>
        <w:rPr>
          <w:sz w:val="24"/>
          <w:szCs w:val="24"/>
        </w:rPr>
        <w:t>ареалы распространения основных видов традици</w:t>
      </w:r>
      <w:r>
        <w:rPr>
          <w:sz w:val="24"/>
          <w:szCs w:val="24"/>
        </w:rPr>
        <w:softHyphen/>
        <w:t>онной хозяйственной деятельности;</w:t>
      </w:r>
    </w:p>
    <w:p w:rsidR="0016509D" w:rsidRDefault="0016509D" w:rsidP="0016509D">
      <w:pPr>
        <w:widowControl w:val="0"/>
        <w:numPr>
          <w:ilvl w:val="0"/>
          <w:numId w:val="48"/>
        </w:numPr>
        <w:shd w:val="clear" w:color="auto" w:fill="FFFFFF"/>
        <w:tabs>
          <w:tab w:val="left" w:pos="282"/>
        </w:tabs>
        <w:suppressAutoHyphens/>
        <w:spacing w:line="240" w:lineRule="atLeast"/>
        <w:ind w:left="282" w:hanging="276"/>
        <w:contextualSpacing/>
        <w:jc w:val="both"/>
        <w:rPr>
          <w:sz w:val="24"/>
          <w:szCs w:val="24"/>
        </w:rPr>
      </w:pPr>
      <w:r>
        <w:rPr>
          <w:sz w:val="24"/>
          <w:szCs w:val="24"/>
        </w:rPr>
        <w:t>природные ресурсы суши и океана, меры по охране атмосферы, вод океана и суши.</w:t>
      </w:r>
    </w:p>
    <w:p w:rsidR="0016509D" w:rsidRDefault="0016509D" w:rsidP="0016509D">
      <w:pPr>
        <w:spacing w:before="240" w:line="240" w:lineRule="atLeast"/>
        <w:contextualSpacing/>
        <w:jc w:val="both"/>
        <w:rPr>
          <w:bCs/>
          <w:iCs/>
          <w:sz w:val="24"/>
          <w:szCs w:val="24"/>
        </w:rPr>
      </w:pPr>
    </w:p>
    <w:p w:rsidR="0016509D" w:rsidRDefault="0016509D" w:rsidP="0016509D">
      <w:pPr>
        <w:spacing w:line="240" w:lineRule="atLeast"/>
        <w:jc w:val="center"/>
        <w:rPr>
          <w:b/>
          <w:sz w:val="24"/>
          <w:szCs w:val="24"/>
        </w:rPr>
      </w:pPr>
      <w:r>
        <w:rPr>
          <w:b/>
          <w:sz w:val="24"/>
          <w:szCs w:val="24"/>
        </w:rPr>
        <w:t>Критерии оценки учебной деятельности по географии</w:t>
      </w:r>
    </w:p>
    <w:p w:rsidR="0016509D" w:rsidRDefault="0016509D" w:rsidP="0016509D">
      <w:pPr>
        <w:spacing w:line="240" w:lineRule="atLeast"/>
        <w:contextualSpacing/>
        <w:jc w:val="both"/>
        <w:rPr>
          <w:color w:val="2E2E2E"/>
          <w:spacing w:val="1"/>
          <w:sz w:val="24"/>
          <w:szCs w:val="24"/>
        </w:rPr>
      </w:pPr>
      <w:r>
        <w:rPr>
          <w:sz w:val="24"/>
          <w:szCs w:val="24"/>
        </w:rPr>
        <w:tab/>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r>
        <w:rPr>
          <w:color w:val="2E2E2E"/>
          <w:sz w:val="24"/>
          <w:szCs w:val="24"/>
        </w:rPr>
        <w:t xml:space="preserve"> Оценка знаний предполагает учёт индивидуальных особенностей учащихся, </w:t>
      </w:r>
      <w:r>
        <w:rPr>
          <w:color w:val="2E2E2E"/>
          <w:spacing w:val="1"/>
          <w:sz w:val="24"/>
          <w:szCs w:val="24"/>
        </w:rPr>
        <w:t>дифференцированный подход к организации работы.</w:t>
      </w:r>
    </w:p>
    <w:p w:rsidR="0016509D" w:rsidRDefault="0016509D" w:rsidP="0016509D">
      <w:pPr>
        <w:spacing w:line="240" w:lineRule="atLeast"/>
        <w:contextualSpacing/>
        <w:rPr>
          <w:b/>
          <w:sz w:val="24"/>
          <w:szCs w:val="24"/>
        </w:rPr>
      </w:pPr>
    </w:p>
    <w:p w:rsidR="0016509D" w:rsidRDefault="0016509D" w:rsidP="0016509D">
      <w:pPr>
        <w:spacing w:line="240" w:lineRule="atLeast"/>
        <w:contextualSpacing/>
        <w:jc w:val="center"/>
        <w:rPr>
          <w:b/>
          <w:sz w:val="24"/>
          <w:szCs w:val="24"/>
        </w:rPr>
      </w:pPr>
      <w:r>
        <w:rPr>
          <w:b/>
          <w:sz w:val="24"/>
          <w:szCs w:val="24"/>
        </w:rPr>
        <w:t>Устный ответ.</w:t>
      </w:r>
    </w:p>
    <w:p w:rsidR="0016509D" w:rsidRDefault="0016509D" w:rsidP="0016509D">
      <w:pPr>
        <w:spacing w:line="240" w:lineRule="atLeast"/>
        <w:contextualSpacing/>
        <w:jc w:val="both"/>
        <w:rPr>
          <w:sz w:val="24"/>
          <w:szCs w:val="24"/>
        </w:rPr>
      </w:pPr>
      <w:r>
        <w:rPr>
          <w:b/>
          <w:sz w:val="24"/>
          <w:szCs w:val="24"/>
        </w:rPr>
        <w:t>Оценка "5"</w:t>
      </w:r>
      <w:r>
        <w:rPr>
          <w:sz w:val="24"/>
          <w:szCs w:val="24"/>
        </w:rPr>
        <w:t xml:space="preserve"> ставится, если ученик: </w:t>
      </w:r>
    </w:p>
    <w:p w:rsidR="0016509D" w:rsidRDefault="0016509D" w:rsidP="0016509D">
      <w:pPr>
        <w:pStyle w:val="a4"/>
        <w:numPr>
          <w:ilvl w:val="0"/>
          <w:numId w:val="64"/>
        </w:numPr>
        <w:suppressAutoHyphens/>
        <w:spacing w:line="240" w:lineRule="atLeast"/>
        <w:jc w:val="both"/>
        <w:rPr>
          <w:b/>
          <w:sz w:val="24"/>
          <w:szCs w:val="24"/>
        </w:rPr>
      </w:pPr>
      <w:r>
        <w:rPr>
          <w:sz w:val="24"/>
          <w:szCs w:val="24"/>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rsidR="0016509D" w:rsidRDefault="0016509D" w:rsidP="0016509D">
      <w:pPr>
        <w:pStyle w:val="a4"/>
        <w:numPr>
          <w:ilvl w:val="0"/>
          <w:numId w:val="49"/>
        </w:numPr>
        <w:suppressAutoHyphens/>
        <w:spacing w:line="240" w:lineRule="atLeast"/>
        <w:jc w:val="both"/>
        <w:rPr>
          <w:b/>
          <w:sz w:val="24"/>
          <w:szCs w:val="24"/>
        </w:rPr>
      </w:pPr>
      <w:r>
        <w:rPr>
          <w:sz w:val="24"/>
          <w:szCs w:val="24"/>
        </w:rPr>
        <w:lastRenderedPageBreak/>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rsidR="0016509D" w:rsidRDefault="0016509D" w:rsidP="0016509D">
      <w:pPr>
        <w:pStyle w:val="a4"/>
        <w:numPr>
          <w:ilvl w:val="0"/>
          <w:numId w:val="49"/>
        </w:numPr>
        <w:suppressAutoHyphens/>
        <w:spacing w:line="240" w:lineRule="atLeast"/>
        <w:jc w:val="both"/>
        <w:rPr>
          <w:b/>
          <w:sz w:val="24"/>
          <w:szCs w:val="24"/>
        </w:rPr>
      </w:pPr>
      <w:r>
        <w:rPr>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16509D" w:rsidRDefault="0016509D" w:rsidP="0016509D">
      <w:pPr>
        <w:pStyle w:val="a4"/>
        <w:numPr>
          <w:ilvl w:val="0"/>
          <w:numId w:val="49"/>
        </w:numPr>
        <w:suppressAutoHyphens/>
        <w:spacing w:line="240" w:lineRule="atLeast"/>
        <w:jc w:val="both"/>
        <w:rPr>
          <w:b/>
          <w:sz w:val="24"/>
          <w:szCs w:val="24"/>
        </w:rPr>
      </w:pPr>
      <w:r>
        <w:rPr>
          <w:bCs/>
          <w:sz w:val="24"/>
          <w:szCs w:val="24"/>
        </w:rPr>
        <w:t>хорошее знание карты и использование ее, верное решение географических задач.</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r>
        <w:rPr>
          <w:b/>
          <w:sz w:val="24"/>
          <w:szCs w:val="24"/>
        </w:rPr>
        <w:t>Оценка "4"</w:t>
      </w:r>
      <w:r>
        <w:rPr>
          <w:sz w:val="24"/>
          <w:szCs w:val="24"/>
        </w:rPr>
        <w:t xml:space="preserve"> ставится, если ученик: </w:t>
      </w:r>
    </w:p>
    <w:p w:rsidR="0016509D" w:rsidRDefault="0016509D" w:rsidP="0016509D">
      <w:pPr>
        <w:pStyle w:val="a4"/>
        <w:numPr>
          <w:ilvl w:val="0"/>
          <w:numId w:val="65"/>
        </w:numPr>
        <w:suppressAutoHyphens/>
        <w:spacing w:line="240" w:lineRule="atLeast"/>
        <w:jc w:val="both"/>
        <w:rPr>
          <w:b/>
          <w:sz w:val="24"/>
          <w:szCs w:val="24"/>
        </w:rPr>
      </w:pPr>
      <w:r>
        <w:rPr>
          <w:sz w:val="24"/>
          <w:szCs w:val="24"/>
        </w:rPr>
        <w:t xml:space="preserve">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rsidR="0016509D" w:rsidRDefault="0016509D" w:rsidP="0016509D">
      <w:pPr>
        <w:pStyle w:val="a4"/>
        <w:numPr>
          <w:ilvl w:val="0"/>
          <w:numId w:val="50"/>
        </w:numPr>
        <w:suppressAutoHyphens/>
        <w:spacing w:line="240" w:lineRule="atLeast"/>
        <w:jc w:val="both"/>
        <w:rPr>
          <w:b/>
          <w:sz w:val="24"/>
          <w:szCs w:val="24"/>
        </w:rPr>
      </w:pPr>
      <w:r>
        <w:rPr>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rsidR="0016509D" w:rsidRDefault="0016509D" w:rsidP="0016509D">
      <w:pPr>
        <w:numPr>
          <w:ilvl w:val="0"/>
          <w:numId w:val="50"/>
        </w:numPr>
        <w:suppressAutoHyphens/>
        <w:spacing w:line="240" w:lineRule="atLeast"/>
        <w:contextualSpacing/>
        <w:rPr>
          <w:sz w:val="24"/>
          <w:szCs w:val="24"/>
        </w:rPr>
      </w:pPr>
      <w:r>
        <w:rPr>
          <w:sz w:val="24"/>
          <w:szCs w:val="24"/>
        </w:rPr>
        <w:t xml:space="preserve">В основном правильно даны определения понятий и использованы научные термины; </w:t>
      </w:r>
    </w:p>
    <w:p w:rsidR="0016509D" w:rsidRDefault="0016509D" w:rsidP="0016509D">
      <w:pPr>
        <w:numPr>
          <w:ilvl w:val="0"/>
          <w:numId w:val="50"/>
        </w:numPr>
        <w:suppressAutoHyphens/>
        <w:spacing w:line="240" w:lineRule="atLeast"/>
        <w:contextualSpacing/>
        <w:rPr>
          <w:sz w:val="24"/>
          <w:szCs w:val="24"/>
        </w:rPr>
      </w:pPr>
      <w:r>
        <w:rPr>
          <w:sz w:val="24"/>
          <w:szCs w:val="24"/>
        </w:rPr>
        <w:t xml:space="preserve">Ответ самостоятельный; </w:t>
      </w:r>
    </w:p>
    <w:p w:rsidR="0016509D" w:rsidRDefault="0016509D" w:rsidP="0016509D">
      <w:pPr>
        <w:numPr>
          <w:ilvl w:val="0"/>
          <w:numId w:val="50"/>
        </w:numPr>
        <w:suppressAutoHyphens/>
        <w:spacing w:line="240" w:lineRule="atLeast"/>
        <w:contextualSpacing/>
        <w:rPr>
          <w:sz w:val="24"/>
          <w:szCs w:val="24"/>
        </w:rPr>
      </w:pPr>
      <w:r>
        <w:rPr>
          <w:sz w:val="24"/>
          <w:szCs w:val="24"/>
        </w:rPr>
        <w:t xml:space="preserve">Наличие неточностей в изложении географического материала; </w:t>
      </w:r>
    </w:p>
    <w:p w:rsidR="0016509D" w:rsidRDefault="0016509D" w:rsidP="0016509D">
      <w:pPr>
        <w:numPr>
          <w:ilvl w:val="0"/>
          <w:numId w:val="50"/>
        </w:numPr>
        <w:suppressAutoHyphens/>
        <w:spacing w:line="240" w:lineRule="atLeast"/>
        <w:contextualSpacing/>
        <w:rPr>
          <w:sz w:val="24"/>
          <w:szCs w:val="24"/>
        </w:rPr>
      </w:pPr>
      <w:r>
        <w:rPr>
          <w:sz w:val="24"/>
          <w:szCs w:val="24"/>
        </w:rPr>
        <w:t>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16509D" w:rsidRDefault="0016509D" w:rsidP="0016509D">
      <w:pPr>
        <w:pStyle w:val="a8"/>
        <w:numPr>
          <w:ilvl w:val="0"/>
          <w:numId w:val="50"/>
        </w:numPr>
        <w:spacing w:beforeAutospacing="1" w:after="0" w:afterAutospacing="1" w:line="240" w:lineRule="atLeast"/>
        <w:contextualSpacing/>
        <w:rPr>
          <w:bCs/>
        </w:rPr>
      </w:pPr>
      <w:r>
        <w:rPr>
          <w:bCs/>
        </w:rPr>
        <w:t>Связное и последовательное изложение; при помощи наводящих вопросов учителя восполняются сделанные пропуски;</w:t>
      </w:r>
    </w:p>
    <w:p w:rsidR="0016509D" w:rsidRDefault="0016509D" w:rsidP="0016509D">
      <w:pPr>
        <w:pStyle w:val="a8"/>
        <w:numPr>
          <w:ilvl w:val="0"/>
          <w:numId w:val="50"/>
        </w:numPr>
        <w:spacing w:beforeAutospacing="1" w:after="0" w:afterAutospacing="1" w:line="240" w:lineRule="atLeast"/>
        <w:contextualSpacing/>
        <w:rPr>
          <w:bCs/>
        </w:rPr>
      </w:pPr>
      <w:r>
        <w:rPr>
          <w:bCs/>
        </w:rPr>
        <w:t>Наличие конкретных представлений и элементарных реальных понятий изучаемых географических явлений;</w:t>
      </w:r>
    </w:p>
    <w:p w:rsidR="0016509D" w:rsidRDefault="0016509D" w:rsidP="0016509D">
      <w:pPr>
        <w:pStyle w:val="a8"/>
        <w:numPr>
          <w:ilvl w:val="0"/>
          <w:numId w:val="50"/>
        </w:numPr>
        <w:spacing w:beforeAutospacing="1" w:after="0" w:afterAutospacing="1" w:line="240" w:lineRule="atLeast"/>
        <w:contextualSpacing/>
        <w:rPr>
          <w:bCs/>
        </w:rPr>
      </w:pPr>
      <w:r>
        <w:rPr>
          <w:bCs/>
        </w:rPr>
        <w:t>Понимание основных географических взаимосвязей;</w:t>
      </w:r>
    </w:p>
    <w:p w:rsidR="0016509D" w:rsidRDefault="0016509D" w:rsidP="0016509D">
      <w:pPr>
        <w:pStyle w:val="a8"/>
        <w:numPr>
          <w:ilvl w:val="0"/>
          <w:numId w:val="50"/>
        </w:numPr>
        <w:spacing w:beforeAutospacing="1" w:after="0" w:afterAutospacing="1" w:line="240" w:lineRule="atLeast"/>
        <w:contextualSpacing/>
        <w:rPr>
          <w:bCs/>
        </w:rPr>
      </w:pPr>
      <w:r>
        <w:rPr>
          <w:bCs/>
        </w:rPr>
        <w:t>Знание карты и умение ей пользоваться;</w:t>
      </w:r>
    </w:p>
    <w:p w:rsidR="0016509D" w:rsidRDefault="0016509D" w:rsidP="0016509D">
      <w:pPr>
        <w:numPr>
          <w:ilvl w:val="0"/>
          <w:numId w:val="50"/>
        </w:numPr>
        <w:suppressAutoHyphens/>
        <w:spacing w:after="200" w:afterAutospacing="1" w:line="240" w:lineRule="atLeast"/>
        <w:contextualSpacing/>
        <w:rPr>
          <w:sz w:val="24"/>
          <w:szCs w:val="24"/>
        </w:rPr>
      </w:pPr>
      <w:r>
        <w:rPr>
          <w:sz w:val="24"/>
          <w:szCs w:val="24"/>
        </w:rPr>
        <w:t xml:space="preserve">При решении географических задач сделаны второстепенные ошибки. </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r>
        <w:rPr>
          <w:b/>
          <w:sz w:val="24"/>
          <w:szCs w:val="24"/>
        </w:rPr>
        <w:t>Оценка "3"</w:t>
      </w:r>
      <w:r>
        <w:rPr>
          <w:sz w:val="24"/>
          <w:szCs w:val="24"/>
        </w:rPr>
        <w:t xml:space="preserve"> ставится, если ученик: </w:t>
      </w:r>
    </w:p>
    <w:p w:rsidR="0016509D" w:rsidRDefault="0016509D" w:rsidP="0016509D">
      <w:pPr>
        <w:pStyle w:val="a4"/>
        <w:numPr>
          <w:ilvl w:val="0"/>
          <w:numId w:val="66"/>
        </w:numPr>
        <w:suppressAutoHyphens/>
        <w:spacing w:line="240" w:lineRule="atLeast"/>
        <w:jc w:val="both"/>
        <w:rPr>
          <w:b/>
          <w:sz w:val="24"/>
          <w:szCs w:val="24"/>
        </w:rPr>
      </w:pPr>
      <w:r>
        <w:rPr>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Материал излагает несистематизированно, фрагментарно, не всегда последовательно; </w:t>
      </w:r>
    </w:p>
    <w:p w:rsidR="0016509D" w:rsidRDefault="0016509D" w:rsidP="0016509D">
      <w:pPr>
        <w:pStyle w:val="a4"/>
        <w:numPr>
          <w:ilvl w:val="0"/>
          <w:numId w:val="51"/>
        </w:numPr>
        <w:suppressAutoHyphens/>
        <w:spacing w:line="240" w:lineRule="atLeast"/>
        <w:jc w:val="both"/>
        <w:rPr>
          <w:b/>
          <w:sz w:val="24"/>
          <w:szCs w:val="24"/>
        </w:rPr>
      </w:pPr>
      <w:r>
        <w:rPr>
          <w:sz w:val="24"/>
          <w:szCs w:val="24"/>
        </w:rPr>
        <w:lastRenderedPageBreak/>
        <w:t xml:space="preserve">Показывает недостаточнуюсформированность отдельных знаний и умений; выводы и обобщения аргументирует слабо, допускает в них ошибки.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Допустил ошибки и неточности в использовании научной терминологии, определения понятий дал недостаточно четкие;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Не использовал в качестве доказательства выводы и обобщения из наблюдений, фактов, опытов или допустил ошибки при их изложении;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Pr>
          <w:sz w:val="24"/>
          <w:szCs w:val="24"/>
        </w:rPr>
        <w:t>важное значение</w:t>
      </w:r>
      <w:proofErr w:type="gramEnd"/>
      <w:r>
        <w:rPr>
          <w:sz w:val="24"/>
          <w:szCs w:val="24"/>
        </w:rPr>
        <w:t xml:space="preserve"> в этом тексте;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16509D" w:rsidRDefault="0016509D" w:rsidP="0016509D">
      <w:pPr>
        <w:pStyle w:val="a4"/>
        <w:numPr>
          <w:ilvl w:val="0"/>
          <w:numId w:val="51"/>
        </w:numPr>
        <w:suppressAutoHyphens/>
        <w:spacing w:line="240" w:lineRule="atLeast"/>
        <w:jc w:val="both"/>
        <w:rPr>
          <w:b/>
          <w:sz w:val="24"/>
          <w:szCs w:val="24"/>
        </w:rPr>
      </w:pPr>
      <w:r>
        <w:rPr>
          <w:sz w:val="24"/>
          <w:szCs w:val="24"/>
        </w:rPr>
        <w:t xml:space="preserve">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rsidR="0016509D" w:rsidRDefault="0016509D" w:rsidP="0016509D">
      <w:pPr>
        <w:pStyle w:val="a4"/>
        <w:numPr>
          <w:ilvl w:val="0"/>
          <w:numId w:val="51"/>
        </w:numPr>
        <w:suppressAutoHyphens/>
        <w:spacing w:line="240" w:lineRule="atLeast"/>
        <w:jc w:val="both"/>
        <w:rPr>
          <w:b/>
          <w:bCs/>
          <w:sz w:val="24"/>
          <w:szCs w:val="24"/>
        </w:rPr>
      </w:pPr>
      <w:r>
        <w:rPr>
          <w:bCs/>
          <w:sz w:val="24"/>
          <w:szCs w:val="24"/>
        </w:rPr>
        <w:t>Скудны географические представления, преобладают формалистические знания;</w:t>
      </w:r>
    </w:p>
    <w:p w:rsidR="0016509D" w:rsidRDefault="0016509D" w:rsidP="0016509D">
      <w:pPr>
        <w:pStyle w:val="a4"/>
        <w:spacing w:line="240" w:lineRule="atLeast"/>
        <w:ind w:left="390"/>
        <w:jc w:val="both"/>
        <w:rPr>
          <w:b/>
          <w:bCs/>
          <w:sz w:val="24"/>
          <w:szCs w:val="24"/>
        </w:rPr>
      </w:pPr>
    </w:p>
    <w:p w:rsidR="0016509D" w:rsidRDefault="0016509D" w:rsidP="0016509D">
      <w:pPr>
        <w:pStyle w:val="a4"/>
        <w:numPr>
          <w:ilvl w:val="0"/>
          <w:numId w:val="51"/>
        </w:numPr>
        <w:suppressAutoHyphens/>
        <w:spacing w:line="240" w:lineRule="atLeast"/>
        <w:jc w:val="both"/>
        <w:rPr>
          <w:b/>
          <w:sz w:val="24"/>
          <w:szCs w:val="24"/>
        </w:rPr>
      </w:pPr>
      <w:r>
        <w:rPr>
          <w:bCs/>
          <w:sz w:val="24"/>
          <w:szCs w:val="24"/>
        </w:rPr>
        <w:t>Знание карты недостаточное, показ на ней сбивчивый;</w:t>
      </w:r>
    </w:p>
    <w:p w:rsidR="0016509D" w:rsidRDefault="0016509D" w:rsidP="0016509D">
      <w:pPr>
        <w:pStyle w:val="a4"/>
        <w:numPr>
          <w:ilvl w:val="0"/>
          <w:numId w:val="51"/>
        </w:numPr>
        <w:suppressAutoHyphens/>
        <w:spacing w:line="240" w:lineRule="atLeast"/>
        <w:jc w:val="both"/>
        <w:rPr>
          <w:b/>
          <w:sz w:val="24"/>
          <w:szCs w:val="24"/>
        </w:rPr>
      </w:pPr>
      <w:r>
        <w:rPr>
          <w:bCs/>
          <w:sz w:val="24"/>
          <w:szCs w:val="24"/>
        </w:rPr>
        <w:t>Только при помощи наводящих вопросов ученик улавливает географические связи.</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r>
        <w:rPr>
          <w:b/>
          <w:sz w:val="24"/>
          <w:szCs w:val="24"/>
        </w:rPr>
        <w:t>Оценка "2"</w:t>
      </w:r>
      <w:r>
        <w:rPr>
          <w:sz w:val="24"/>
          <w:szCs w:val="24"/>
        </w:rPr>
        <w:t xml:space="preserve"> ставится, если ученик: </w:t>
      </w:r>
    </w:p>
    <w:p w:rsidR="0016509D" w:rsidRDefault="0016509D" w:rsidP="0016509D">
      <w:pPr>
        <w:pStyle w:val="a4"/>
        <w:numPr>
          <w:ilvl w:val="0"/>
          <w:numId w:val="67"/>
        </w:numPr>
        <w:suppressAutoHyphens/>
        <w:spacing w:line="240" w:lineRule="atLeast"/>
        <w:jc w:val="both"/>
        <w:rPr>
          <w:b/>
          <w:sz w:val="24"/>
          <w:szCs w:val="24"/>
        </w:rPr>
      </w:pPr>
      <w:r>
        <w:rPr>
          <w:sz w:val="24"/>
          <w:szCs w:val="24"/>
        </w:rPr>
        <w:t xml:space="preserve">Не усвоил и не раскрыл основное содержание материала; </w:t>
      </w:r>
    </w:p>
    <w:p w:rsidR="0016509D" w:rsidRDefault="0016509D" w:rsidP="0016509D">
      <w:pPr>
        <w:pStyle w:val="a4"/>
        <w:numPr>
          <w:ilvl w:val="0"/>
          <w:numId w:val="52"/>
        </w:numPr>
        <w:suppressAutoHyphens/>
        <w:spacing w:line="240" w:lineRule="atLeast"/>
        <w:jc w:val="both"/>
        <w:rPr>
          <w:b/>
          <w:sz w:val="24"/>
          <w:szCs w:val="24"/>
        </w:rPr>
      </w:pPr>
      <w:r>
        <w:rPr>
          <w:sz w:val="24"/>
          <w:szCs w:val="24"/>
        </w:rPr>
        <w:t xml:space="preserve">Не делает выводов и обобщений. </w:t>
      </w:r>
    </w:p>
    <w:p w:rsidR="0016509D" w:rsidRDefault="0016509D" w:rsidP="0016509D">
      <w:pPr>
        <w:pStyle w:val="a4"/>
        <w:numPr>
          <w:ilvl w:val="0"/>
          <w:numId w:val="52"/>
        </w:numPr>
        <w:suppressAutoHyphens/>
        <w:spacing w:line="240" w:lineRule="atLeast"/>
        <w:jc w:val="both"/>
        <w:rPr>
          <w:b/>
          <w:sz w:val="24"/>
          <w:szCs w:val="24"/>
        </w:rPr>
      </w:pPr>
      <w:r>
        <w:rPr>
          <w:sz w:val="24"/>
          <w:szCs w:val="24"/>
        </w:rPr>
        <w:t xml:space="preserve">Не знает и не понимает значительную или основную часть программного материала в пределах поставленных вопросов; </w:t>
      </w:r>
    </w:p>
    <w:p w:rsidR="0016509D" w:rsidRDefault="0016509D" w:rsidP="0016509D">
      <w:pPr>
        <w:pStyle w:val="a4"/>
        <w:numPr>
          <w:ilvl w:val="0"/>
          <w:numId w:val="52"/>
        </w:numPr>
        <w:suppressAutoHyphens/>
        <w:spacing w:line="240" w:lineRule="atLeast"/>
        <w:jc w:val="both"/>
        <w:rPr>
          <w:b/>
          <w:sz w:val="24"/>
          <w:szCs w:val="24"/>
        </w:rPr>
      </w:pPr>
      <w:r>
        <w:rPr>
          <w:sz w:val="24"/>
          <w:szCs w:val="24"/>
        </w:rPr>
        <w:t xml:space="preserve">Имеет слабо сформированные и неполные знания и не умеет применять их к решению конкретных вопросов и задач по образцу; </w:t>
      </w:r>
    </w:p>
    <w:p w:rsidR="0016509D" w:rsidRDefault="0016509D" w:rsidP="0016509D">
      <w:pPr>
        <w:pStyle w:val="a4"/>
        <w:numPr>
          <w:ilvl w:val="0"/>
          <w:numId w:val="52"/>
        </w:numPr>
        <w:suppressAutoHyphens/>
        <w:spacing w:line="240" w:lineRule="atLeast"/>
        <w:jc w:val="both"/>
        <w:rPr>
          <w:b/>
          <w:sz w:val="24"/>
          <w:szCs w:val="24"/>
        </w:rPr>
      </w:pPr>
      <w:r>
        <w:rPr>
          <w:sz w:val="24"/>
          <w:szCs w:val="24"/>
        </w:rPr>
        <w:t xml:space="preserve">При ответе (на один вопрос) допускает более двух грубых ошибок, которые не может исправить даже при помощи учителя. </w:t>
      </w:r>
    </w:p>
    <w:p w:rsidR="0016509D" w:rsidRDefault="0016509D" w:rsidP="0016509D">
      <w:pPr>
        <w:pStyle w:val="a4"/>
        <w:numPr>
          <w:ilvl w:val="0"/>
          <w:numId w:val="52"/>
        </w:numPr>
        <w:suppressAutoHyphens/>
        <w:spacing w:line="240" w:lineRule="atLeast"/>
        <w:jc w:val="both"/>
        <w:rPr>
          <w:b/>
          <w:sz w:val="24"/>
          <w:szCs w:val="24"/>
        </w:rPr>
      </w:pPr>
      <w:r>
        <w:rPr>
          <w:bCs/>
          <w:sz w:val="24"/>
          <w:szCs w:val="24"/>
        </w:rPr>
        <w:t>Имеются грубые ошибки  в использовании карты.</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b/>
          <w:sz w:val="24"/>
          <w:szCs w:val="24"/>
        </w:rPr>
      </w:pPr>
      <w:r>
        <w:rPr>
          <w:b/>
          <w:sz w:val="24"/>
          <w:szCs w:val="24"/>
        </w:rPr>
        <w:t xml:space="preserve">Примечание. </w:t>
      </w:r>
      <w:r>
        <w:rPr>
          <w:sz w:val="24"/>
          <w:szCs w:val="24"/>
        </w:rPr>
        <w:t xml:space="preserve">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rsidR="0016509D" w:rsidRDefault="0016509D" w:rsidP="0016509D">
      <w:pPr>
        <w:spacing w:line="240" w:lineRule="atLeast"/>
        <w:contextualSpacing/>
        <w:jc w:val="both"/>
        <w:rPr>
          <w:sz w:val="24"/>
          <w:szCs w:val="24"/>
        </w:rPr>
      </w:pPr>
      <w:r>
        <w:rPr>
          <w:sz w:val="24"/>
          <w:szCs w:val="24"/>
        </w:rPr>
        <w:t xml:space="preserve">  </w:t>
      </w:r>
    </w:p>
    <w:p w:rsidR="0016509D" w:rsidRDefault="0016509D" w:rsidP="0016509D">
      <w:pPr>
        <w:spacing w:line="240" w:lineRule="atLeast"/>
        <w:contextualSpacing/>
        <w:jc w:val="center"/>
        <w:rPr>
          <w:b/>
          <w:sz w:val="24"/>
          <w:szCs w:val="24"/>
        </w:rPr>
      </w:pPr>
      <w:r>
        <w:rPr>
          <w:b/>
          <w:sz w:val="24"/>
          <w:szCs w:val="24"/>
        </w:rPr>
        <w:t>Оценка самостоятельных письменных и контрольных работ.</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r>
        <w:rPr>
          <w:b/>
          <w:sz w:val="24"/>
          <w:szCs w:val="24"/>
        </w:rPr>
        <w:t>Оценка "5"</w:t>
      </w:r>
      <w:r>
        <w:rPr>
          <w:sz w:val="24"/>
          <w:szCs w:val="24"/>
        </w:rPr>
        <w:t xml:space="preserve"> ставится, если ученик: </w:t>
      </w:r>
    </w:p>
    <w:p w:rsidR="0016509D" w:rsidRDefault="0016509D" w:rsidP="0016509D">
      <w:pPr>
        <w:pStyle w:val="a4"/>
        <w:numPr>
          <w:ilvl w:val="0"/>
          <w:numId w:val="53"/>
        </w:numPr>
        <w:suppressAutoHyphens/>
        <w:spacing w:line="240" w:lineRule="atLeast"/>
        <w:jc w:val="both"/>
        <w:rPr>
          <w:b/>
          <w:sz w:val="24"/>
          <w:szCs w:val="24"/>
        </w:rPr>
      </w:pPr>
      <w:r>
        <w:rPr>
          <w:sz w:val="24"/>
          <w:szCs w:val="24"/>
        </w:rPr>
        <w:t xml:space="preserve">выполнил работу без ошибок и недочетов; </w:t>
      </w:r>
    </w:p>
    <w:p w:rsidR="0016509D" w:rsidRDefault="0016509D" w:rsidP="0016509D">
      <w:pPr>
        <w:pStyle w:val="a4"/>
        <w:numPr>
          <w:ilvl w:val="0"/>
          <w:numId w:val="53"/>
        </w:numPr>
        <w:suppressAutoHyphens/>
        <w:spacing w:line="240" w:lineRule="atLeast"/>
        <w:jc w:val="both"/>
        <w:rPr>
          <w:b/>
          <w:sz w:val="24"/>
          <w:szCs w:val="24"/>
        </w:rPr>
      </w:pPr>
      <w:r>
        <w:rPr>
          <w:sz w:val="24"/>
          <w:szCs w:val="24"/>
        </w:rPr>
        <w:t xml:space="preserve">допустил не более одного недочета. </w:t>
      </w:r>
    </w:p>
    <w:p w:rsidR="0016509D" w:rsidRDefault="0016509D" w:rsidP="0016509D">
      <w:pPr>
        <w:spacing w:line="240" w:lineRule="atLeast"/>
        <w:contextualSpacing/>
        <w:jc w:val="both"/>
        <w:rPr>
          <w:sz w:val="24"/>
          <w:szCs w:val="24"/>
        </w:rPr>
      </w:pPr>
      <w:r>
        <w:rPr>
          <w:b/>
          <w:sz w:val="24"/>
          <w:szCs w:val="24"/>
        </w:rPr>
        <w:t>Оценка "4"</w:t>
      </w:r>
      <w:r>
        <w:rPr>
          <w:sz w:val="24"/>
          <w:szCs w:val="24"/>
        </w:rPr>
        <w:t xml:space="preserve"> ставится, если ученик выполнил работу полностью, но допустил в ней: </w:t>
      </w:r>
    </w:p>
    <w:p w:rsidR="0016509D" w:rsidRDefault="0016509D" w:rsidP="0016509D">
      <w:pPr>
        <w:pStyle w:val="a4"/>
        <w:numPr>
          <w:ilvl w:val="0"/>
          <w:numId w:val="54"/>
        </w:numPr>
        <w:suppressAutoHyphens/>
        <w:spacing w:line="240" w:lineRule="atLeast"/>
        <w:jc w:val="both"/>
        <w:rPr>
          <w:b/>
          <w:sz w:val="24"/>
          <w:szCs w:val="24"/>
        </w:rPr>
      </w:pPr>
      <w:r>
        <w:rPr>
          <w:sz w:val="24"/>
          <w:szCs w:val="24"/>
        </w:rPr>
        <w:t xml:space="preserve">не более одной негрубой ошибки и одного недочета; </w:t>
      </w:r>
    </w:p>
    <w:p w:rsidR="0016509D" w:rsidRDefault="0016509D" w:rsidP="0016509D">
      <w:pPr>
        <w:pStyle w:val="a4"/>
        <w:numPr>
          <w:ilvl w:val="0"/>
          <w:numId w:val="54"/>
        </w:numPr>
        <w:suppressAutoHyphens/>
        <w:spacing w:line="240" w:lineRule="atLeast"/>
        <w:jc w:val="both"/>
        <w:rPr>
          <w:b/>
          <w:sz w:val="24"/>
          <w:szCs w:val="24"/>
        </w:rPr>
      </w:pPr>
      <w:r>
        <w:rPr>
          <w:sz w:val="24"/>
          <w:szCs w:val="24"/>
        </w:rPr>
        <w:t xml:space="preserve">или не более двух недочетов. </w:t>
      </w:r>
    </w:p>
    <w:p w:rsidR="0016509D" w:rsidRDefault="0016509D" w:rsidP="0016509D">
      <w:pPr>
        <w:spacing w:line="240" w:lineRule="atLeast"/>
        <w:contextualSpacing/>
        <w:jc w:val="both"/>
        <w:rPr>
          <w:sz w:val="24"/>
          <w:szCs w:val="24"/>
        </w:rPr>
      </w:pPr>
      <w:r>
        <w:rPr>
          <w:b/>
          <w:sz w:val="24"/>
          <w:szCs w:val="24"/>
        </w:rPr>
        <w:t>Оценка "3"</w:t>
      </w:r>
      <w:r>
        <w:rPr>
          <w:sz w:val="24"/>
          <w:szCs w:val="24"/>
        </w:rPr>
        <w:t xml:space="preserve"> ставится, если ученик правильно выполнил не менее половины работы или допустил: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не более двух грубых ошибок;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или не более одной грубой и одной негрубой ошибки и одного недочета;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или не более двух-трех негрубых ошибок;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или одной негрубой ошибки и трех недочетов; </w:t>
      </w:r>
    </w:p>
    <w:p w:rsidR="0016509D" w:rsidRDefault="0016509D" w:rsidP="0016509D">
      <w:pPr>
        <w:pStyle w:val="a4"/>
        <w:numPr>
          <w:ilvl w:val="0"/>
          <w:numId w:val="55"/>
        </w:numPr>
        <w:suppressAutoHyphens/>
        <w:spacing w:line="240" w:lineRule="atLeast"/>
        <w:jc w:val="both"/>
        <w:rPr>
          <w:b/>
          <w:sz w:val="24"/>
          <w:szCs w:val="24"/>
        </w:rPr>
      </w:pPr>
      <w:r>
        <w:rPr>
          <w:sz w:val="24"/>
          <w:szCs w:val="24"/>
        </w:rPr>
        <w:t xml:space="preserve">или при отсутствии ошибок, но при наличии четырех-пяти недочетов. </w:t>
      </w:r>
    </w:p>
    <w:p w:rsidR="0016509D" w:rsidRDefault="0016509D" w:rsidP="0016509D">
      <w:pPr>
        <w:spacing w:line="240" w:lineRule="atLeast"/>
        <w:contextualSpacing/>
        <w:jc w:val="both"/>
        <w:rPr>
          <w:sz w:val="24"/>
          <w:szCs w:val="24"/>
        </w:rPr>
      </w:pPr>
      <w:r>
        <w:rPr>
          <w:b/>
          <w:sz w:val="24"/>
          <w:szCs w:val="24"/>
        </w:rPr>
        <w:t>Оценка "2"</w:t>
      </w:r>
      <w:r>
        <w:rPr>
          <w:sz w:val="24"/>
          <w:szCs w:val="24"/>
        </w:rPr>
        <w:t xml:space="preserve"> ставится, если ученик: </w:t>
      </w:r>
    </w:p>
    <w:p w:rsidR="0016509D" w:rsidRDefault="0016509D" w:rsidP="0016509D">
      <w:pPr>
        <w:pStyle w:val="a4"/>
        <w:numPr>
          <w:ilvl w:val="0"/>
          <w:numId w:val="56"/>
        </w:numPr>
        <w:suppressAutoHyphens/>
        <w:spacing w:line="240" w:lineRule="atLeast"/>
        <w:jc w:val="both"/>
        <w:rPr>
          <w:b/>
          <w:sz w:val="24"/>
          <w:szCs w:val="24"/>
        </w:rPr>
      </w:pPr>
      <w:r>
        <w:rPr>
          <w:sz w:val="24"/>
          <w:szCs w:val="24"/>
        </w:rPr>
        <w:t xml:space="preserve">допустил число ошибок и недочетов превосходящее норму, при которой может быть выставлена оценка "3"; </w:t>
      </w:r>
    </w:p>
    <w:p w:rsidR="0016509D" w:rsidRDefault="0016509D" w:rsidP="0016509D">
      <w:pPr>
        <w:pStyle w:val="a4"/>
        <w:numPr>
          <w:ilvl w:val="0"/>
          <w:numId w:val="56"/>
        </w:numPr>
        <w:suppressAutoHyphens/>
        <w:spacing w:line="240" w:lineRule="atLeast"/>
        <w:jc w:val="both"/>
        <w:rPr>
          <w:b/>
          <w:sz w:val="24"/>
          <w:szCs w:val="24"/>
        </w:rPr>
      </w:pPr>
      <w:r>
        <w:rPr>
          <w:sz w:val="24"/>
          <w:szCs w:val="24"/>
        </w:rPr>
        <w:lastRenderedPageBreak/>
        <w:t xml:space="preserve">или если правильно выполнил менее половины работы. </w:t>
      </w:r>
    </w:p>
    <w:p w:rsidR="0016509D" w:rsidRDefault="0016509D" w:rsidP="0016509D">
      <w:pPr>
        <w:spacing w:line="240" w:lineRule="atLeast"/>
        <w:contextualSpacing/>
        <w:jc w:val="both"/>
        <w:rPr>
          <w:b/>
          <w:sz w:val="24"/>
          <w:szCs w:val="24"/>
        </w:rPr>
      </w:pPr>
      <w:r>
        <w:rPr>
          <w:b/>
          <w:sz w:val="24"/>
          <w:szCs w:val="24"/>
        </w:rPr>
        <w:t xml:space="preserve">Примечание. </w:t>
      </w:r>
    </w:p>
    <w:p w:rsidR="0016509D" w:rsidRDefault="0016509D" w:rsidP="0016509D">
      <w:pPr>
        <w:pStyle w:val="a4"/>
        <w:numPr>
          <w:ilvl w:val="0"/>
          <w:numId w:val="57"/>
        </w:numPr>
        <w:suppressAutoHyphens/>
        <w:spacing w:line="240" w:lineRule="atLeast"/>
        <w:jc w:val="both"/>
        <w:rPr>
          <w:b/>
          <w:sz w:val="24"/>
          <w:szCs w:val="24"/>
        </w:rPr>
      </w:pPr>
      <w:r>
        <w:rPr>
          <w:sz w:val="24"/>
          <w:szCs w:val="24"/>
        </w:rPr>
        <w:t xml:space="preserve">Учитель имеет право поставить ученику оценку выше той, которая предусмотрена нормами, если учеником оригинально выполнена работа. </w:t>
      </w:r>
    </w:p>
    <w:p w:rsidR="0016509D" w:rsidRDefault="0016509D" w:rsidP="0016509D">
      <w:pPr>
        <w:pStyle w:val="a4"/>
        <w:numPr>
          <w:ilvl w:val="0"/>
          <w:numId w:val="57"/>
        </w:numPr>
        <w:suppressAutoHyphens/>
        <w:jc w:val="both"/>
        <w:rPr>
          <w:b/>
          <w:sz w:val="24"/>
          <w:szCs w:val="24"/>
        </w:rPr>
      </w:pPr>
      <w:r>
        <w:rPr>
          <w:sz w:val="24"/>
          <w:szCs w:val="24"/>
        </w:rPr>
        <w:t xml:space="preserve">Оценки с анализом доводятся до сведения учащихся, как правило, на последующем уроке, предусматривается работа над ошибками, устранение пробелов. </w:t>
      </w:r>
    </w:p>
    <w:p w:rsidR="0016509D" w:rsidRDefault="0016509D" w:rsidP="0016509D">
      <w:pPr>
        <w:contextualSpacing/>
        <w:jc w:val="both"/>
        <w:rPr>
          <w:sz w:val="24"/>
          <w:szCs w:val="24"/>
        </w:rPr>
      </w:pPr>
      <w:r>
        <w:rPr>
          <w:b/>
          <w:bCs/>
          <w:sz w:val="24"/>
          <w:szCs w:val="24"/>
        </w:rPr>
        <w:t> </w:t>
      </w:r>
    </w:p>
    <w:p w:rsidR="0016509D" w:rsidRDefault="0016509D" w:rsidP="0016509D">
      <w:pPr>
        <w:pStyle w:val="FR1"/>
        <w:spacing w:before="0" w:line="240" w:lineRule="auto"/>
        <w:ind w:left="0" w:right="198"/>
        <w:contextualSpacing/>
        <w:rPr>
          <w:bCs/>
          <w:sz w:val="24"/>
          <w:szCs w:val="24"/>
        </w:rPr>
      </w:pPr>
      <w:r>
        <w:rPr>
          <w:bCs/>
          <w:sz w:val="24"/>
          <w:szCs w:val="24"/>
        </w:rPr>
        <w:t>Критерии выставления оценок за проверочные тесты.</w:t>
      </w:r>
    </w:p>
    <w:p w:rsidR="0016509D" w:rsidRDefault="0016509D" w:rsidP="0016509D">
      <w:pPr>
        <w:pStyle w:val="FR1"/>
        <w:numPr>
          <w:ilvl w:val="0"/>
          <w:numId w:val="58"/>
        </w:numPr>
        <w:spacing w:line="240" w:lineRule="atLeast"/>
        <w:ind w:right="198"/>
        <w:contextualSpacing/>
        <w:jc w:val="left"/>
        <w:rPr>
          <w:b w:val="0"/>
          <w:bCs/>
          <w:sz w:val="24"/>
          <w:szCs w:val="24"/>
        </w:rPr>
      </w:pPr>
      <w:r>
        <w:rPr>
          <w:b w:val="0"/>
          <w:bCs/>
          <w:sz w:val="24"/>
          <w:szCs w:val="24"/>
        </w:rPr>
        <w:t xml:space="preserve">Критерии выставления оценок за тест, состоящий из </w:t>
      </w:r>
      <w:r>
        <w:rPr>
          <w:bCs/>
          <w:sz w:val="24"/>
          <w:szCs w:val="24"/>
        </w:rPr>
        <w:t>10 вопросов.</w:t>
      </w:r>
    </w:p>
    <w:p w:rsidR="0016509D" w:rsidRDefault="0016509D" w:rsidP="0016509D">
      <w:pPr>
        <w:pStyle w:val="FR1"/>
        <w:numPr>
          <w:ilvl w:val="0"/>
          <w:numId w:val="59"/>
        </w:numPr>
        <w:spacing w:line="240" w:lineRule="atLeast"/>
        <w:ind w:right="198"/>
        <w:contextualSpacing/>
        <w:jc w:val="left"/>
        <w:rPr>
          <w:b w:val="0"/>
          <w:bCs/>
          <w:sz w:val="24"/>
          <w:szCs w:val="24"/>
        </w:rPr>
      </w:pPr>
      <w:r>
        <w:rPr>
          <w:b w:val="0"/>
          <w:bCs/>
          <w:sz w:val="24"/>
          <w:szCs w:val="24"/>
        </w:rPr>
        <w:t>Время выполнения работы: 10-15 мин.</w:t>
      </w:r>
    </w:p>
    <w:p w:rsidR="0016509D" w:rsidRDefault="0016509D" w:rsidP="0016509D">
      <w:pPr>
        <w:pStyle w:val="FR1"/>
        <w:numPr>
          <w:ilvl w:val="0"/>
          <w:numId w:val="59"/>
        </w:numPr>
        <w:spacing w:line="240" w:lineRule="atLeast"/>
        <w:ind w:right="198"/>
        <w:contextualSpacing/>
        <w:jc w:val="left"/>
        <w:rPr>
          <w:b w:val="0"/>
          <w:bCs/>
          <w:sz w:val="24"/>
          <w:szCs w:val="24"/>
        </w:rPr>
      </w:pPr>
      <w:r>
        <w:rPr>
          <w:b w:val="0"/>
          <w:bCs/>
          <w:sz w:val="24"/>
          <w:szCs w:val="24"/>
        </w:rPr>
        <w:t>Оценка «5» - 10 правильных ответов, «4» - 7-9, «3» - 5-6, «2» - менее 5 правильных ответов.</w:t>
      </w:r>
    </w:p>
    <w:p w:rsidR="0016509D" w:rsidRDefault="0016509D" w:rsidP="0016509D">
      <w:pPr>
        <w:pStyle w:val="FR1"/>
        <w:numPr>
          <w:ilvl w:val="0"/>
          <w:numId w:val="58"/>
        </w:numPr>
        <w:spacing w:line="240" w:lineRule="atLeast"/>
        <w:ind w:right="198"/>
        <w:contextualSpacing/>
        <w:jc w:val="left"/>
        <w:rPr>
          <w:bCs/>
          <w:sz w:val="24"/>
          <w:szCs w:val="24"/>
        </w:rPr>
      </w:pPr>
      <w:r>
        <w:rPr>
          <w:b w:val="0"/>
          <w:bCs/>
          <w:sz w:val="24"/>
          <w:szCs w:val="24"/>
        </w:rPr>
        <w:t xml:space="preserve">Критерии выставления оценок за тест, состоящий из </w:t>
      </w:r>
      <w:r>
        <w:rPr>
          <w:bCs/>
          <w:sz w:val="24"/>
          <w:szCs w:val="24"/>
        </w:rPr>
        <w:t>20 вопросов.</w:t>
      </w:r>
    </w:p>
    <w:p w:rsidR="0016509D" w:rsidRDefault="0016509D" w:rsidP="0016509D">
      <w:pPr>
        <w:pStyle w:val="FR1"/>
        <w:numPr>
          <w:ilvl w:val="0"/>
          <w:numId w:val="60"/>
        </w:numPr>
        <w:spacing w:line="240" w:lineRule="atLeast"/>
        <w:ind w:right="198"/>
        <w:contextualSpacing/>
        <w:jc w:val="left"/>
        <w:rPr>
          <w:b w:val="0"/>
          <w:bCs/>
          <w:sz w:val="24"/>
          <w:szCs w:val="24"/>
        </w:rPr>
      </w:pPr>
      <w:r>
        <w:rPr>
          <w:b w:val="0"/>
          <w:bCs/>
          <w:sz w:val="24"/>
          <w:szCs w:val="24"/>
        </w:rPr>
        <w:t>Время выполнения работы: 30-40 мин.</w:t>
      </w:r>
    </w:p>
    <w:p w:rsidR="0016509D" w:rsidRDefault="0016509D" w:rsidP="0016509D">
      <w:pPr>
        <w:pStyle w:val="FR1"/>
        <w:spacing w:line="240" w:lineRule="atLeast"/>
        <w:ind w:left="928" w:right="198"/>
        <w:contextualSpacing/>
        <w:jc w:val="left"/>
        <w:rPr>
          <w:b w:val="0"/>
          <w:bCs/>
          <w:sz w:val="24"/>
          <w:szCs w:val="24"/>
        </w:rPr>
      </w:pPr>
    </w:p>
    <w:p w:rsidR="0016509D" w:rsidRDefault="0016509D" w:rsidP="0016509D">
      <w:pPr>
        <w:pStyle w:val="FR1"/>
        <w:numPr>
          <w:ilvl w:val="0"/>
          <w:numId w:val="60"/>
        </w:numPr>
        <w:spacing w:line="240" w:lineRule="atLeast"/>
        <w:ind w:right="198"/>
        <w:contextualSpacing/>
        <w:jc w:val="left"/>
        <w:rPr>
          <w:b w:val="0"/>
          <w:bCs/>
          <w:sz w:val="24"/>
          <w:szCs w:val="24"/>
        </w:rPr>
      </w:pPr>
      <w:r>
        <w:rPr>
          <w:b w:val="0"/>
          <w:bCs/>
          <w:sz w:val="24"/>
          <w:szCs w:val="24"/>
        </w:rPr>
        <w:t>Оценка «5» - 18-20 правильных ответов, «4» - 14-17, «3» - 10-13, «2» - менее 10 правильных ответов.</w:t>
      </w:r>
    </w:p>
    <w:p w:rsidR="0016509D" w:rsidRDefault="0016509D" w:rsidP="0016509D">
      <w:pPr>
        <w:pStyle w:val="FR1"/>
        <w:spacing w:line="240" w:lineRule="atLeast"/>
        <w:ind w:left="0" w:right="198"/>
        <w:contextualSpacing/>
        <w:jc w:val="left"/>
        <w:rPr>
          <w:b w:val="0"/>
          <w:bCs/>
          <w:i/>
          <w:sz w:val="24"/>
          <w:szCs w:val="24"/>
        </w:rPr>
      </w:pPr>
      <w:r>
        <w:rPr>
          <w:b w:val="0"/>
          <w:bCs/>
          <w:i/>
          <w:sz w:val="24"/>
          <w:szCs w:val="24"/>
        </w:rPr>
        <w:t>Источник: А.Э. Фромберг – Практические и проверочные работы по географии: 10 класс  / Кн. для учителя – М.: Просвещение, 2003.</w:t>
      </w:r>
    </w:p>
    <w:p w:rsidR="0016509D" w:rsidRDefault="0016509D" w:rsidP="0016509D">
      <w:pPr>
        <w:pStyle w:val="a8"/>
        <w:spacing w:line="240" w:lineRule="atLeast"/>
        <w:jc w:val="center"/>
        <w:rPr>
          <w:b/>
        </w:rPr>
      </w:pPr>
      <w:r>
        <w:rPr>
          <w:b/>
        </w:rPr>
        <w:t>Оценка качества выполнения</w:t>
      </w:r>
    </w:p>
    <w:p w:rsidR="0016509D" w:rsidRDefault="0016509D" w:rsidP="0016509D">
      <w:pPr>
        <w:pStyle w:val="a8"/>
        <w:spacing w:line="240" w:lineRule="atLeast"/>
        <w:jc w:val="center"/>
        <w:rPr>
          <w:b/>
        </w:rPr>
      </w:pPr>
      <w:r>
        <w:rPr>
          <w:b/>
        </w:rPr>
        <w:t>практических и самостоятельных работ по географии.</w:t>
      </w:r>
    </w:p>
    <w:p w:rsidR="0016509D" w:rsidRDefault="0016509D" w:rsidP="0016509D">
      <w:pPr>
        <w:shd w:val="clear" w:color="auto" w:fill="FFFFFF"/>
        <w:spacing w:line="240" w:lineRule="atLeast"/>
        <w:ind w:right="19"/>
        <w:contextualSpacing/>
        <w:jc w:val="center"/>
        <w:rPr>
          <w:b/>
          <w:bCs/>
          <w:color w:val="000000"/>
          <w:sz w:val="24"/>
          <w:szCs w:val="24"/>
        </w:rPr>
      </w:pPr>
      <w:r>
        <w:rPr>
          <w:b/>
          <w:bCs/>
          <w:color w:val="000000"/>
          <w:sz w:val="24"/>
          <w:szCs w:val="24"/>
        </w:rPr>
        <w:t>Отметка "5"</w:t>
      </w:r>
    </w:p>
    <w:p w:rsidR="0016509D" w:rsidRDefault="0016509D" w:rsidP="0016509D">
      <w:pPr>
        <w:shd w:val="clear" w:color="auto" w:fill="FFFFFF"/>
        <w:spacing w:line="240" w:lineRule="atLeast"/>
        <w:ind w:firstLine="235"/>
        <w:jc w:val="both"/>
        <w:rPr>
          <w:sz w:val="24"/>
          <w:szCs w:val="24"/>
        </w:rPr>
      </w:pPr>
      <w:r>
        <w:rPr>
          <w:color w:val="000000"/>
          <w:spacing w:val="5"/>
          <w:sz w:val="24"/>
          <w:szCs w:val="24"/>
        </w:rPr>
        <w:t xml:space="preserve">Практическая или самостоятельная работа выполнена в </w:t>
      </w:r>
      <w:r>
        <w:rPr>
          <w:color w:val="000000"/>
          <w:sz w:val="24"/>
          <w:szCs w:val="24"/>
        </w:rPr>
        <w:t>полном объеме с соблюдением необходимой последовательно</w:t>
      </w:r>
      <w:r>
        <w:rPr>
          <w:color w:val="000000"/>
          <w:sz w:val="24"/>
          <w:szCs w:val="24"/>
        </w:rPr>
        <w:softHyphen/>
      </w:r>
      <w:r>
        <w:rPr>
          <w:color w:val="000000"/>
          <w:spacing w:val="-1"/>
          <w:sz w:val="24"/>
          <w:szCs w:val="24"/>
        </w:rPr>
        <w:t xml:space="preserve">сти. Учащиеся работали полностью самостоятельно: подобрали необходимые для выполнения предлагаемых работ источники </w:t>
      </w:r>
      <w:r>
        <w:rPr>
          <w:color w:val="000000"/>
          <w:spacing w:val="4"/>
          <w:sz w:val="24"/>
          <w:szCs w:val="24"/>
        </w:rPr>
        <w:t>знаний, показали необходимые для проведения практических</w:t>
      </w:r>
    </w:p>
    <w:p w:rsidR="0016509D" w:rsidRDefault="0016509D" w:rsidP="0016509D">
      <w:pPr>
        <w:shd w:val="clear" w:color="auto" w:fill="FFFFFF"/>
        <w:spacing w:line="240" w:lineRule="atLeast"/>
        <w:ind w:left="7" w:right="5"/>
        <w:contextualSpacing/>
        <w:jc w:val="both"/>
        <w:rPr>
          <w:sz w:val="24"/>
          <w:szCs w:val="24"/>
        </w:rPr>
      </w:pPr>
      <w:r>
        <w:rPr>
          <w:color w:val="000000"/>
          <w:sz w:val="24"/>
          <w:szCs w:val="24"/>
        </w:rPr>
        <w:t xml:space="preserve">и самостоятельных работ теоретические знания, практические </w:t>
      </w:r>
      <w:r>
        <w:rPr>
          <w:color w:val="000000"/>
          <w:spacing w:val="3"/>
          <w:sz w:val="24"/>
          <w:szCs w:val="24"/>
        </w:rPr>
        <w:t>умения и навыки.</w:t>
      </w:r>
    </w:p>
    <w:p w:rsidR="0016509D" w:rsidRDefault="0016509D" w:rsidP="0016509D">
      <w:pPr>
        <w:shd w:val="clear" w:color="auto" w:fill="FFFFFF"/>
        <w:spacing w:line="240" w:lineRule="atLeast"/>
        <w:ind w:left="7" w:right="7" w:firstLine="233"/>
        <w:contextualSpacing/>
        <w:jc w:val="both"/>
        <w:rPr>
          <w:sz w:val="24"/>
          <w:szCs w:val="24"/>
        </w:rPr>
      </w:pPr>
      <w:r>
        <w:rPr>
          <w:color w:val="000000"/>
          <w:spacing w:val="1"/>
          <w:sz w:val="24"/>
          <w:szCs w:val="24"/>
        </w:rPr>
        <w:t xml:space="preserve">Работа оформлена аккуратно, в оптимальной для фиксации </w:t>
      </w:r>
      <w:r>
        <w:rPr>
          <w:color w:val="000000"/>
          <w:spacing w:val="-1"/>
          <w:sz w:val="24"/>
          <w:szCs w:val="24"/>
        </w:rPr>
        <w:t>результатов форме.</w:t>
      </w:r>
    </w:p>
    <w:p w:rsidR="0016509D" w:rsidRDefault="0016509D" w:rsidP="0016509D">
      <w:pPr>
        <w:shd w:val="clear" w:color="auto" w:fill="FFFFFF"/>
        <w:spacing w:line="240" w:lineRule="atLeast"/>
        <w:ind w:left="7" w:right="10" w:firstLine="233"/>
        <w:contextualSpacing/>
        <w:jc w:val="both"/>
        <w:rPr>
          <w:sz w:val="24"/>
          <w:szCs w:val="24"/>
        </w:rPr>
      </w:pPr>
      <w:r>
        <w:rPr>
          <w:color w:val="000000"/>
          <w:sz w:val="24"/>
          <w:szCs w:val="24"/>
        </w:rPr>
        <w:t>Форма фиксации материалов может быть предложена учи</w:t>
      </w:r>
      <w:r>
        <w:rPr>
          <w:color w:val="000000"/>
          <w:sz w:val="24"/>
          <w:szCs w:val="24"/>
        </w:rPr>
        <w:softHyphen/>
      </w:r>
      <w:r>
        <w:rPr>
          <w:color w:val="000000"/>
          <w:spacing w:val="2"/>
          <w:sz w:val="24"/>
          <w:szCs w:val="24"/>
        </w:rPr>
        <w:t>телем или выбрана самими учащимися.</w:t>
      </w:r>
    </w:p>
    <w:p w:rsidR="0016509D" w:rsidRDefault="0016509D" w:rsidP="0016509D">
      <w:pPr>
        <w:shd w:val="clear" w:color="auto" w:fill="FFFFFF"/>
        <w:spacing w:before="187" w:line="240" w:lineRule="atLeast"/>
        <w:ind w:right="34"/>
        <w:contextualSpacing/>
        <w:jc w:val="center"/>
        <w:rPr>
          <w:b/>
          <w:bCs/>
          <w:color w:val="000000"/>
          <w:sz w:val="24"/>
          <w:szCs w:val="24"/>
        </w:rPr>
      </w:pPr>
      <w:r>
        <w:rPr>
          <w:b/>
          <w:bCs/>
          <w:color w:val="000000"/>
          <w:sz w:val="24"/>
          <w:szCs w:val="24"/>
        </w:rPr>
        <w:t>Отметка "4"</w:t>
      </w:r>
    </w:p>
    <w:p w:rsidR="0016509D" w:rsidRDefault="0016509D" w:rsidP="0016509D">
      <w:pPr>
        <w:shd w:val="clear" w:color="auto" w:fill="FFFFFF"/>
        <w:spacing w:line="240" w:lineRule="atLeast"/>
        <w:ind w:left="7" w:right="7" w:firstLine="230"/>
        <w:contextualSpacing/>
        <w:jc w:val="both"/>
        <w:rPr>
          <w:sz w:val="24"/>
          <w:szCs w:val="24"/>
        </w:rPr>
      </w:pPr>
      <w:r>
        <w:rPr>
          <w:color w:val="000000"/>
          <w:spacing w:val="1"/>
          <w:sz w:val="24"/>
          <w:szCs w:val="24"/>
        </w:rPr>
        <w:t>Практическая или самостоятельная работа выполнена уча</w:t>
      </w:r>
      <w:r>
        <w:rPr>
          <w:color w:val="000000"/>
          <w:spacing w:val="1"/>
          <w:sz w:val="24"/>
          <w:szCs w:val="24"/>
        </w:rPr>
        <w:softHyphen/>
      </w:r>
      <w:r>
        <w:rPr>
          <w:color w:val="000000"/>
          <w:sz w:val="24"/>
          <w:szCs w:val="24"/>
        </w:rPr>
        <w:t>щимися в полном объеме и самостоятельно.</w:t>
      </w:r>
    </w:p>
    <w:p w:rsidR="0016509D" w:rsidRDefault="0016509D" w:rsidP="0016509D">
      <w:pPr>
        <w:shd w:val="clear" w:color="auto" w:fill="FFFFFF"/>
        <w:spacing w:before="2" w:line="240" w:lineRule="atLeast"/>
        <w:ind w:left="7" w:right="5" w:firstLine="228"/>
        <w:contextualSpacing/>
        <w:jc w:val="both"/>
        <w:rPr>
          <w:sz w:val="24"/>
          <w:szCs w:val="24"/>
        </w:rPr>
      </w:pPr>
      <w:r>
        <w:rPr>
          <w:color w:val="000000"/>
          <w:spacing w:val="-2"/>
          <w:sz w:val="24"/>
          <w:szCs w:val="24"/>
        </w:rPr>
        <w:t xml:space="preserve">Допускается отклонение от необходимой последовательности </w:t>
      </w:r>
      <w:r>
        <w:rPr>
          <w:color w:val="000000"/>
          <w:sz w:val="24"/>
          <w:szCs w:val="24"/>
        </w:rPr>
        <w:t>выполнения, не влияющее на правильность конечного резуль</w:t>
      </w:r>
      <w:r>
        <w:rPr>
          <w:color w:val="000000"/>
          <w:sz w:val="24"/>
          <w:szCs w:val="24"/>
        </w:rPr>
        <w:softHyphen/>
      </w:r>
      <w:r>
        <w:rPr>
          <w:color w:val="000000"/>
          <w:spacing w:val="2"/>
          <w:sz w:val="24"/>
          <w:szCs w:val="24"/>
        </w:rPr>
        <w:t>тата (перестановка пунктов типового плана при характеристи</w:t>
      </w:r>
      <w:r>
        <w:rPr>
          <w:color w:val="000000"/>
          <w:spacing w:val="2"/>
          <w:sz w:val="24"/>
          <w:szCs w:val="24"/>
        </w:rPr>
        <w:softHyphen/>
        <w:t>ке отдельных территорий или стран и т.д.).</w:t>
      </w:r>
    </w:p>
    <w:p w:rsidR="0016509D" w:rsidRDefault="0016509D" w:rsidP="0016509D">
      <w:pPr>
        <w:shd w:val="clear" w:color="auto" w:fill="FFFFFF"/>
        <w:spacing w:before="2" w:line="240" w:lineRule="atLeast"/>
        <w:ind w:left="5" w:firstLine="233"/>
        <w:contextualSpacing/>
        <w:jc w:val="both"/>
        <w:rPr>
          <w:sz w:val="24"/>
          <w:szCs w:val="24"/>
        </w:rPr>
      </w:pPr>
      <w:r>
        <w:rPr>
          <w:color w:val="000000"/>
          <w:spacing w:val="5"/>
          <w:sz w:val="24"/>
          <w:szCs w:val="24"/>
        </w:rPr>
        <w:t xml:space="preserve">Использованы указанные учителем источники знаний, </w:t>
      </w:r>
      <w:r>
        <w:rPr>
          <w:color w:val="000000"/>
          <w:spacing w:val="3"/>
          <w:sz w:val="24"/>
          <w:szCs w:val="24"/>
        </w:rPr>
        <w:t>включая страницы атласа, таблицы из приложения к учебни</w:t>
      </w:r>
      <w:r>
        <w:rPr>
          <w:color w:val="000000"/>
          <w:spacing w:val="3"/>
          <w:sz w:val="24"/>
          <w:szCs w:val="24"/>
        </w:rPr>
        <w:softHyphen/>
      </w:r>
      <w:r>
        <w:rPr>
          <w:color w:val="000000"/>
          <w:spacing w:val="2"/>
          <w:sz w:val="24"/>
          <w:szCs w:val="24"/>
        </w:rPr>
        <w:t xml:space="preserve">ку, страницы из статистических сборников. Работа показала </w:t>
      </w:r>
      <w:r>
        <w:rPr>
          <w:color w:val="000000"/>
          <w:spacing w:val="-1"/>
          <w:sz w:val="24"/>
          <w:szCs w:val="24"/>
        </w:rPr>
        <w:t>знание основного теоретического материала и овладение уме</w:t>
      </w:r>
      <w:r>
        <w:rPr>
          <w:color w:val="000000"/>
          <w:spacing w:val="-1"/>
          <w:sz w:val="24"/>
          <w:szCs w:val="24"/>
        </w:rPr>
        <w:softHyphen/>
      </w:r>
      <w:r>
        <w:rPr>
          <w:color w:val="000000"/>
          <w:spacing w:val="1"/>
          <w:sz w:val="24"/>
          <w:szCs w:val="24"/>
        </w:rPr>
        <w:t>ниями, необходимыми для самостоятельного выполнения ра</w:t>
      </w:r>
      <w:r>
        <w:rPr>
          <w:color w:val="000000"/>
          <w:spacing w:val="1"/>
          <w:sz w:val="24"/>
          <w:szCs w:val="24"/>
        </w:rPr>
        <w:softHyphen/>
      </w:r>
      <w:r>
        <w:rPr>
          <w:color w:val="000000"/>
          <w:spacing w:val="-5"/>
          <w:sz w:val="24"/>
          <w:szCs w:val="24"/>
        </w:rPr>
        <w:t>боты.</w:t>
      </w:r>
    </w:p>
    <w:p w:rsidR="0016509D" w:rsidRDefault="0016509D" w:rsidP="0016509D">
      <w:pPr>
        <w:shd w:val="clear" w:color="auto" w:fill="FFFFFF"/>
        <w:spacing w:before="2" w:line="240" w:lineRule="atLeast"/>
        <w:ind w:left="5" w:right="7" w:firstLine="230"/>
        <w:contextualSpacing/>
        <w:jc w:val="both"/>
        <w:rPr>
          <w:sz w:val="24"/>
          <w:szCs w:val="24"/>
        </w:rPr>
      </w:pPr>
      <w:r>
        <w:rPr>
          <w:color w:val="000000"/>
          <w:spacing w:val="-1"/>
          <w:sz w:val="24"/>
          <w:szCs w:val="24"/>
        </w:rPr>
        <w:t>Допускаются неточности и небрежность в оформлении ре</w:t>
      </w:r>
      <w:r>
        <w:rPr>
          <w:color w:val="000000"/>
          <w:spacing w:val="-1"/>
          <w:sz w:val="24"/>
          <w:szCs w:val="24"/>
        </w:rPr>
        <w:softHyphen/>
        <w:t>зультатов работы.</w:t>
      </w:r>
    </w:p>
    <w:p w:rsidR="0016509D" w:rsidRDefault="0016509D" w:rsidP="0016509D">
      <w:pPr>
        <w:shd w:val="clear" w:color="auto" w:fill="FFFFFF"/>
        <w:spacing w:before="192" w:line="240" w:lineRule="atLeast"/>
        <w:ind w:right="29"/>
        <w:contextualSpacing/>
        <w:rPr>
          <w:bCs/>
          <w:color w:val="000000"/>
          <w:sz w:val="24"/>
          <w:szCs w:val="24"/>
        </w:rPr>
      </w:pPr>
    </w:p>
    <w:p w:rsidR="0016509D" w:rsidRDefault="0016509D" w:rsidP="0016509D">
      <w:pPr>
        <w:shd w:val="clear" w:color="auto" w:fill="FFFFFF"/>
        <w:spacing w:before="192" w:line="240" w:lineRule="atLeast"/>
        <w:ind w:right="29"/>
        <w:contextualSpacing/>
        <w:jc w:val="center"/>
        <w:rPr>
          <w:b/>
          <w:bCs/>
          <w:color w:val="000000"/>
          <w:sz w:val="24"/>
          <w:szCs w:val="24"/>
        </w:rPr>
      </w:pPr>
      <w:r>
        <w:rPr>
          <w:b/>
          <w:bCs/>
          <w:color w:val="000000"/>
          <w:sz w:val="24"/>
          <w:szCs w:val="24"/>
        </w:rPr>
        <w:t>Отметка "3"</w:t>
      </w:r>
    </w:p>
    <w:p w:rsidR="0016509D" w:rsidRDefault="0016509D" w:rsidP="0016509D">
      <w:pPr>
        <w:shd w:val="clear" w:color="auto" w:fill="FFFFFF"/>
        <w:spacing w:line="240" w:lineRule="atLeast"/>
        <w:ind w:right="5" w:firstLine="235"/>
        <w:contextualSpacing/>
        <w:jc w:val="both"/>
        <w:rPr>
          <w:sz w:val="24"/>
          <w:szCs w:val="24"/>
        </w:rPr>
      </w:pPr>
      <w:r>
        <w:rPr>
          <w:color w:val="000000"/>
          <w:spacing w:val="1"/>
          <w:sz w:val="24"/>
          <w:szCs w:val="24"/>
        </w:rPr>
        <w:t xml:space="preserve">Практическая работа выполнена и оформлена учащимися с </w:t>
      </w:r>
      <w:r>
        <w:rPr>
          <w:color w:val="000000"/>
          <w:spacing w:val="-1"/>
          <w:sz w:val="24"/>
          <w:szCs w:val="24"/>
        </w:rPr>
        <w:t>помощью учителя или хорошо подготовленных и уже выпол</w:t>
      </w:r>
      <w:r>
        <w:rPr>
          <w:color w:val="000000"/>
          <w:spacing w:val="-1"/>
          <w:sz w:val="24"/>
          <w:szCs w:val="24"/>
        </w:rPr>
        <w:softHyphen/>
      </w:r>
      <w:r>
        <w:rPr>
          <w:color w:val="000000"/>
          <w:spacing w:val="3"/>
          <w:sz w:val="24"/>
          <w:szCs w:val="24"/>
        </w:rPr>
        <w:t>нивших на "отлично" данную работу учащихся. На выполне</w:t>
      </w:r>
      <w:r>
        <w:rPr>
          <w:color w:val="000000"/>
          <w:spacing w:val="3"/>
          <w:sz w:val="24"/>
          <w:szCs w:val="24"/>
        </w:rPr>
        <w:softHyphen/>
      </w:r>
      <w:r>
        <w:rPr>
          <w:color w:val="000000"/>
          <w:spacing w:val="-1"/>
          <w:sz w:val="24"/>
          <w:szCs w:val="24"/>
        </w:rPr>
        <w:t xml:space="preserve">ние работы затрачено много времени (можно дать возможность </w:t>
      </w:r>
      <w:r>
        <w:rPr>
          <w:color w:val="000000"/>
          <w:sz w:val="24"/>
          <w:szCs w:val="24"/>
        </w:rPr>
        <w:t>доделать работу дома). Учащиеся показали знания теоретиче</w:t>
      </w:r>
      <w:r>
        <w:rPr>
          <w:color w:val="000000"/>
          <w:sz w:val="24"/>
          <w:szCs w:val="24"/>
        </w:rPr>
        <w:softHyphen/>
        <w:t>ского материала, но испытывали затруднения при самостоя</w:t>
      </w:r>
      <w:r>
        <w:rPr>
          <w:color w:val="000000"/>
          <w:sz w:val="24"/>
          <w:szCs w:val="24"/>
        </w:rPr>
        <w:softHyphen/>
      </w:r>
      <w:r>
        <w:rPr>
          <w:color w:val="000000"/>
          <w:spacing w:val="1"/>
          <w:sz w:val="24"/>
          <w:szCs w:val="24"/>
        </w:rPr>
        <w:t>тельной работе с картами атласа, статистическими материала</w:t>
      </w:r>
      <w:r>
        <w:rPr>
          <w:color w:val="000000"/>
          <w:spacing w:val="1"/>
          <w:sz w:val="24"/>
          <w:szCs w:val="24"/>
        </w:rPr>
        <w:softHyphen/>
        <w:t>ми, географическими инструментами.</w:t>
      </w:r>
    </w:p>
    <w:p w:rsidR="0016509D" w:rsidRDefault="0016509D" w:rsidP="0016509D">
      <w:pPr>
        <w:shd w:val="clear" w:color="auto" w:fill="FFFFFF"/>
        <w:spacing w:before="194" w:line="240" w:lineRule="atLeast"/>
        <w:ind w:right="29"/>
        <w:contextualSpacing/>
        <w:jc w:val="center"/>
        <w:rPr>
          <w:bCs/>
          <w:color w:val="000000"/>
          <w:sz w:val="24"/>
          <w:szCs w:val="24"/>
        </w:rPr>
      </w:pPr>
    </w:p>
    <w:p w:rsidR="0016509D" w:rsidRDefault="0016509D" w:rsidP="0016509D">
      <w:pPr>
        <w:shd w:val="clear" w:color="auto" w:fill="FFFFFF"/>
        <w:spacing w:before="194" w:line="240" w:lineRule="atLeast"/>
        <w:ind w:right="29"/>
        <w:contextualSpacing/>
        <w:jc w:val="center"/>
        <w:rPr>
          <w:b/>
          <w:bCs/>
          <w:color w:val="000000"/>
          <w:sz w:val="24"/>
          <w:szCs w:val="24"/>
        </w:rPr>
      </w:pPr>
      <w:r>
        <w:rPr>
          <w:b/>
          <w:bCs/>
          <w:color w:val="000000"/>
          <w:sz w:val="24"/>
          <w:szCs w:val="24"/>
        </w:rPr>
        <w:t>Отметка "2"</w:t>
      </w:r>
    </w:p>
    <w:p w:rsidR="0016509D" w:rsidRDefault="0016509D" w:rsidP="0016509D">
      <w:pPr>
        <w:shd w:val="clear" w:color="auto" w:fill="FFFFFF"/>
        <w:spacing w:line="240" w:lineRule="atLeast"/>
        <w:ind w:left="2" w:firstLine="233"/>
        <w:contextualSpacing/>
        <w:jc w:val="both"/>
        <w:rPr>
          <w:sz w:val="24"/>
          <w:szCs w:val="24"/>
        </w:rPr>
      </w:pPr>
      <w:r>
        <w:rPr>
          <w:color w:val="000000"/>
          <w:spacing w:val="1"/>
          <w:sz w:val="24"/>
          <w:szCs w:val="24"/>
        </w:rPr>
        <w:t xml:space="preserve">Выставляется в том случае, когда учащиеся оказались не </w:t>
      </w:r>
      <w:r>
        <w:rPr>
          <w:color w:val="000000"/>
          <w:spacing w:val="-2"/>
          <w:sz w:val="24"/>
          <w:szCs w:val="24"/>
        </w:rPr>
        <w:t>подготовленными к выполнению этой работы. Полученные ре</w:t>
      </w:r>
      <w:r>
        <w:rPr>
          <w:color w:val="000000"/>
          <w:spacing w:val="-2"/>
          <w:sz w:val="24"/>
          <w:szCs w:val="24"/>
        </w:rPr>
        <w:softHyphen/>
      </w:r>
      <w:r>
        <w:rPr>
          <w:color w:val="000000"/>
          <w:sz w:val="24"/>
          <w:szCs w:val="24"/>
        </w:rPr>
        <w:t>зультаты не позволяют сделать правильных выводов и полно</w:t>
      </w:r>
      <w:r>
        <w:rPr>
          <w:color w:val="000000"/>
          <w:sz w:val="24"/>
          <w:szCs w:val="24"/>
        </w:rPr>
        <w:softHyphen/>
      </w:r>
      <w:r>
        <w:rPr>
          <w:color w:val="000000"/>
          <w:spacing w:val="1"/>
          <w:sz w:val="24"/>
          <w:szCs w:val="24"/>
        </w:rPr>
        <w:t xml:space="preserve">стью </w:t>
      </w:r>
      <w:r>
        <w:rPr>
          <w:color w:val="000000"/>
          <w:spacing w:val="1"/>
          <w:sz w:val="24"/>
          <w:szCs w:val="24"/>
        </w:rPr>
        <w:lastRenderedPageBreak/>
        <w:t xml:space="preserve">расходятся с поставленной целью. Обнаружено плохое </w:t>
      </w:r>
      <w:r>
        <w:rPr>
          <w:color w:val="000000"/>
          <w:spacing w:val="-1"/>
          <w:sz w:val="24"/>
          <w:szCs w:val="24"/>
        </w:rPr>
        <w:t xml:space="preserve">знание теоретического материала и отсутствие необходимых умений. Руководство и помощь со стороны учителя и хорошо </w:t>
      </w:r>
      <w:r>
        <w:rPr>
          <w:color w:val="000000"/>
          <w:sz w:val="24"/>
          <w:szCs w:val="24"/>
        </w:rPr>
        <w:t>подготовленных учащихся неэффективны из-за плохой подго</w:t>
      </w:r>
      <w:r>
        <w:rPr>
          <w:color w:val="000000"/>
          <w:sz w:val="24"/>
          <w:szCs w:val="24"/>
        </w:rPr>
        <w:softHyphen/>
        <w:t>товки учащегося.</w:t>
      </w:r>
    </w:p>
    <w:p w:rsidR="0016509D" w:rsidRDefault="0016509D" w:rsidP="0016509D">
      <w:pPr>
        <w:jc w:val="center"/>
        <w:rPr>
          <w:b/>
          <w:sz w:val="24"/>
          <w:szCs w:val="24"/>
        </w:rPr>
      </w:pPr>
    </w:p>
    <w:p w:rsidR="0016509D" w:rsidRDefault="0016509D" w:rsidP="0016509D">
      <w:pPr>
        <w:jc w:val="center"/>
        <w:rPr>
          <w:b/>
          <w:sz w:val="24"/>
          <w:szCs w:val="24"/>
        </w:rPr>
      </w:pPr>
      <w:r>
        <w:rPr>
          <w:b/>
          <w:sz w:val="24"/>
          <w:szCs w:val="24"/>
        </w:rPr>
        <w:t>Оценка умений работать с картой и другими источниками географических знаний.</w:t>
      </w:r>
    </w:p>
    <w:p w:rsidR="0016509D" w:rsidRDefault="0016509D" w:rsidP="0016509D">
      <w:pPr>
        <w:spacing w:line="240" w:lineRule="atLeast"/>
        <w:ind w:firstLine="709"/>
        <w:jc w:val="both"/>
        <w:rPr>
          <w:sz w:val="24"/>
          <w:szCs w:val="24"/>
        </w:rPr>
      </w:pPr>
      <w:r>
        <w:rPr>
          <w:iCs/>
          <w:spacing w:val="-3"/>
          <w:sz w:val="24"/>
          <w:szCs w:val="24"/>
        </w:rPr>
        <w:t xml:space="preserve">Отметка </w:t>
      </w:r>
      <w:r>
        <w:rPr>
          <w:spacing w:val="-1"/>
          <w:sz w:val="24"/>
          <w:szCs w:val="24"/>
        </w:rPr>
        <w:t>«5» - правильный, полный отбор источников знаний, рациона</w:t>
      </w:r>
      <w:r>
        <w:rPr>
          <w:spacing w:val="-4"/>
          <w:sz w:val="24"/>
          <w:szCs w:val="24"/>
        </w:rPr>
        <w:t>льное их использование в определенной последовательности; соблюде</w:t>
      </w:r>
      <w:r>
        <w:rPr>
          <w:spacing w:val="-1"/>
          <w:sz w:val="24"/>
          <w:szCs w:val="24"/>
        </w:rPr>
        <w:t>ние логики в описании или характеристике географических террито</w:t>
      </w:r>
      <w:r>
        <w:rPr>
          <w:spacing w:val="-4"/>
          <w:sz w:val="24"/>
          <w:szCs w:val="24"/>
        </w:rPr>
        <w:t>рий или объектов; самостоятельное выполнение и формулирование в</w:t>
      </w:r>
      <w:r>
        <w:rPr>
          <w:spacing w:val="2"/>
          <w:sz w:val="24"/>
          <w:szCs w:val="24"/>
        </w:rPr>
        <w:t>ыводов на основе практической деятельности; аккуратное оформле</w:t>
      </w:r>
      <w:r>
        <w:rPr>
          <w:spacing w:val="1"/>
          <w:sz w:val="24"/>
          <w:szCs w:val="24"/>
        </w:rPr>
        <w:t>ние результатов работы.</w:t>
      </w:r>
    </w:p>
    <w:p w:rsidR="0016509D" w:rsidRDefault="0016509D" w:rsidP="0016509D">
      <w:pPr>
        <w:spacing w:line="240" w:lineRule="atLeast"/>
        <w:ind w:firstLine="709"/>
        <w:jc w:val="both"/>
        <w:rPr>
          <w:sz w:val="24"/>
          <w:szCs w:val="24"/>
        </w:rPr>
      </w:pPr>
      <w:r>
        <w:rPr>
          <w:iCs/>
          <w:spacing w:val="-3"/>
          <w:sz w:val="24"/>
          <w:szCs w:val="24"/>
        </w:rPr>
        <w:t xml:space="preserve">Отметка </w:t>
      </w:r>
      <w:r>
        <w:rPr>
          <w:sz w:val="24"/>
          <w:szCs w:val="24"/>
        </w:rPr>
        <w:t xml:space="preserve">«4» - правильный и полный отбор источников знаний, </w:t>
      </w:r>
      <w:r>
        <w:rPr>
          <w:spacing w:val="2"/>
          <w:sz w:val="24"/>
          <w:szCs w:val="24"/>
        </w:rPr>
        <w:t>допускаются неточности в использовании карт и других источников знаний, в оформлении результатов.</w:t>
      </w:r>
    </w:p>
    <w:p w:rsidR="0016509D" w:rsidRDefault="0016509D" w:rsidP="0016509D">
      <w:pPr>
        <w:spacing w:line="240" w:lineRule="atLeast"/>
        <w:ind w:firstLine="709"/>
        <w:jc w:val="both"/>
        <w:rPr>
          <w:sz w:val="24"/>
          <w:szCs w:val="24"/>
        </w:rPr>
      </w:pPr>
      <w:r>
        <w:rPr>
          <w:iCs/>
          <w:spacing w:val="-3"/>
          <w:sz w:val="24"/>
          <w:szCs w:val="24"/>
        </w:rPr>
        <w:t xml:space="preserve">Отметка </w:t>
      </w:r>
      <w:r>
        <w:rPr>
          <w:spacing w:val="-2"/>
          <w:sz w:val="24"/>
          <w:szCs w:val="24"/>
        </w:rPr>
        <w:t xml:space="preserve">«3» - правильное использование основных источников </w:t>
      </w:r>
      <w:r>
        <w:rPr>
          <w:spacing w:val="2"/>
          <w:sz w:val="24"/>
          <w:szCs w:val="24"/>
        </w:rPr>
        <w:t>знаний; допускаются неточности в формулировке выводов; неаккуратное оформление результатов.</w:t>
      </w:r>
    </w:p>
    <w:p w:rsidR="0016509D" w:rsidRDefault="0016509D" w:rsidP="0016509D">
      <w:pPr>
        <w:spacing w:line="240" w:lineRule="atLeast"/>
        <w:ind w:firstLine="709"/>
        <w:jc w:val="both"/>
        <w:rPr>
          <w:sz w:val="24"/>
          <w:szCs w:val="24"/>
        </w:rPr>
      </w:pPr>
      <w:r>
        <w:rPr>
          <w:iCs/>
          <w:spacing w:val="-3"/>
          <w:sz w:val="24"/>
          <w:szCs w:val="24"/>
        </w:rPr>
        <w:t xml:space="preserve">Отметка </w:t>
      </w:r>
      <w:r>
        <w:rPr>
          <w:spacing w:val="-4"/>
          <w:sz w:val="24"/>
          <w:szCs w:val="24"/>
        </w:rPr>
        <w:t>«2» - неумение отбирать и использовать основные ис</w:t>
      </w:r>
      <w:r>
        <w:rPr>
          <w:spacing w:val="-3"/>
          <w:sz w:val="24"/>
          <w:szCs w:val="24"/>
        </w:rPr>
        <w:t xml:space="preserve">точники знаний; допускаются существенные ошибки в выполнении </w:t>
      </w:r>
      <w:r>
        <w:rPr>
          <w:spacing w:val="4"/>
          <w:sz w:val="24"/>
          <w:szCs w:val="24"/>
        </w:rPr>
        <w:t>задания и в оформлении результатов.</w:t>
      </w:r>
    </w:p>
    <w:p w:rsidR="0016509D" w:rsidRDefault="0016509D" w:rsidP="0016509D">
      <w:pPr>
        <w:pStyle w:val="msotitle3"/>
        <w:spacing w:line="240" w:lineRule="atLeast"/>
        <w:jc w:val="center"/>
        <w:rPr>
          <w:b/>
          <w:color w:val="auto"/>
          <w:sz w:val="24"/>
          <w:szCs w:val="24"/>
        </w:rPr>
      </w:pPr>
    </w:p>
    <w:p w:rsidR="0016509D" w:rsidRDefault="0016509D" w:rsidP="0016509D">
      <w:pPr>
        <w:pStyle w:val="msotitle3"/>
        <w:spacing w:line="240" w:lineRule="atLeast"/>
        <w:jc w:val="center"/>
        <w:rPr>
          <w:b/>
          <w:color w:val="auto"/>
          <w:sz w:val="24"/>
          <w:szCs w:val="24"/>
        </w:rPr>
      </w:pPr>
      <w:r>
        <w:rPr>
          <w:b/>
          <w:color w:val="auto"/>
          <w:sz w:val="24"/>
          <w:szCs w:val="24"/>
        </w:rPr>
        <w:t>Требования к выполнению практических работ на контурной карте.</w:t>
      </w:r>
    </w:p>
    <w:p w:rsidR="0016509D" w:rsidRDefault="0016509D" w:rsidP="0016509D">
      <w:pPr>
        <w:pStyle w:val="31"/>
        <w:spacing w:line="240" w:lineRule="atLeast"/>
        <w:rPr>
          <w:b/>
          <w:bCs/>
          <w:sz w:val="24"/>
          <w:szCs w:val="24"/>
        </w:rPr>
      </w:pPr>
    </w:p>
    <w:p w:rsidR="0016509D" w:rsidRDefault="0016509D" w:rsidP="0016509D">
      <w:pPr>
        <w:pStyle w:val="31"/>
        <w:spacing w:line="240" w:lineRule="atLeast"/>
        <w:jc w:val="both"/>
        <w:rPr>
          <w:sz w:val="24"/>
          <w:szCs w:val="24"/>
        </w:rPr>
      </w:pPr>
      <w:r>
        <w:rPr>
          <w:b/>
          <w:bCs/>
          <w:sz w:val="24"/>
          <w:szCs w:val="24"/>
        </w:rPr>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rsidR="0016509D" w:rsidRDefault="0016509D" w:rsidP="0016509D">
      <w:pPr>
        <w:pStyle w:val="31"/>
        <w:spacing w:line="240" w:lineRule="atLeast"/>
        <w:jc w:val="both"/>
        <w:rPr>
          <w:sz w:val="24"/>
          <w:szCs w:val="24"/>
        </w:rPr>
      </w:pPr>
      <w:r>
        <w:rPr>
          <w:sz w:val="24"/>
          <w:szCs w:val="24"/>
        </w:rPr>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rsidR="0016509D" w:rsidRDefault="0016509D" w:rsidP="0016509D">
      <w:pPr>
        <w:pStyle w:val="31"/>
        <w:spacing w:line="240" w:lineRule="atLeast"/>
        <w:jc w:val="both"/>
        <w:rPr>
          <w:sz w:val="24"/>
          <w:szCs w:val="24"/>
        </w:rPr>
      </w:pPr>
      <w:r>
        <w:rPr>
          <w:sz w:val="24"/>
          <w:szCs w:val="24"/>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rsidR="0016509D" w:rsidRDefault="0016509D" w:rsidP="0016509D">
      <w:pPr>
        <w:pStyle w:val="31"/>
        <w:spacing w:line="240" w:lineRule="atLeast"/>
        <w:jc w:val="both"/>
        <w:rPr>
          <w:sz w:val="24"/>
          <w:szCs w:val="24"/>
        </w:rPr>
      </w:pPr>
      <w:r>
        <w:rPr>
          <w:sz w:val="24"/>
          <w:szCs w:val="24"/>
        </w:rPr>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rsidR="0016509D" w:rsidRDefault="0016509D" w:rsidP="0016509D">
      <w:pPr>
        <w:pStyle w:val="31"/>
        <w:spacing w:line="240" w:lineRule="atLeast"/>
        <w:jc w:val="both"/>
        <w:rPr>
          <w:sz w:val="24"/>
          <w:szCs w:val="24"/>
        </w:rPr>
      </w:pPr>
      <w:r>
        <w:rPr>
          <w:sz w:val="24"/>
          <w:szCs w:val="24"/>
        </w:rPr>
        <w:t xml:space="preserve">4. Не копируйте карты атласа, необходимо точно выполнять предложенные вам задания (избегайте нанесение «лишней информации»: </w:t>
      </w:r>
      <w:r>
        <w:rPr>
          <w:b/>
          <w:bCs/>
          <w:sz w:val="24"/>
          <w:szCs w:val="24"/>
        </w:rPr>
        <w:t>отметка за правильно оформленную работу по предложенным заданиям может быть снижена на один ба</w:t>
      </w:r>
      <w:proofErr w:type="gramStart"/>
      <w:r>
        <w:rPr>
          <w:b/>
          <w:bCs/>
          <w:sz w:val="24"/>
          <w:szCs w:val="24"/>
        </w:rPr>
        <w:t>лл в сл</w:t>
      </w:r>
      <w:proofErr w:type="gramEnd"/>
      <w:r>
        <w:rPr>
          <w:b/>
          <w:bCs/>
          <w:sz w:val="24"/>
          <w:szCs w:val="24"/>
        </w:rPr>
        <w:t>учае добавления в работу излишней информации</w:t>
      </w:r>
      <w:r>
        <w:rPr>
          <w:sz w:val="24"/>
          <w:szCs w:val="24"/>
        </w:rPr>
        <w:t>)</w:t>
      </w:r>
    </w:p>
    <w:p w:rsidR="0016509D" w:rsidRDefault="0016509D" w:rsidP="0016509D">
      <w:pPr>
        <w:pStyle w:val="31"/>
        <w:spacing w:line="240" w:lineRule="atLeast"/>
        <w:jc w:val="both"/>
        <w:rPr>
          <w:sz w:val="24"/>
          <w:szCs w:val="24"/>
        </w:rPr>
      </w:pPr>
      <w:r>
        <w:rPr>
          <w:sz w:val="24"/>
          <w:szCs w:val="24"/>
        </w:rPr>
        <w:t>5. Географические названия объектов подписывайте с заглавной буквы.</w:t>
      </w:r>
    </w:p>
    <w:p w:rsidR="0016509D" w:rsidRDefault="0016509D" w:rsidP="0016509D">
      <w:pPr>
        <w:pStyle w:val="31"/>
        <w:spacing w:line="240" w:lineRule="atLeast"/>
        <w:jc w:val="both"/>
        <w:rPr>
          <w:sz w:val="24"/>
          <w:szCs w:val="24"/>
        </w:rPr>
      </w:pPr>
      <w:r>
        <w:rPr>
          <w:sz w:val="24"/>
          <w:szCs w:val="24"/>
        </w:rPr>
        <w:t>6. Работа должна быть выполнена аккуратно без грамматически ошибок (</w:t>
      </w:r>
      <w:r>
        <w:rPr>
          <w:b/>
          <w:bCs/>
          <w:sz w:val="24"/>
          <w:szCs w:val="24"/>
        </w:rPr>
        <w:t>отметка за работу может быть снижена за небрежность и грамматические ошибки на один и более баллов</w:t>
      </w:r>
      <w:r>
        <w:rPr>
          <w:sz w:val="24"/>
          <w:szCs w:val="24"/>
        </w:rPr>
        <w:t>).</w:t>
      </w:r>
    </w:p>
    <w:p w:rsidR="0016509D" w:rsidRDefault="0016509D" w:rsidP="0016509D">
      <w:pPr>
        <w:spacing w:line="240" w:lineRule="atLeast"/>
        <w:jc w:val="both"/>
        <w:rPr>
          <w:sz w:val="24"/>
          <w:szCs w:val="24"/>
        </w:rPr>
      </w:pPr>
      <w:r>
        <w:rPr>
          <w:b/>
          <w:bCs/>
          <w:sz w:val="24"/>
          <w:szCs w:val="24"/>
        </w:rPr>
        <w:t>Правила работы с контурной картой.</w:t>
      </w:r>
    </w:p>
    <w:p w:rsidR="0016509D" w:rsidRDefault="0016509D" w:rsidP="0016509D">
      <w:pPr>
        <w:spacing w:line="240" w:lineRule="atLeast"/>
        <w:jc w:val="both"/>
        <w:rPr>
          <w:sz w:val="24"/>
          <w:szCs w:val="24"/>
        </w:rPr>
      </w:pPr>
      <w:r>
        <w:rPr>
          <w:sz w:val="24"/>
          <w:szCs w:val="24"/>
        </w:rPr>
        <w:t>1. Подберите материалы для выполнения задания на карте (текстовые карты, статистические материалы, текст учебника), выделите главное.</w:t>
      </w:r>
    </w:p>
    <w:p w:rsidR="0016509D" w:rsidRDefault="0016509D" w:rsidP="0016509D">
      <w:pPr>
        <w:spacing w:line="240" w:lineRule="atLeast"/>
        <w:jc w:val="both"/>
        <w:rPr>
          <w:sz w:val="24"/>
          <w:szCs w:val="24"/>
        </w:rPr>
      </w:pPr>
      <w:r>
        <w:rPr>
          <w:sz w:val="24"/>
          <w:szCs w:val="24"/>
        </w:rPr>
        <w:t>2. Проранжируйте показатели по 2-3 уровням – высокие, средние, низкие.</w:t>
      </w:r>
    </w:p>
    <w:p w:rsidR="0016509D" w:rsidRDefault="0016509D" w:rsidP="0016509D">
      <w:pPr>
        <w:spacing w:line="240" w:lineRule="atLeast"/>
        <w:jc w:val="both"/>
        <w:rPr>
          <w:sz w:val="24"/>
          <w:szCs w:val="24"/>
        </w:rPr>
      </w:pPr>
      <w:r>
        <w:rPr>
          <w:sz w:val="24"/>
          <w:szCs w:val="24"/>
        </w:rPr>
        <w:t>3. При помощи условных знаков, выбранных вами, выполните задание, условные знаки отобразите в легенде карты.</w:t>
      </w:r>
    </w:p>
    <w:p w:rsidR="0016509D" w:rsidRDefault="0016509D" w:rsidP="0016509D">
      <w:pPr>
        <w:spacing w:line="240" w:lineRule="atLeast"/>
        <w:rPr>
          <w:sz w:val="24"/>
          <w:szCs w:val="24"/>
        </w:rPr>
      </w:pPr>
      <w:r>
        <w:rPr>
          <w:sz w:val="24"/>
          <w:szCs w:val="24"/>
        </w:rPr>
        <w:t xml:space="preserve">4. Правильно подпишите географические объекты – названия городов и поселков расположите по параллелям или параллельно северной рамки карты; надписи не должны перекрывать контуров других обозначений; надписи делайте по возможности мелко, но четко.                                                                            </w:t>
      </w:r>
    </w:p>
    <w:p w:rsidR="0016509D" w:rsidRDefault="0016509D" w:rsidP="0016509D">
      <w:pPr>
        <w:spacing w:line="240" w:lineRule="atLeast"/>
        <w:rPr>
          <w:sz w:val="24"/>
          <w:szCs w:val="24"/>
        </w:rPr>
      </w:pPr>
      <w:r>
        <w:rPr>
          <w:sz w:val="24"/>
          <w:szCs w:val="24"/>
        </w:rPr>
        <w:t>5. Над северной рамкой (вверху карты) не забудьте написать название выполненной работы  6. </w:t>
      </w:r>
      <w:r>
        <w:rPr>
          <w:sz w:val="24"/>
          <w:szCs w:val="24"/>
          <w:u w:val="single"/>
        </w:rPr>
        <w:t xml:space="preserve">Не забудьте подписать работу внизу карты!                                                                                                      </w:t>
      </w:r>
      <w:r>
        <w:rPr>
          <w:b/>
          <w:bCs/>
          <w:sz w:val="24"/>
          <w:szCs w:val="24"/>
          <w:u w:val="single"/>
        </w:rPr>
        <w:t xml:space="preserve">Помните: </w:t>
      </w:r>
      <w:r>
        <w:rPr>
          <w:b/>
          <w:bCs/>
          <w:sz w:val="24"/>
          <w:szCs w:val="24"/>
        </w:rPr>
        <w:t xml:space="preserve">работать в контурных картах фломастерами и маркерами </w:t>
      </w:r>
      <w:r>
        <w:rPr>
          <w:b/>
          <w:bCs/>
          <w:sz w:val="24"/>
          <w:szCs w:val="24"/>
          <w:u w:val="single"/>
        </w:rPr>
        <w:t>запрещено!</w:t>
      </w:r>
    </w:p>
    <w:p w:rsidR="0016509D" w:rsidRDefault="0016509D" w:rsidP="0016509D">
      <w:pPr>
        <w:spacing w:line="240" w:lineRule="atLeast"/>
        <w:contextualSpacing/>
        <w:jc w:val="both"/>
        <w:rPr>
          <w:sz w:val="24"/>
          <w:szCs w:val="24"/>
        </w:rPr>
      </w:pPr>
    </w:p>
    <w:p w:rsidR="0016509D" w:rsidRDefault="0016509D" w:rsidP="0016509D">
      <w:pPr>
        <w:spacing w:line="240" w:lineRule="atLeast"/>
        <w:jc w:val="center"/>
        <w:rPr>
          <w:b/>
          <w:sz w:val="24"/>
          <w:szCs w:val="24"/>
        </w:rPr>
      </w:pPr>
      <w:r>
        <w:rPr>
          <w:b/>
          <w:sz w:val="24"/>
          <w:szCs w:val="24"/>
        </w:rPr>
        <w:t>Учебно-методический комплект / Литература</w:t>
      </w:r>
    </w:p>
    <w:p w:rsidR="0016509D" w:rsidRDefault="0016509D" w:rsidP="0016509D">
      <w:pPr>
        <w:rPr>
          <w:sz w:val="24"/>
          <w:szCs w:val="24"/>
        </w:rPr>
      </w:pPr>
      <w:r>
        <w:rPr>
          <w:sz w:val="24"/>
          <w:szCs w:val="24"/>
        </w:rPr>
        <w:t xml:space="preserve">Основная литература  </w:t>
      </w:r>
    </w:p>
    <w:p w:rsidR="0016509D" w:rsidRDefault="0016509D" w:rsidP="0016509D">
      <w:pPr>
        <w:numPr>
          <w:ilvl w:val="0"/>
          <w:numId w:val="61"/>
        </w:numPr>
        <w:suppressAutoHyphens/>
        <w:rPr>
          <w:sz w:val="24"/>
          <w:szCs w:val="24"/>
        </w:rPr>
      </w:pPr>
      <w:r>
        <w:rPr>
          <w:sz w:val="24"/>
          <w:szCs w:val="24"/>
        </w:rPr>
        <w:lastRenderedPageBreak/>
        <w:t>учебник В.А. Коринская, И.В. Душина, В.А.Щенев  «География материков  и океанов», М., Дрофа, 2017 г.</w:t>
      </w:r>
    </w:p>
    <w:p w:rsidR="0016509D" w:rsidRDefault="0016509D" w:rsidP="0016509D">
      <w:pPr>
        <w:numPr>
          <w:ilvl w:val="0"/>
          <w:numId w:val="61"/>
        </w:numPr>
        <w:suppressAutoHyphens/>
        <w:rPr>
          <w:sz w:val="24"/>
          <w:szCs w:val="24"/>
        </w:rPr>
      </w:pPr>
      <w:r>
        <w:rPr>
          <w:sz w:val="24"/>
          <w:szCs w:val="24"/>
        </w:rPr>
        <w:t>География материков и океанов,  7 класс. Атлас, - М.: Картография  2016.</w:t>
      </w:r>
    </w:p>
    <w:p w:rsidR="0016509D" w:rsidRDefault="0016509D" w:rsidP="0016509D">
      <w:pPr>
        <w:numPr>
          <w:ilvl w:val="0"/>
          <w:numId w:val="61"/>
        </w:numPr>
        <w:suppressAutoHyphens/>
        <w:rPr>
          <w:sz w:val="24"/>
          <w:szCs w:val="24"/>
        </w:rPr>
      </w:pPr>
      <w:r>
        <w:rPr>
          <w:sz w:val="24"/>
          <w:szCs w:val="24"/>
        </w:rPr>
        <w:t>Контурные карты. География материков и океанов 7 класс.- М.: Картография  2017</w:t>
      </w:r>
    </w:p>
    <w:p w:rsidR="0016509D" w:rsidRDefault="0016509D" w:rsidP="0016509D">
      <w:pPr>
        <w:rPr>
          <w:sz w:val="24"/>
          <w:szCs w:val="24"/>
        </w:rPr>
      </w:pPr>
    </w:p>
    <w:p w:rsidR="0016509D" w:rsidRDefault="0016509D" w:rsidP="0016509D">
      <w:pPr>
        <w:rPr>
          <w:sz w:val="24"/>
          <w:szCs w:val="24"/>
        </w:rPr>
      </w:pPr>
      <w:r>
        <w:rPr>
          <w:sz w:val="24"/>
          <w:szCs w:val="24"/>
        </w:rPr>
        <w:t>Дополнительная литература</w:t>
      </w:r>
    </w:p>
    <w:p w:rsidR="0016509D" w:rsidRDefault="0016509D" w:rsidP="0016509D">
      <w:pPr>
        <w:numPr>
          <w:ilvl w:val="0"/>
          <w:numId w:val="62"/>
        </w:numPr>
        <w:suppressAutoHyphens/>
        <w:rPr>
          <w:sz w:val="24"/>
          <w:szCs w:val="24"/>
        </w:rPr>
      </w:pPr>
      <w:r>
        <w:rPr>
          <w:sz w:val="24"/>
          <w:szCs w:val="24"/>
        </w:rPr>
        <w:t>Аржанов С. П. – Занимательная география – М.: Просвещение, 2008.</w:t>
      </w:r>
    </w:p>
    <w:p w:rsidR="0016509D" w:rsidRDefault="0016509D" w:rsidP="0016509D">
      <w:pPr>
        <w:numPr>
          <w:ilvl w:val="0"/>
          <w:numId w:val="62"/>
        </w:numPr>
        <w:suppressAutoHyphens/>
        <w:rPr>
          <w:sz w:val="24"/>
          <w:szCs w:val="24"/>
        </w:rPr>
      </w:pPr>
      <w:r>
        <w:rPr>
          <w:sz w:val="24"/>
          <w:szCs w:val="24"/>
        </w:rPr>
        <w:t>Вагнер Б.Б. - По океанам и континентам, Хрестоматия - М.: Московский Лицей, Душина И.В. -.</w:t>
      </w:r>
    </w:p>
    <w:p w:rsidR="0016509D" w:rsidRDefault="0016509D" w:rsidP="0016509D">
      <w:pPr>
        <w:numPr>
          <w:ilvl w:val="0"/>
          <w:numId w:val="62"/>
        </w:numPr>
        <w:suppressAutoHyphens/>
        <w:rPr>
          <w:sz w:val="24"/>
          <w:szCs w:val="24"/>
        </w:rPr>
      </w:pPr>
      <w:r>
        <w:rPr>
          <w:sz w:val="24"/>
          <w:szCs w:val="24"/>
        </w:rPr>
        <w:t>Душина И.В. - Школьный практикум. География материков и океанов. - М.: Дрофа, 1998.</w:t>
      </w:r>
    </w:p>
    <w:p w:rsidR="0016509D" w:rsidRDefault="0016509D" w:rsidP="0016509D">
      <w:pPr>
        <w:numPr>
          <w:ilvl w:val="0"/>
          <w:numId w:val="62"/>
        </w:numPr>
        <w:suppressAutoHyphens/>
        <w:rPr>
          <w:sz w:val="24"/>
          <w:szCs w:val="24"/>
        </w:rPr>
      </w:pPr>
      <w:r>
        <w:rPr>
          <w:sz w:val="24"/>
          <w:szCs w:val="24"/>
        </w:rPr>
        <w:t>В.А. Коринская, И.В. Душина, В.А. Щенев. География материков и океанов, 7 класс. Методическое пособие. – М.: Дрофа, 2000.</w:t>
      </w:r>
    </w:p>
    <w:p w:rsidR="0016509D" w:rsidRDefault="0016509D" w:rsidP="0016509D">
      <w:pPr>
        <w:numPr>
          <w:ilvl w:val="0"/>
          <w:numId w:val="62"/>
        </w:numPr>
        <w:suppressAutoHyphens/>
        <w:rPr>
          <w:sz w:val="24"/>
          <w:szCs w:val="24"/>
        </w:rPr>
      </w:pPr>
      <w:r>
        <w:rPr>
          <w:sz w:val="24"/>
          <w:szCs w:val="24"/>
        </w:rPr>
        <w:t xml:space="preserve">Душина И.В., Коринская В.А., Щенёв В.А. - География. Наш дом - Земля: Материки, океаны, народы и страны, 7 кл.: Методич. пособие. </w:t>
      </w:r>
      <w:proofErr w:type="gramStart"/>
      <w:r>
        <w:rPr>
          <w:sz w:val="24"/>
          <w:szCs w:val="24"/>
        </w:rPr>
        <w:t>-М</w:t>
      </w:r>
      <w:proofErr w:type="gramEnd"/>
      <w:r>
        <w:rPr>
          <w:sz w:val="24"/>
          <w:szCs w:val="24"/>
        </w:rPr>
        <w:t>.: Дрофа, 1997.</w:t>
      </w:r>
    </w:p>
    <w:p w:rsidR="0016509D" w:rsidRDefault="0016509D" w:rsidP="0016509D">
      <w:pPr>
        <w:numPr>
          <w:ilvl w:val="0"/>
          <w:numId w:val="62"/>
        </w:numPr>
        <w:suppressAutoHyphens/>
        <w:rPr>
          <w:sz w:val="24"/>
          <w:szCs w:val="24"/>
        </w:rPr>
      </w:pPr>
      <w:r>
        <w:rPr>
          <w:sz w:val="24"/>
          <w:szCs w:val="24"/>
        </w:rPr>
        <w:t>Евдокимов В.И. Сборник заданий и упражнений по географии – М.: Экзамен, 2010</w:t>
      </w:r>
    </w:p>
    <w:p w:rsidR="0016509D" w:rsidRDefault="0016509D" w:rsidP="0016509D">
      <w:pPr>
        <w:numPr>
          <w:ilvl w:val="0"/>
          <w:numId w:val="62"/>
        </w:numPr>
        <w:suppressAutoHyphens/>
        <w:rPr>
          <w:sz w:val="24"/>
          <w:szCs w:val="24"/>
        </w:rPr>
      </w:pPr>
      <w:r>
        <w:rPr>
          <w:sz w:val="24"/>
          <w:szCs w:val="24"/>
        </w:rPr>
        <w:t>Костина С.А. География материков и океанов. Поурочные планы – Волгоград: Учитель, 2007</w:t>
      </w:r>
    </w:p>
    <w:p w:rsidR="0016509D" w:rsidRDefault="0016509D" w:rsidP="0016509D">
      <w:pPr>
        <w:numPr>
          <w:ilvl w:val="0"/>
          <w:numId w:val="62"/>
        </w:numPr>
        <w:suppressAutoHyphens/>
        <w:rPr>
          <w:sz w:val="24"/>
          <w:szCs w:val="24"/>
        </w:rPr>
      </w:pPr>
      <w:r>
        <w:rPr>
          <w:sz w:val="24"/>
          <w:szCs w:val="24"/>
        </w:rPr>
        <w:t>Махов С.И., Махова И.П. – Поурочные разработки:  пособие для  учителей ОУ,  7 класс. – М.: Просвещение, 2009 (Сфера)</w:t>
      </w:r>
    </w:p>
    <w:p w:rsidR="0016509D" w:rsidRDefault="0016509D" w:rsidP="0016509D">
      <w:pPr>
        <w:widowControl w:val="0"/>
        <w:shd w:val="clear" w:color="auto" w:fill="FFFFFF"/>
        <w:tabs>
          <w:tab w:val="left" w:pos="374"/>
        </w:tabs>
        <w:spacing w:line="317" w:lineRule="exact"/>
        <w:ind w:left="29"/>
        <w:rPr>
          <w:iCs/>
          <w:spacing w:val="-17"/>
          <w:sz w:val="24"/>
          <w:szCs w:val="24"/>
        </w:rPr>
      </w:pPr>
    </w:p>
    <w:p w:rsidR="0016509D" w:rsidRDefault="0016509D" w:rsidP="0016509D">
      <w:pPr>
        <w:jc w:val="center"/>
        <w:rPr>
          <w:i/>
          <w:iCs/>
          <w:sz w:val="24"/>
          <w:szCs w:val="24"/>
        </w:rPr>
      </w:pPr>
      <w:r>
        <w:rPr>
          <w:b/>
          <w:bCs/>
          <w:iCs/>
          <w:sz w:val="24"/>
          <w:szCs w:val="24"/>
        </w:rPr>
        <w:t>Перечень обязательной географической номенклатуры</w:t>
      </w:r>
    </w:p>
    <w:p w:rsidR="0016509D" w:rsidRDefault="0016509D" w:rsidP="0016509D">
      <w:pPr>
        <w:spacing w:line="240" w:lineRule="atLeast"/>
        <w:contextualSpacing/>
        <w:jc w:val="center"/>
        <w:rPr>
          <w:sz w:val="24"/>
          <w:szCs w:val="24"/>
        </w:rPr>
      </w:pPr>
      <w:r>
        <w:rPr>
          <w:b/>
          <w:bCs/>
          <w:iCs/>
          <w:sz w:val="24"/>
          <w:szCs w:val="24"/>
        </w:rPr>
        <w:t>7 класс</w:t>
      </w: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center"/>
        <w:rPr>
          <w:sz w:val="24"/>
          <w:szCs w:val="24"/>
        </w:rPr>
      </w:pPr>
      <w:r>
        <w:rPr>
          <w:b/>
          <w:bCs/>
          <w:iCs/>
          <w:sz w:val="24"/>
          <w:szCs w:val="24"/>
        </w:rPr>
        <w:t>Тема ”Введение”</w:t>
      </w:r>
    </w:p>
    <w:p w:rsidR="0016509D" w:rsidRDefault="0016509D" w:rsidP="0016509D">
      <w:pPr>
        <w:spacing w:line="240" w:lineRule="atLeast"/>
        <w:ind w:left="1620" w:hanging="1620"/>
        <w:contextualSpacing/>
        <w:jc w:val="both"/>
        <w:rPr>
          <w:sz w:val="24"/>
          <w:szCs w:val="24"/>
        </w:rPr>
      </w:pPr>
      <w:r>
        <w:rPr>
          <w:b/>
          <w:bCs/>
          <w:iCs/>
          <w:sz w:val="24"/>
          <w:szCs w:val="24"/>
        </w:rPr>
        <w:t>материки</w:t>
      </w:r>
      <w:proofErr w:type="gramStart"/>
      <w:r>
        <w:rPr>
          <w:b/>
          <w:bCs/>
          <w:sz w:val="24"/>
          <w:szCs w:val="24"/>
        </w:rPr>
        <w:t>:</w:t>
      </w:r>
      <w:r>
        <w:rPr>
          <w:sz w:val="24"/>
          <w:szCs w:val="24"/>
        </w:rPr>
        <w:t>Е</w:t>
      </w:r>
      <w:proofErr w:type="gramEnd"/>
      <w:r>
        <w:rPr>
          <w:sz w:val="24"/>
          <w:szCs w:val="24"/>
        </w:rPr>
        <w:t>вразия, Африка, Северная Америка, Южная Америка, Антарктида, Австралия.</w:t>
      </w:r>
    </w:p>
    <w:p w:rsidR="0016509D" w:rsidRDefault="0016509D" w:rsidP="0016509D">
      <w:pPr>
        <w:spacing w:line="240" w:lineRule="atLeast"/>
        <w:ind w:left="1620" w:hanging="1620"/>
        <w:contextualSpacing/>
        <w:jc w:val="both"/>
        <w:rPr>
          <w:sz w:val="24"/>
          <w:szCs w:val="24"/>
        </w:rPr>
      </w:pPr>
      <w:r>
        <w:rPr>
          <w:b/>
          <w:bCs/>
          <w:iCs/>
          <w:sz w:val="24"/>
          <w:szCs w:val="24"/>
        </w:rPr>
        <w:t>континенты</w:t>
      </w:r>
      <w:r>
        <w:rPr>
          <w:b/>
          <w:bCs/>
          <w:sz w:val="24"/>
          <w:szCs w:val="24"/>
        </w:rPr>
        <w:t>:</w:t>
      </w:r>
      <w:r>
        <w:rPr>
          <w:sz w:val="24"/>
          <w:szCs w:val="24"/>
        </w:rPr>
        <w:t xml:space="preserve"> Европа, Азия, Африка, Америка, Антарктида, Австралия.</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о</w:t>
      </w:r>
      <w:proofErr w:type="gramEnd"/>
      <w:r>
        <w:rPr>
          <w:b/>
          <w:bCs/>
          <w:iCs/>
          <w:sz w:val="24"/>
          <w:szCs w:val="24"/>
        </w:rPr>
        <w:t>кеаны</w:t>
      </w:r>
      <w:r>
        <w:rPr>
          <w:b/>
          <w:bCs/>
          <w:sz w:val="24"/>
          <w:szCs w:val="24"/>
        </w:rPr>
        <w:t>:</w:t>
      </w:r>
      <w:r>
        <w:rPr>
          <w:sz w:val="24"/>
          <w:szCs w:val="24"/>
        </w:rPr>
        <w:t xml:space="preserve"> Тихий, Атлантический, Индийский, Северный Ледовитый.</w:t>
      </w: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center"/>
        <w:rPr>
          <w:sz w:val="24"/>
          <w:szCs w:val="24"/>
        </w:rPr>
      </w:pPr>
      <w:r>
        <w:rPr>
          <w:b/>
          <w:bCs/>
          <w:iCs/>
          <w:sz w:val="24"/>
          <w:szCs w:val="24"/>
        </w:rPr>
        <w:t>Тема ”Общая характеристика природы Земли”</w:t>
      </w:r>
    </w:p>
    <w:p w:rsidR="0016509D" w:rsidRDefault="0016509D" w:rsidP="0016509D">
      <w:pPr>
        <w:spacing w:line="240" w:lineRule="atLeast"/>
        <w:contextualSpacing/>
        <w:jc w:val="both"/>
        <w:rPr>
          <w:sz w:val="24"/>
          <w:szCs w:val="24"/>
        </w:rPr>
      </w:pPr>
      <w:r>
        <w:rPr>
          <w:iCs/>
          <w:sz w:val="24"/>
          <w:szCs w:val="24"/>
          <w:u w:val="single"/>
        </w:rPr>
        <w:t>Литосфера</w:t>
      </w:r>
    </w:p>
    <w:p w:rsidR="0016509D" w:rsidRDefault="0016509D" w:rsidP="0016509D">
      <w:pPr>
        <w:spacing w:line="240" w:lineRule="atLeast"/>
        <w:contextualSpacing/>
        <w:jc w:val="both"/>
        <w:rPr>
          <w:sz w:val="24"/>
          <w:szCs w:val="24"/>
        </w:rPr>
      </w:pPr>
      <w:r>
        <w:rPr>
          <w:b/>
          <w:bCs/>
          <w:iCs/>
          <w:sz w:val="24"/>
          <w:szCs w:val="24"/>
        </w:rPr>
        <w:t>равнины</w:t>
      </w:r>
      <w:r>
        <w:rPr>
          <w:b/>
          <w:bCs/>
          <w:sz w:val="24"/>
          <w:szCs w:val="24"/>
        </w:rPr>
        <w:t xml:space="preserve">:   </w:t>
      </w:r>
      <w:proofErr w:type="gramStart"/>
      <w:r>
        <w:rPr>
          <w:sz w:val="24"/>
          <w:szCs w:val="24"/>
        </w:rPr>
        <w:t>Амазонская</w:t>
      </w:r>
      <w:proofErr w:type="gramEnd"/>
      <w:r>
        <w:rPr>
          <w:sz w:val="24"/>
          <w:szCs w:val="24"/>
        </w:rPr>
        <w:t>, Великая Китайская, Великие равнины, Восточно-Европейская, Западно-Сибирская,  Среднесибирское плоскогорье.</w:t>
      </w:r>
    </w:p>
    <w:p w:rsidR="0016509D" w:rsidRDefault="0016509D" w:rsidP="0016509D">
      <w:pPr>
        <w:spacing w:line="240" w:lineRule="atLeast"/>
        <w:ind w:left="1620" w:hanging="1620"/>
        <w:contextualSpacing/>
        <w:jc w:val="both"/>
        <w:rPr>
          <w:sz w:val="24"/>
          <w:szCs w:val="24"/>
        </w:rPr>
      </w:pPr>
      <w:r>
        <w:rPr>
          <w:b/>
          <w:bCs/>
          <w:iCs/>
          <w:sz w:val="24"/>
          <w:szCs w:val="24"/>
        </w:rPr>
        <w:t>горы</w:t>
      </w:r>
      <w:r>
        <w:rPr>
          <w:b/>
          <w:bCs/>
          <w:sz w:val="24"/>
          <w:szCs w:val="24"/>
        </w:rPr>
        <w:t>:</w:t>
      </w:r>
      <w:r>
        <w:rPr>
          <w:sz w:val="24"/>
          <w:szCs w:val="24"/>
        </w:rPr>
        <w:t xml:space="preserve">            Альпы, Анды, Гималаи, Кавказ, Кордильеры, Тибет, Уральские, Эфиопское нагорье.</w:t>
      </w:r>
    </w:p>
    <w:p w:rsidR="0016509D" w:rsidRDefault="0016509D" w:rsidP="0016509D">
      <w:pPr>
        <w:spacing w:line="240" w:lineRule="atLeast"/>
        <w:ind w:left="1620" w:hanging="1620"/>
        <w:contextualSpacing/>
        <w:jc w:val="both"/>
        <w:rPr>
          <w:sz w:val="24"/>
          <w:szCs w:val="24"/>
        </w:rPr>
      </w:pPr>
      <w:r>
        <w:rPr>
          <w:b/>
          <w:bCs/>
          <w:iCs/>
          <w:sz w:val="24"/>
          <w:szCs w:val="24"/>
        </w:rPr>
        <w:t>вершины</w:t>
      </w:r>
      <w:proofErr w:type="gramStart"/>
      <w:r>
        <w:rPr>
          <w:b/>
          <w:bCs/>
          <w:sz w:val="24"/>
          <w:szCs w:val="24"/>
        </w:rPr>
        <w:t>:</w:t>
      </w:r>
      <w:r>
        <w:rPr>
          <w:sz w:val="24"/>
          <w:szCs w:val="24"/>
        </w:rPr>
        <w:t>А</w:t>
      </w:r>
      <w:proofErr w:type="gramEnd"/>
      <w:r>
        <w:rPr>
          <w:sz w:val="24"/>
          <w:szCs w:val="24"/>
        </w:rPr>
        <w:t>конкагуа, Джомолунгма (Эверест), Мак-Кинли, Монблан, Эльбрус.</w:t>
      </w:r>
    </w:p>
    <w:p w:rsidR="0016509D" w:rsidRDefault="0016509D" w:rsidP="0016509D">
      <w:pPr>
        <w:spacing w:line="240" w:lineRule="atLeast"/>
        <w:contextualSpacing/>
        <w:jc w:val="both"/>
        <w:rPr>
          <w:sz w:val="24"/>
          <w:szCs w:val="24"/>
        </w:rPr>
      </w:pPr>
      <w:proofErr w:type="gramStart"/>
      <w:r>
        <w:rPr>
          <w:b/>
          <w:bCs/>
          <w:iCs/>
          <w:sz w:val="24"/>
          <w:szCs w:val="24"/>
        </w:rPr>
        <w:t>в</w:t>
      </w:r>
      <w:proofErr w:type="gramEnd"/>
      <w:r>
        <w:rPr>
          <w:b/>
          <w:bCs/>
          <w:iCs/>
          <w:sz w:val="24"/>
          <w:szCs w:val="24"/>
        </w:rPr>
        <w:t>улканы</w:t>
      </w:r>
      <w:r>
        <w:rPr>
          <w:b/>
          <w:bCs/>
          <w:sz w:val="24"/>
          <w:szCs w:val="24"/>
        </w:rPr>
        <w:t>:</w:t>
      </w:r>
      <w:r>
        <w:rPr>
          <w:sz w:val="24"/>
          <w:szCs w:val="24"/>
        </w:rPr>
        <w:t xml:space="preserve"> Килиманджаро, Ключевская Сопка, Котопахи, Орисаба, Фудзияма, Эльбрус, Эребус.</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r>
        <w:rPr>
          <w:iCs/>
          <w:sz w:val="24"/>
          <w:szCs w:val="24"/>
          <w:u w:val="single"/>
        </w:rPr>
        <w:t>Гидросфера</w:t>
      </w:r>
    </w:p>
    <w:p w:rsidR="0016509D" w:rsidRDefault="0016509D" w:rsidP="0016509D">
      <w:pPr>
        <w:spacing w:line="240" w:lineRule="atLeast"/>
        <w:contextualSpacing/>
        <w:jc w:val="both"/>
        <w:rPr>
          <w:sz w:val="24"/>
          <w:szCs w:val="24"/>
        </w:rPr>
      </w:pPr>
      <w:r>
        <w:rPr>
          <w:b/>
          <w:bCs/>
          <w:iCs/>
          <w:sz w:val="24"/>
          <w:szCs w:val="24"/>
        </w:rPr>
        <w:t>моря</w:t>
      </w:r>
      <w:proofErr w:type="gramStart"/>
      <w:r>
        <w:rPr>
          <w:b/>
          <w:bCs/>
          <w:sz w:val="24"/>
          <w:szCs w:val="24"/>
        </w:rPr>
        <w:t>:</w:t>
      </w:r>
      <w:r>
        <w:rPr>
          <w:sz w:val="24"/>
          <w:szCs w:val="24"/>
        </w:rPr>
        <w:t>Б</w:t>
      </w:r>
      <w:proofErr w:type="gramEnd"/>
      <w:r>
        <w:rPr>
          <w:sz w:val="24"/>
          <w:szCs w:val="24"/>
        </w:rPr>
        <w:t>алтийское, Беллинсгаузена, Берингово, Восточно-Сибирское, Красное, Средиземное, Тасманово, Филиппинское, Южно-Китайское.</w:t>
      </w:r>
    </w:p>
    <w:p w:rsidR="0016509D" w:rsidRDefault="0016509D" w:rsidP="0016509D">
      <w:pPr>
        <w:spacing w:line="240" w:lineRule="atLeast"/>
        <w:contextualSpacing/>
        <w:jc w:val="both"/>
        <w:rPr>
          <w:sz w:val="24"/>
          <w:szCs w:val="24"/>
        </w:rPr>
      </w:pPr>
      <w:r>
        <w:rPr>
          <w:b/>
          <w:bCs/>
          <w:iCs/>
          <w:sz w:val="24"/>
          <w:szCs w:val="24"/>
        </w:rPr>
        <w:t>заливы</w:t>
      </w:r>
      <w:r>
        <w:rPr>
          <w:b/>
          <w:bCs/>
          <w:sz w:val="24"/>
          <w:szCs w:val="24"/>
        </w:rPr>
        <w:t>:</w:t>
      </w:r>
      <w:r>
        <w:rPr>
          <w:sz w:val="24"/>
          <w:szCs w:val="24"/>
        </w:rPr>
        <w:t xml:space="preserve">  Бенгальский, Большой Австралийский, Гвинейский, Гудзонов, Мексиканский, Финский.</w:t>
      </w:r>
    </w:p>
    <w:p w:rsidR="0016509D" w:rsidRDefault="0016509D" w:rsidP="0016509D">
      <w:pPr>
        <w:spacing w:line="240" w:lineRule="atLeast"/>
        <w:contextualSpacing/>
        <w:jc w:val="both"/>
        <w:rPr>
          <w:sz w:val="24"/>
          <w:szCs w:val="24"/>
        </w:rPr>
      </w:pPr>
      <w:proofErr w:type="gramStart"/>
      <w:r>
        <w:rPr>
          <w:b/>
          <w:bCs/>
          <w:iCs/>
          <w:sz w:val="24"/>
          <w:szCs w:val="24"/>
        </w:rPr>
        <w:t>п</w:t>
      </w:r>
      <w:proofErr w:type="gramEnd"/>
      <w:r>
        <w:rPr>
          <w:b/>
          <w:bCs/>
          <w:iCs/>
          <w:sz w:val="24"/>
          <w:szCs w:val="24"/>
        </w:rPr>
        <w:t>роливы</w:t>
      </w:r>
      <w:r>
        <w:rPr>
          <w:b/>
          <w:bCs/>
          <w:sz w:val="24"/>
          <w:szCs w:val="24"/>
        </w:rPr>
        <w:t>:</w:t>
      </w:r>
      <w:r>
        <w:rPr>
          <w:sz w:val="24"/>
          <w:szCs w:val="24"/>
        </w:rPr>
        <w:t xml:space="preserve">   Берингов, </w:t>
      </w:r>
      <w:proofErr w:type="gramStart"/>
      <w:r>
        <w:rPr>
          <w:sz w:val="24"/>
          <w:szCs w:val="24"/>
        </w:rPr>
        <w:t>Гибралтарский</w:t>
      </w:r>
      <w:proofErr w:type="gramEnd"/>
      <w:r>
        <w:rPr>
          <w:sz w:val="24"/>
          <w:szCs w:val="24"/>
        </w:rPr>
        <w:t>, Дрейка, Магелланов, Мозамбикский.</w:t>
      </w:r>
    </w:p>
    <w:p w:rsidR="0016509D" w:rsidRDefault="0016509D" w:rsidP="0016509D">
      <w:pPr>
        <w:spacing w:line="240" w:lineRule="atLeast"/>
        <w:contextualSpacing/>
        <w:jc w:val="both"/>
        <w:rPr>
          <w:sz w:val="24"/>
          <w:szCs w:val="24"/>
        </w:rPr>
      </w:pPr>
      <w:r>
        <w:rPr>
          <w:b/>
          <w:bCs/>
          <w:iCs/>
          <w:sz w:val="24"/>
          <w:szCs w:val="24"/>
        </w:rPr>
        <w:t>острова</w:t>
      </w:r>
      <w:proofErr w:type="gramStart"/>
      <w:r>
        <w:rPr>
          <w:b/>
          <w:bCs/>
          <w:sz w:val="24"/>
          <w:szCs w:val="24"/>
        </w:rPr>
        <w:t>:</w:t>
      </w:r>
      <w:r>
        <w:rPr>
          <w:sz w:val="24"/>
          <w:szCs w:val="24"/>
        </w:rPr>
        <w:t>В</w:t>
      </w:r>
      <w:proofErr w:type="gramEnd"/>
      <w:r>
        <w:rPr>
          <w:sz w:val="24"/>
          <w:szCs w:val="24"/>
        </w:rPr>
        <w:t>еликобритания, Гренландия, Исландия, Калимантан, Мадагаскар, Новая Гвинея, Новая Зеландия, Сахалин, Суматра, Японские.</w:t>
      </w:r>
    </w:p>
    <w:p w:rsidR="0016509D" w:rsidRDefault="0016509D" w:rsidP="0016509D">
      <w:pPr>
        <w:spacing w:line="240" w:lineRule="atLeast"/>
        <w:contextualSpacing/>
        <w:jc w:val="both"/>
        <w:rPr>
          <w:sz w:val="24"/>
          <w:szCs w:val="24"/>
        </w:rPr>
      </w:pPr>
      <w:r>
        <w:rPr>
          <w:b/>
          <w:bCs/>
          <w:iCs/>
          <w:sz w:val="24"/>
          <w:szCs w:val="24"/>
        </w:rPr>
        <w:t>полуострова</w:t>
      </w:r>
      <w:r>
        <w:rPr>
          <w:b/>
          <w:bCs/>
          <w:sz w:val="24"/>
          <w:szCs w:val="24"/>
        </w:rPr>
        <w:t>:</w:t>
      </w:r>
      <w:r>
        <w:rPr>
          <w:sz w:val="24"/>
          <w:szCs w:val="24"/>
        </w:rPr>
        <w:t xml:space="preserve">   Аравийский, Индостан, Камчатка, Лабрадор, Скандинавский, Сомали, Таймыр.</w:t>
      </w:r>
    </w:p>
    <w:p w:rsidR="0016509D" w:rsidRDefault="0016509D" w:rsidP="0016509D">
      <w:pPr>
        <w:spacing w:line="240" w:lineRule="atLeast"/>
        <w:contextualSpacing/>
        <w:jc w:val="both"/>
        <w:rPr>
          <w:sz w:val="24"/>
          <w:szCs w:val="24"/>
        </w:rPr>
      </w:pPr>
      <w:r>
        <w:rPr>
          <w:b/>
          <w:bCs/>
          <w:iCs/>
          <w:sz w:val="24"/>
          <w:szCs w:val="24"/>
        </w:rPr>
        <w:t>реки</w:t>
      </w:r>
      <w:proofErr w:type="gramStart"/>
      <w:r>
        <w:rPr>
          <w:b/>
          <w:bCs/>
          <w:sz w:val="24"/>
          <w:szCs w:val="24"/>
        </w:rPr>
        <w:t>:</w:t>
      </w:r>
      <w:r>
        <w:rPr>
          <w:sz w:val="24"/>
          <w:szCs w:val="24"/>
        </w:rPr>
        <w:t>А</w:t>
      </w:r>
      <w:proofErr w:type="gramEnd"/>
      <w:r>
        <w:rPr>
          <w:sz w:val="24"/>
          <w:szCs w:val="24"/>
        </w:rPr>
        <w:t>мазонка, Волга, Ганг, Дунай, Енисей, Инд, Лена, Миссисипи, Нил, Обь, Парана, Хуанхэ, Янцзы.</w:t>
      </w:r>
    </w:p>
    <w:p w:rsidR="0016509D" w:rsidRDefault="0016509D" w:rsidP="0016509D">
      <w:pPr>
        <w:spacing w:line="240" w:lineRule="atLeast"/>
        <w:contextualSpacing/>
        <w:jc w:val="both"/>
        <w:rPr>
          <w:sz w:val="24"/>
          <w:szCs w:val="24"/>
        </w:rPr>
      </w:pPr>
      <w:proofErr w:type="gramStart"/>
      <w:r>
        <w:rPr>
          <w:b/>
          <w:bCs/>
          <w:iCs/>
          <w:sz w:val="24"/>
          <w:szCs w:val="24"/>
        </w:rPr>
        <w:t>о</w:t>
      </w:r>
      <w:proofErr w:type="gramEnd"/>
      <w:r>
        <w:rPr>
          <w:b/>
          <w:bCs/>
          <w:iCs/>
          <w:sz w:val="24"/>
          <w:szCs w:val="24"/>
        </w:rPr>
        <w:t>зёра</w:t>
      </w:r>
      <w:r>
        <w:rPr>
          <w:b/>
          <w:bCs/>
          <w:sz w:val="24"/>
          <w:szCs w:val="24"/>
        </w:rPr>
        <w:t>:</w:t>
      </w:r>
      <w:r>
        <w:rPr>
          <w:sz w:val="24"/>
          <w:szCs w:val="24"/>
        </w:rPr>
        <w:t xml:space="preserve"> Байкал, </w:t>
      </w:r>
      <w:proofErr w:type="gramStart"/>
      <w:r>
        <w:rPr>
          <w:sz w:val="24"/>
          <w:szCs w:val="24"/>
        </w:rPr>
        <w:t>Великие</w:t>
      </w:r>
      <w:proofErr w:type="gramEnd"/>
      <w:r>
        <w:rPr>
          <w:sz w:val="24"/>
          <w:szCs w:val="24"/>
        </w:rPr>
        <w:t xml:space="preserve"> Американские, Виктория, Каспийское море, Ладожское, Танганьика.</w:t>
      </w: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center"/>
        <w:rPr>
          <w:sz w:val="24"/>
          <w:szCs w:val="24"/>
        </w:rPr>
      </w:pPr>
      <w:r>
        <w:rPr>
          <w:b/>
          <w:bCs/>
          <w:iCs/>
          <w:sz w:val="24"/>
          <w:szCs w:val="24"/>
        </w:rPr>
        <w:t>Тема ”Океаны Земли”</w:t>
      </w:r>
    </w:p>
    <w:p w:rsidR="0016509D" w:rsidRDefault="0016509D" w:rsidP="0016509D">
      <w:pPr>
        <w:spacing w:line="240" w:lineRule="atLeast"/>
        <w:contextualSpacing/>
        <w:jc w:val="both"/>
        <w:rPr>
          <w:sz w:val="24"/>
          <w:szCs w:val="24"/>
          <w:u w:val="single"/>
        </w:rPr>
      </w:pPr>
      <w:r>
        <w:rPr>
          <w:b/>
          <w:bCs/>
          <w:iCs/>
          <w:sz w:val="24"/>
          <w:szCs w:val="24"/>
          <w:u w:val="single"/>
        </w:rPr>
        <w:t>Тихий океан</w:t>
      </w:r>
      <w:r>
        <w:rPr>
          <w:b/>
          <w:bCs/>
          <w:sz w:val="24"/>
          <w:szCs w:val="24"/>
          <w:u w:val="single"/>
        </w:rPr>
        <w:t>:</w:t>
      </w:r>
    </w:p>
    <w:p w:rsidR="0016509D" w:rsidRDefault="0016509D" w:rsidP="0016509D">
      <w:pPr>
        <w:spacing w:line="240" w:lineRule="atLeast"/>
        <w:contextualSpacing/>
        <w:jc w:val="both"/>
        <w:rPr>
          <w:sz w:val="24"/>
          <w:szCs w:val="24"/>
        </w:rPr>
      </w:pPr>
      <w:r>
        <w:rPr>
          <w:b/>
          <w:bCs/>
          <w:iCs/>
          <w:sz w:val="24"/>
          <w:szCs w:val="24"/>
        </w:rPr>
        <w:t>моря</w:t>
      </w:r>
      <w:proofErr w:type="gramStart"/>
      <w:r>
        <w:rPr>
          <w:b/>
          <w:bCs/>
          <w:sz w:val="24"/>
          <w:szCs w:val="24"/>
        </w:rPr>
        <w:t>:</w:t>
      </w:r>
      <w:r>
        <w:rPr>
          <w:sz w:val="24"/>
          <w:szCs w:val="24"/>
        </w:rPr>
        <w:t>Б</w:t>
      </w:r>
      <w:proofErr w:type="gramEnd"/>
      <w:r>
        <w:rPr>
          <w:sz w:val="24"/>
          <w:szCs w:val="24"/>
        </w:rPr>
        <w:t>ерингово, Восточно-Китайское, Жёлтое, Коралловое, Охотское, Тасманово, Уэдделла, Фиджи, Филиппинское, Южно-Китайское, Японское.</w:t>
      </w:r>
    </w:p>
    <w:p w:rsidR="0016509D" w:rsidRDefault="0016509D" w:rsidP="0016509D">
      <w:pPr>
        <w:spacing w:line="240" w:lineRule="atLeast"/>
        <w:contextualSpacing/>
        <w:jc w:val="both"/>
        <w:rPr>
          <w:sz w:val="24"/>
          <w:szCs w:val="24"/>
        </w:rPr>
      </w:pPr>
      <w:r>
        <w:rPr>
          <w:b/>
          <w:bCs/>
          <w:iCs/>
          <w:sz w:val="24"/>
          <w:szCs w:val="24"/>
        </w:rPr>
        <w:t>заливы</w:t>
      </w:r>
      <w:r>
        <w:rPr>
          <w:b/>
          <w:bCs/>
          <w:sz w:val="24"/>
          <w:szCs w:val="24"/>
        </w:rPr>
        <w:t>:</w:t>
      </w:r>
      <w:r>
        <w:rPr>
          <w:sz w:val="24"/>
          <w:szCs w:val="24"/>
        </w:rPr>
        <w:t xml:space="preserve">    Аляска, </w:t>
      </w:r>
      <w:proofErr w:type="gramStart"/>
      <w:r>
        <w:rPr>
          <w:sz w:val="24"/>
          <w:szCs w:val="24"/>
        </w:rPr>
        <w:t>Калифорнийский</w:t>
      </w:r>
      <w:proofErr w:type="gramEnd"/>
      <w:r>
        <w:rPr>
          <w:sz w:val="24"/>
          <w:szCs w:val="24"/>
        </w:rPr>
        <w:t>.</w:t>
      </w:r>
    </w:p>
    <w:p w:rsidR="0016509D" w:rsidRDefault="0016509D" w:rsidP="0016509D">
      <w:pPr>
        <w:spacing w:line="240" w:lineRule="atLeast"/>
        <w:contextualSpacing/>
        <w:jc w:val="both"/>
        <w:rPr>
          <w:sz w:val="24"/>
          <w:szCs w:val="24"/>
        </w:rPr>
      </w:pPr>
      <w:proofErr w:type="gramStart"/>
      <w:r>
        <w:rPr>
          <w:b/>
          <w:bCs/>
          <w:iCs/>
          <w:sz w:val="24"/>
          <w:szCs w:val="24"/>
        </w:rPr>
        <w:lastRenderedPageBreak/>
        <w:t>п</w:t>
      </w:r>
      <w:proofErr w:type="gramEnd"/>
      <w:r>
        <w:rPr>
          <w:b/>
          <w:bCs/>
          <w:iCs/>
          <w:sz w:val="24"/>
          <w:szCs w:val="24"/>
        </w:rPr>
        <w:t>роливы</w:t>
      </w:r>
      <w:r>
        <w:rPr>
          <w:b/>
          <w:bCs/>
          <w:sz w:val="24"/>
          <w:szCs w:val="24"/>
        </w:rPr>
        <w:t>:</w:t>
      </w:r>
      <w:r>
        <w:rPr>
          <w:sz w:val="24"/>
          <w:szCs w:val="24"/>
        </w:rPr>
        <w:t xml:space="preserve">    Басов, Берингов, Дрейка, Корейский, Магелланов, Тайваньский, Торресов.</w:t>
      </w:r>
    </w:p>
    <w:p w:rsidR="0016509D" w:rsidRDefault="0016509D" w:rsidP="0016509D">
      <w:pPr>
        <w:spacing w:line="240" w:lineRule="atLeast"/>
        <w:contextualSpacing/>
        <w:jc w:val="both"/>
        <w:rPr>
          <w:sz w:val="24"/>
          <w:szCs w:val="24"/>
        </w:rPr>
      </w:pPr>
      <w:r>
        <w:rPr>
          <w:b/>
          <w:bCs/>
          <w:iCs/>
          <w:sz w:val="24"/>
          <w:szCs w:val="24"/>
        </w:rPr>
        <w:t>желоба</w:t>
      </w:r>
      <w:proofErr w:type="gramStart"/>
      <w:r>
        <w:rPr>
          <w:b/>
          <w:bCs/>
          <w:sz w:val="24"/>
          <w:szCs w:val="24"/>
        </w:rPr>
        <w:t>:</w:t>
      </w:r>
      <w:r>
        <w:rPr>
          <w:sz w:val="24"/>
          <w:szCs w:val="24"/>
        </w:rPr>
        <w:t>М</w:t>
      </w:r>
      <w:proofErr w:type="gramEnd"/>
      <w:r>
        <w:rPr>
          <w:sz w:val="24"/>
          <w:szCs w:val="24"/>
        </w:rPr>
        <w:t>арианский, Перуанский</w:t>
      </w:r>
    </w:p>
    <w:p w:rsidR="0016509D" w:rsidRDefault="0016509D" w:rsidP="0016509D">
      <w:pPr>
        <w:spacing w:line="240" w:lineRule="atLeast"/>
        <w:contextualSpacing/>
        <w:jc w:val="both"/>
        <w:rPr>
          <w:sz w:val="24"/>
          <w:szCs w:val="24"/>
        </w:rPr>
      </w:pPr>
      <w:r>
        <w:rPr>
          <w:b/>
          <w:bCs/>
          <w:iCs/>
          <w:sz w:val="24"/>
          <w:szCs w:val="24"/>
        </w:rPr>
        <w:t>тёплые течения</w:t>
      </w:r>
      <w:r>
        <w:rPr>
          <w:b/>
          <w:bCs/>
          <w:sz w:val="24"/>
          <w:szCs w:val="24"/>
        </w:rPr>
        <w:t>:</w:t>
      </w:r>
      <w:r>
        <w:rPr>
          <w:sz w:val="24"/>
          <w:szCs w:val="24"/>
        </w:rPr>
        <w:t xml:space="preserve">      Аляска, Восточно-Австралийское, Куросио, Межпассатное противотечение, Северное Пассатное, Северо-Тихоокеанское, Южное Пассатное.</w:t>
      </w:r>
    </w:p>
    <w:p w:rsidR="0016509D" w:rsidRDefault="0016509D" w:rsidP="0016509D">
      <w:pPr>
        <w:spacing w:line="240" w:lineRule="atLeast"/>
        <w:contextualSpacing/>
        <w:jc w:val="both"/>
        <w:rPr>
          <w:sz w:val="24"/>
          <w:szCs w:val="24"/>
        </w:rPr>
      </w:pPr>
      <w:proofErr w:type="gramStart"/>
      <w:r>
        <w:rPr>
          <w:b/>
          <w:bCs/>
          <w:iCs/>
          <w:sz w:val="24"/>
          <w:szCs w:val="24"/>
        </w:rPr>
        <w:t>х</w:t>
      </w:r>
      <w:proofErr w:type="gramEnd"/>
      <w:r>
        <w:rPr>
          <w:b/>
          <w:bCs/>
          <w:iCs/>
          <w:sz w:val="24"/>
          <w:szCs w:val="24"/>
        </w:rPr>
        <w:t>олодные течения</w:t>
      </w:r>
      <w:r>
        <w:rPr>
          <w:b/>
          <w:bCs/>
          <w:sz w:val="24"/>
          <w:szCs w:val="24"/>
        </w:rPr>
        <w:t>:</w:t>
      </w:r>
      <w:r>
        <w:rPr>
          <w:sz w:val="24"/>
          <w:szCs w:val="24"/>
        </w:rPr>
        <w:t xml:space="preserve">    Западных Ветров, </w:t>
      </w:r>
      <w:proofErr w:type="gramStart"/>
      <w:r>
        <w:rPr>
          <w:sz w:val="24"/>
          <w:szCs w:val="24"/>
        </w:rPr>
        <w:t>Калифорнийское</w:t>
      </w:r>
      <w:proofErr w:type="gramEnd"/>
      <w:r>
        <w:rPr>
          <w:sz w:val="24"/>
          <w:szCs w:val="24"/>
        </w:rPr>
        <w:t>, Курило-Камчатское, Перуанское.</w:t>
      </w:r>
    </w:p>
    <w:p w:rsidR="0016509D" w:rsidRDefault="0016509D" w:rsidP="0016509D">
      <w:pPr>
        <w:spacing w:line="240" w:lineRule="atLeast"/>
        <w:contextualSpacing/>
        <w:jc w:val="both"/>
        <w:rPr>
          <w:sz w:val="24"/>
          <w:szCs w:val="24"/>
        </w:rPr>
      </w:pPr>
      <w:r>
        <w:rPr>
          <w:b/>
          <w:bCs/>
          <w:iCs/>
          <w:sz w:val="24"/>
          <w:szCs w:val="24"/>
        </w:rPr>
        <w:t>острова</w:t>
      </w:r>
      <w:proofErr w:type="gramStart"/>
      <w:r>
        <w:rPr>
          <w:b/>
          <w:bCs/>
          <w:sz w:val="24"/>
          <w:szCs w:val="24"/>
        </w:rPr>
        <w:t>:</w:t>
      </w:r>
      <w:r>
        <w:rPr>
          <w:sz w:val="24"/>
          <w:szCs w:val="24"/>
        </w:rPr>
        <w:t>А</w:t>
      </w:r>
      <w:proofErr w:type="gramEnd"/>
      <w:r>
        <w:rPr>
          <w:sz w:val="24"/>
          <w:szCs w:val="24"/>
        </w:rPr>
        <w:t>леутские, Гавайские, Зондские, Курильские, Новая Зеландия, Пасхи, Самоа, Тайвань, Тасмания, Фиджи, Филиппинские, Японские.</w:t>
      </w:r>
    </w:p>
    <w:p w:rsidR="0016509D" w:rsidRDefault="0016509D" w:rsidP="0016509D">
      <w:pPr>
        <w:spacing w:line="240" w:lineRule="atLeast"/>
        <w:contextualSpacing/>
        <w:jc w:val="both"/>
        <w:rPr>
          <w:sz w:val="24"/>
          <w:szCs w:val="24"/>
        </w:rPr>
      </w:pPr>
      <w:r>
        <w:rPr>
          <w:b/>
          <w:bCs/>
          <w:iCs/>
          <w:sz w:val="24"/>
          <w:szCs w:val="24"/>
        </w:rPr>
        <w:t>полуострова</w:t>
      </w:r>
      <w:r>
        <w:rPr>
          <w:b/>
          <w:bCs/>
          <w:sz w:val="24"/>
          <w:szCs w:val="24"/>
        </w:rPr>
        <w:t>:</w:t>
      </w:r>
      <w:r>
        <w:rPr>
          <w:sz w:val="24"/>
          <w:szCs w:val="24"/>
        </w:rPr>
        <w:t xml:space="preserve">   Аляска, Индокитай, Калифорния, Камчатка, Корея, Малакка.</w:t>
      </w:r>
    </w:p>
    <w:p w:rsidR="0016509D" w:rsidRDefault="0016509D" w:rsidP="0016509D">
      <w:pPr>
        <w:spacing w:line="240" w:lineRule="atLeast"/>
        <w:contextualSpacing/>
        <w:jc w:val="both"/>
        <w:rPr>
          <w:sz w:val="24"/>
          <w:szCs w:val="24"/>
          <w:u w:val="single"/>
        </w:rPr>
      </w:pPr>
      <w:r>
        <w:rPr>
          <w:b/>
          <w:bCs/>
          <w:iCs/>
          <w:sz w:val="24"/>
          <w:szCs w:val="24"/>
          <w:u w:val="single"/>
        </w:rPr>
        <w:t>Атлантический океан</w:t>
      </w:r>
      <w:r>
        <w:rPr>
          <w:b/>
          <w:bCs/>
          <w:sz w:val="24"/>
          <w:szCs w:val="24"/>
          <w:u w:val="single"/>
        </w:rPr>
        <w:t>:</w:t>
      </w:r>
    </w:p>
    <w:p w:rsidR="0016509D" w:rsidRDefault="0016509D" w:rsidP="0016509D">
      <w:pPr>
        <w:spacing w:line="240" w:lineRule="atLeast"/>
        <w:contextualSpacing/>
        <w:jc w:val="both"/>
        <w:rPr>
          <w:sz w:val="24"/>
          <w:szCs w:val="24"/>
        </w:rPr>
      </w:pPr>
      <w:r>
        <w:rPr>
          <w:b/>
          <w:bCs/>
          <w:iCs/>
          <w:sz w:val="24"/>
          <w:szCs w:val="24"/>
        </w:rPr>
        <w:t>моря</w:t>
      </w:r>
      <w:r>
        <w:rPr>
          <w:b/>
          <w:bCs/>
          <w:sz w:val="24"/>
          <w:szCs w:val="24"/>
        </w:rPr>
        <w:t>:</w:t>
      </w:r>
      <w:r>
        <w:rPr>
          <w:sz w:val="24"/>
          <w:szCs w:val="24"/>
        </w:rPr>
        <w:t xml:space="preserve"> Балтийское, Карибское, Норвежское, Северное, Средиземное, Чёрное.</w:t>
      </w:r>
    </w:p>
    <w:p w:rsidR="0016509D" w:rsidRDefault="0016509D" w:rsidP="0016509D">
      <w:pPr>
        <w:spacing w:line="240" w:lineRule="atLeast"/>
        <w:contextualSpacing/>
        <w:jc w:val="both"/>
        <w:rPr>
          <w:sz w:val="24"/>
          <w:szCs w:val="24"/>
        </w:rPr>
      </w:pPr>
      <w:r>
        <w:rPr>
          <w:b/>
          <w:bCs/>
          <w:iCs/>
          <w:sz w:val="24"/>
          <w:szCs w:val="24"/>
        </w:rPr>
        <w:t>заливы</w:t>
      </w:r>
      <w:r>
        <w:rPr>
          <w:b/>
          <w:bCs/>
          <w:sz w:val="24"/>
          <w:szCs w:val="24"/>
        </w:rPr>
        <w:t>:</w:t>
      </w:r>
      <w:r>
        <w:rPr>
          <w:sz w:val="24"/>
          <w:szCs w:val="24"/>
        </w:rPr>
        <w:t xml:space="preserve"> Бискайский, Гвинейский, Гудзонов, Мексиканский.</w:t>
      </w:r>
    </w:p>
    <w:p w:rsidR="0016509D" w:rsidRDefault="0016509D" w:rsidP="0016509D">
      <w:pPr>
        <w:spacing w:line="240" w:lineRule="atLeast"/>
        <w:contextualSpacing/>
        <w:jc w:val="both"/>
        <w:rPr>
          <w:sz w:val="24"/>
          <w:szCs w:val="24"/>
        </w:rPr>
      </w:pPr>
      <w:proofErr w:type="gramStart"/>
      <w:r>
        <w:rPr>
          <w:b/>
          <w:bCs/>
          <w:iCs/>
          <w:sz w:val="24"/>
          <w:szCs w:val="24"/>
        </w:rPr>
        <w:t>п</w:t>
      </w:r>
      <w:proofErr w:type="gramEnd"/>
      <w:r>
        <w:rPr>
          <w:b/>
          <w:bCs/>
          <w:iCs/>
          <w:sz w:val="24"/>
          <w:szCs w:val="24"/>
        </w:rPr>
        <w:t>роливы</w:t>
      </w:r>
      <w:r>
        <w:rPr>
          <w:b/>
          <w:bCs/>
          <w:sz w:val="24"/>
          <w:szCs w:val="24"/>
        </w:rPr>
        <w:t>:</w:t>
      </w:r>
      <w:r>
        <w:rPr>
          <w:sz w:val="24"/>
          <w:szCs w:val="24"/>
        </w:rPr>
        <w:t xml:space="preserve"> Гибралтарский, Гудзонов, Ла-Манш, Дрейка, Магелланов, Флоридский.</w:t>
      </w:r>
    </w:p>
    <w:p w:rsidR="0016509D" w:rsidRDefault="0016509D" w:rsidP="0016509D">
      <w:pPr>
        <w:spacing w:line="240" w:lineRule="atLeast"/>
        <w:contextualSpacing/>
        <w:jc w:val="both"/>
        <w:rPr>
          <w:sz w:val="24"/>
          <w:szCs w:val="24"/>
        </w:rPr>
      </w:pPr>
      <w:r>
        <w:rPr>
          <w:b/>
          <w:bCs/>
          <w:iCs/>
          <w:sz w:val="24"/>
          <w:szCs w:val="24"/>
        </w:rPr>
        <w:t>желоб</w:t>
      </w:r>
      <w:r>
        <w:rPr>
          <w:b/>
          <w:bCs/>
          <w:sz w:val="24"/>
          <w:szCs w:val="24"/>
        </w:rPr>
        <w:t>:</w:t>
      </w:r>
      <w:r>
        <w:rPr>
          <w:sz w:val="24"/>
          <w:szCs w:val="24"/>
        </w:rPr>
        <w:t xml:space="preserve"> Пуэрто-Рико.</w:t>
      </w:r>
    </w:p>
    <w:p w:rsidR="0016509D" w:rsidRDefault="0016509D" w:rsidP="0016509D">
      <w:pPr>
        <w:spacing w:line="240" w:lineRule="atLeast"/>
        <w:contextualSpacing/>
        <w:jc w:val="both"/>
        <w:rPr>
          <w:sz w:val="24"/>
          <w:szCs w:val="24"/>
        </w:rPr>
      </w:pPr>
      <w:r>
        <w:rPr>
          <w:b/>
          <w:bCs/>
          <w:iCs/>
          <w:sz w:val="24"/>
          <w:szCs w:val="24"/>
        </w:rPr>
        <w:t>тёплые течения</w:t>
      </w:r>
      <w:proofErr w:type="gramStart"/>
      <w:r>
        <w:rPr>
          <w:b/>
          <w:bCs/>
          <w:sz w:val="24"/>
          <w:szCs w:val="24"/>
        </w:rPr>
        <w:t>:</w:t>
      </w:r>
      <w:r>
        <w:rPr>
          <w:sz w:val="24"/>
          <w:szCs w:val="24"/>
        </w:rPr>
        <w:t>А</w:t>
      </w:r>
      <w:proofErr w:type="gramEnd"/>
      <w:r>
        <w:rPr>
          <w:sz w:val="24"/>
          <w:szCs w:val="24"/>
        </w:rPr>
        <w:t>нтильское, Бразильское, Гвианское, Гвинейское, Гольфстрим, Северное Пассатное, Северо-Атлантическое, Фолклендское, Южное Пассатное.</w:t>
      </w:r>
    </w:p>
    <w:p w:rsidR="0016509D" w:rsidRDefault="0016509D" w:rsidP="0016509D">
      <w:pPr>
        <w:spacing w:line="240" w:lineRule="atLeast"/>
        <w:contextualSpacing/>
        <w:jc w:val="both"/>
        <w:rPr>
          <w:sz w:val="24"/>
          <w:szCs w:val="24"/>
        </w:rPr>
      </w:pPr>
      <w:r>
        <w:rPr>
          <w:b/>
          <w:bCs/>
          <w:iCs/>
          <w:sz w:val="24"/>
          <w:szCs w:val="24"/>
        </w:rPr>
        <w:t>холодные течения</w:t>
      </w:r>
      <w:proofErr w:type="gramStart"/>
      <w:r>
        <w:rPr>
          <w:b/>
          <w:bCs/>
          <w:sz w:val="24"/>
          <w:szCs w:val="24"/>
        </w:rPr>
        <w:t>:</w:t>
      </w:r>
      <w:r>
        <w:rPr>
          <w:sz w:val="24"/>
          <w:szCs w:val="24"/>
        </w:rPr>
        <w:t>Б</w:t>
      </w:r>
      <w:proofErr w:type="gramEnd"/>
      <w:r>
        <w:rPr>
          <w:sz w:val="24"/>
          <w:szCs w:val="24"/>
        </w:rPr>
        <w:t>енгельское, Западных Ветров, Канарское, Лабрадорское.</w:t>
      </w:r>
    </w:p>
    <w:p w:rsidR="0016509D" w:rsidRDefault="0016509D" w:rsidP="0016509D">
      <w:pPr>
        <w:spacing w:line="240" w:lineRule="atLeast"/>
        <w:contextualSpacing/>
        <w:jc w:val="both"/>
        <w:rPr>
          <w:sz w:val="24"/>
          <w:szCs w:val="24"/>
        </w:rPr>
      </w:pPr>
      <w:r>
        <w:rPr>
          <w:b/>
          <w:bCs/>
          <w:iCs/>
          <w:sz w:val="24"/>
          <w:szCs w:val="24"/>
        </w:rPr>
        <w:t>острова</w:t>
      </w:r>
      <w:proofErr w:type="gramStart"/>
      <w:r>
        <w:rPr>
          <w:b/>
          <w:bCs/>
          <w:sz w:val="24"/>
          <w:szCs w:val="24"/>
        </w:rPr>
        <w:t>:</w:t>
      </w:r>
      <w:r>
        <w:rPr>
          <w:sz w:val="24"/>
          <w:szCs w:val="24"/>
        </w:rPr>
        <w:t>Б</w:t>
      </w:r>
      <w:proofErr w:type="gramEnd"/>
      <w:r>
        <w:rPr>
          <w:sz w:val="24"/>
          <w:szCs w:val="24"/>
        </w:rPr>
        <w:t>ольшие Антильские, Бермудские, Великобритания, Гренландия, Ирландия, Исландия, Огненная Земля, Фолклендские (Мальвинские).</w:t>
      </w:r>
    </w:p>
    <w:p w:rsidR="0016509D" w:rsidRDefault="0016509D" w:rsidP="0016509D">
      <w:pPr>
        <w:spacing w:line="240" w:lineRule="atLeast"/>
        <w:contextualSpacing/>
        <w:jc w:val="both"/>
        <w:rPr>
          <w:sz w:val="24"/>
          <w:szCs w:val="24"/>
        </w:rPr>
      </w:pPr>
      <w:r>
        <w:rPr>
          <w:b/>
          <w:bCs/>
          <w:iCs/>
          <w:sz w:val="24"/>
          <w:szCs w:val="24"/>
        </w:rPr>
        <w:t>полуострова</w:t>
      </w:r>
      <w:proofErr w:type="gramStart"/>
      <w:r>
        <w:rPr>
          <w:b/>
          <w:bCs/>
          <w:sz w:val="24"/>
          <w:szCs w:val="24"/>
        </w:rPr>
        <w:t>:</w:t>
      </w:r>
      <w:r>
        <w:rPr>
          <w:sz w:val="24"/>
          <w:szCs w:val="24"/>
        </w:rPr>
        <w:t>А</w:t>
      </w:r>
      <w:proofErr w:type="gramEnd"/>
      <w:r>
        <w:rPr>
          <w:sz w:val="24"/>
          <w:szCs w:val="24"/>
        </w:rPr>
        <w:t>ппенинский, Лабрадор, Малая Азия, Пиренейский, Скандинавский, Флорида, Юкатан.</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u w:val="single"/>
        </w:rPr>
      </w:pPr>
      <w:r>
        <w:rPr>
          <w:b/>
          <w:bCs/>
          <w:iCs/>
          <w:sz w:val="24"/>
          <w:szCs w:val="24"/>
          <w:u w:val="single"/>
        </w:rPr>
        <w:t>Индийский океан</w:t>
      </w:r>
      <w:r>
        <w:rPr>
          <w:b/>
          <w:bCs/>
          <w:sz w:val="24"/>
          <w:szCs w:val="24"/>
          <w:u w:val="single"/>
        </w:rPr>
        <w:t>:</w:t>
      </w:r>
    </w:p>
    <w:p w:rsidR="0016509D" w:rsidRDefault="0016509D" w:rsidP="0016509D">
      <w:pPr>
        <w:spacing w:line="240" w:lineRule="atLeast"/>
        <w:contextualSpacing/>
        <w:jc w:val="both"/>
        <w:rPr>
          <w:sz w:val="24"/>
          <w:szCs w:val="24"/>
        </w:rPr>
      </w:pPr>
      <w:r>
        <w:rPr>
          <w:b/>
          <w:bCs/>
          <w:iCs/>
          <w:sz w:val="24"/>
          <w:szCs w:val="24"/>
        </w:rPr>
        <w:t>моря</w:t>
      </w:r>
      <w:proofErr w:type="gramStart"/>
      <w:r>
        <w:rPr>
          <w:b/>
          <w:bCs/>
          <w:sz w:val="24"/>
          <w:szCs w:val="24"/>
        </w:rPr>
        <w:t>:</w:t>
      </w:r>
      <w:r>
        <w:rPr>
          <w:sz w:val="24"/>
          <w:szCs w:val="24"/>
        </w:rPr>
        <w:t>А</w:t>
      </w:r>
      <w:proofErr w:type="gramEnd"/>
      <w:r>
        <w:rPr>
          <w:sz w:val="24"/>
          <w:szCs w:val="24"/>
        </w:rPr>
        <w:t>ндаманское, Аравийское, Красное, Тиморское.</w:t>
      </w:r>
    </w:p>
    <w:p w:rsidR="0016509D" w:rsidRDefault="0016509D" w:rsidP="0016509D">
      <w:pPr>
        <w:spacing w:line="240" w:lineRule="atLeast"/>
        <w:contextualSpacing/>
        <w:jc w:val="both"/>
        <w:rPr>
          <w:sz w:val="24"/>
          <w:szCs w:val="24"/>
        </w:rPr>
      </w:pPr>
      <w:r>
        <w:rPr>
          <w:b/>
          <w:bCs/>
          <w:iCs/>
          <w:sz w:val="24"/>
          <w:szCs w:val="24"/>
        </w:rPr>
        <w:t>заливы</w:t>
      </w:r>
      <w:r>
        <w:rPr>
          <w:b/>
          <w:bCs/>
          <w:sz w:val="24"/>
          <w:szCs w:val="24"/>
        </w:rPr>
        <w:t>:</w:t>
      </w:r>
      <w:r>
        <w:rPr>
          <w:sz w:val="24"/>
          <w:szCs w:val="24"/>
        </w:rPr>
        <w:t xml:space="preserve"> Аденский, Бенгальский, Большой Австралийский, Персидский.</w:t>
      </w:r>
    </w:p>
    <w:p w:rsidR="0016509D" w:rsidRDefault="0016509D" w:rsidP="0016509D">
      <w:pPr>
        <w:spacing w:line="240" w:lineRule="atLeast"/>
        <w:contextualSpacing/>
        <w:jc w:val="both"/>
        <w:rPr>
          <w:sz w:val="24"/>
          <w:szCs w:val="24"/>
        </w:rPr>
      </w:pPr>
      <w:proofErr w:type="gramStart"/>
      <w:r>
        <w:rPr>
          <w:b/>
          <w:bCs/>
          <w:iCs/>
          <w:sz w:val="24"/>
          <w:szCs w:val="24"/>
        </w:rPr>
        <w:t>п</w:t>
      </w:r>
      <w:proofErr w:type="gramEnd"/>
      <w:r>
        <w:rPr>
          <w:b/>
          <w:bCs/>
          <w:iCs/>
          <w:sz w:val="24"/>
          <w:szCs w:val="24"/>
        </w:rPr>
        <w:t>роливы</w:t>
      </w:r>
      <w:r>
        <w:rPr>
          <w:b/>
          <w:bCs/>
          <w:sz w:val="24"/>
          <w:szCs w:val="24"/>
        </w:rPr>
        <w:t>:</w:t>
      </w:r>
      <w:r>
        <w:rPr>
          <w:sz w:val="24"/>
          <w:szCs w:val="24"/>
        </w:rPr>
        <w:t xml:space="preserve"> Баб-эль-Мандебский, Малаккский, Мозамбикский.</w:t>
      </w:r>
    </w:p>
    <w:p w:rsidR="0016509D" w:rsidRDefault="0016509D" w:rsidP="0016509D">
      <w:pPr>
        <w:spacing w:line="240" w:lineRule="atLeast"/>
        <w:contextualSpacing/>
        <w:jc w:val="both"/>
        <w:rPr>
          <w:sz w:val="24"/>
          <w:szCs w:val="24"/>
        </w:rPr>
      </w:pPr>
      <w:r>
        <w:rPr>
          <w:b/>
          <w:bCs/>
          <w:iCs/>
          <w:sz w:val="24"/>
          <w:szCs w:val="24"/>
        </w:rPr>
        <w:t>желоб</w:t>
      </w:r>
      <w:r>
        <w:rPr>
          <w:b/>
          <w:bCs/>
          <w:sz w:val="24"/>
          <w:szCs w:val="24"/>
        </w:rPr>
        <w:t>:</w:t>
      </w:r>
      <w:r>
        <w:rPr>
          <w:sz w:val="24"/>
          <w:szCs w:val="24"/>
        </w:rPr>
        <w:t xml:space="preserve"> Зондский.</w:t>
      </w:r>
    </w:p>
    <w:p w:rsidR="0016509D" w:rsidRDefault="0016509D" w:rsidP="0016509D">
      <w:pPr>
        <w:spacing w:line="240" w:lineRule="atLeast"/>
        <w:contextualSpacing/>
        <w:jc w:val="both"/>
        <w:rPr>
          <w:sz w:val="24"/>
          <w:szCs w:val="24"/>
        </w:rPr>
      </w:pPr>
      <w:r>
        <w:rPr>
          <w:b/>
          <w:bCs/>
          <w:iCs/>
          <w:sz w:val="24"/>
          <w:szCs w:val="24"/>
        </w:rPr>
        <w:t>тёплые течения</w:t>
      </w:r>
      <w:proofErr w:type="gramStart"/>
      <w:r>
        <w:rPr>
          <w:b/>
          <w:bCs/>
          <w:sz w:val="24"/>
          <w:szCs w:val="24"/>
        </w:rPr>
        <w:t>:</w:t>
      </w:r>
      <w:r>
        <w:rPr>
          <w:sz w:val="24"/>
          <w:szCs w:val="24"/>
        </w:rPr>
        <w:t>М</w:t>
      </w:r>
      <w:proofErr w:type="gramEnd"/>
      <w:r>
        <w:rPr>
          <w:sz w:val="24"/>
          <w:szCs w:val="24"/>
        </w:rPr>
        <w:t>озамбикское, Муссонное, Мыса Игольного, Южное Пассатное.</w:t>
      </w:r>
    </w:p>
    <w:p w:rsidR="0016509D" w:rsidRDefault="0016509D" w:rsidP="0016509D">
      <w:pPr>
        <w:spacing w:line="240" w:lineRule="atLeast"/>
        <w:contextualSpacing/>
        <w:jc w:val="both"/>
        <w:rPr>
          <w:sz w:val="24"/>
          <w:szCs w:val="24"/>
        </w:rPr>
      </w:pPr>
      <w:r>
        <w:rPr>
          <w:b/>
          <w:bCs/>
          <w:iCs/>
          <w:sz w:val="24"/>
          <w:szCs w:val="24"/>
        </w:rPr>
        <w:t>холодные течения</w:t>
      </w:r>
      <w:proofErr w:type="gramStart"/>
      <w:r>
        <w:rPr>
          <w:b/>
          <w:bCs/>
          <w:sz w:val="24"/>
          <w:szCs w:val="24"/>
        </w:rPr>
        <w:t>:</w:t>
      </w:r>
      <w:r>
        <w:rPr>
          <w:sz w:val="24"/>
          <w:szCs w:val="24"/>
        </w:rPr>
        <w:t>З</w:t>
      </w:r>
      <w:proofErr w:type="gramEnd"/>
      <w:r>
        <w:rPr>
          <w:sz w:val="24"/>
          <w:szCs w:val="24"/>
        </w:rPr>
        <w:t>ападно-Австралийское, Западных Ветров, Сомалийское.</w:t>
      </w:r>
    </w:p>
    <w:p w:rsidR="0016509D" w:rsidRDefault="0016509D" w:rsidP="0016509D">
      <w:pPr>
        <w:spacing w:line="240" w:lineRule="atLeast"/>
        <w:contextualSpacing/>
        <w:jc w:val="both"/>
        <w:rPr>
          <w:sz w:val="24"/>
          <w:szCs w:val="24"/>
        </w:rPr>
      </w:pPr>
      <w:r>
        <w:rPr>
          <w:b/>
          <w:bCs/>
          <w:iCs/>
          <w:sz w:val="24"/>
          <w:szCs w:val="24"/>
        </w:rPr>
        <w:t>острова</w:t>
      </w:r>
      <w:proofErr w:type="gramStart"/>
      <w:r>
        <w:rPr>
          <w:b/>
          <w:bCs/>
          <w:sz w:val="24"/>
          <w:szCs w:val="24"/>
        </w:rPr>
        <w:t>:</w:t>
      </w:r>
      <w:r>
        <w:rPr>
          <w:sz w:val="24"/>
          <w:szCs w:val="24"/>
        </w:rPr>
        <w:t>Б</w:t>
      </w:r>
      <w:proofErr w:type="gramEnd"/>
      <w:r>
        <w:rPr>
          <w:sz w:val="24"/>
          <w:szCs w:val="24"/>
        </w:rPr>
        <w:t>ольшие Антильские, Бермудские, Великобритания, Гренландия, Ирландия, Исландия, Огненная Земля.</w:t>
      </w:r>
    </w:p>
    <w:p w:rsidR="0016509D" w:rsidRDefault="0016509D" w:rsidP="0016509D">
      <w:pPr>
        <w:spacing w:line="240" w:lineRule="atLeast"/>
        <w:contextualSpacing/>
        <w:jc w:val="both"/>
        <w:rPr>
          <w:sz w:val="24"/>
          <w:szCs w:val="24"/>
        </w:rPr>
      </w:pPr>
      <w:r>
        <w:rPr>
          <w:b/>
          <w:bCs/>
          <w:iCs/>
          <w:sz w:val="24"/>
          <w:szCs w:val="24"/>
        </w:rPr>
        <w:t>острова</w:t>
      </w:r>
      <w:proofErr w:type="gramStart"/>
      <w:r>
        <w:rPr>
          <w:b/>
          <w:bCs/>
          <w:sz w:val="24"/>
          <w:szCs w:val="24"/>
        </w:rPr>
        <w:t>:</w:t>
      </w:r>
      <w:r>
        <w:rPr>
          <w:sz w:val="24"/>
          <w:szCs w:val="24"/>
        </w:rPr>
        <w:t>З</w:t>
      </w:r>
      <w:proofErr w:type="gramEnd"/>
      <w:r>
        <w:rPr>
          <w:sz w:val="24"/>
          <w:szCs w:val="24"/>
        </w:rPr>
        <w:t>ондские, Коморские, Мадагаскар, Мальдивские, Сейшельские, Шри-Ланка.</w:t>
      </w:r>
    </w:p>
    <w:p w:rsidR="0016509D" w:rsidRDefault="0016509D" w:rsidP="0016509D">
      <w:pPr>
        <w:spacing w:line="240" w:lineRule="atLeast"/>
        <w:contextualSpacing/>
        <w:jc w:val="both"/>
        <w:rPr>
          <w:sz w:val="24"/>
          <w:szCs w:val="24"/>
        </w:rPr>
      </w:pPr>
      <w:r>
        <w:rPr>
          <w:b/>
          <w:bCs/>
          <w:iCs/>
          <w:sz w:val="24"/>
          <w:szCs w:val="24"/>
        </w:rPr>
        <w:t>полуострова</w:t>
      </w:r>
      <w:r>
        <w:rPr>
          <w:b/>
          <w:bCs/>
          <w:sz w:val="24"/>
          <w:szCs w:val="24"/>
        </w:rPr>
        <w:t>:</w:t>
      </w:r>
      <w:r>
        <w:rPr>
          <w:sz w:val="24"/>
          <w:szCs w:val="24"/>
        </w:rPr>
        <w:t xml:space="preserve"> Аравийский, Индостан, Малакка, Сомали.</w:t>
      </w:r>
    </w:p>
    <w:p w:rsidR="0016509D" w:rsidRDefault="0016509D" w:rsidP="0016509D">
      <w:pPr>
        <w:spacing w:line="240" w:lineRule="atLeast"/>
        <w:contextualSpacing/>
        <w:jc w:val="both"/>
        <w:rPr>
          <w:sz w:val="24"/>
          <w:szCs w:val="24"/>
          <w:u w:val="single"/>
        </w:rPr>
      </w:pPr>
      <w:r>
        <w:rPr>
          <w:b/>
          <w:bCs/>
          <w:iCs/>
          <w:sz w:val="24"/>
          <w:szCs w:val="24"/>
          <w:u w:val="single"/>
        </w:rPr>
        <w:t>Северный Ледовитый океан</w:t>
      </w:r>
      <w:r>
        <w:rPr>
          <w:b/>
          <w:bCs/>
          <w:sz w:val="24"/>
          <w:szCs w:val="24"/>
          <w:u w:val="single"/>
        </w:rPr>
        <w:t>:</w:t>
      </w:r>
    </w:p>
    <w:p w:rsidR="0016509D" w:rsidRDefault="0016509D" w:rsidP="0016509D">
      <w:pPr>
        <w:spacing w:line="240" w:lineRule="atLeast"/>
        <w:contextualSpacing/>
        <w:jc w:val="both"/>
        <w:rPr>
          <w:sz w:val="24"/>
          <w:szCs w:val="24"/>
        </w:rPr>
      </w:pPr>
      <w:r>
        <w:rPr>
          <w:b/>
          <w:bCs/>
          <w:iCs/>
          <w:sz w:val="24"/>
          <w:szCs w:val="24"/>
        </w:rPr>
        <w:t>моря</w:t>
      </w:r>
      <w:r>
        <w:rPr>
          <w:b/>
          <w:bCs/>
          <w:sz w:val="24"/>
          <w:szCs w:val="24"/>
        </w:rPr>
        <w:t>:</w:t>
      </w:r>
      <w:r>
        <w:rPr>
          <w:sz w:val="24"/>
          <w:szCs w:val="24"/>
        </w:rPr>
        <w:t xml:space="preserve"> Баренцево, Бофорта, Белое, Восточно-Сибирское, Гренландское, Карское, Лаптевых, Чукотское.</w:t>
      </w:r>
    </w:p>
    <w:p w:rsidR="0016509D" w:rsidRDefault="0016509D" w:rsidP="0016509D">
      <w:pPr>
        <w:spacing w:line="240" w:lineRule="atLeast"/>
        <w:contextualSpacing/>
        <w:jc w:val="both"/>
        <w:rPr>
          <w:sz w:val="24"/>
          <w:szCs w:val="24"/>
        </w:rPr>
      </w:pPr>
      <w:r>
        <w:rPr>
          <w:b/>
          <w:bCs/>
          <w:iCs/>
          <w:sz w:val="24"/>
          <w:szCs w:val="24"/>
        </w:rPr>
        <w:t>проливы</w:t>
      </w:r>
      <w:r>
        <w:rPr>
          <w:b/>
          <w:bCs/>
          <w:sz w:val="24"/>
          <w:szCs w:val="24"/>
        </w:rPr>
        <w:t>:</w:t>
      </w:r>
      <w:r>
        <w:rPr>
          <w:sz w:val="24"/>
          <w:szCs w:val="24"/>
        </w:rPr>
        <w:t xml:space="preserve"> Берингов.</w:t>
      </w:r>
    </w:p>
    <w:p w:rsidR="0016509D" w:rsidRDefault="0016509D" w:rsidP="0016509D">
      <w:pPr>
        <w:spacing w:line="240" w:lineRule="atLeast"/>
        <w:contextualSpacing/>
        <w:jc w:val="both"/>
        <w:rPr>
          <w:sz w:val="24"/>
          <w:szCs w:val="24"/>
        </w:rPr>
      </w:pPr>
      <w:proofErr w:type="gramStart"/>
      <w:r>
        <w:rPr>
          <w:b/>
          <w:bCs/>
          <w:iCs/>
          <w:sz w:val="24"/>
          <w:szCs w:val="24"/>
        </w:rPr>
        <w:t>т</w:t>
      </w:r>
      <w:proofErr w:type="gramEnd"/>
      <w:r>
        <w:rPr>
          <w:b/>
          <w:bCs/>
          <w:iCs/>
          <w:sz w:val="24"/>
          <w:szCs w:val="24"/>
        </w:rPr>
        <w:t>ёплое течение</w:t>
      </w:r>
      <w:r>
        <w:rPr>
          <w:b/>
          <w:bCs/>
          <w:sz w:val="24"/>
          <w:szCs w:val="24"/>
        </w:rPr>
        <w:t>:</w:t>
      </w:r>
      <w:r>
        <w:rPr>
          <w:sz w:val="24"/>
          <w:szCs w:val="24"/>
        </w:rPr>
        <w:t xml:space="preserve"> Северо-Атлантическое.</w:t>
      </w:r>
    </w:p>
    <w:p w:rsidR="0016509D" w:rsidRDefault="0016509D" w:rsidP="0016509D">
      <w:pPr>
        <w:spacing w:line="240" w:lineRule="atLeast"/>
        <w:contextualSpacing/>
        <w:jc w:val="both"/>
        <w:rPr>
          <w:sz w:val="24"/>
          <w:szCs w:val="24"/>
        </w:rPr>
      </w:pPr>
      <w:r>
        <w:rPr>
          <w:b/>
          <w:bCs/>
          <w:iCs/>
          <w:sz w:val="24"/>
          <w:szCs w:val="24"/>
        </w:rPr>
        <w:t>острова</w:t>
      </w:r>
      <w:proofErr w:type="gramStart"/>
      <w:r>
        <w:rPr>
          <w:b/>
          <w:bCs/>
          <w:sz w:val="24"/>
          <w:szCs w:val="24"/>
        </w:rPr>
        <w:t>:</w:t>
      </w:r>
      <w:r>
        <w:rPr>
          <w:sz w:val="24"/>
          <w:szCs w:val="24"/>
        </w:rPr>
        <w:t>Б</w:t>
      </w:r>
      <w:proofErr w:type="gramEnd"/>
      <w:r>
        <w:rPr>
          <w:sz w:val="24"/>
          <w:szCs w:val="24"/>
        </w:rPr>
        <w:t>ольшие Антильские, Бермудские, Великобритания, Гренландия, Ирландия, Исландия, Огненная Земля.</w:t>
      </w:r>
    </w:p>
    <w:p w:rsidR="0016509D" w:rsidRDefault="0016509D" w:rsidP="0016509D">
      <w:pPr>
        <w:spacing w:line="240" w:lineRule="atLeast"/>
        <w:contextualSpacing/>
        <w:jc w:val="both"/>
        <w:rPr>
          <w:sz w:val="24"/>
          <w:szCs w:val="24"/>
        </w:rPr>
      </w:pPr>
      <w:r>
        <w:rPr>
          <w:b/>
          <w:bCs/>
          <w:iCs/>
          <w:sz w:val="24"/>
          <w:szCs w:val="24"/>
        </w:rPr>
        <w:t>острова</w:t>
      </w:r>
      <w:r>
        <w:rPr>
          <w:b/>
          <w:bCs/>
          <w:sz w:val="24"/>
          <w:szCs w:val="24"/>
        </w:rPr>
        <w:t>:</w:t>
      </w:r>
      <w:r>
        <w:rPr>
          <w:sz w:val="24"/>
          <w:szCs w:val="24"/>
        </w:rPr>
        <w:t xml:space="preserve"> Врангеля, Гренландия, Канадский Арктический архипелаг, Новая Земля, Северная Земля, Шпицберген.</w:t>
      </w:r>
    </w:p>
    <w:p w:rsidR="0016509D" w:rsidRDefault="0016509D" w:rsidP="0016509D">
      <w:pPr>
        <w:spacing w:line="240" w:lineRule="atLeast"/>
        <w:contextualSpacing/>
        <w:jc w:val="both"/>
        <w:rPr>
          <w:sz w:val="24"/>
          <w:szCs w:val="24"/>
        </w:rPr>
      </w:pPr>
      <w:proofErr w:type="gramStart"/>
      <w:r>
        <w:rPr>
          <w:b/>
          <w:bCs/>
          <w:iCs/>
          <w:sz w:val="24"/>
          <w:szCs w:val="24"/>
        </w:rPr>
        <w:t>п</w:t>
      </w:r>
      <w:proofErr w:type="gramEnd"/>
      <w:r>
        <w:rPr>
          <w:b/>
          <w:bCs/>
          <w:iCs/>
          <w:sz w:val="24"/>
          <w:szCs w:val="24"/>
        </w:rPr>
        <w:t>олуострова</w:t>
      </w:r>
      <w:r>
        <w:rPr>
          <w:b/>
          <w:bCs/>
          <w:sz w:val="24"/>
          <w:szCs w:val="24"/>
        </w:rPr>
        <w:t>:</w:t>
      </w:r>
      <w:r>
        <w:rPr>
          <w:sz w:val="24"/>
          <w:szCs w:val="24"/>
        </w:rPr>
        <w:t xml:space="preserve"> Таймыр, Чукотский.</w:t>
      </w: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center"/>
        <w:rPr>
          <w:sz w:val="24"/>
          <w:szCs w:val="24"/>
        </w:rPr>
      </w:pPr>
      <w:r>
        <w:rPr>
          <w:b/>
          <w:bCs/>
          <w:iCs/>
          <w:sz w:val="24"/>
          <w:szCs w:val="24"/>
        </w:rPr>
        <w:t>Тема ”Африка”</w:t>
      </w:r>
    </w:p>
    <w:p w:rsidR="0016509D" w:rsidRDefault="0016509D" w:rsidP="0016509D">
      <w:pPr>
        <w:spacing w:line="240" w:lineRule="atLeast"/>
        <w:ind w:left="1620" w:hanging="1620"/>
        <w:contextualSpacing/>
        <w:jc w:val="both"/>
        <w:rPr>
          <w:sz w:val="24"/>
          <w:szCs w:val="24"/>
        </w:rPr>
      </w:pPr>
      <w:r>
        <w:rPr>
          <w:b/>
          <w:bCs/>
          <w:iCs/>
          <w:sz w:val="24"/>
          <w:szCs w:val="24"/>
        </w:rPr>
        <w:t>океаны</w:t>
      </w:r>
      <w:r>
        <w:rPr>
          <w:b/>
          <w:bCs/>
          <w:sz w:val="24"/>
          <w:szCs w:val="24"/>
        </w:rPr>
        <w:t>:</w:t>
      </w:r>
      <w:r>
        <w:rPr>
          <w:sz w:val="24"/>
          <w:szCs w:val="24"/>
        </w:rPr>
        <w:t xml:space="preserve"> Атлантический и Индийский.</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м</w:t>
      </w:r>
      <w:proofErr w:type="gramEnd"/>
      <w:r>
        <w:rPr>
          <w:b/>
          <w:bCs/>
          <w:iCs/>
          <w:sz w:val="24"/>
          <w:szCs w:val="24"/>
        </w:rPr>
        <w:t>оря</w:t>
      </w:r>
      <w:r>
        <w:rPr>
          <w:b/>
          <w:bCs/>
          <w:sz w:val="24"/>
          <w:szCs w:val="24"/>
        </w:rPr>
        <w:t>:</w:t>
      </w:r>
      <w:r>
        <w:rPr>
          <w:sz w:val="24"/>
          <w:szCs w:val="24"/>
        </w:rPr>
        <w:t xml:space="preserve"> Средиземное и Красное.</w:t>
      </w:r>
    </w:p>
    <w:p w:rsidR="0016509D" w:rsidRDefault="0016509D" w:rsidP="0016509D">
      <w:pPr>
        <w:spacing w:line="240" w:lineRule="atLeast"/>
        <w:ind w:left="1620" w:hanging="1620"/>
        <w:contextualSpacing/>
        <w:jc w:val="both"/>
        <w:rPr>
          <w:sz w:val="24"/>
          <w:szCs w:val="24"/>
        </w:rPr>
      </w:pPr>
      <w:r>
        <w:rPr>
          <w:b/>
          <w:bCs/>
          <w:iCs/>
          <w:sz w:val="24"/>
          <w:szCs w:val="24"/>
        </w:rPr>
        <w:t>заливы</w:t>
      </w:r>
      <w:r>
        <w:rPr>
          <w:b/>
          <w:bCs/>
          <w:sz w:val="24"/>
          <w:szCs w:val="24"/>
        </w:rPr>
        <w:t>:</w:t>
      </w:r>
      <w:r>
        <w:rPr>
          <w:sz w:val="24"/>
          <w:szCs w:val="24"/>
        </w:rPr>
        <w:t xml:space="preserve"> Гвинейский и Аденский.</w:t>
      </w:r>
    </w:p>
    <w:p w:rsidR="0016509D" w:rsidRDefault="0016509D" w:rsidP="0016509D">
      <w:pPr>
        <w:spacing w:line="240" w:lineRule="atLeast"/>
        <w:ind w:left="1620" w:hanging="1620"/>
        <w:contextualSpacing/>
        <w:jc w:val="both"/>
        <w:rPr>
          <w:sz w:val="24"/>
          <w:szCs w:val="24"/>
        </w:rPr>
      </w:pPr>
      <w:r>
        <w:rPr>
          <w:b/>
          <w:bCs/>
          <w:iCs/>
          <w:sz w:val="24"/>
          <w:szCs w:val="24"/>
        </w:rPr>
        <w:t>проливы</w:t>
      </w:r>
      <w:r>
        <w:rPr>
          <w:b/>
          <w:bCs/>
          <w:sz w:val="24"/>
          <w:szCs w:val="24"/>
        </w:rPr>
        <w:t>:</w:t>
      </w:r>
      <w:r>
        <w:rPr>
          <w:sz w:val="24"/>
          <w:szCs w:val="24"/>
        </w:rPr>
        <w:t xml:space="preserve"> Гибралтарский, Баб-эль-Мандебский и Мозамбикский.</w:t>
      </w:r>
    </w:p>
    <w:p w:rsidR="0016509D" w:rsidRDefault="0016509D" w:rsidP="0016509D">
      <w:pPr>
        <w:spacing w:line="240" w:lineRule="atLeast"/>
        <w:ind w:left="1620" w:hanging="1620"/>
        <w:contextualSpacing/>
        <w:jc w:val="both"/>
        <w:rPr>
          <w:sz w:val="24"/>
          <w:szCs w:val="24"/>
        </w:rPr>
      </w:pPr>
      <w:r>
        <w:rPr>
          <w:b/>
          <w:bCs/>
          <w:iCs/>
          <w:sz w:val="24"/>
          <w:szCs w:val="24"/>
        </w:rPr>
        <w:t>тёплые течения</w:t>
      </w:r>
      <w:r>
        <w:rPr>
          <w:b/>
          <w:bCs/>
          <w:sz w:val="24"/>
          <w:szCs w:val="24"/>
        </w:rPr>
        <w:t>:</w:t>
      </w:r>
      <w:r>
        <w:rPr>
          <w:sz w:val="24"/>
          <w:szCs w:val="24"/>
        </w:rPr>
        <w:t xml:space="preserve"> Гвинейское, Мозамбикское.</w:t>
      </w:r>
    </w:p>
    <w:p w:rsidR="0016509D" w:rsidRDefault="0016509D" w:rsidP="0016509D">
      <w:pPr>
        <w:spacing w:line="240" w:lineRule="atLeast"/>
        <w:ind w:left="1620" w:hanging="1620"/>
        <w:contextualSpacing/>
        <w:jc w:val="both"/>
        <w:rPr>
          <w:sz w:val="24"/>
          <w:szCs w:val="24"/>
        </w:rPr>
      </w:pPr>
      <w:r>
        <w:rPr>
          <w:b/>
          <w:bCs/>
          <w:iCs/>
          <w:sz w:val="24"/>
          <w:szCs w:val="24"/>
        </w:rPr>
        <w:t>холодные течения</w:t>
      </w:r>
      <w:proofErr w:type="gramStart"/>
      <w:r>
        <w:rPr>
          <w:b/>
          <w:bCs/>
          <w:sz w:val="24"/>
          <w:szCs w:val="24"/>
        </w:rPr>
        <w:t>:</w:t>
      </w:r>
      <w:r>
        <w:rPr>
          <w:sz w:val="24"/>
          <w:szCs w:val="24"/>
        </w:rPr>
        <w:t>К</w:t>
      </w:r>
      <w:proofErr w:type="gramEnd"/>
      <w:r>
        <w:rPr>
          <w:sz w:val="24"/>
          <w:szCs w:val="24"/>
        </w:rPr>
        <w:t>анарское, Бенгельское, Сомалийское.</w:t>
      </w:r>
    </w:p>
    <w:p w:rsidR="0016509D" w:rsidRDefault="0016509D" w:rsidP="0016509D">
      <w:pPr>
        <w:spacing w:line="240" w:lineRule="atLeast"/>
        <w:ind w:left="1620" w:hanging="1620"/>
        <w:contextualSpacing/>
        <w:jc w:val="both"/>
        <w:rPr>
          <w:sz w:val="24"/>
          <w:szCs w:val="24"/>
        </w:rPr>
      </w:pPr>
      <w:r>
        <w:rPr>
          <w:b/>
          <w:bCs/>
          <w:iCs/>
          <w:sz w:val="24"/>
          <w:szCs w:val="24"/>
        </w:rPr>
        <w:t>острова</w:t>
      </w:r>
      <w:proofErr w:type="gramStart"/>
      <w:r>
        <w:rPr>
          <w:b/>
          <w:bCs/>
          <w:sz w:val="24"/>
          <w:szCs w:val="24"/>
        </w:rPr>
        <w:t>:</w:t>
      </w:r>
      <w:r>
        <w:rPr>
          <w:sz w:val="24"/>
          <w:szCs w:val="24"/>
        </w:rPr>
        <w:t>К</w:t>
      </w:r>
      <w:proofErr w:type="gramEnd"/>
      <w:r>
        <w:rPr>
          <w:sz w:val="24"/>
          <w:szCs w:val="24"/>
        </w:rPr>
        <w:t>анарские, Коморские, Мадагаскар и Занзибар.</w:t>
      </w:r>
    </w:p>
    <w:p w:rsidR="0016509D" w:rsidRDefault="0016509D" w:rsidP="0016509D">
      <w:pPr>
        <w:spacing w:line="240" w:lineRule="atLeast"/>
        <w:ind w:left="1620" w:hanging="1620"/>
        <w:contextualSpacing/>
        <w:jc w:val="both"/>
        <w:rPr>
          <w:sz w:val="24"/>
          <w:szCs w:val="24"/>
        </w:rPr>
      </w:pPr>
      <w:r>
        <w:rPr>
          <w:b/>
          <w:bCs/>
          <w:iCs/>
          <w:sz w:val="24"/>
          <w:szCs w:val="24"/>
        </w:rPr>
        <w:t>полуостров</w:t>
      </w:r>
      <w:r>
        <w:rPr>
          <w:b/>
          <w:bCs/>
          <w:sz w:val="24"/>
          <w:szCs w:val="24"/>
        </w:rPr>
        <w:t>:</w:t>
      </w:r>
      <w:r>
        <w:rPr>
          <w:sz w:val="24"/>
          <w:szCs w:val="24"/>
        </w:rPr>
        <w:t xml:space="preserve"> Сомали.</w:t>
      </w:r>
    </w:p>
    <w:p w:rsidR="0016509D" w:rsidRDefault="0016509D" w:rsidP="0016509D">
      <w:pPr>
        <w:spacing w:line="240" w:lineRule="atLeast"/>
        <w:contextualSpacing/>
        <w:jc w:val="both"/>
        <w:rPr>
          <w:sz w:val="24"/>
          <w:szCs w:val="24"/>
        </w:rPr>
      </w:pPr>
      <w:proofErr w:type="gramStart"/>
      <w:r>
        <w:rPr>
          <w:b/>
          <w:bCs/>
          <w:iCs/>
          <w:sz w:val="24"/>
          <w:szCs w:val="24"/>
        </w:rPr>
        <w:t>к</w:t>
      </w:r>
      <w:proofErr w:type="gramEnd"/>
      <w:r>
        <w:rPr>
          <w:b/>
          <w:bCs/>
          <w:iCs/>
          <w:sz w:val="24"/>
          <w:szCs w:val="24"/>
        </w:rPr>
        <w:t>райние точки</w:t>
      </w:r>
      <w:r>
        <w:rPr>
          <w:b/>
          <w:bCs/>
          <w:sz w:val="24"/>
          <w:szCs w:val="24"/>
        </w:rPr>
        <w:t>:</w:t>
      </w:r>
      <w:r>
        <w:rPr>
          <w:sz w:val="24"/>
          <w:szCs w:val="24"/>
        </w:rPr>
        <w:t xml:space="preserve"> мыс Бен-Секка (Рас-Энгела, Эль-Абъяд), мыс Игольный, мыс Альмади, мыс Рас-Хафун.</w:t>
      </w:r>
    </w:p>
    <w:p w:rsidR="0016509D" w:rsidRDefault="0016509D" w:rsidP="0016509D">
      <w:pPr>
        <w:spacing w:line="240" w:lineRule="atLeast"/>
        <w:ind w:left="1620" w:hanging="1620"/>
        <w:contextualSpacing/>
        <w:jc w:val="both"/>
        <w:rPr>
          <w:sz w:val="24"/>
          <w:szCs w:val="24"/>
        </w:rPr>
      </w:pPr>
      <w:r>
        <w:rPr>
          <w:b/>
          <w:bCs/>
          <w:iCs/>
          <w:sz w:val="24"/>
          <w:szCs w:val="24"/>
        </w:rPr>
        <w:t>канал</w:t>
      </w:r>
      <w:r>
        <w:rPr>
          <w:b/>
          <w:bCs/>
          <w:sz w:val="24"/>
          <w:szCs w:val="24"/>
        </w:rPr>
        <w:t>:</w:t>
      </w:r>
      <w:r>
        <w:rPr>
          <w:sz w:val="24"/>
          <w:szCs w:val="24"/>
        </w:rPr>
        <w:t xml:space="preserve"> Суэцкий.</w:t>
      </w:r>
    </w:p>
    <w:p w:rsidR="0016509D" w:rsidRDefault="0016509D" w:rsidP="0016509D">
      <w:pPr>
        <w:spacing w:line="240" w:lineRule="atLeast"/>
        <w:ind w:left="1620" w:hanging="1620"/>
        <w:contextualSpacing/>
        <w:jc w:val="both"/>
        <w:rPr>
          <w:sz w:val="24"/>
          <w:szCs w:val="24"/>
        </w:rPr>
      </w:pPr>
      <w:proofErr w:type="gramStart"/>
      <w:r>
        <w:rPr>
          <w:b/>
          <w:bCs/>
          <w:iCs/>
          <w:sz w:val="24"/>
          <w:szCs w:val="24"/>
        </w:rPr>
        <w:lastRenderedPageBreak/>
        <w:t>р</w:t>
      </w:r>
      <w:proofErr w:type="gramEnd"/>
      <w:r>
        <w:rPr>
          <w:b/>
          <w:bCs/>
          <w:iCs/>
          <w:sz w:val="24"/>
          <w:szCs w:val="24"/>
        </w:rPr>
        <w:t>авнины</w:t>
      </w:r>
      <w:r>
        <w:rPr>
          <w:b/>
          <w:bCs/>
          <w:sz w:val="24"/>
          <w:szCs w:val="24"/>
        </w:rPr>
        <w:t>:</w:t>
      </w:r>
      <w:r>
        <w:rPr>
          <w:sz w:val="24"/>
          <w:szCs w:val="24"/>
        </w:rPr>
        <w:t xml:space="preserve"> Восточно-Африканское плоскогорье.</w:t>
      </w:r>
    </w:p>
    <w:p w:rsidR="0016509D" w:rsidRDefault="0016509D" w:rsidP="0016509D">
      <w:pPr>
        <w:spacing w:line="240" w:lineRule="atLeast"/>
        <w:ind w:left="1620" w:hanging="1620"/>
        <w:contextualSpacing/>
        <w:jc w:val="both"/>
        <w:rPr>
          <w:sz w:val="24"/>
          <w:szCs w:val="24"/>
        </w:rPr>
      </w:pPr>
      <w:r>
        <w:rPr>
          <w:b/>
          <w:bCs/>
          <w:iCs/>
          <w:sz w:val="24"/>
          <w:szCs w:val="24"/>
        </w:rPr>
        <w:t>горы</w:t>
      </w:r>
      <w:r>
        <w:rPr>
          <w:b/>
          <w:bCs/>
          <w:sz w:val="24"/>
          <w:szCs w:val="24"/>
        </w:rPr>
        <w:t>:</w:t>
      </w:r>
      <w:r>
        <w:rPr>
          <w:sz w:val="24"/>
          <w:szCs w:val="24"/>
        </w:rPr>
        <w:t xml:space="preserve"> Атлас, </w:t>
      </w:r>
      <w:proofErr w:type="gramStart"/>
      <w:r>
        <w:rPr>
          <w:sz w:val="24"/>
          <w:szCs w:val="24"/>
        </w:rPr>
        <w:t>Драконовы</w:t>
      </w:r>
      <w:proofErr w:type="gramEnd"/>
      <w:r>
        <w:rPr>
          <w:sz w:val="24"/>
          <w:szCs w:val="24"/>
        </w:rPr>
        <w:t>, Эфиопское нагорье.</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в</w:t>
      </w:r>
      <w:proofErr w:type="gramEnd"/>
      <w:r>
        <w:rPr>
          <w:b/>
          <w:bCs/>
          <w:iCs/>
          <w:sz w:val="24"/>
          <w:szCs w:val="24"/>
        </w:rPr>
        <w:t>улкан</w:t>
      </w:r>
      <w:r>
        <w:rPr>
          <w:b/>
          <w:bCs/>
          <w:sz w:val="24"/>
          <w:szCs w:val="24"/>
        </w:rPr>
        <w:t>:</w:t>
      </w:r>
      <w:r>
        <w:rPr>
          <w:sz w:val="24"/>
          <w:szCs w:val="24"/>
        </w:rPr>
        <w:t xml:space="preserve"> Килиманджаро.</w:t>
      </w:r>
    </w:p>
    <w:p w:rsidR="0016509D" w:rsidRDefault="0016509D" w:rsidP="0016509D">
      <w:pPr>
        <w:spacing w:line="240" w:lineRule="atLeast"/>
        <w:contextualSpacing/>
        <w:jc w:val="both"/>
        <w:rPr>
          <w:sz w:val="24"/>
          <w:szCs w:val="24"/>
        </w:rPr>
      </w:pPr>
      <w:r>
        <w:rPr>
          <w:b/>
          <w:bCs/>
          <w:iCs/>
          <w:sz w:val="24"/>
          <w:szCs w:val="24"/>
        </w:rPr>
        <w:t>реки</w:t>
      </w:r>
      <w:proofErr w:type="gramStart"/>
      <w:r>
        <w:rPr>
          <w:b/>
          <w:bCs/>
          <w:sz w:val="24"/>
          <w:szCs w:val="24"/>
        </w:rPr>
        <w:t>:</w:t>
      </w:r>
      <w:r>
        <w:rPr>
          <w:sz w:val="24"/>
          <w:szCs w:val="24"/>
        </w:rPr>
        <w:t>Н</w:t>
      </w:r>
      <w:proofErr w:type="gramEnd"/>
      <w:r>
        <w:rPr>
          <w:sz w:val="24"/>
          <w:szCs w:val="24"/>
        </w:rPr>
        <w:t>ил, Белый Нил, Голубой Нил, Конго, Нигер, Сенегал, Замбези, Лимпопо, Оранжевая.</w:t>
      </w:r>
    </w:p>
    <w:p w:rsidR="0016509D" w:rsidRDefault="0016509D" w:rsidP="0016509D">
      <w:pPr>
        <w:spacing w:line="240" w:lineRule="atLeast"/>
        <w:ind w:left="1620" w:hanging="1620"/>
        <w:contextualSpacing/>
        <w:jc w:val="both"/>
        <w:rPr>
          <w:sz w:val="24"/>
          <w:szCs w:val="24"/>
        </w:rPr>
      </w:pPr>
      <w:r>
        <w:rPr>
          <w:b/>
          <w:bCs/>
          <w:iCs/>
          <w:sz w:val="24"/>
          <w:szCs w:val="24"/>
        </w:rPr>
        <w:t>озёра</w:t>
      </w:r>
      <w:r>
        <w:rPr>
          <w:b/>
          <w:bCs/>
          <w:sz w:val="24"/>
          <w:szCs w:val="24"/>
        </w:rPr>
        <w:t>:</w:t>
      </w:r>
      <w:r>
        <w:rPr>
          <w:sz w:val="24"/>
          <w:szCs w:val="24"/>
        </w:rPr>
        <w:t xml:space="preserve"> Виктория, Чад, Танганьика, Ньяса.</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в</w:t>
      </w:r>
      <w:proofErr w:type="gramEnd"/>
      <w:r>
        <w:rPr>
          <w:b/>
          <w:bCs/>
          <w:iCs/>
          <w:sz w:val="24"/>
          <w:szCs w:val="24"/>
        </w:rPr>
        <w:t>одопады</w:t>
      </w:r>
      <w:r>
        <w:rPr>
          <w:b/>
          <w:bCs/>
          <w:sz w:val="24"/>
          <w:szCs w:val="24"/>
        </w:rPr>
        <w:t>:</w:t>
      </w:r>
      <w:r>
        <w:rPr>
          <w:sz w:val="24"/>
          <w:szCs w:val="24"/>
        </w:rPr>
        <w:t xml:space="preserve"> Виктория, Ливингстона, Стэнли.</w:t>
      </w:r>
    </w:p>
    <w:p w:rsidR="0016509D" w:rsidRDefault="0016509D" w:rsidP="0016509D">
      <w:pPr>
        <w:spacing w:line="240" w:lineRule="atLeast"/>
        <w:ind w:left="1620" w:hanging="1620"/>
        <w:contextualSpacing/>
        <w:jc w:val="both"/>
        <w:rPr>
          <w:sz w:val="24"/>
          <w:szCs w:val="24"/>
        </w:rPr>
      </w:pPr>
      <w:r>
        <w:rPr>
          <w:b/>
          <w:bCs/>
          <w:iCs/>
          <w:sz w:val="24"/>
          <w:szCs w:val="24"/>
        </w:rPr>
        <w:t>пустыни</w:t>
      </w:r>
      <w:r>
        <w:rPr>
          <w:b/>
          <w:bCs/>
          <w:sz w:val="24"/>
          <w:szCs w:val="24"/>
        </w:rPr>
        <w:t>:</w:t>
      </w:r>
      <w:r>
        <w:rPr>
          <w:sz w:val="24"/>
          <w:szCs w:val="24"/>
        </w:rPr>
        <w:t xml:space="preserve"> Сахара, Ливийская, Намиб, Калахари.</w:t>
      </w:r>
    </w:p>
    <w:p w:rsidR="0016509D" w:rsidRDefault="0016509D" w:rsidP="0016509D">
      <w:pPr>
        <w:spacing w:line="240" w:lineRule="atLeast"/>
        <w:contextualSpacing/>
        <w:jc w:val="both"/>
        <w:rPr>
          <w:sz w:val="24"/>
          <w:szCs w:val="24"/>
        </w:rPr>
      </w:pPr>
      <w:r>
        <w:rPr>
          <w:b/>
          <w:bCs/>
          <w:iCs/>
          <w:sz w:val="24"/>
          <w:szCs w:val="24"/>
        </w:rPr>
        <w:t>страны</w:t>
      </w:r>
      <w:proofErr w:type="gramStart"/>
      <w:r>
        <w:rPr>
          <w:b/>
          <w:bCs/>
          <w:sz w:val="24"/>
          <w:szCs w:val="24"/>
        </w:rPr>
        <w:t>:</w:t>
      </w:r>
      <w:r>
        <w:rPr>
          <w:sz w:val="24"/>
          <w:szCs w:val="24"/>
        </w:rPr>
        <w:t>А</w:t>
      </w:r>
      <w:proofErr w:type="gramEnd"/>
      <w:r>
        <w:rPr>
          <w:sz w:val="24"/>
          <w:szCs w:val="24"/>
        </w:rPr>
        <w:t>лжир, Ангола, Египет, Демократическая Республика Конго, Замбия, Мадагаскар, Марокко, Намибия, Нигерия, Сенегал, Судан, Танзания, Чад, Эфиопия, ЮАР.</w:t>
      </w:r>
    </w:p>
    <w:p w:rsidR="0016509D" w:rsidRDefault="0016509D" w:rsidP="0016509D">
      <w:pPr>
        <w:spacing w:line="240" w:lineRule="atLeast"/>
        <w:contextualSpacing/>
        <w:jc w:val="both"/>
        <w:rPr>
          <w:sz w:val="24"/>
          <w:szCs w:val="24"/>
        </w:rPr>
      </w:pPr>
      <w:r>
        <w:rPr>
          <w:b/>
          <w:bCs/>
          <w:iCs/>
          <w:sz w:val="24"/>
          <w:szCs w:val="24"/>
        </w:rPr>
        <w:t>города</w:t>
      </w:r>
      <w:proofErr w:type="gramStart"/>
      <w:r>
        <w:rPr>
          <w:b/>
          <w:bCs/>
          <w:sz w:val="24"/>
          <w:szCs w:val="24"/>
        </w:rPr>
        <w:t>:</w:t>
      </w:r>
      <w:r>
        <w:rPr>
          <w:sz w:val="24"/>
          <w:szCs w:val="24"/>
        </w:rPr>
        <w:t>А</w:t>
      </w:r>
      <w:proofErr w:type="gramEnd"/>
      <w:r>
        <w:rPr>
          <w:sz w:val="24"/>
          <w:szCs w:val="24"/>
        </w:rPr>
        <w:t>буджа, Аддис-Абеба, Алжир, Антананариву, Виндхук, Дакар, Додома, Каир, Киншаса, Луанда, Лусака, Нджамена, Претория, Рабат, Хартум.</w:t>
      </w: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center"/>
        <w:rPr>
          <w:sz w:val="24"/>
          <w:szCs w:val="24"/>
        </w:rPr>
      </w:pPr>
      <w:r>
        <w:rPr>
          <w:b/>
          <w:bCs/>
          <w:iCs/>
          <w:sz w:val="24"/>
          <w:szCs w:val="24"/>
        </w:rPr>
        <w:t>Тема ”Австралия и Океания”</w:t>
      </w:r>
    </w:p>
    <w:p w:rsidR="0016509D" w:rsidRDefault="0016509D" w:rsidP="0016509D">
      <w:pPr>
        <w:spacing w:line="240" w:lineRule="atLeast"/>
        <w:ind w:left="1620" w:hanging="1620"/>
        <w:contextualSpacing/>
        <w:jc w:val="both"/>
        <w:rPr>
          <w:sz w:val="24"/>
          <w:szCs w:val="24"/>
        </w:rPr>
      </w:pPr>
      <w:r>
        <w:rPr>
          <w:b/>
          <w:bCs/>
          <w:iCs/>
          <w:sz w:val="24"/>
          <w:szCs w:val="24"/>
        </w:rPr>
        <w:t>океаны</w:t>
      </w:r>
      <w:r>
        <w:rPr>
          <w:b/>
          <w:bCs/>
          <w:sz w:val="24"/>
          <w:szCs w:val="24"/>
        </w:rPr>
        <w:t>:</w:t>
      </w:r>
      <w:r>
        <w:rPr>
          <w:sz w:val="24"/>
          <w:szCs w:val="24"/>
        </w:rPr>
        <w:t xml:space="preserve"> Индийский и Тихий.</w:t>
      </w:r>
    </w:p>
    <w:p w:rsidR="0016509D" w:rsidRDefault="0016509D" w:rsidP="0016509D">
      <w:pPr>
        <w:spacing w:line="240" w:lineRule="atLeast"/>
        <w:ind w:left="1620" w:hanging="1620"/>
        <w:contextualSpacing/>
        <w:jc w:val="both"/>
        <w:rPr>
          <w:sz w:val="24"/>
          <w:szCs w:val="24"/>
        </w:rPr>
      </w:pPr>
      <w:r>
        <w:rPr>
          <w:b/>
          <w:bCs/>
          <w:iCs/>
          <w:sz w:val="24"/>
          <w:szCs w:val="24"/>
        </w:rPr>
        <w:t>моря</w:t>
      </w:r>
      <w:proofErr w:type="gramStart"/>
      <w:r>
        <w:rPr>
          <w:b/>
          <w:bCs/>
          <w:sz w:val="24"/>
          <w:szCs w:val="24"/>
        </w:rPr>
        <w:t>:</w:t>
      </w:r>
      <w:r>
        <w:rPr>
          <w:sz w:val="24"/>
          <w:szCs w:val="24"/>
        </w:rPr>
        <w:t>А</w:t>
      </w:r>
      <w:proofErr w:type="gramEnd"/>
      <w:r>
        <w:rPr>
          <w:sz w:val="24"/>
          <w:szCs w:val="24"/>
        </w:rPr>
        <w:t>рафурское, Коралловое и Тасманово.</w:t>
      </w:r>
    </w:p>
    <w:p w:rsidR="0016509D" w:rsidRDefault="0016509D" w:rsidP="0016509D">
      <w:pPr>
        <w:spacing w:line="240" w:lineRule="atLeast"/>
        <w:ind w:left="1620" w:hanging="1620"/>
        <w:contextualSpacing/>
        <w:jc w:val="both"/>
        <w:rPr>
          <w:sz w:val="24"/>
          <w:szCs w:val="24"/>
        </w:rPr>
      </w:pPr>
      <w:r>
        <w:rPr>
          <w:b/>
          <w:bCs/>
          <w:iCs/>
          <w:sz w:val="24"/>
          <w:szCs w:val="24"/>
        </w:rPr>
        <w:t>заливы</w:t>
      </w:r>
      <w:r>
        <w:rPr>
          <w:b/>
          <w:bCs/>
          <w:sz w:val="24"/>
          <w:szCs w:val="24"/>
        </w:rPr>
        <w:t>:</w:t>
      </w:r>
      <w:r>
        <w:rPr>
          <w:sz w:val="24"/>
          <w:szCs w:val="24"/>
        </w:rPr>
        <w:t xml:space="preserve"> Большой Австралийский и Карпентария.</w:t>
      </w:r>
    </w:p>
    <w:p w:rsidR="0016509D" w:rsidRDefault="0016509D" w:rsidP="0016509D">
      <w:pPr>
        <w:spacing w:line="240" w:lineRule="atLeast"/>
        <w:ind w:left="1620" w:hanging="1620"/>
        <w:contextualSpacing/>
        <w:jc w:val="both"/>
        <w:rPr>
          <w:sz w:val="24"/>
          <w:szCs w:val="24"/>
        </w:rPr>
      </w:pPr>
      <w:r>
        <w:rPr>
          <w:b/>
          <w:bCs/>
          <w:iCs/>
          <w:sz w:val="24"/>
          <w:szCs w:val="24"/>
        </w:rPr>
        <w:t>проливы</w:t>
      </w:r>
      <w:r>
        <w:rPr>
          <w:b/>
          <w:bCs/>
          <w:sz w:val="24"/>
          <w:szCs w:val="24"/>
        </w:rPr>
        <w:t>:</w:t>
      </w:r>
      <w:r>
        <w:rPr>
          <w:sz w:val="24"/>
          <w:szCs w:val="24"/>
        </w:rPr>
        <w:t xml:space="preserve"> Басов и Торресов.</w:t>
      </w:r>
    </w:p>
    <w:p w:rsidR="0016509D" w:rsidRDefault="0016509D" w:rsidP="0016509D">
      <w:pPr>
        <w:spacing w:line="240" w:lineRule="atLeast"/>
        <w:ind w:left="1620" w:hanging="1620"/>
        <w:contextualSpacing/>
        <w:jc w:val="both"/>
        <w:rPr>
          <w:sz w:val="24"/>
          <w:szCs w:val="24"/>
        </w:rPr>
      </w:pPr>
      <w:r>
        <w:rPr>
          <w:b/>
          <w:bCs/>
          <w:iCs/>
          <w:sz w:val="24"/>
          <w:szCs w:val="24"/>
        </w:rPr>
        <w:t>тёплое течение</w:t>
      </w:r>
      <w:r>
        <w:rPr>
          <w:b/>
          <w:bCs/>
          <w:sz w:val="24"/>
          <w:szCs w:val="24"/>
        </w:rPr>
        <w:t>:</w:t>
      </w:r>
      <w:r>
        <w:rPr>
          <w:sz w:val="24"/>
          <w:szCs w:val="24"/>
        </w:rPr>
        <w:t xml:space="preserve"> Восточно-Австралийское.</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х</w:t>
      </w:r>
      <w:proofErr w:type="gramEnd"/>
      <w:r>
        <w:rPr>
          <w:b/>
          <w:bCs/>
          <w:iCs/>
          <w:sz w:val="24"/>
          <w:szCs w:val="24"/>
        </w:rPr>
        <w:t>олодное течение</w:t>
      </w:r>
      <w:r>
        <w:rPr>
          <w:b/>
          <w:bCs/>
          <w:sz w:val="24"/>
          <w:szCs w:val="24"/>
        </w:rPr>
        <w:t>:</w:t>
      </w:r>
      <w:r>
        <w:rPr>
          <w:sz w:val="24"/>
          <w:szCs w:val="24"/>
        </w:rPr>
        <w:t xml:space="preserve"> течение Западных Ветров.</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о</w:t>
      </w:r>
      <w:proofErr w:type="gramEnd"/>
      <w:r>
        <w:rPr>
          <w:b/>
          <w:bCs/>
          <w:iCs/>
          <w:sz w:val="24"/>
          <w:szCs w:val="24"/>
        </w:rPr>
        <w:t>строва</w:t>
      </w:r>
      <w:r>
        <w:rPr>
          <w:b/>
          <w:bCs/>
          <w:sz w:val="24"/>
          <w:szCs w:val="24"/>
        </w:rPr>
        <w:t>:</w:t>
      </w:r>
      <w:r>
        <w:rPr>
          <w:sz w:val="24"/>
          <w:szCs w:val="24"/>
        </w:rPr>
        <w:t xml:space="preserve"> Новая Гвинея и Тасмания.</w:t>
      </w:r>
    </w:p>
    <w:p w:rsidR="0016509D" w:rsidRDefault="0016509D" w:rsidP="0016509D">
      <w:pPr>
        <w:spacing w:line="240" w:lineRule="atLeast"/>
        <w:ind w:left="1620" w:hanging="1620"/>
        <w:contextualSpacing/>
        <w:jc w:val="both"/>
        <w:rPr>
          <w:sz w:val="24"/>
          <w:szCs w:val="24"/>
        </w:rPr>
      </w:pPr>
      <w:r>
        <w:rPr>
          <w:b/>
          <w:bCs/>
          <w:iCs/>
          <w:sz w:val="24"/>
          <w:szCs w:val="24"/>
        </w:rPr>
        <w:t>полуострова</w:t>
      </w:r>
      <w:proofErr w:type="gramStart"/>
      <w:r>
        <w:rPr>
          <w:b/>
          <w:bCs/>
          <w:sz w:val="24"/>
          <w:szCs w:val="24"/>
        </w:rPr>
        <w:t>:</w:t>
      </w:r>
      <w:r>
        <w:rPr>
          <w:sz w:val="24"/>
          <w:szCs w:val="24"/>
        </w:rPr>
        <w:t>А</w:t>
      </w:r>
      <w:proofErr w:type="gramEnd"/>
      <w:r>
        <w:rPr>
          <w:sz w:val="24"/>
          <w:szCs w:val="24"/>
        </w:rPr>
        <w:t>рнемленд и Кейп-Йорк.</w:t>
      </w:r>
    </w:p>
    <w:p w:rsidR="0016509D" w:rsidRDefault="0016509D" w:rsidP="0016509D">
      <w:pPr>
        <w:spacing w:line="240" w:lineRule="atLeast"/>
        <w:contextualSpacing/>
        <w:jc w:val="both"/>
        <w:rPr>
          <w:sz w:val="24"/>
          <w:szCs w:val="24"/>
        </w:rPr>
      </w:pPr>
      <w:r>
        <w:rPr>
          <w:b/>
          <w:bCs/>
          <w:iCs/>
          <w:sz w:val="24"/>
          <w:szCs w:val="24"/>
        </w:rPr>
        <w:t>крайние точки</w:t>
      </w:r>
      <w:r>
        <w:rPr>
          <w:b/>
          <w:bCs/>
          <w:sz w:val="24"/>
          <w:szCs w:val="24"/>
        </w:rPr>
        <w:t>:</w:t>
      </w:r>
      <w:r>
        <w:rPr>
          <w:sz w:val="24"/>
          <w:szCs w:val="24"/>
        </w:rPr>
        <w:t xml:space="preserve"> мыс Йорк, мыс Юго-Восточный (Саут-Ист-Пойнт), мыс Стип-Пойнт и мыс Байрон.</w:t>
      </w:r>
    </w:p>
    <w:p w:rsidR="0016509D" w:rsidRDefault="0016509D" w:rsidP="0016509D">
      <w:pPr>
        <w:spacing w:line="240" w:lineRule="atLeast"/>
        <w:ind w:left="1620" w:hanging="1620"/>
        <w:contextualSpacing/>
        <w:jc w:val="both"/>
        <w:rPr>
          <w:sz w:val="24"/>
          <w:szCs w:val="24"/>
        </w:rPr>
      </w:pPr>
      <w:r>
        <w:rPr>
          <w:b/>
          <w:bCs/>
          <w:iCs/>
          <w:sz w:val="24"/>
          <w:szCs w:val="24"/>
        </w:rPr>
        <w:t>равнины</w:t>
      </w:r>
      <w:r>
        <w:rPr>
          <w:b/>
          <w:bCs/>
          <w:sz w:val="24"/>
          <w:szCs w:val="24"/>
        </w:rPr>
        <w:t>:</w:t>
      </w:r>
      <w:r>
        <w:rPr>
          <w:sz w:val="24"/>
          <w:szCs w:val="24"/>
        </w:rPr>
        <w:t xml:space="preserve"> Центральная низменность.</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г</w:t>
      </w:r>
      <w:proofErr w:type="gramEnd"/>
      <w:r>
        <w:rPr>
          <w:b/>
          <w:bCs/>
          <w:iCs/>
          <w:sz w:val="24"/>
          <w:szCs w:val="24"/>
        </w:rPr>
        <w:t>оры</w:t>
      </w:r>
      <w:r>
        <w:rPr>
          <w:b/>
          <w:bCs/>
          <w:sz w:val="24"/>
          <w:szCs w:val="24"/>
        </w:rPr>
        <w:t>:</w:t>
      </w:r>
      <w:r>
        <w:rPr>
          <w:sz w:val="24"/>
          <w:szCs w:val="24"/>
        </w:rPr>
        <w:t xml:space="preserve"> Большой Водораздельный хребет.</w:t>
      </w:r>
    </w:p>
    <w:p w:rsidR="0016509D" w:rsidRDefault="0016509D" w:rsidP="0016509D">
      <w:pPr>
        <w:spacing w:line="240" w:lineRule="atLeast"/>
        <w:ind w:left="1620" w:hanging="1620"/>
        <w:contextualSpacing/>
        <w:jc w:val="both"/>
        <w:rPr>
          <w:sz w:val="24"/>
          <w:szCs w:val="24"/>
        </w:rPr>
      </w:pPr>
      <w:r>
        <w:rPr>
          <w:b/>
          <w:bCs/>
          <w:iCs/>
          <w:sz w:val="24"/>
          <w:szCs w:val="24"/>
        </w:rPr>
        <w:t>вершину</w:t>
      </w:r>
      <w:r>
        <w:rPr>
          <w:b/>
          <w:bCs/>
          <w:sz w:val="24"/>
          <w:szCs w:val="24"/>
        </w:rPr>
        <w:t>:</w:t>
      </w:r>
      <w:r>
        <w:rPr>
          <w:sz w:val="24"/>
          <w:szCs w:val="24"/>
        </w:rPr>
        <w:t xml:space="preserve"> гора Косцюшко.</w:t>
      </w:r>
    </w:p>
    <w:p w:rsidR="0016509D" w:rsidRDefault="0016509D" w:rsidP="0016509D">
      <w:pPr>
        <w:spacing w:line="240" w:lineRule="atLeast"/>
        <w:ind w:left="1620" w:hanging="1620"/>
        <w:contextualSpacing/>
        <w:jc w:val="both"/>
        <w:rPr>
          <w:sz w:val="24"/>
          <w:szCs w:val="24"/>
        </w:rPr>
      </w:pPr>
      <w:r>
        <w:rPr>
          <w:b/>
          <w:bCs/>
          <w:iCs/>
          <w:sz w:val="24"/>
          <w:szCs w:val="24"/>
        </w:rPr>
        <w:t>реки</w:t>
      </w:r>
      <w:r>
        <w:rPr>
          <w:b/>
          <w:bCs/>
          <w:sz w:val="24"/>
          <w:szCs w:val="24"/>
        </w:rPr>
        <w:t>:</w:t>
      </w:r>
      <w:r>
        <w:rPr>
          <w:sz w:val="24"/>
          <w:szCs w:val="24"/>
        </w:rPr>
        <w:t xml:space="preserve"> Муррей, Дарлинг, Купер-Крик.</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о</w:t>
      </w:r>
      <w:proofErr w:type="gramEnd"/>
      <w:r>
        <w:rPr>
          <w:b/>
          <w:bCs/>
          <w:iCs/>
          <w:sz w:val="24"/>
          <w:szCs w:val="24"/>
        </w:rPr>
        <w:t>зеро</w:t>
      </w:r>
      <w:r>
        <w:rPr>
          <w:b/>
          <w:bCs/>
          <w:sz w:val="24"/>
          <w:szCs w:val="24"/>
        </w:rPr>
        <w:t>:</w:t>
      </w:r>
      <w:r>
        <w:rPr>
          <w:sz w:val="24"/>
          <w:szCs w:val="24"/>
        </w:rPr>
        <w:t xml:space="preserve"> Эйр.</w:t>
      </w:r>
    </w:p>
    <w:p w:rsidR="0016509D" w:rsidRDefault="0016509D" w:rsidP="0016509D">
      <w:pPr>
        <w:spacing w:line="240" w:lineRule="atLeast"/>
        <w:ind w:left="1620" w:hanging="1620"/>
        <w:contextualSpacing/>
        <w:jc w:val="both"/>
        <w:rPr>
          <w:sz w:val="24"/>
          <w:szCs w:val="24"/>
        </w:rPr>
      </w:pPr>
      <w:r>
        <w:rPr>
          <w:b/>
          <w:bCs/>
          <w:iCs/>
          <w:sz w:val="24"/>
          <w:szCs w:val="24"/>
        </w:rPr>
        <w:t>пустыни</w:t>
      </w:r>
      <w:r>
        <w:rPr>
          <w:b/>
          <w:bCs/>
          <w:sz w:val="24"/>
          <w:szCs w:val="24"/>
        </w:rPr>
        <w:t>:</w:t>
      </w:r>
      <w:r>
        <w:rPr>
          <w:sz w:val="24"/>
          <w:szCs w:val="24"/>
        </w:rPr>
        <w:t xml:space="preserve"> Большая Песчаная, Большая пустыня Виктория.</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с</w:t>
      </w:r>
      <w:proofErr w:type="gramEnd"/>
      <w:r>
        <w:rPr>
          <w:b/>
          <w:bCs/>
          <w:iCs/>
          <w:sz w:val="24"/>
          <w:szCs w:val="24"/>
        </w:rPr>
        <w:t>траны</w:t>
      </w:r>
      <w:r>
        <w:rPr>
          <w:b/>
          <w:bCs/>
          <w:sz w:val="24"/>
          <w:szCs w:val="24"/>
        </w:rPr>
        <w:t>:</w:t>
      </w:r>
      <w:r>
        <w:rPr>
          <w:sz w:val="24"/>
          <w:szCs w:val="24"/>
        </w:rPr>
        <w:t xml:space="preserve"> Австралия, Новая Зеландия, </w:t>
      </w:r>
      <w:proofErr w:type="gramStart"/>
      <w:r>
        <w:rPr>
          <w:sz w:val="24"/>
          <w:szCs w:val="24"/>
        </w:rPr>
        <w:t>Папуа-Новая</w:t>
      </w:r>
      <w:proofErr w:type="gramEnd"/>
      <w:r>
        <w:rPr>
          <w:sz w:val="24"/>
          <w:szCs w:val="24"/>
        </w:rPr>
        <w:t xml:space="preserve"> Гвинея.</w:t>
      </w:r>
    </w:p>
    <w:p w:rsidR="0016509D" w:rsidRDefault="0016509D" w:rsidP="0016509D">
      <w:pPr>
        <w:spacing w:line="240" w:lineRule="atLeast"/>
        <w:ind w:left="1620" w:hanging="1620"/>
        <w:contextualSpacing/>
        <w:jc w:val="both"/>
        <w:rPr>
          <w:sz w:val="24"/>
          <w:szCs w:val="24"/>
        </w:rPr>
      </w:pPr>
      <w:r>
        <w:rPr>
          <w:b/>
          <w:bCs/>
          <w:iCs/>
          <w:sz w:val="24"/>
          <w:szCs w:val="24"/>
        </w:rPr>
        <w:t>города</w:t>
      </w:r>
      <w:r>
        <w:rPr>
          <w:b/>
          <w:bCs/>
          <w:sz w:val="24"/>
          <w:szCs w:val="24"/>
        </w:rPr>
        <w:t>:</w:t>
      </w:r>
      <w:r>
        <w:rPr>
          <w:sz w:val="24"/>
          <w:szCs w:val="24"/>
        </w:rPr>
        <w:t xml:space="preserve"> Веллингтон, Канберра, Порт-Морсби.</w:t>
      </w: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center"/>
        <w:rPr>
          <w:sz w:val="24"/>
          <w:szCs w:val="24"/>
        </w:rPr>
      </w:pPr>
      <w:r>
        <w:rPr>
          <w:b/>
          <w:bCs/>
          <w:iCs/>
          <w:sz w:val="24"/>
          <w:szCs w:val="24"/>
        </w:rPr>
        <w:t>Тема ”Антарктида”</w:t>
      </w:r>
    </w:p>
    <w:p w:rsidR="0016509D" w:rsidRDefault="0016509D" w:rsidP="0016509D">
      <w:pPr>
        <w:spacing w:line="240" w:lineRule="atLeast"/>
        <w:contextualSpacing/>
        <w:jc w:val="both"/>
        <w:rPr>
          <w:sz w:val="24"/>
          <w:szCs w:val="24"/>
        </w:rPr>
      </w:pPr>
      <w:r>
        <w:rPr>
          <w:b/>
          <w:bCs/>
          <w:iCs/>
          <w:sz w:val="24"/>
          <w:szCs w:val="24"/>
        </w:rPr>
        <w:t>океаны</w:t>
      </w:r>
      <w:r>
        <w:rPr>
          <w:b/>
          <w:bCs/>
          <w:sz w:val="24"/>
          <w:szCs w:val="24"/>
        </w:rPr>
        <w:t>:</w:t>
      </w:r>
      <w:r>
        <w:rPr>
          <w:sz w:val="24"/>
          <w:szCs w:val="24"/>
        </w:rPr>
        <w:t xml:space="preserve"> Атлантический, Индийский и Тихий, Южный</w:t>
      </w:r>
    </w:p>
    <w:p w:rsidR="0016509D" w:rsidRDefault="0016509D" w:rsidP="0016509D">
      <w:pPr>
        <w:spacing w:line="240" w:lineRule="atLeast"/>
        <w:contextualSpacing/>
        <w:jc w:val="both"/>
        <w:rPr>
          <w:sz w:val="24"/>
          <w:szCs w:val="24"/>
        </w:rPr>
      </w:pPr>
      <w:r>
        <w:rPr>
          <w:b/>
          <w:bCs/>
          <w:iCs/>
          <w:sz w:val="24"/>
          <w:szCs w:val="24"/>
        </w:rPr>
        <w:t>моря</w:t>
      </w:r>
      <w:r>
        <w:rPr>
          <w:b/>
          <w:bCs/>
          <w:sz w:val="24"/>
          <w:szCs w:val="24"/>
        </w:rPr>
        <w:t>:</w:t>
      </w:r>
      <w:r>
        <w:rPr>
          <w:sz w:val="24"/>
          <w:szCs w:val="24"/>
        </w:rPr>
        <w:t xml:space="preserve"> Амундсена, Беллинсгаузена, Росса, Уэдделла.</w:t>
      </w:r>
    </w:p>
    <w:p w:rsidR="0016509D" w:rsidRDefault="0016509D" w:rsidP="0016509D">
      <w:pPr>
        <w:spacing w:line="240" w:lineRule="atLeast"/>
        <w:contextualSpacing/>
        <w:jc w:val="both"/>
        <w:rPr>
          <w:sz w:val="24"/>
          <w:szCs w:val="24"/>
        </w:rPr>
      </w:pPr>
      <w:proofErr w:type="gramStart"/>
      <w:r>
        <w:rPr>
          <w:b/>
          <w:bCs/>
          <w:iCs/>
          <w:sz w:val="24"/>
          <w:szCs w:val="24"/>
        </w:rPr>
        <w:t>п</w:t>
      </w:r>
      <w:proofErr w:type="gramEnd"/>
      <w:r>
        <w:rPr>
          <w:b/>
          <w:bCs/>
          <w:iCs/>
          <w:sz w:val="24"/>
          <w:szCs w:val="24"/>
        </w:rPr>
        <w:t>ролив</w:t>
      </w:r>
      <w:r>
        <w:rPr>
          <w:b/>
          <w:bCs/>
          <w:sz w:val="24"/>
          <w:szCs w:val="24"/>
        </w:rPr>
        <w:t>:</w:t>
      </w:r>
      <w:r>
        <w:rPr>
          <w:sz w:val="24"/>
          <w:szCs w:val="24"/>
        </w:rPr>
        <w:t xml:space="preserve"> Дрейка.</w:t>
      </w:r>
    </w:p>
    <w:p w:rsidR="0016509D" w:rsidRDefault="0016509D" w:rsidP="0016509D">
      <w:pPr>
        <w:spacing w:line="240" w:lineRule="atLeast"/>
        <w:contextualSpacing/>
        <w:jc w:val="both"/>
        <w:rPr>
          <w:sz w:val="24"/>
          <w:szCs w:val="24"/>
        </w:rPr>
      </w:pPr>
      <w:r>
        <w:rPr>
          <w:b/>
          <w:bCs/>
          <w:iCs/>
          <w:sz w:val="24"/>
          <w:szCs w:val="24"/>
        </w:rPr>
        <w:t>холодное течение</w:t>
      </w:r>
      <w:r>
        <w:rPr>
          <w:b/>
          <w:bCs/>
          <w:sz w:val="24"/>
          <w:szCs w:val="24"/>
        </w:rPr>
        <w:t>:</w:t>
      </w:r>
      <w:r>
        <w:rPr>
          <w:sz w:val="24"/>
          <w:szCs w:val="24"/>
        </w:rPr>
        <w:t xml:space="preserve"> Западных Ветров.</w:t>
      </w:r>
    </w:p>
    <w:p w:rsidR="0016509D" w:rsidRDefault="0016509D" w:rsidP="0016509D">
      <w:pPr>
        <w:spacing w:line="240" w:lineRule="atLeast"/>
        <w:contextualSpacing/>
        <w:jc w:val="both"/>
        <w:rPr>
          <w:sz w:val="24"/>
          <w:szCs w:val="24"/>
        </w:rPr>
      </w:pPr>
      <w:proofErr w:type="gramStart"/>
      <w:r>
        <w:rPr>
          <w:b/>
          <w:bCs/>
          <w:iCs/>
          <w:sz w:val="24"/>
          <w:szCs w:val="24"/>
        </w:rPr>
        <w:t>о</w:t>
      </w:r>
      <w:proofErr w:type="gramEnd"/>
      <w:r>
        <w:rPr>
          <w:b/>
          <w:bCs/>
          <w:iCs/>
          <w:sz w:val="24"/>
          <w:szCs w:val="24"/>
        </w:rPr>
        <w:t>стров</w:t>
      </w:r>
      <w:r>
        <w:rPr>
          <w:b/>
          <w:bCs/>
          <w:sz w:val="24"/>
          <w:szCs w:val="24"/>
        </w:rPr>
        <w:t>:</w:t>
      </w:r>
      <w:r>
        <w:rPr>
          <w:sz w:val="24"/>
          <w:szCs w:val="24"/>
        </w:rPr>
        <w:t xml:space="preserve"> Петра I.</w:t>
      </w:r>
    </w:p>
    <w:p w:rsidR="0016509D" w:rsidRDefault="0016509D" w:rsidP="0016509D">
      <w:pPr>
        <w:spacing w:line="240" w:lineRule="atLeast"/>
        <w:contextualSpacing/>
        <w:jc w:val="both"/>
        <w:rPr>
          <w:sz w:val="24"/>
          <w:szCs w:val="24"/>
        </w:rPr>
      </w:pPr>
      <w:r>
        <w:rPr>
          <w:b/>
          <w:bCs/>
          <w:iCs/>
          <w:sz w:val="24"/>
          <w:szCs w:val="24"/>
        </w:rPr>
        <w:t>полуостров</w:t>
      </w:r>
      <w:r>
        <w:rPr>
          <w:b/>
          <w:bCs/>
          <w:sz w:val="24"/>
          <w:szCs w:val="24"/>
        </w:rPr>
        <w:t>:</w:t>
      </w:r>
      <w:r>
        <w:rPr>
          <w:sz w:val="24"/>
          <w:szCs w:val="24"/>
        </w:rPr>
        <w:t xml:space="preserve"> Антарктический.</w:t>
      </w:r>
    </w:p>
    <w:p w:rsidR="0016509D" w:rsidRDefault="0016509D" w:rsidP="0016509D">
      <w:pPr>
        <w:spacing w:line="240" w:lineRule="atLeast"/>
        <w:contextualSpacing/>
        <w:jc w:val="both"/>
        <w:rPr>
          <w:sz w:val="24"/>
          <w:szCs w:val="24"/>
        </w:rPr>
      </w:pPr>
      <w:proofErr w:type="gramStart"/>
      <w:r>
        <w:rPr>
          <w:b/>
          <w:bCs/>
          <w:iCs/>
          <w:sz w:val="24"/>
          <w:szCs w:val="24"/>
        </w:rPr>
        <w:t>г</w:t>
      </w:r>
      <w:proofErr w:type="gramEnd"/>
      <w:r>
        <w:rPr>
          <w:b/>
          <w:bCs/>
          <w:iCs/>
          <w:sz w:val="24"/>
          <w:szCs w:val="24"/>
        </w:rPr>
        <w:t>оры</w:t>
      </w:r>
      <w:r>
        <w:rPr>
          <w:b/>
          <w:bCs/>
          <w:sz w:val="24"/>
          <w:szCs w:val="24"/>
        </w:rPr>
        <w:t>:</w:t>
      </w:r>
      <w:r>
        <w:rPr>
          <w:sz w:val="24"/>
          <w:szCs w:val="24"/>
        </w:rPr>
        <w:t xml:space="preserve"> массив Винсон.</w:t>
      </w:r>
    </w:p>
    <w:p w:rsidR="0016509D" w:rsidRDefault="0016509D" w:rsidP="0016509D">
      <w:pPr>
        <w:spacing w:line="240" w:lineRule="atLeast"/>
        <w:contextualSpacing/>
        <w:jc w:val="both"/>
        <w:rPr>
          <w:sz w:val="24"/>
          <w:szCs w:val="24"/>
        </w:rPr>
      </w:pPr>
      <w:r>
        <w:rPr>
          <w:b/>
          <w:bCs/>
          <w:iCs/>
          <w:sz w:val="24"/>
          <w:szCs w:val="24"/>
        </w:rPr>
        <w:t>вулкан</w:t>
      </w:r>
      <w:r>
        <w:rPr>
          <w:b/>
          <w:bCs/>
          <w:sz w:val="24"/>
          <w:szCs w:val="24"/>
        </w:rPr>
        <w:t>:</w:t>
      </w:r>
      <w:r>
        <w:rPr>
          <w:sz w:val="24"/>
          <w:szCs w:val="24"/>
        </w:rPr>
        <w:t xml:space="preserve"> Эребус.</w:t>
      </w:r>
    </w:p>
    <w:p w:rsidR="0016509D" w:rsidRDefault="0016509D" w:rsidP="0016509D">
      <w:pPr>
        <w:spacing w:line="240" w:lineRule="atLeast"/>
        <w:contextualSpacing/>
        <w:jc w:val="both"/>
        <w:rPr>
          <w:sz w:val="24"/>
          <w:szCs w:val="24"/>
        </w:rPr>
      </w:pPr>
      <w:r>
        <w:rPr>
          <w:b/>
          <w:bCs/>
          <w:iCs/>
          <w:sz w:val="24"/>
          <w:szCs w:val="24"/>
        </w:rPr>
        <w:t>шельфовый ледник</w:t>
      </w:r>
      <w:r>
        <w:rPr>
          <w:b/>
          <w:bCs/>
          <w:sz w:val="24"/>
          <w:szCs w:val="24"/>
        </w:rPr>
        <w:t>:</w:t>
      </w:r>
      <w:r>
        <w:rPr>
          <w:sz w:val="24"/>
          <w:szCs w:val="24"/>
        </w:rPr>
        <w:t xml:space="preserve"> Росса.</w:t>
      </w:r>
    </w:p>
    <w:p w:rsidR="0016509D" w:rsidRDefault="0016509D" w:rsidP="0016509D">
      <w:pPr>
        <w:spacing w:line="240" w:lineRule="atLeast"/>
        <w:contextualSpacing/>
        <w:jc w:val="both"/>
        <w:rPr>
          <w:sz w:val="24"/>
          <w:szCs w:val="24"/>
        </w:rPr>
      </w:pPr>
      <w:proofErr w:type="gramStart"/>
      <w:r>
        <w:rPr>
          <w:b/>
          <w:bCs/>
          <w:iCs/>
          <w:sz w:val="24"/>
          <w:szCs w:val="24"/>
        </w:rPr>
        <w:t>п</w:t>
      </w:r>
      <w:proofErr w:type="gramEnd"/>
      <w:r>
        <w:rPr>
          <w:b/>
          <w:bCs/>
          <w:iCs/>
          <w:sz w:val="24"/>
          <w:szCs w:val="24"/>
        </w:rPr>
        <w:t>олярные станции</w:t>
      </w:r>
      <w:r>
        <w:rPr>
          <w:b/>
          <w:bCs/>
          <w:sz w:val="24"/>
          <w:szCs w:val="24"/>
        </w:rPr>
        <w:t>:</w:t>
      </w:r>
      <w:r>
        <w:rPr>
          <w:sz w:val="24"/>
          <w:szCs w:val="24"/>
        </w:rPr>
        <w:t xml:space="preserve"> Беллинсгаузен, Восток, Амундсен-Скотт.</w:t>
      </w: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sz w:val="24"/>
          <w:szCs w:val="24"/>
        </w:rPr>
      </w:pP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center"/>
        <w:rPr>
          <w:sz w:val="24"/>
          <w:szCs w:val="24"/>
        </w:rPr>
      </w:pPr>
      <w:r>
        <w:rPr>
          <w:b/>
          <w:bCs/>
          <w:iCs/>
          <w:sz w:val="24"/>
          <w:szCs w:val="24"/>
        </w:rPr>
        <w:t>Тема ”Южная Америка”</w:t>
      </w:r>
    </w:p>
    <w:p w:rsidR="0016509D" w:rsidRDefault="0016509D" w:rsidP="0016509D">
      <w:pPr>
        <w:spacing w:line="240" w:lineRule="atLeast"/>
        <w:ind w:left="1620" w:hanging="1620"/>
        <w:contextualSpacing/>
        <w:jc w:val="both"/>
        <w:rPr>
          <w:sz w:val="24"/>
          <w:szCs w:val="24"/>
        </w:rPr>
      </w:pPr>
      <w:r>
        <w:rPr>
          <w:b/>
          <w:bCs/>
          <w:iCs/>
          <w:sz w:val="24"/>
          <w:szCs w:val="24"/>
        </w:rPr>
        <w:t>океаны</w:t>
      </w:r>
      <w:r>
        <w:rPr>
          <w:b/>
          <w:bCs/>
          <w:sz w:val="24"/>
          <w:szCs w:val="24"/>
        </w:rPr>
        <w:t>:</w:t>
      </w:r>
      <w:r>
        <w:rPr>
          <w:sz w:val="24"/>
          <w:szCs w:val="24"/>
        </w:rPr>
        <w:t xml:space="preserve"> Атлантический и Тихий.</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м</w:t>
      </w:r>
      <w:proofErr w:type="gramEnd"/>
      <w:r>
        <w:rPr>
          <w:b/>
          <w:bCs/>
          <w:iCs/>
          <w:sz w:val="24"/>
          <w:szCs w:val="24"/>
        </w:rPr>
        <w:t>оре</w:t>
      </w:r>
      <w:r>
        <w:rPr>
          <w:b/>
          <w:bCs/>
          <w:sz w:val="24"/>
          <w:szCs w:val="24"/>
        </w:rPr>
        <w:t>:</w:t>
      </w:r>
      <w:r>
        <w:rPr>
          <w:sz w:val="24"/>
          <w:szCs w:val="24"/>
        </w:rPr>
        <w:t xml:space="preserve"> Карибское.</w:t>
      </w:r>
    </w:p>
    <w:p w:rsidR="0016509D" w:rsidRDefault="0016509D" w:rsidP="0016509D">
      <w:pPr>
        <w:spacing w:line="240" w:lineRule="atLeast"/>
        <w:ind w:left="1620" w:hanging="1620"/>
        <w:contextualSpacing/>
        <w:jc w:val="both"/>
        <w:rPr>
          <w:sz w:val="24"/>
          <w:szCs w:val="24"/>
        </w:rPr>
      </w:pPr>
      <w:r>
        <w:rPr>
          <w:b/>
          <w:bCs/>
          <w:iCs/>
          <w:sz w:val="24"/>
          <w:szCs w:val="24"/>
        </w:rPr>
        <w:t>залив</w:t>
      </w:r>
      <w:r>
        <w:rPr>
          <w:b/>
          <w:bCs/>
          <w:sz w:val="24"/>
          <w:szCs w:val="24"/>
        </w:rPr>
        <w:t>:</w:t>
      </w:r>
      <w:r>
        <w:rPr>
          <w:sz w:val="24"/>
          <w:szCs w:val="24"/>
        </w:rPr>
        <w:t xml:space="preserve"> Ла-Плата.</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п</w:t>
      </w:r>
      <w:proofErr w:type="gramEnd"/>
      <w:r>
        <w:rPr>
          <w:b/>
          <w:bCs/>
          <w:iCs/>
          <w:sz w:val="24"/>
          <w:szCs w:val="24"/>
        </w:rPr>
        <w:t>роливы</w:t>
      </w:r>
      <w:r>
        <w:rPr>
          <w:b/>
          <w:bCs/>
          <w:sz w:val="24"/>
          <w:szCs w:val="24"/>
        </w:rPr>
        <w:t>:</w:t>
      </w:r>
      <w:r>
        <w:rPr>
          <w:sz w:val="24"/>
          <w:szCs w:val="24"/>
        </w:rPr>
        <w:t xml:space="preserve"> Дрейка и </w:t>
      </w:r>
      <w:proofErr w:type="gramStart"/>
      <w:r>
        <w:rPr>
          <w:sz w:val="24"/>
          <w:szCs w:val="24"/>
        </w:rPr>
        <w:t>Магелланов</w:t>
      </w:r>
      <w:proofErr w:type="gramEnd"/>
      <w:r>
        <w:rPr>
          <w:sz w:val="24"/>
          <w:szCs w:val="24"/>
        </w:rPr>
        <w:t>.</w:t>
      </w:r>
    </w:p>
    <w:p w:rsidR="0016509D" w:rsidRDefault="0016509D" w:rsidP="0016509D">
      <w:pPr>
        <w:spacing w:line="240" w:lineRule="atLeast"/>
        <w:ind w:left="1620" w:hanging="1620"/>
        <w:contextualSpacing/>
        <w:jc w:val="both"/>
        <w:rPr>
          <w:sz w:val="24"/>
          <w:szCs w:val="24"/>
        </w:rPr>
      </w:pPr>
      <w:r>
        <w:rPr>
          <w:b/>
          <w:bCs/>
          <w:iCs/>
          <w:sz w:val="24"/>
          <w:szCs w:val="24"/>
        </w:rPr>
        <w:t>тёплые течения</w:t>
      </w:r>
      <w:proofErr w:type="gramStart"/>
      <w:r>
        <w:rPr>
          <w:b/>
          <w:bCs/>
          <w:sz w:val="24"/>
          <w:szCs w:val="24"/>
        </w:rPr>
        <w:t>:</w:t>
      </w:r>
      <w:r>
        <w:rPr>
          <w:sz w:val="24"/>
          <w:szCs w:val="24"/>
        </w:rPr>
        <w:t>Г</w:t>
      </w:r>
      <w:proofErr w:type="gramEnd"/>
      <w:r>
        <w:rPr>
          <w:sz w:val="24"/>
          <w:szCs w:val="24"/>
        </w:rPr>
        <w:t>вианское, Бразильское и Наска.</w:t>
      </w:r>
    </w:p>
    <w:p w:rsidR="0016509D" w:rsidRDefault="0016509D" w:rsidP="0016509D">
      <w:pPr>
        <w:spacing w:line="240" w:lineRule="atLeast"/>
        <w:ind w:left="1620" w:hanging="1620"/>
        <w:contextualSpacing/>
        <w:jc w:val="both"/>
        <w:rPr>
          <w:sz w:val="24"/>
          <w:szCs w:val="24"/>
        </w:rPr>
      </w:pPr>
      <w:r>
        <w:rPr>
          <w:b/>
          <w:bCs/>
          <w:iCs/>
          <w:sz w:val="24"/>
          <w:szCs w:val="24"/>
        </w:rPr>
        <w:t>холодные течения</w:t>
      </w:r>
      <w:r>
        <w:rPr>
          <w:b/>
          <w:bCs/>
          <w:sz w:val="24"/>
          <w:szCs w:val="24"/>
        </w:rPr>
        <w:t>:</w:t>
      </w:r>
      <w:r>
        <w:rPr>
          <w:sz w:val="24"/>
          <w:szCs w:val="24"/>
        </w:rPr>
        <w:t xml:space="preserve"> Перуанское, Фолклендское и течение Западных Ветров.</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к</w:t>
      </w:r>
      <w:proofErr w:type="gramEnd"/>
      <w:r>
        <w:rPr>
          <w:b/>
          <w:bCs/>
          <w:iCs/>
          <w:sz w:val="24"/>
          <w:szCs w:val="24"/>
        </w:rPr>
        <w:t>анал</w:t>
      </w:r>
      <w:r>
        <w:rPr>
          <w:b/>
          <w:bCs/>
          <w:sz w:val="24"/>
          <w:szCs w:val="24"/>
        </w:rPr>
        <w:t>:</w:t>
      </w:r>
      <w:r>
        <w:rPr>
          <w:sz w:val="24"/>
          <w:szCs w:val="24"/>
        </w:rPr>
        <w:t xml:space="preserve"> Панамский.</w:t>
      </w:r>
    </w:p>
    <w:p w:rsidR="0016509D" w:rsidRDefault="0016509D" w:rsidP="0016509D">
      <w:pPr>
        <w:spacing w:line="240" w:lineRule="atLeast"/>
        <w:ind w:left="1620" w:hanging="1620"/>
        <w:contextualSpacing/>
        <w:jc w:val="both"/>
        <w:rPr>
          <w:sz w:val="24"/>
          <w:szCs w:val="24"/>
        </w:rPr>
      </w:pPr>
      <w:r>
        <w:rPr>
          <w:b/>
          <w:bCs/>
          <w:iCs/>
          <w:sz w:val="24"/>
          <w:szCs w:val="24"/>
        </w:rPr>
        <w:t>острова</w:t>
      </w:r>
      <w:r>
        <w:rPr>
          <w:b/>
          <w:bCs/>
          <w:sz w:val="24"/>
          <w:szCs w:val="24"/>
        </w:rPr>
        <w:t>:</w:t>
      </w:r>
      <w:r>
        <w:rPr>
          <w:sz w:val="24"/>
          <w:szCs w:val="24"/>
        </w:rPr>
        <w:t xml:space="preserve"> Огненная Земля, </w:t>
      </w:r>
      <w:proofErr w:type="gramStart"/>
      <w:r>
        <w:rPr>
          <w:sz w:val="24"/>
          <w:szCs w:val="24"/>
        </w:rPr>
        <w:t>Фолклендские</w:t>
      </w:r>
      <w:proofErr w:type="gramEnd"/>
      <w:r>
        <w:rPr>
          <w:sz w:val="24"/>
          <w:szCs w:val="24"/>
        </w:rPr>
        <w:t xml:space="preserve"> (Мальвинские), Тринидад, Галапагос.</w:t>
      </w:r>
    </w:p>
    <w:p w:rsidR="0016509D" w:rsidRDefault="0016509D" w:rsidP="0016509D">
      <w:pPr>
        <w:spacing w:line="240" w:lineRule="atLeast"/>
        <w:ind w:left="1620" w:hanging="1620"/>
        <w:contextualSpacing/>
        <w:jc w:val="both"/>
        <w:rPr>
          <w:sz w:val="24"/>
          <w:szCs w:val="24"/>
        </w:rPr>
      </w:pPr>
      <w:proofErr w:type="gramStart"/>
      <w:r>
        <w:rPr>
          <w:b/>
          <w:bCs/>
          <w:iCs/>
          <w:sz w:val="24"/>
          <w:szCs w:val="24"/>
        </w:rPr>
        <w:lastRenderedPageBreak/>
        <w:t>к</w:t>
      </w:r>
      <w:proofErr w:type="gramEnd"/>
      <w:r>
        <w:rPr>
          <w:b/>
          <w:bCs/>
          <w:iCs/>
          <w:sz w:val="24"/>
          <w:szCs w:val="24"/>
        </w:rPr>
        <w:t>райние точки</w:t>
      </w:r>
      <w:r>
        <w:rPr>
          <w:b/>
          <w:bCs/>
          <w:sz w:val="24"/>
          <w:szCs w:val="24"/>
        </w:rPr>
        <w:t>:</w:t>
      </w:r>
      <w:r>
        <w:rPr>
          <w:sz w:val="24"/>
          <w:szCs w:val="24"/>
        </w:rPr>
        <w:t xml:space="preserve"> мыс Гальинас, мыс Кабу-Бранку, мыс Фроуэрд, мыс Горн и мыс Париньяс.</w:t>
      </w:r>
    </w:p>
    <w:p w:rsidR="0016509D" w:rsidRDefault="0016509D" w:rsidP="0016509D">
      <w:pPr>
        <w:spacing w:line="240" w:lineRule="atLeast"/>
        <w:contextualSpacing/>
        <w:jc w:val="both"/>
        <w:rPr>
          <w:sz w:val="24"/>
          <w:szCs w:val="24"/>
        </w:rPr>
      </w:pPr>
      <w:r>
        <w:rPr>
          <w:b/>
          <w:bCs/>
          <w:iCs/>
          <w:sz w:val="24"/>
          <w:szCs w:val="24"/>
        </w:rPr>
        <w:t>равнины</w:t>
      </w:r>
      <w:proofErr w:type="gramStart"/>
      <w:r>
        <w:rPr>
          <w:b/>
          <w:bCs/>
          <w:sz w:val="24"/>
          <w:szCs w:val="24"/>
        </w:rPr>
        <w:t>:</w:t>
      </w:r>
      <w:r>
        <w:rPr>
          <w:sz w:val="24"/>
          <w:szCs w:val="24"/>
        </w:rPr>
        <w:t>А</w:t>
      </w:r>
      <w:proofErr w:type="gramEnd"/>
      <w:r>
        <w:rPr>
          <w:sz w:val="24"/>
          <w:szCs w:val="24"/>
        </w:rPr>
        <w:t>мазонская, Ла-Платская и Оринокская низменности, Бразильское и Гвианское плоскогорья, Патагонское плато.</w:t>
      </w:r>
    </w:p>
    <w:p w:rsidR="0016509D" w:rsidRDefault="0016509D" w:rsidP="0016509D">
      <w:pPr>
        <w:spacing w:line="240" w:lineRule="atLeast"/>
        <w:ind w:left="1620" w:hanging="1620"/>
        <w:contextualSpacing/>
        <w:jc w:val="both"/>
        <w:rPr>
          <w:sz w:val="24"/>
          <w:szCs w:val="24"/>
        </w:rPr>
      </w:pPr>
      <w:r>
        <w:rPr>
          <w:b/>
          <w:bCs/>
          <w:iCs/>
          <w:sz w:val="24"/>
          <w:szCs w:val="24"/>
        </w:rPr>
        <w:t>горы</w:t>
      </w:r>
      <w:r>
        <w:rPr>
          <w:b/>
          <w:bCs/>
          <w:sz w:val="24"/>
          <w:szCs w:val="24"/>
        </w:rPr>
        <w:t>:</w:t>
      </w:r>
      <w:r>
        <w:rPr>
          <w:sz w:val="24"/>
          <w:szCs w:val="24"/>
        </w:rPr>
        <w:t xml:space="preserve"> Анды.</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в</w:t>
      </w:r>
      <w:proofErr w:type="gramEnd"/>
      <w:r>
        <w:rPr>
          <w:b/>
          <w:bCs/>
          <w:iCs/>
          <w:sz w:val="24"/>
          <w:szCs w:val="24"/>
        </w:rPr>
        <w:t>ершина</w:t>
      </w:r>
      <w:r>
        <w:rPr>
          <w:b/>
          <w:bCs/>
          <w:sz w:val="24"/>
          <w:szCs w:val="24"/>
        </w:rPr>
        <w:t>:</w:t>
      </w:r>
      <w:r>
        <w:rPr>
          <w:sz w:val="24"/>
          <w:szCs w:val="24"/>
        </w:rPr>
        <w:t xml:space="preserve"> гора Аконкагуа.</w:t>
      </w:r>
    </w:p>
    <w:p w:rsidR="0016509D" w:rsidRDefault="0016509D" w:rsidP="0016509D">
      <w:pPr>
        <w:spacing w:line="240" w:lineRule="atLeast"/>
        <w:ind w:left="1620" w:hanging="1620"/>
        <w:contextualSpacing/>
        <w:jc w:val="both"/>
        <w:rPr>
          <w:sz w:val="24"/>
          <w:szCs w:val="24"/>
        </w:rPr>
      </w:pPr>
      <w:r>
        <w:rPr>
          <w:b/>
          <w:bCs/>
          <w:iCs/>
          <w:sz w:val="24"/>
          <w:szCs w:val="24"/>
        </w:rPr>
        <w:t>вулкан</w:t>
      </w:r>
      <w:r>
        <w:rPr>
          <w:b/>
          <w:bCs/>
          <w:sz w:val="24"/>
          <w:szCs w:val="24"/>
        </w:rPr>
        <w:t>:</w:t>
      </w:r>
      <w:r>
        <w:rPr>
          <w:sz w:val="24"/>
          <w:szCs w:val="24"/>
        </w:rPr>
        <w:t xml:space="preserve"> Котопахи.</w:t>
      </w:r>
    </w:p>
    <w:p w:rsidR="0016509D" w:rsidRDefault="0016509D" w:rsidP="0016509D">
      <w:pPr>
        <w:spacing w:line="240" w:lineRule="atLeast"/>
        <w:contextualSpacing/>
        <w:jc w:val="both"/>
        <w:rPr>
          <w:sz w:val="24"/>
          <w:szCs w:val="24"/>
        </w:rPr>
      </w:pPr>
      <w:r>
        <w:rPr>
          <w:b/>
          <w:bCs/>
          <w:iCs/>
          <w:sz w:val="24"/>
          <w:szCs w:val="24"/>
        </w:rPr>
        <w:t>реки</w:t>
      </w:r>
      <w:proofErr w:type="gramStart"/>
      <w:r>
        <w:rPr>
          <w:b/>
          <w:bCs/>
          <w:sz w:val="24"/>
          <w:szCs w:val="24"/>
        </w:rPr>
        <w:t>:</w:t>
      </w:r>
      <w:r>
        <w:rPr>
          <w:sz w:val="24"/>
          <w:szCs w:val="24"/>
        </w:rPr>
        <w:t>А</w:t>
      </w:r>
      <w:proofErr w:type="gramEnd"/>
      <w:r>
        <w:rPr>
          <w:sz w:val="24"/>
          <w:szCs w:val="24"/>
        </w:rPr>
        <w:t>мазонка, Мараньон, Укаяли, Риу-Негру, Мадейра, Тапажос, Ориноко, Парана, Парагвай, Уругвай, Сан-Франциску.</w:t>
      </w:r>
    </w:p>
    <w:p w:rsidR="0016509D" w:rsidRDefault="0016509D" w:rsidP="0016509D">
      <w:pPr>
        <w:spacing w:line="240" w:lineRule="atLeast"/>
        <w:contextualSpacing/>
        <w:jc w:val="both"/>
        <w:rPr>
          <w:sz w:val="24"/>
          <w:szCs w:val="24"/>
        </w:rPr>
      </w:pPr>
      <w:r>
        <w:rPr>
          <w:b/>
          <w:bCs/>
          <w:iCs/>
          <w:sz w:val="24"/>
          <w:szCs w:val="24"/>
        </w:rPr>
        <w:t>озёра</w:t>
      </w:r>
      <w:r>
        <w:rPr>
          <w:b/>
          <w:bCs/>
          <w:sz w:val="24"/>
          <w:szCs w:val="24"/>
        </w:rPr>
        <w:t>:</w:t>
      </w:r>
      <w:r>
        <w:rPr>
          <w:sz w:val="24"/>
          <w:szCs w:val="24"/>
        </w:rPr>
        <w:t xml:space="preserve"> Маракайбо и Титикака.</w:t>
      </w:r>
    </w:p>
    <w:p w:rsidR="0016509D" w:rsidRDefault="0016509D" w:rsidP="0016509D">
      <w:pPr>
        <w:spacing w:line="240" w:lineRule="atLeast"/>
        <w:contextualSpacing/>
        <w:jc w:val="both"/>
        <w:rPr>
          <w:sz w:val="24"/>
          <w:szCs w:val="24"/>
        </w:rPr>
      </w:pPr>
      <w:r>
        <w:rPr>
          <w:b/>
          <w:bCs/>
          <w:iCs/>
          <w:sz w:val="24"/>
          <w:szCs w:val="24"/>
        </w:rPr>
        <w:t>водопады</w:t>
      </w:r>
      <w:proofErr w:type="gramStart"/>
      <w:r>
        <w:rPr>
          <w:b/>
          <w:bCs/>
          <w:sz w:val="24"/>
          <w:szCs w:val="24"/>
        </w:rPr>
        <w:t>:</w:t>
      </w:r>
      <w:r>
        <w:rPr>
          <w:sz w:val="24"/>
          <w:szCs w:val="24"/>
        </w:rPr>
        <w:t>А</w:t>
      </w:r>
      <w:proofErr w:type="gramEnd"/>
      <w:r>
        <w:rPr>
          <w:sz w:val="24"/>
          <w:szCs w:val="24"/>
        </w:rPr>
        <w:t>нхель и Игуасу.</w:t>
      </w:r>
    </w:p>
    <w:p w:rsidR="0016509D" w:rsidRDefault="0016509D" w:rsidP="0016509D">
      <w:pPr>
        <w:spacing w:line="240" w:lineRule="atLeast"/>
        <w:contextualSpacing/>
        <w:jc w:val="both"/>
        <w:rPr>
          <w:sz w:val="24"/>
          <w:szCs w:val="24"/>
        </w:rPr>
      </w:pPr>
      <w:r>
        <w:rPr>
          <w:b/>
          <w:bCs/>
          <w:iCs/>
          <w:sz w:val="24"/>
          <w:szCs w:val="24"/>
        </w:rPr>
        <w:t>пустыня</w:t>
      </w:r>
      <w:proofErr w:type="gramStart"/>
      <w:r>
        <w:rPr>
          <w:b/>
          <w:bCs/>
          <w:sz w:val="24"/>
          <w:szCs w:val="24"/>
        </w:rPr>
        <w:t>:</w:t>
      </w:r>
      <w:r>
        <w:rPr>
          <w:sz w:val="24"/>
          <w:szCs w:val="24"/>
        </w:rPr>
        <w:t>А</w:t>
      </w:r>
      <w:proofErr w:type="gramEnd"/>
      <w:r>
        <w:rPr>
          <w:sz w:val="24"/>
          <w:szCs w:val="24"/>
        </w:rPr>
        <w:t>такама.</w:t>
      </w:r>
    </w:p>
    <w:p w:rsidR="0016509D" w:rsidRDefault="0016509D" w:rsidP="0016509D">
      <w:pPr>
        <w:spacing w:line="240" w:lineRule="atLeast"/>
        <w:contextualSpacing/>
        <w:jc w:val="both"/>
        <w:rPr>
          <w:sz w:val="24"/>
          <w:szCs w:val="24"/>
        </w:rPr>
      </w:pPr>
      <w:r>
        <w:rPr>
          <w:b/>
          <w:bCs/>
          <w:iCs/>
          <w:sz w:val="24"/>
          <w:szCs w:val="24"/>
        </w:rPr>
        <w:t>страны</w:t>
      </w:r>
      <w:proofErr w:type="gramStart"/>
      <w:r>
        <w:rPr>
          <w:b/>
          <w:bCs/>
          <w:sz w:val="24"/>
          <w:szCs w:val="24"/>
        </w:rPr>
        <w:t>:</w:t>
      </w:r>
      <w:r>
        <w:rPr>
          <w:sz w:val="24"/>
          <w:szCs w:val="24"/>
        </w:rPr>
        <w:t>А</w:t>
      </w:r>
      <w:proofErr w:type="gramEnd"/>
      <w:r>
        <w:rPr>
          <w:sz w:val="24"/>
          <w:szCs w:val="24"/>
        </w:rPr>
        <w:t>ргентина, Боливия, Бразилия, Венесуэла, Гайана, Гвиана, Колумбия, Парагвай, Перу, Уругвай, Чили, Эквадор.</w:t>
      </w:r>
    </w:p>
    <w:p w:rsidR="0016509D" w:rsidRDefault="0016509D" w:rsidP="0016509D">
      <w:pPr>
        <w:spacing w:line="240" w:lineRule="atLeast"/>
        <w:contextualSpacing/>
        <w:jc w:val="both"/>
        <w:rPr>
          <w:sz w:val="24"/>
          <w:szCs w:val="24"/>
        </w:rPr>
      </w:pPr>
      <w:r>
        <w:rPr>
          <w:b/>
          <w:bCs/>
          <w:iCs/>
          <w:sz w:val="24"/>
          <w:szCs w:val="24"/>
        </w:rPr>
        <w:t>города</w:t>
      </w:r>
      <w:proofErr w:type="gramStart"/>
      <w:r>
        <w:rPr>
          <w:b/>
          <w:bCs/>
          <w:sz w:val="24"/>
          <w:szCs w:val="24"/>
        </w:rPr>
        <w:t>:</w:t>
      </w:r>
      <w:r>
        <w:rPr>
          <w:sz w:val="24"/>
          <w:szCs w:val="24"/>
        </w:rPr>
        <w:t>А</w:t>
      </w:r>
      <w:proofErr w:type="gramEnd"/>
      <w:r>
        <w:rPr>
          <w:sz w:val="24"/>
          <w:szCs w:val="24"/>
        </w:rPr>
        <w:t>сунсьон, Богота, Бразилиа, Буэнос-Айрес, Джорджтаун, Кайенна, Каракас, Кито, Ла-Пас, Лима, Монтевидео, Сантьяго.</w:t>
      </w: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center"/>
        <w:rPr>
          <w:sz w:val="24"/>
          <w:szCs w:val="24"/>
        </w:rPr>
      </w:pPr>
      <w:r>
        <w:rPr>
          <w:b/>
          <w:bCs/>
          <w:iCs/>
          <w:sz w:val="24"/>
          <w:szCs w:val="24"/>
        </w:rPr>
        <w:t>Тема ”Северная Америка”</w:t>
      </w:r>
    </w:p>
    <w:p w:rsidR="0016509D" w:rsidRDefault="0016509D" w:rsidP="0016509D">
      <w:pPr>
        <w:spacing w:line="240" w:lineRule="atLeast"/>
        <w:ind w:left="1620" w:hanging="1620"/>
        <w:contextualSpacing/>
        <w:jc w:val="both"/>
        <w:rPr>
          <w:sz w:val="24"/>
          <w:szCs w:val="24"/>
        </w:rPr>
      </w:pPr>
      <w:r>
        <w:rPr>
          <w:b/>
          <w:bCs/>
          <w:iCs/>
          <w:sz w:val="24"/>
          <w:szCs w:val="24"/>
        </w:rPr>
        <w:t>океаны</w:t>
      </w:r>
      <w:r>
        <w:rPr>
          <w:b/>
          <w:bCs/>
          <w:sz w:val="24"/>
          <w:szCs w:val="24"/>
        </w:rPr>
        <w:t>:</w:t>
      </w:r>
      <w:r>
        <w:rPr>
          <w:sz w:val="24"/>
          <w:szCs w:val="24"/>
        </w:rPr>
        <w:t xml:space="preserve"> Атлантический, Тихий и Северный Ледовитый.</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м</w:t>
      </w:r>
      <w:proofErr w:type="gramEnd"/>
      <w:r>
        <w:rPr>
          <w:b/>
          <w:bCs/>
          <w:iCs/>
          <w:sz w:val="24"/>
          <w:szCs w:val="24"/>
        </w:rPr>
        <w:t>оря</w:t>
      </w:r>
      <w:r>
        <w:rPr>
          <w:b/>
          <w:bCs/>
          <w:sz w:val="24"/>
          <w:szCs w:val="24"/>
        </w:rPr>
        <w:t>:</w:t>
      </w:r>
      <w:r>
        <w:rPr>
          <w:sz w:val="24"/>
          <w:szCs w:val="24"/>
        </w:rPr>
        <w:t xml:space="preserve"> Баффина, </w:t>
      </w:r>
      <w:proofErr w:type="gramStart"/>
      <w:r>
        <w:rPr>
          <w:sz w:val="24"/>
          <w:szCs w:val="24"/>
        </w:rPr>
        <w:t>Берингово</w:t>
      </w:r>
      <w:proofErr w:type="gramEnd"/>
      <w:r>
        <w:rPr>
          <w:sz w:val="24"/>
          <w:szCs w:val="24"/>
        </w:rPr>
        <w:t>, Бофорта, Карибское, Чукотское.</w:t>
      </w:r>
    </w:p>
    <w:p w:rsidR="0016509D" w:rsidRDefault="0016509D" w:rsidP="0016509D">
      <w:pPr>
        <w:spacing w:line="240" w:lineRule="atLeast"/>
        <w:ind w:left="1620" w:hanging="1620"/>
        <w:contextualSpacing/>
        <w:jc w:val="both"/>
        <w:rPr>
          <w:sz w:val="24"/>
          <w:szCs w:val="24"/>
        </w:rPr>
      </w:pPr>
      <w:r>
        <w:rPr>
          <w:b/>
          <w:bCs/>
          <w:iCs/>
          <w:sz w:val="24"/>
          <w:szCs w:val="24"/>
        </w:rPr>
        <w:t>заливы</w:t>
      </w:r>
      <w:r>
        <w:rPr>
          <w:b/>
          <w:bCs/>
          <w:sz w:val="24"/>
          <w:szCs w:val="24"/>
        </w:rPr>
        <w:t>:</w:t>
      </w:r>
      <w:r>
        <w:rPr>
          <w:sz w:val="24"/>
          <w:szCs w:val="24"/>
        </w:rPr>
        <w:t xml:space="preserve"> Аляска, Гудзонов, </w:t>
      </w:r>
      <w:proofErr w:type="gramStart"/>
      <w:r>
        <w:rPr>
          <w:sz w:val="24"/>
          <w:szCs w:val="24"/>
        </w:rPr>
        <w:t>Калифорнийский</w:t>
      </w:r>
      <w:proofErr w:type="gramEnd"/>
      <w:r>
        <w:rPr>
          <w:sz w:val="24"/>
          <w:szCs w:val="24"/>
        </w:rPr>
        <w:t>, Мексиканский, Святого Лаврентия.</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п</w:t>
      </w:r>
      <w:proofErr w:type="gramEnd"/>
      <w:r>
        <w:rPr>
          <w:b/>
          <w:bCs/>
          <w:iCs/>
          <w:sz w:val="24"/>
          <w:szCs w:val="24"/>
        </w:rPr>
        <w:t>роливы</w:t>
      </w:r>
      <w:r>
        <w:rPr>
          <w:b/>
          <w:bCs/>
          <w:sz w:val="24"/>
          <w:szCs w:val="24"/>
        </w:rPr>
        <w:t>:</w:t>
      </w:r>
      <w:r>
        <w:rPr>
          <w:sz w:val="24"/>
          <w:szCs w:val="24"/>
        </w:rPr>
        <w:t xml:space="preserve"> Берингов, Гудзонов, </w:t>
      </w:r>
      <w:proofErr w:type="gramStart"/>
      <w:r>
        <w:rPr>
          <w:sz w:val="24"/>
          <w:szCs w:val="24"/>
        </w:rPr>
        <w:t>Датский</w:t>
      </w:r>
      <w:proofErr w:type="gramEnd"/>
      <w:r>
        <w:rPr>
          <w:sz w:val="24"/>
          <w:szCs w:val="24"/>
        </w:rPr>
        <w:t>, Девисов, Флоридский, Юкатанский.</w:t>
      </w:r>
    </w:p>
    <w:p w:rsidR="0016509D" w:rsidRDefault="0016509D" w:rsidP="0016509D">
      <w:pPr>
        <w:spacing w:line="240" w:lineRule="atLeast"/>
        <w:ind w:left="1620" w:hanging="1620"/>
        <w:contextualSpacing/>
        <w:jc w:val="both"/>
        <w:rPr>
          <w:sz w:val="24"/>
          <w:szCs w:val="24"/>
        </w:rPr>
      </w:pPr>
      <w:r>
        <w:rPr>
          <w:b/>
          <w:bCs/>
          <w:iCs/>
          <w:sz w:val="24"/>
          <w:szCs w:val="24"/>
        </w:rPr>
        <w:t>тёплые течения</w:t>
      </w:r>
      <w:r>
        <w:rPr>
          <w:b/>
          <w:bCs/>
          <w:sz w:val="24"/>
          <w:szCs w:val="24"/>
        </w:rPr>
        <w:t>:</w:t>
      </w:r>
      <w:r>
        <w:rPr>
          <w:sz w:val="24"/>
          <w:szCs w:val="24"/>
        </w:rPr>
        <w:t xml:space="preserve"> Аляскинское, Антильское, Гольфстрим.</w:t>
      </w:r>
    </w:p>
    <w:p w:rsidR="0016509D" w:rsidRDefault="0016509D" w:rsidP="0016509D">
      <w:pPr>
        <w:spacing w:line="240" w:lineRule="atLeast"/>
        <w:ind w:left="1620" w:hanging="1620"/>
        <w:contextualSpacing/>
        <w:jc w:val="both"/>
        <w:rPr>
          <w:sz w:val="24"/>
          <w:szCs w:val="24"/>
        </w:rPr>
      </w:pPr>
      <w:proofErr w:type="gramStart"/>
      <w:r>
        <w:rPr>
          <w:b/>
          <w:bCs/>
          <w:iCs/>
          <w:sz w:val="24"/>
          <w:szCs w:val="24"/>
        </w:rPr>
        <w:t>х</w:t>
      </w:r>
      <w:proofErr w:type="gramEnd"/>
      <w:r>
        <w:rPr>
          <w:b/>
          <w:bCs/>
          <w:iCs/>
          <w:sz w:val="24"/>
          <w:szCs w:val="24"/>
        </w:rPr>
        <w:t>олодные течения</w:t>
      </w:r>
      <w:r>
        <w:rPr>
          <w:b/>
          <w:bCs/>
          <w:sz w:val="24"/>
          <w:szCs w:val="24"/>
        </w:rPr>
        <w:t>:</w:t>
      </w:r>
      <w:r>
        <w:rPr>
          <w:sz w:val="24"/>
          <w:szCs w:val="24"/>
        </w:rPr>
        <w:t xml:space="preserve"> Калифорнийское, Лабрадорское.</w:t>
      </w:r>
    </w:p>
    <w:p w:rsidR="0016509D" w:rsidRDefault="0016509D" w:rsidP="0016509D">
      <w:pPr>
        <w:spacing w:line="240" w:lineRule="atLeast"/>
        <w:ind w:left="1620" w:hanging="1620"/>
        <w:contextualSpacing/>
        <w:jc w:val="both"/>
        <w:rPr>
          <w:sz w:val="24"/>
          <w:szCs w:val="24"/>
        </w:rPr>
      </w:pPr>
      <w:r>
        <w:rPr>
          <w:b/>
          <w:bCs/>
          <w:iCs/>
          <w:sz w:val="24"/>
          <w:szCs w:val="24"/>
        </w:rPr>
        <w:t>канал</w:t>
      </w:r>
      <w:r>
        <w:rPr>
          <w:b/>
          <w:bCs/>
          <w:sz w:val="24"/>
          <w:szCs w:val="24"/>
        </w:rPr>
        <w:t>:</w:t>
      </w:r>
      <w:r>
        <w:rPr>
          <w:sz w:val="24"/>
          <w:szCs w:val="24"/>
        </w:rPr>
        <w:t xml:space="preserve"> Панамский.</w:t>
      </w:r>
    </w:p>
    <w:p w:rsidR="0016509D" w:rsidRDefault="0016509D" w:rsidP="0016509D">
      <w:pPr>
        <w:spacing w:line="240" w:lineRule="atLeast"/>
        <w:contextualSpacing/>
        <w:jc w:val="both"/>
        <w:rPr>
          <w:sz w:val="24"/>
          <w:szCs w:val="24"/>
        </w:rPr>
      </w:pPr>
      <w:r>
        <w:rPr>
          <w:b/>
          <w:bCs/>
          <w:iCs/>
          <w:sz w:val="24"/>
          <w:szCs w:val="24"/>
        </w:rPr>
        <w:t>острова</w:t>
      </w:r>
      <w:proofErr w:type="gramStart"/>
      <w:r>
        <w:rPr>
          <w:b/>
          <w:bCs/>
          <w:sz w:val="24"/>
          <w:szCs w:val="24"/>
        </w:rPr>
        <w:t>:</w:t>
      </w:r>
      <w:r>
        <w:rPr>
          <w:sz w:val="24"/>
          <w:szCs w:val="24"/>
        </w:rPr>
        <w:t>А</w:t>
      </w:r>
      <w:proofErr w:type="gramEnd"/>
      <w:r>
        <w:rPr>
          <w:sz w:val="24"/>
          <w:szCs w:val="24"/>
        </w:rPr>
        <w:t>леутские, Баффинова Земля, Ванкувер, Гаити, Гренландия, Канадский Арктический архипелаг, Куба, Ньюфаундленд, Святого Лаврентия, Ямайка.</w:t>
      </w:r>
    </w:p>
    <w:p w:rsidR="0016509D" w:rsidRDefault="0016509D" w:rsidP="0016509D">
      <w:pPr>
        <w:spacing w:line="240" w:lineRule="atLeast"/>
        <w:contextualSpacing/>
        <w:jc w:val="both"/>
        <w:rPr>
          <w:sz w:val="24"/>
          <w:szCs w:val="24"/>
        </w:rPr>
      </w:pPr>
      <w:proofErr w:type="gramStart"/>
      <w:r>
        <w:rPr>
          <w:b/>
          <w:bCs/>
          <w:iCs/>
          <w:sz w:val="24"/>
          <w:szCs w:val="24"/>
        </w:rPr>
        <w:t>п</w:t>
      </w:r>
      <w:proofErr w:type="gramEnd"/>
      <w:r>
        <w:rPr>
          <w:b/>
          <w:bCs/>
          <w:iCs/>
          <w:sz w:val="24"/>
          <w:szCs w:val="24"/>
        </w:rPr>
        <w:t>олуострова</w:t>
      </w:r>
      <w:r>
        <w:rPr>
          <w:b/>
          <w:bCs/>
          <w:sz w:val="24"/>
          <w:szCs w:val="24"/>
        </w:rPr>
        <w:t>:</w:t>
      </w:r>
      <w:r>
        <w:rPr>
          <w:sz w:val="24"/>
          <w:szCs w:val="24"/>
        </w:rPr>
        <w:t xml:space="preserve"> Аляска, Калифорния, Лабрадор, Флорида, Юкатан.</w:t>
      </w:r>
    </w:p>
    <w:p w:rsidR="0016509D" w:rsidRDefault="0016509D" w:rsidP="0016509D">
      <w:pPr>
        <w:spacing w:line="240" w:lineRule="atLeast"/>
        <w:contextualSpacing/>
        <w:jc w:val="both"/>
        <w:rPr>
          <w:sz w:val="24"/>
          <w:szCs w:val="24"/>
        </w:rPr>
      </w:pPr>
      <w:r>
        <w:rPr>
          <w:b/>
          <w:bCs/>
          <w:iCs/>
          <w:sz w:val="24"/>
          <w:szCs w:val="24"/>
        </w:rPr>
        <w:t>крайние точки</w:t>
      </w:r>
      <w:r>
        <w:rPr>
          <w:b/>
          <w:bCs/>
          <w:sz w:val="24"/>
          <w:szCs w:val="24"/>
        </w:rPr>
        <w:t>:</w:t>
      </w:r>
      <w:r>
        <w:rPr>
          <w:sz w:val="24"/>
          <w:szCs w:val="24"/>
        </w:rPr>
        <w:t xml:space="preserve"> мыс Мёрчисон, мыс Марьято, мыс Принца Уэльского, мыс Сент-Чарльз.</w:t>
      </w:r>
    </w:p>
    <w:p w:rsidR="0016509D" w:rsidRDefault="0016509D" w:rsidP="0016509D">
      <w:pPr>
        <w:spacing w:line="240" w:lineRule="atLeast"/>
        <w:contextualSpacing/>
        <w:jc w:val="both"/>
        <w:rPr>
          <w:sz w:val="24"/>
          <w:szCs w:val="24"/>
        </w:rPr>
      </w:pPr>
      <w:r>
        <w:rPr>
          <w:b/>
          <w:bCs/>
          <w:iCs/>
          <w:sz w:val="24"/>
          <w:szCs w:val="24"/>
        </w:rPr>
        <w:t>равнины</w:t>
      </w:r>
      <w:r>
        <w:rPr>
          <w:b/>
          <w:bCs/>
          <w:sz w:val="24"/>
          <w:szCs w:val="24"/>
        </w:rPr>
        <w:t>:</w:t>
      </w:r>
      <w:r>
        <w:rPr>
          <w:sz w:val="24"/>
          <w:szCs w:val="24"/>
        </w:rPr>
        <w:t xml:space="preserve"> Большой Бассейн, Миссисипская, </w:t>
      </w:r>
      <w:proofErr w:type="gramStart"/>
      <w:r>
        <w:rPr>
          <w:sz w:val="24"/>
          <w:szCs w:val="24"/>
        </w:rPr>
        <w:t>Приатлантическая</w:t>
      </w:r>
      <w:proofErr w:type="gramEnd"/>
      <w:r>
        <w:rPr>
          <w:sz w:val="24"/>
          <w:szCs w:val="24"/>
        </w:rPr>
        <w:t xml:space="preserve"> и Примексиканская низменности, Великие Центральные равнины.</w:t>
      </w:r>
    </w:p>
    <w:p w:rsidR="0016509D" w:rsidRDefault="0016509D" w:rsidP="0016509D">
      <w:pPr>
        <w:spacing w:line="240" w:lineRule="atLeast"/>
        <w:contextualSpacing/>
        <w:jc w:val="both"/>
        <w:rPr>
          <w:sz w:val="24"/>
          <w:szCs w:val="24"/>
        </w:rPr>
      </w:pPr>
      <w:r>
        <w:rPr>
          <w:b/>
          <w:bCs/>
          <w:iCs/>
          <w:sz w:val="24"/>
          <w:szCs w:val="24"/>
        </w:rPr>
        <w:t>горы</w:t>
      </w:r>
      <w:proofErr w:type="gramStart"/>
      <w:r>
        <w:rPr>
          <w:b/>
          <w:bCs/>
          <w:sz w:val="24"/>
          <w:szCs w:val="24"/>
        </w:rPr>
        <w:t>:</w:t>
      </w:r>
      <w:r>
        <w:rPr>
          <w:sz w:val="24"/>
          <w:szCs w:val="24"/>
        </w:rPr>
        <w:t>А</w:t>
      </w:r>
      <w:proofErr w:type="gramEnd"/>
      <w:r>
        <w:rPr>
          <w:sz w:val="24"/>
          <w:szCs w:val="24"/>
        </w:rPr>
        <w:t>ппалачи, Береговой хребет, Береговые хребты, Кордильеры, Мексиканское нагорье, Скалистые горы, Сьерра-Невада.</w:t>
      </w:r>
    </w:p>
    <w:p w:rsidR="0016509D" w:rsidRDefault="0016509D" w:rsidP="0016509D">
      <w:pPr>
        <w:spacing w:line="240" w:lineRule="atLeast"/>
        <w:contextualSpacing/>
        <w:jc w:val="both"/>
        <w:rPr>
          <w:sz w:val="24"/>
          <w:szCs w:val="24"/>
        </w:rPr>
      </w:pPr>
      <w:r>
        <w:rPr>
          <w:b/>
          <w:bCs/>
          <w:iCs/>
          <w:sz w:val="24"/>
          <w:szCs w:val="24"/>
        </w:rPr>
        <w:t>вершина</w:t>
      </w:r>
      <w:r>
        <w:rPr>
          <w:b/>
          <w:bCs/>
          <w:sz w:val="24"/>
          <w:szCs w:val="24"/>
        </w:rPr>
        <w:t>:</w:t>
      </w:r>
      <w:r>
        <w:rPr>
          <w:sz w:val="24"/>
          <w:szCs w:val="24"/>
        </w:rPr>
        <w:t xml:space="preserve"> гора Мак-Кинли.</w:t>
      </w:r>
    </w:p>
    <w:p w:rsidR="0016509D" w:rsidRDefault="0016509D" w:rsidP="0016509D">
      <w:pPr>
        <w:spacing w:line="240" w:lineRule="atLeast"/>
        <w:contextualSpacing/>
        <w:jc w:val="both"/>
        <w:rPr>
          <w:sz w:val="24"/>
          <w:szCs w:val="24"/>
        </w:rPr>
      </w:pPr>
      <w:r>
        <w:rPr>
          <w:b/>
          <w:bCs/>
          <w:iCs/>
          <w:sz w:val="24"/>
          <w:szCs w:val="24"/>
        </w:rPr>
        <w:t>вулкан</w:t>
      </w:r>
      <w:proofErr w:type="gramStart"/>
      <w:r>
        <w:rPr>
          <w:b/>
          <w:bCs/>
          <w:sz w:val="24"/>
          <w:szCs w:val="24"/>
        </w:rPr>
        <w:t>:</w:t>
      </w:r>
      <w:r>
        <w:rPr>
          <w:sz w:val="24"/>
          <w:szCs w:val="24"/>
        </w:rPr>
        <w:t>О</w:t>
      </w:r>
      <w:proofErr w:type="gramEnd"/>
      <w:r>
        <w:rPr>
          <w:sz w:val="24"/>
          <w:szCs w:val="24"/>
        </w:rPr>
        <w:t>рисаба.</w:t>
      </w:r>
    </w:p>
    <w:p w:rsidR="0016509D" w:rsidRDefault="0016509D" w:rsidP="0016509D">
      <w:pPr>
        <w:spacing w:line="240" w:lineRule="atLeast"/>
        <w:contextualSpacing/>
        <w:jc w:val="both"/>
        <w:rPr>
          <w:sz w:val="24"/>
          <w:szCs w:val="24"/>
        </w:rPr>
      </w:pPr>
      <w:r>
        <w:rPr>
          <w:b/>
          <w:bCs/>
          <w:iCs/>
          <w:sz w:val="24"/>
          <w:szCs w:val="24"/>
        </w:rPr>
        <w:t>реки</w:t>
      </w:r>
      <w:proofErr w:type="gramStart"/>
      <w:r>
        <w:rPr>
          <w:b/>
          <w:bCs/>
          <w:sz w:val="24"/>
          <w:szCs w:val="24"/>
        </w:rPr>
        <w:t>:</w:t>
      </w:r>
      <w:r>
        <w:rPr>
          <w:sz w:val="24"/>
          <w:szCs w:val="24"/>
        </w:rPr>
        <w:t>А</w:t>
      </w:r>
      <w:proofErr w:type="gramEnd"/>
      <w:r>
        <w:rPr>
          <w:sz w:val="24"/>
          <w:szCs w:val="24"/>
        </w:rPr>
        <w:t>рканзас, Колорадо, Колумбия, Макензи, Миссисипи, Миссури, Огайо, Рио-Гранде, Святого Лаврентия, Юкон.</w:t>
      </w:r>
    </w:p>
    <w:p w:rsidR="0016509D" w:rsidRDefault="0016509D" w:rsidP="0016509D">
      <w:pPr>
        <w:spacing w:line="240" w:lineRule="atLeast"/>
        <w:contextualSpacing/>
        <w:jc w:val="both"/>
        <w:rPr>
          <w:sz w:val="24"/>
          <w:szCs w:val="24"/>
        </w:rPr>
      </w:pPr>
      <w:r>
        <w:rPr>
          <w:b/>
          <w:bCs/>
          <w:iCs/>
          <w:sz w:val="24"/>
          <w:szCs w:val="24"/>
        </w:rPr>
        <w:t>озёра</w:t>
      </w:r>
      <w:proofErr w:type="gramStart"/>
      <w:r>
        <w:rPr>
          <w:b/>
          <w:bCs/>
          <w:sz w:val="24"/>
          <w:szCs w:val="24"/>
        </w:rPr>
        <w:t>:</w:t>
      </w:r>
      <w:r>
        <w:rPr>
          <w:sz w:val="24"/>
          <w:szCs w:val="24"/>
        </w:rPr>
        <w:t>А</w:t>
      </w:r>
      <w:proofErr w:type="gramEnd"/>
      <w:r>
        <w:rPr>
          <w:sz w:val="24"/>
          <w:szCs w:val="24"/>
        </w:rPr>
        <w:t>табаска, Большое Медвежье, Большое Невольничье, Большое Солёное, Верхнее, Виннипег, Гурон, Мичиган, Онтарио, Эри.</w:t>
      </w:r>
    </w:p>
    <w:p w:rsidR="0016509D" w:rsidRDefault="0016509D" w:rsidP="0016509D">
      <w:pPr>
        <w:spacing w:line="240" w:lineRule="atLeast"/>
        <w:contextualSpacing/>
        <w:jc w:val="both"/>
        <w:rPr>
          <w:sz w:val="24"/>
          <w:szCs w:val="24"/>
        </w:rPr>
      </w:pPr>
      <w:r>
        <w:rPr>
          <w:b/>
          <w:bCs/>
          <w:iCs/>
          <w:sz w:val="24"/>
          <w:szCs w:val="24"/>
        </w:rPr>
        <w:t>водопад</w:t>
      </w:r>
      <w:r>
        <w:rPr>
          <w:b/>
          <w:bCs/>
          <w:sz w:val="24"/>
          <w:szCs w:val="24"/>
        </w:rPr>
        <w:t>:</w:t>
      </w:r>
      <w:r>
        <w:rPr>
          <w:sz w:val="24"/>
          <w:szCs w:val="24"/>
        </w:rPr>
        <w:t xml:space="preserve"> Ниагарский.</w:t>
      </w:r>
    </w:p>
    <w:p w:rsidR="0016509D" w:rsidRDefault="0016509D" w:rsidP="0016509D">
      <w:pPr>
        <w:spacing w:line="240" w:lineRule="atLeast"/>
        <w:contextualSpacing/>
        <w:jc w:val="both"/>
        <w:rPr>
          <w:sz w:val="24"/>
          <w:szCs w:val="24"/>
        </w:rPr>
      </w:pPr>
      <w:proofErr w:type="gramStart"/>
      <w:r>
        <w:rPr>
          <w:b/>
          <w:bCs/>
          <w:iCs/>
          <w:sz w:val="24"/>
          <w:szCs w:val="24"/>
        </w:rPr>
        <w:t>с</w:t>
      </w:r>
      <w:proofErr w:type="gramEnd"/>
      <w:r>
        <w:rPr>
          <w:b/>
          <w:bCs/>
          <w:iCs/>
          <w:sz w:val="24"/>
          <w:szCs w:val="24"/>
        </w:rPr>
        <w:t>траны</w:t>
      </w:r>
      <w:r>
        <w:rPr>
          <w:b/>
          <w:bCs/>
          <w:sz w:val="24"/>
          <w:szCs w:val="24"/>
        </w:rPr>
        <w:t>:</w:t>
      </w:r>
      <w:r>
        <w:rPr>
          <w:sz w:val="24"/>
          <w:szCs w:val="24"/>
        </w:rPr>
        <w:t xml:space="preserve"> Канада, Куба, Мексика, Панама, США.</w:t>
      </w:r>
    </w:p>
    <w:p w:rsidR="0016509D" w:rsidRDefault="0016509D" w:rsidP="0016509D">
      <w:pPr>
        <w:spacing w:line="240" w:lineRule="atLeast"/>
        <w:contextualSpacing/>
        <w:jc w:val="both"/>
        <w:rPr>
          <w:sz w:val="24"/>
          <w:szCs w:val="24"/>
        </w:rPr>
      </w:pPr>
      <w:r>
        <w:rPr>
          <w:b/>
          <w:bCs/>
          <w:iCs/>
          <w:sz w:val="24"/>
          <w:szCs w:val="24"/>
        </w:rPr>
        <w:t>города</w:t>
      </w:r>
      <w:r>
        <w:rPr>
          <w:b/>
          <w:bCs/>
          <w:sz w:val="24"/>
          <w:szCs w:val="24"/>
        </w:rPr>
        <w:t>:</w:t>
      </w:r>
      <w:r>
        <w:rPr>
          <w:sz w:val="24"/>
          <w:szCs w:val="24"/>
        </w:rPr>
        <w:t xml:space="preserve"> Вашингтон, Гавана, Оттава, Мехико, Панама.</w:t>
      </w: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both"/>
        <w:rPr>
          <w:b/>
          <w:bCs/>
          <w:iCs/>
          <w:sz w:val="24"/>
          <w:szCs w:val="24"/>
        </w:rPr>
      </w:pPr>
    </w:p>
    <w:p w:rsidR="0016509D" w:rsidRDefault="0016509D" w:rsidP="0016509D">
      <w:pPr>
        <w:spacing w:line="240" w:lineRule="atLeast"/>
        <w:contextualSpacing/>
        <w:jc w:val="center"/>
        <w:rPr>
          <w:sz w:val="24"/>
          <w:szCs w:val="24"/>
        </w:rPr>
      </w:pPr>
      <w:r>
        <w:rPr>
          <w:b/>
          <w:bCs/>
          <w:iCs/>
          <w:sz w:val="24"/>
          <w:szCs w:val="24"/>
        </w:rPr>
        <w:t>Тема ”Евразия”</w:t>
      </w:r>
    </w:p>
    <w:p w:rsidR="0016509D" w:rsidRDefault="0016509D" w:rsidP="0016509D">
      <w:pPr>
        <w:spacing w:line="240" w:lineRule="atLeast"/>
        <w:contextualSpacing/>
        <w:jc w:val="both"/>
        <w:rPr>
          <w:sz w:val="24"/>
          <w:szCs w:val="24"/>
        </w:rPr>
      </w:pPr>
      <w:r>
        <w:rPr>
          <w:b/>
          <w:bCs/>
          <w:iCs/>
          <w:sz w:val="24"/>
          <w:szCs w:val="24"/>
        </w:rPr>
        <w:t>океаны</w:t>
      </w:r>
      <w:r>
        <w:rPr>
          <w:b/>
          <w:bCs/>
          <w:sz w:val="24"/>
          <w:szCs w:val="24"/>
        </w:rPr>
        <w:t>:</w:t>
      </w:r>
      <w:r>
        <w:rPr>
          <w:sz w:val="24"/>
          <w:szCs w:val="24"/>
        </w:rPr>
        <w:t xml:space="preserve"> Атлантический, Индийский, Северный Ледовитый, Тихий.</w:t>
      </w:r>
    </w:p>
    <w:p w:rsidR="0016509D" w:rsidRDefault="0016509D" w:rsidP="0016509D">
      <w:pPr>
        <w:spacing w:line="240" w:lineRule="atLeast"/>
        <w:contextualSpacing/>
        <w:jc w:val="both"/>
        <w:rPr>
          <w:sz w:val="24"/>
          <w:szCs w:val="24"/>
        </w:rPr>
      </w:pPr>
      <w:r>
        <w:rPr>
          <w:b/>
          <w:bCs/>
          <w:iCs/>
          <w:sz w:val="24"/>
          <w:szCs w:val="24"/>
        </w:rPr>
        <w:t>моря</w:t>
      </w:r>
      <w:proofErr w:type="gramStart"/>
      <w:r>
        <w:rPr>
          <w:b/>
          <w:bCs/>
          <w:sz w:val="24"/>
          <w:szCs w:val="24"/>
        </w:rPr>
        <w:t>:</w:t>
      </w:r>
      <w:r>
        <w:rPr>
          <w:sz w:val="24"/>
          <w:szCs w:val="24"/>
        </w:rPr>
        <w:t>А</w:t>
      </w:r>
      <w:proofErr w:type="gramEnd"/>
      <w:r>
        <w:rPr>
          <w:sz w:val="24"/>
          <w:szCs w:val="24"/>
        </w:rPr>
        <w:t>равийское, Балтийское, Баренцево, Берингово, Восточно-Китайское, Восточно-Сибирское, Жёлтое, Карское, Норвежское, Охотское, Северное, Средиземное, Филиппинское, Чёрное, Чукотское, Южно-Китайское, Японское.</w:t>
      </w:r>
    </w:p>
    <w:p w:rsidR="0016509D" w:rsidRDefault="0016509D" w:rsidP="0016509D">
      <w:pPr>
        <w:spacing w:line="240" w:lineRule="atLeast"/>
        <w:contextualSpacing/>
        <w:jc w:val="both"/>
        <w:rPr>
          <w:sz w:val="24"/>
          <w:szCs w:val="24"/>
        </w:rPr>
      </w:pPr>
      <w:proofErr w:type="gramStart"/>
      <w:r>
        <w:rPr>
          <w:b/>
          <w:bCs/>
          <w:iCs/>
          <w:sz w:val="24"/>
          <w:szCs w:val="24"/>
        </w:rPr>
        <w:t>з</w:t>
      </w:r>
      <w:proofErr w:type="gramEnd"/>
      <w:r>
        <w:rPr>
          <w:b/>
          <w:bCs/>
          <w:iCs/>
          <w:sz w:val="24"/>
          <w:szCs w:val="24"/>
        </w:rPr>
        <w:t>аливы</w:t>
      </w:r>
      <w:r>
        <w:rPr>
          <w:b/>
          <w:bCs/>
          <w:sz w:val="24"/>
          <w:szCs w:val="24"/>
        </w:rPr>
        <w:t>:</w:t>
      </w:r>
      <w:r>
        <w:rPr>
          <w:sz w:val="24"/>
          <w:szCs w:val="24"/>
        </w:rPr>
        <w:t xml:space="preserve"> Бенгальский, Бискайский, Персидский.</w:t>
      </w:r>
    </w:p>
    <w:p w:rsidR="0016509D" w:rsidRDefault="0016509D" w:rsidP="0016509D">
      <w:pPr>
        <w:spacing w:line="240" w:lineRule="atLeast"/>
        <w:contextualSpacing/>
        <w:jc w:val="both"/>
        <w:rPr>
          <w:sz w:val="24"/>
          <w:szCs w:val="24"/>
        </w:rPr>
      </w:pPr>
      <w:r>
        <w:rPr>
          <w:b/>
          <w:bCs/>
          <w:iCs/>
          <w:sz w:val="24"/>
          <w:szCs w:val="24"/>
        </w:rPr>
        <w:t>проливы</w:t>
      </w:r>
      <w:r>
        <w:rPr>
          <w:b/>
          <w:bCs/>
          <w:sz w:val="24"/>
          <w:szCs w:val="24"/>
        </w:rPr>
        <w:t>:</w:t>
      </w:r>
      <w:r>
        <w:rPr>
          <w:sz w:val="24"/>
          <w:szCs w:val="24"/>
        </w:rPr>
        <w:t xml:space="preserve"> Баб-эль-Мандебский, Берингов, Босфор, Гибралтарский, Корейский, Ла-Манш, Малаккский, Ормузский.</w:t>
      </w:r>
    </w:p>
    <w:p w:rsidR="0016509D" w:rsidRDefault="0016509D" w:rsidP="0016509D">
      <w:pPr>
        <w:spacing w:line="240" w:lineRule="atLeast"/>
        <w:contextualSpacing/>
        <w:jc w:val="both"/>
        <w:rPr>
          <w:sz w:val="24"/>
          <w:szCs w:val="24"/>
        </w:rPr>
      </w:pPr>
      <w:proofErr w:type="gramStart"/>
      <w:r>
        <w:rPr>
          <w:b/>
          <w:bCs/>
          <w:iCs/>
          <w:sz w:val="24"/>
          <w:szCs w:val="24"/>
        </w:rPr>
        <w:t>т</w:t>
      </w:r>
      <w:proofErr w:type="gramEnd"/>
      <w:r>
        <w:rPr>
          <w:b/>
          <w:bCs/>
          <w:iCs/>
          <w:sz w:val="24"/>
          <w:szCs w:val="24"/>
        </w:rPr>
        <w:t>ёплые течения</w:t>
      </w:r>
      <w:r>
        <w:rPr>
          <w:b/>
          <w:bCs/>
          <w:sz w:val="24"/>
          <w:szCs w:val="24"/>
        </w:rPr>
        <w:t>:</w:t>
      </w:r>
      <w:r>
        <w:rPr>
          <w:sz w:val="24"/>
          <w:szCs w:val="24"/>
        </w:rPr>
        <w:t xml:space="preserve"> Куросио, Муссонное, Северо-Атлантическое.</w:t>
      </w:r>
    </w:p>
    <w:p w:rsidR="0016509D" w:rsidRDefault="0016509D" w:rsidP="0016509D">
      <w:pPr>
        <w:spacing w:line="240" w:lineRule="atLeast"/>
        <w:contextualSpacing/>
        <w:jc w:val="both"/>
        <w:rPr>
          <w:sz w:val="24"/>
          <w:szCs w:val="24"/>
        </w:rPr>
      </w:pPr>
      <w:r>
        <w:rPr>
          <w:b/>
          <w:bCs/>
          <w:iCs/>
          <w:sz w:val="24"/>
          <w:szCs w:val="24"/>
        </w:rPr>
        <w:t>холодные течения</w:t>
      </w:r>
      <w:proofErr w:type="gramStart"/>
      <w:r>
        <w:rPr>
          <w:b/>
          <w:bCs/>
          <w:sz w:val="24"/>
          <w:szCs w:val="24"/>
        </w:rPr>
        <w:t>:</w:t>
      </w:r>
      <w:r>
        <w:rPr>
          <w:sz w:val="24"/>
          <w:szCs w:val="24"/>
        </w:rPr>
        <w:t>К</w:t>
      </w:r>
      <w:proofErr w:type="gramEnd"/>
      <w:r>
        <w:rPr>
          <w:sz w:val="24"/>
          <w:szCs w:val="24"/>
        </w:rPr>
        <w:t>урило-Камчатское, Сомалийское.</w:t>
      </w:r>
    </w:p>
    <w:p w:rsidR="0016509D" w:rsidRDefault="0016509D" w:rsidP="0016509D">
      <w:pPr>
        <w:spacing w:line="240" w:lineRule="atLeast"/>
        <w:contextualSpacing/>
        <w:jc w:val="both"/>
        <w:rPr>
          <w:sz w:val="24"/>
          <w:szCs w:val="24"/>
        </w:rPr>
      </w:pPr>
      <w:r>
        <w:rPr>
          <w:b/>
          <w:bCs/>
          <w:iCs/>
          <w:sz w:val="24"/>
          <w:szCs w:val="24"/>
        </w:rPr>
        <w:t>канал</w:t>
      </w:r>
      <w:r>
        <w:rPr>
          <w:b/>
          <w:bCs/>
          <w:sz w:val="24"/>
          <w:szCs w:val="24"/>
        </w:rPr>
        <w:t>:</w:t>
      </w:r>
      <w:r>
        <w:rPr>
          <w:sz w:val="24"/>
          <w:szCs w:val="24"/>
        </w:rPr>
        <w:t xml:space="preserve"> Суэцкий.</w:t>
      </w:r>
    </w:p>
    <w:p w:rsidR="0016509D" w:rsidRDefault="0016509D" w:rsidP="0016509D">
      <w:pPr>
        <w:spacing w:line="240" w:lineRule="atLeast"/>
        <w:contextualSpacing/>
        <w:jc w:val="both"/>
        <w:rPr>
          <w:sz w:val="24"/>
          <w:szCs w:val="24"/>
        </w:rPr>
      </w:pPr>
      <w:r>
        <w:rPr>
          <w:b/>
          <w:bCs/>
          <w:iCs/>
          <w:sz w:val="24"/>
          <w:szCs w:val="24"/>
        </w:rPr>
        <w:lastRenderedPageBreak/>
        <w:t>острова</w:t>
      </w:r>
      <w:proofErr w:type="gramStart"/>
      <w:r>
        <w:rPr>
          <w:b/>
          <w:bCs/>
          <w:sz w:val="24"/>
          <w:szCs w:val="24"/>
        </w:rPr>
        <w:t>:</w:t>
      </w:r>
      <w:r>
        <w:rPr>
          <w:sz w:val="24"/>
          <w:szCs w:val="24"/>
        </w:rPr>
        <w:t>В</w:t>
      </w:r>
      <w:proofErr w:type="gramEnd"/>
      <w:r>
        <w:rPr>
          <w:sz w:val="24"/>
          <w:szCs w:val="24"/>
        </w:rPr>
        <w:t>еликобритания, Ирландия, Исландия, Калимантан, Кипр, Сахалин, Суматра, Сулавеси, Тайвань, Филиппинские, Шри-Ланка, Ява, Японские.</w:t>
      </w:r>
    </w:p>
    <w:p w:rsidR="0016509D" w:rsidRDefault="0016509D" w:rsidP="0016509D">
      <w:pPr>
        <w:spacing w:line="240" w:lineRule="atLeast"/>
        <w:contextualSpacing/>
        <w:jc w:val="both"/>
        <w:rPr>
          <w:sz w:val="24"/>
          <w:szCs w:val="24"/>
        </w:rPr>
      </w:pPr>
      <w:r>
        <w:rPr>
          <w:b/>
          <w:bCs/>
          <w:iCs/>
          <w:sz w:val="24"/>
          <w:szCs w:val="24"/>
        </w:rPr>
        <w:t>полуострова</w:t>
      </w:r>
      <w:proofErr w:type="gramStart"/>
      <w:r>
        <w:rPr>
          <w:b/>
          <w:bCs/>
          <w:sz w:val="24"/>
          <w:szCs w:val="24"/>
        </w:rPr>
        <w:t>:</w:t>
      </w:r>
      <w:r>
        <w:rPr>
          <w:sz w:val="24"/>
          <w:szCs w:val="24"/>
        </w:rPr>
        <w:t>А</w:t>
      </w:r>
      <w:proofErr w:type="gramEnd"/>
      <w:r>
        <w:rPr>
          <w:sz w:val="24"/>
          <w:szCs w:val="24"/>
        </w:rPr>
        <w:t>пеннинский, Аравийский, Индокитай, Индостан, Камчатка, Корея, Крымский, Малакка, Малая Азия, Пиренейский, Скандинавский, Таймыр.</w:t>
      </w:r>
    </w:p>
    <w:p w:rsidR="0016509D" w:rsidRDefault="0016509D" w:rsidP="0016509D">
      <w:pPr>
        <w:spacing w:line="240" w:lineRule="atLeast"/>
        <w:contextualSpacing/>
        <w:jc w:val="both"/>
        <w:rPr>
          <w:sz w:val="24"/>
          <w:szCs w:val="24"/>
        </w:rPr>
      </w:pPr>
      <w:r>
        <w:rPr>
          <w:b/>
          <w:bCs/>
          <w:iCs/>
          <w:sz w:val="24"/>
          <w:szCs w:val="24"/>
        </w:rPr>
        <w:t>крайние точки</w:t>
      </w:r>
      <w:r>
        <w:rPr>
          <w:b/>
          <w:bCs/>
          <w:sz w:val="24"/>
          <w:szCs w:val="24"/>
        </w:rPr>
        <w:t>:</w:t>
      </w:r>
      <w:r>
        <w:rPr>
          <w:sz w:val="24"/>
          <w:szCs w:val="24"/>
        </w:rPr>
        <w:t xml:space="preserve"> мыс Челюскин, мыс Пиай, мыс Рока, мыс Дежнева.</w:t>
      </w:r>
    </w:p>
    <w:p w:rsidR="0016509D" w:rsidRDefault="0016509D" w:rsidP="0016509D">
      <w:pPr>
        <w:spacing w:line="240" w:lineRule="atLeast"/>
        <w:contextualSpacing/>
        <w:jc w:val="both"/>
        <w:rPr>
          <w:sz w:val="24"/>
          <w:szCs w:val="24"/>
        </w:rPr>
      </w:pPr>
      <w:r>
        <w:rPr>
          <w:b/>
          <w:bCs/>
          <w:iCs/>
          <w:sz w:val="24"/>
          <w:szCs w:val="24"/>
        </w:rPr>
        <w:t>равнины</w:t>
      </w:r>
      <w:r>
        <w:rPr>
          <w:b/>
          <w:bCs/>
          <w:sz w:val="24"/>
          <w:szCs w:val="24"/>
        </w:rPr>
        <w:t>:</w:t>
      </w:r>
      <w:r>
        <w:rPr>
          <w:sz w:val="24"/>
          <w:szCs w:val="24"/>
        </w:rPr>
        <w:t xml:space="preserve"> Великая Китайская, Восточно-Европейская (Русская), Декан, Западно-Сибирская, Индо-Гангская низменность, Месопотамская низменность, Среднесибирское плоскогорье.</w:t>
      </w:r>
    </w:p>
    <w:p w:rsidR="0016509D" w:rsidRDefault="0016509D" w:rsidP="0016509D">
      <w:pPr>
        <w:spacing w:line="240" w:lineRule="atLeast"/>
        <w:contextualSpacing/>
        <w:jc w:val="both"/>
        <w:rPr>
          <w:sz w:val="24"/>
          <w:szCs w:val="24"/>
        </w:rPr>
      </w:pPr>
      <w:r>
        <w:rPr>
          <w:b/>
          <w:bCs/>
          <w:iCs/>
          <w:sz w:val="24"/>
          <w:szCs w:val="24"/>
        </w:rPr>
        <w:t>горы</w:t>
      </w:r>
      <w:proofErr w:type="gramStart"/>
      <w:r>
        <w:rPr>
          <w:b/>
          <w:bCs/>
          <w:sz w:val="24"/>
          <w:szCs w:val="24"/>
        </w:rPr>
        <w:t>:</w:t>
      </w:r>
      <w:r>
        <w:rPr>
          <w:sz w:val="24"/>
          <w:szCs w:val="24"/>
        </w:rPr>
        <w:t>А</w:t>
      </w:r>
      <w:proofErr w:type="gramEnd"/>
      <w:r>
        <w:rPr>
          <w:sz w:val="24"/>
          <w:szCs w:val="24"/>
        </w:rPr>
        <w:t>льпы, Гималаи, Иранское нагорье, Кавказ, Кунь-лунь, Памир, Тибетское нагорье (Тибет), Тянь-Шань Уральские.</w:t>
      </w:r>
    </w:p>
    <w:p w:rsidR="0016509D" w:rsidRDefault="0016509D" w:rsidP="0016509D">
      <w:pPr>
        <w:spacing w:line="240" w:lineRule="atLeast"/>
        <w:contextualSpacing/>
        <w:jc w:val="both"/>
        <w:rPr>
          <w:sz w:val="24"/>
          <w:szCs w:val="24"/>
        </w:rPr>
      </w:pPr>
      <w:proofErr w:type="gramStart"/>
      <w:r>
        <w:rPr>
          <w:b/>
          <w:bCs/>
          <w:iCs/>
          <w:sz w:val="24"/>
          <w:szCs w:val="24"/>
        </w:rPr>
        <w:t>в</w:t>
      </w:r>
      <w:proofErr w:type="gramEnd"/>
      <w:r>
        <w:rPr>
          <w:b/>
          <w:bCs/>
          <w:iCs/>
          <w:sz w:val="24"/>
          <w:szCs w:val="24"/>
        </w:rPr>
        <w:t>ершины</w:t>
      </w:r>
      <w:r>
        <w:rPr>
          <w:b/>
          <w:bCs/>
          <w:sz w:val="24"/>
          <w:szCs w:val="24"/>
        </w:rPr>
        <w:t>:</w:t>
      </w:r>
      <w:r>
        <w:rPr>
          <w:sz w:val="24"/>
          <w:szCs w:val="24"/>
        </w:rPr>
        <w:t xml:space="preserve"> гора Джомолунгма (Эверест), гора Монблан.</w:t>
      </w:r>
    </w:p>
    <w:p w:rsidR="0016509D" w:rsidRDefault="0016509D" w:rsidP="0016509D">
      <w:pPr>
        <w:spacing w:line="240" w:lineRule="atLeast"/>
        <w:contextualSpacing/>
        <w:jc w:val="both"/>
        <w:rPr>
          <w:sz w:val="24"/>
          <w:szCs w:val="24"/>
        </w:rPr>
      </w:pPr>
      <w:r>
        <w:rPr>
          <w:b/>
          <w:bCs/>
          <w:iCs/>
          <w:sz w:val="24"/>
          <w:szCs w:val="24"/>
        </w:rPr>
        <w:t>вулканы</w:t>
      </w:r>
      <w:r>
        <w:rPr>
          <w:b/>
          <w:bCs/>
          <w:sz w:val="24"/>
          <w:szCs w:val="24"/>
        </w:rPr>
        <w:t>:</w:t>
      </w:r>
      <w:r>
        <w:rPr>
          <w:sz w:val="24"/>
          <w:szCs w:val="24"/>
        </w:rPr>
        <w:t xml:space="preserve"> Ключевская Сопка, Кракатау, Фудзияма, Эльбрус.</w:t>
      </w:r>
    </w:p>
    <w:p w:rsidR="0016509D" w:rsidRDefault="0016509D" w:rsidP="0016509D">
      <w:pPr>
        <w:spacing w:line="240" w:lineRule="atLeast"/>
        <w:contextualSpacing/>
        <w:jc w:val="both"/>
        <w:rPr>
          <w:sz w:val="24"/>
          <w:szCs w:val="24"/>
        </w:rPr>
      </w:pPr>
      <w:r>
        <w:rPr>
          <w:b/>
          <w:bCs/>
          <w:iCs/>
          <w:sz w:val="24"/>
          <w:szCs w:val="24"/>
        </w:rPr>
        <w:t>реки</w:t>
      </w:r>
      <w:proofErr w:type="gramStart"/>
      <w:r>
        <w:rPr>
          <w:b/>
          <w:bCs/>
          <w:sz w:val="24"/>
          <w:szCs w:val="24"/>
        </w:rPr>
        <w:t>:</w:t>
      </w:r>
      <w:r>
        <w:rPr>
          <w:sz w:val="24"/>
          <w:szCs w:val="24"/>
        </w:rPr>
        <w:t>А</w:t>
      </w:r>
      <w:proofErr w:type="gramEnd"/>
      <w:r>
        <w:rPr>
          <w:sz w:val="24"/>
          <w:szCs w:val="24"/>
        </w:rPr>
        <w:t>мударья, Амур, Брахмапутра, Волга, Ганг, Дунай, Евфрат, Енисей, Инд, Лена, Меконг, Обь, Рейн, Сырдарья, Тигр, Хуанхэ, Янцзы.</w:t>
      </w:r>
    </w:p>
    <w:p w:rsidR="0016509D" w:rsidRDefault="0016509D" w:rsidP="0016509D">
      <w:pPr>
        <w:spacing w:line="240" w:lineRule="atLeast"/>
        <w:contextualSpacing/>
        <w:jc w:val="both"/>
        <w:rPr>
          <w:sz w:val="24"/>
          <w:szCs w:val="24"/>
        </w:rPr>
      </w:pPr>
      <w:r>
        <w:rPr>
          <w:b/>
          <w:bCs/>
          <w:iCs/>
          <w:sz w:val="24"/>
          <w:szCs w:val="24"/>
        </w:rPr>
        <w:t>озёра</w:t>
      </w:r>
      <w:r>
        <w:rPr>
          <w:b/>
          <w:bCs/>
          <w:sz w:val="24"/>
          <w:szCs w:val="24"/>
        </w:rPr>
        <w:t>:</w:t>
      </w:r>
      <w:r>
        <w:rPr>
          <w:sz w:val="24"/>
          <w:szCs w:val="24"/>
        </w:rPr>
        <w:t xml:space="preserve"> Аральское море, Байкал, Каспийское море, Мёртвое море.</w:t>
      </w:r>
    </w:p>
    <w:p w:rsidR="0016509D" w:rsidRDefault="0016509D" w:rsidP="0016509D">
      <w:pPr>
        <w:spacing w:line="240" w:lineRule="atLeast"/>
        <w:contextualSpacing/>
        <w:jc w:val="both"/>
        <w:rPr>
          <w:sz w:val="24"/>
          <w:szCs w:val="24"/>
        </w:rPr>
      </w:pPr>
      <w:proofErr w:type="gramStart"/>
      <w:r>
        <w:rPr>
          <w:b/>
          <w:bCs/>
          <w:iCs/>
          <w:sz w:val="24"/>
          <w:szCs w:val="24"/>
        </w:rPr>
        <w:t>п</w:t>
      </w:r>
      <w:proofErr w:type="gramEnd"/>
      <w:r>
        <w:rPr>
          <w:b/>
          <w:bCs/>
          <w:iCs/>
          <w:sz w:val="24"/>
          <w:szCs w:val="24"/>
        </w:rPr>
        <w:t>устыни</w:t>
      </w:r>
      <w:r>
        <w:rPr>
          <w:b/>
          <w:bCs/>
          <w:sz w:val="24"/>
          <w:szCs w:val="24"/>
        </w:rPr>
        <w:t>:</w:t>
      </w:r>
      <w:r>
        <w:rPr>
          <w:sz w:val="24"/>
          <w:szCs w:val="24"/>
        </w:rPr>
        <w:t xml:space="preserve"> Гоби, Каракумы, Руб-эль-Хали, Такла-Макан, Тар.</w:t>
      </w:r>
    </w:p>
    <w:p w:rsidR="0016509D" w:rsidRDefault="0016509D" w:rsidP="0016509D">
      <w:pPr>
        <w:spacing w:line="240" w:lineRule="atLeast"/>
        <w:contextualSpacing/>
        <w:jc w:val="both"/>
        <w:rPr>
          <w:sz w:val="24"/>
          <w:szCs w:val="24"/>
        </w:rPr>
      </w:pPr>
      <w:r>
        <w:rPr>
          <w:b/>
          <w:bCs/>
          <w:iCs/>
          <w:sz w:val="24"/>
          <w:szCs w:val="24"/>
        </w:rPr>
        <w:t>страны</w:t>
      </w:r>
      <w:proofErr w:type="gramStart"/>
      <w:r>
        <w:rPr>
          <w:b/>
          <w:bCs/>
          <w:sz w:val="24"/>
          <w:szCs w:val="24"/>
        </w:rPr>
        <w:t>:</w:t>
      </w:r>
      <w:r>
        <w:rPr>
          <w:sz w:val="24"/>
          <w:szCs w:val="24"/>
        </w:rPr>
        <w:t>Б</w:t>
      </w:r>
      <w:proofErr w:type="gramEnd"/>
      <w:r>
        <w:rPr>
          <w:sz w:val="24"/>
          <w:szCs w:val="24"/>
        </w:rPr>
        <w:t>англадеш, Великобритания, Германия, Индия, Индонезия, Иран, Италия, Казахстан, Китай, Монголия, Пакистан, Россия, Саудовская Аравия, Франция, Япония.</w:t>
      </w:r>
    </w:p>
    <w:p w:rsidR="0016509D" w:rsidRDefault="0016509D" w:rsidP="0016509D">
      <w:pPr>
        <w:spacing w:line="240" w:lineRule="atLeast"/>
        <w:contextualSpacing/>
        <w:jc w:val="both"/>
        <w:rPr>
          <w:sz w:val="24"/>
          <w:szCs w:val="24"/>
        </w:rPr>
      </w:pPr>
      <w:r>
        <w:rPr>
          <w:b/>
          <w:bCs/>
          <w:iCs/>
          <w:sz w:val="24"/>
          <w:szCs w:val="24"/>
        </w:rPr>
        <w:t>города</w:t>
      </w:r>
      <w:proofErr w:type="gramStart"/>
      <w:r>
        <w:rPr>
          <w:b/>
          <w:bCs/>
          <w:sz w:val="24"/>
          <w:szCs w:val="24"/>
        </w:rPr>
        <w:t>:</w:t>
      </w:r>
      <w:r>
        <w:rPr>
          <w:sz w:val="24"/>
          <w:szCs w:val="24"/>
        </w:rPr>
        <w:t>А</w:t>
      </w:r>
      <w:proofErr w:type="gramEnd"/>
      <w:r>
        <w:rPr>
          <w:sz w:val="24"/>
          <w:szCs w:val="24"/>
        </w:rPr>
        <w:t>стана, Берлин, Дакка, Дели, Джакарта, Исламабад, Лондон, Москва, Париж, Пекин, Рим, Тегеран, Токио, Улан-Батор, Эр-Рияд.</w:t>
      </w:r>
    </w:p>
    <w:p w:rsidR="0016509D" w:rsidRDefault="0016509D" w:rsidP="0016509D">
      <w:pPr>
        <w:spacing w:line="240" w:lineRule="atLeast"/>
        <w:jc w:val="both"/>
        <w:rPr>
          <w:sz w:val="24"/>
          <w:szCs w:val="24"/>
        </w:rPr>
        <w:sectPr w:rsidR="0016509D">
          <w:pgSz w:w="11906" w:h="16838"/>
          <w:pgMar w:top="851" w:right="707" w:bottom="709" w:left="1080" w:header="0" w:footer="0" w:gutter="0"/>
          <w:cols w:space="720"/>
          <w:formProt w:val="0"/>
          <w:docGrid w:linePitch="100" w:charSpace="4096"/>
        </w:sectPr>
      </w:pPr>
    </w:p>
    <w:p w:rsidR="0016509D" w:rsidRDefault="0016509D" w:rsidP="0016509D">
      <w:pPr>
        <w:jc w:val="center"/>
        <w:rPr>
          <w:b/>
          <w:sz w:val="28"/>
          <w:szCs w:val="28"/>
        </w:rPr>
      </w:pPr>
      <w:r>
        <w:rPr>
          <w:b/>
          <w:sz w:val="28"/>
          <w:szCs w:val="28"/>
        </w:rPr>
        <w:lastRenderedPageBreak/>
        <w:t>тематическое планирование</w:t>
      </w:r>
    </w:p>
    <w:p w:rsidR="0016509D" w:rsidRDefault="0016509D" w:rsidP="0016509D">
      <w:pPr>
        <w:ind w:firstLine="567"/>
        <w:jc w:val="both"/>
      </w:pPr>
      <w:r>
        <w:rPr>
          <w:b/>
        </w:rPr>
        <w:t xml:space="preserve">УМК: </w:t>
      </w:r>
      <w:r>
        <w:t xml:space="preserve"> учебник В.А. Коринская, И.В. Душина, В.А. Щенев. География материков и океанов 7 класс. М.: Дрофа. 2014 г., 2017 с изменениями</w:t>
      </w:r>
    </w:p>
    <w:p w:rsidR="0016509D" w:rsidRDefault="0016509D" w:rsidP="0016509D">
      <w:pPr>
        <w:ind w:firstLine="567"/>
        <w:jc w:val="both"/>
        <w:rPr>
          <w:b/>
        </w:rPr>
      </w:pPr>
      <w:r>
        <w:rPr>
          <w:b/>
        </w:rPr>
        <w:t>УУД</w:t>
      </w:r>
      <w:r>
        <w:t>: регулятивные (Р), личностные (Л), коммуникативные (К), познавательные (П).</w:t>
      </w:r>
    </w:p>
    <w:p w:rsidR="0016509D" w:rsidRDefault="0016509D" w:rsidP="0016509D">
      <w:pPr>
        <w:ind w:firstLine="567"/>
        <w:jc w:val="both"/>
      </w:pPr>
      <w:r>
        <w:rPr>
          <w:b/>
        </w:rPr>
        <w:t xml:space="preserve">ГЕОГРАФИЯ МАТЕРИКОВ И ОКЕАНОВ. 7 КЛАСС (2 ч в неделю, всего </w:t>
      </w:r>
      <w:r w:rsidRPr="00952D5F">
        <w:rPr>
          <w:b/>
        </w:rPr>
        <w:t xml:space="preserve">70  ч, из </w:t>
      </w:r>
      <w:r>
        <w:rPr>
          <w:b/>
        </w:rPr>
        <w:t>них 2 ч — резервное время)</w:t>
      </w:r>
    </w:p>
    <w:p w:rsidR="0016509D" w:rsidRDefault="0016509D" w:rsidP="0016509D">
      <w:pPr>
        <w:ind w:firstLine="567"/>
        <w:jc w:val="both"/>
      </w:pPr>
    </w:p>
    <w:tbl>
      <w:tblPr>
        <w:tblpPr w:leftFromText="180" w:rightFromText="180" w:vertAnchor="text" w:tblpY="1"/>
        <w:tblW w:w="15751" w:type="dxa"/>
        <w:tblLook w:val="04A0"/>
      </w:tblPr>
      <w:tblGrid>
        <w:gridCol w:w="222"/>
        <w:gridCol w:w="847"/>
        <w:gridCol w:w="1775"/>
        <w:gridCol w:w="3830"/>
        <w:gridCol w:w="3707"/>
        <w:gridCol w:w="2764"/>
        <w:gridCol w:w="2035"/>
        <w:gridCol w:w="1957"/>
        <w:gridCol w:w="71"/>
        <w:gridCol w:w="1940"/>
        <w:gridCol w:w="1023"/>
        <w:gridCol w:w="222"/>
        <w:gridCol w:w="222"/>
        <w:gridCol w:w="222"/>
        <w:gridCol w:w="222"/>
      </w:tblGrid>
      <w:tr w:rsidR="0016509D" w:rsidTr="00DF4032">
        <w:tc>
          <w:tcPr>
            <w:tcW w:w="812"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b/>
              </w:rPr>
            </w:pPr>
          </w:p>
        </w:tc>
        <w:tc>
          <w:tcPr>
            <w:tcW w:w="856"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b/>
              </w:rPr>
            </w:pPr>
            <w:r>
              <w:rPr>
                <w:b/>
              </w:rPr>
              <w:t xml:space="preserve">№ </w:t>
            </w:r>
          </w:p>
          <w:p w:rsidR="0016509D" w:rsidRDefault="0016509D" w:rsidP="00DF4032">
            <w:pPr>
              <w:jc w:val="both"/>
              <w:rPr>
                <w:b/>
              </w:rPr>
            </w:pPr>
            <w:r>
              <w:rPr>
                <w:b/>
              </w:rPr>
              <w:t>Урока</w:t>
            </w:r>
          </w:p>
        </w:tc>
        <w:tc>
          <w:tcPr>
            <w:tcW w:w="2127"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rPr>
                <w:b/>
              </w:rPr>
            </w:pPr>
            <w:r>
              <w:rPr>
                <w:b/>
              </w:rPr>
              <w:t>Тема урока</w:t>
            </w:r>
          </w:p>
        </w:tc>
        <w:tc>
          <w:tcPr>
            <w:tcW w:w="169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b/>
              </w:rPr>
            </w:pPr>
            <w:r>
              <w:rPr>
                <w:b/>
              </w:rPr>
              <w:t>Тип урока, форма проведения</w:t>
            </w:r>
          </w:p>
        </w:tc>
        <w:tc>
          <w:tcPr>
            <w:tcW w:w="1845"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b/>
                <w:sz w:val="20"/>
                <w:szCs w:val="20"/>
              </w:rPr>
            </w:pPr>
            <w:r>
              <w:rPr>
                <w:b/>
                <w:sz w:val="20"/>
                <w:szCs w:val="20"/>
              </w:rPr>
              <w:t xml:space="preserve">Формы организации учебно-познавательной деятельности </w:t>
            </w:r>
            <w:proofErr w:type="gramStart"/>
            <w:r>
              <w:rPr>
                <w:b/>
                <w:sz w:val="20"/>
                <w:szCs w:val="20"/>
              </w:rPr>
              <w:t>обучающихся</w:t>
            </w:r>
            <w:proofErr w:type="gramEnd"/>
          </w:p>
        </w:tc>
        <w:tc>
          <w:tcPr>
            <w:tcW w:w="5732"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center"/>
              <w:rPr>
                <w:b/>
              </w:rPr>
            </w:pPr>
            <w:r>
              <w:rPr>
                <w:b/>
              </w:rPr>
              <w:t>Планируемые результаты</w:t>
            </w:r>
          </w:p>
        </w:tc>
        <w:tc>
          <w:tcPr>
            <w:tcW w:w="1496"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b/>
              </w:rPr>
            </w:pPr>
            <w:r>
              <w:rPr>
                <w:b/>
              </w:rPr>
              <w:t>Система контроля</w:t>
            </w:r>
          </w:p>
        </w:tc>
        <w:tc>
          <w:tcPr>
            <w:tcW w:w="1140" w:type="dxa"/>
            <w:gridSpan w:val="3"/>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b/>
              </w:rPr>
            </w:pPr>
            <w:r>
              <w:rPr>
                <w:b/>
              </w:rPr>
              <w:t>Д/з</w:t>
            </w: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b/>
              </w:rPr>
            </w:pPr>
          </w:p>
        </w:tc>
        <w:tc>
          <w:tcPr>
            <w:tcW w:w="856"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b/>
              </w:rPr>
            </w:pPr>
          </w:p>
        </w:tc>
        <w:tc>
          <w:tcPr>
            <w:tcW w:w="2127"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b/>
              </w:rPr>
            </w:pPr>
          </w:p>
        </w:tc>
        <w:tc>
          <w:tcPr>
            <w:tcW w:w="1698"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b/>
              </w:rPr>
            </w:pPr>
          </w:p>
        </w:tc>
        <w:tc>
          <w:tcPr>
            <w:tcW w:w="1845"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b/>
                <w:sz w:val="20"/>
                <w:szCs w:val="20"/>
              </w:rPr>
            </w:pP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b/>
              </w:rPr>
            </w:pPr>
            <w:r>
              <w:rPr>
                <w:b/>
              </w:rPr>
              <w:t>личностные</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b/>
              </w:rPr>
            </w:pPr>
            <w:r>
              <w:rPr>
                <w:b/>
              </w:rPr>
              <w:t>метапредметные</w:t>
            </w:r>
          </w:p>
        </w:tc>
        <w:tc>
          <w:tcPr>
            <w:tcW w:w="2009"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b/>
              </w:rPr>
            </w:pPr>
            <w:r>
              <w:rPr>
                <w:b/>
              </w:rPr>
              <w:t>предметные</w:t>
            </w:r>
          </w:p>
        </w:tc>
        <w:tc>
          <w:tcPr>
            <w:tcW w:w="1496"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b/>
              </w:rPr>
            </w:pPr>
          </w:p>
        </w:tc>
        <w:tc>
          <w:tcPr>
            <w:tcW w:w="1140" w:type="dxa"/>
            <w:gridSpan w:val="3"/>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b/>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15727" w:type="dxa"/>
            <w:gridSpan w:val="14"/>
            <w:tcBorders>
              <w:top w:val="single" w:sz="4" w:space="0" w:color="000000"/>
              <w:left w:val="single" w:sz="4" w:space="0" w:color="000000"/>
              <w:bottom w:val="single" w:sz="4" w:space="0" w:color="000000"/>
              <w:right w:val="single" w:sz="4" w:space="0" w:color="000000"/>
            </w:tcBorders>
          </w:tcPr>
          <w:p w:rsidR="0016509D" w:rsidRDefault="0016509D" w:rsidP="00DF4032">
            <w:pPr>
              <w:jc w:val="center"/>
              <w:rPr>
                <w:b/>
              </w:rPr>
            </w:pPr>
            <w:r>
              <w:rPr>
                <w:b/>
              </w:rPr>
              <w:t>Введение (2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left w:val="single" w:sz="4" w:space="0" w:color="000000"/>
              <w:bottom w:val="single" w:sz="4" w:space="0" w:color="000000"/>
              <w:right w:val="single" w:sz="4" w:space="0" w:color="000000"/>
            </w:tcBorders>
          </w:tcPr>
          <w:p w:rsidR="0016509D" w:rsidRDefault="0016509D" w:rsidP="00DF4032">
            <w:pPr>
              <w:jc w:val="both"/>
            </w:pPr>
          </w:p>
        </w:tc>
        <w:tc>
          <w:tcPr>
            <w:tcW w:w="856" w:type="dxa"/>
            <w:tcBorders>
              <w:left w:val="single" w:sz="4" w:space="0" w:color="000000"/>
              <w:bottom w:val="single" w:sz="4" w:space="0" w:color="000000"/>
              <w:right w:val="single" w:sz="4" w:space="0" w:color="000000"/>
            </w:tcBorders>
          </w:tcPr>
          <w:p w:rsidR="0016509D" w:rsidRDefault="0016509D" w:rsidP="00DF4032">
            <w:pPr>
              <w:jc w:val="center"/>
            </w:pPr>
            <w:r>
              <w:t>1.</w:t>
            </w:r>
          </w:p>
        </w:tc>
        <w:tc>
          <w:tcPr>
            <w:tcW w:w="2127" w:type="dxa"/>
            <w:tcBorders>
              <w:left w:val="single" w:sz="4" w:space="0" w:color="000000"/>
              <w:bottom w:val="single" w:sz="4" w:space="0" w:color="000000"/>
              <w:right w:val="single" w:sz="4" w:space="0" w:color="000000"/>
            </w:tcBorders>
          </w:tcPr>
          <w:p w:rsidR="0016509D" w:rsidRDefault="0016509D" w:rsidP="00DF4032">
            <w:r>
              <w:t>Что изучают в курсе географии материков и океанов? Как люди открывали и изучали Землю</w:t>
            </w:r>
          </w:p>
        </w:tc>
        <w:tc>
          <w:tcPr>
            <w:tcW w:w="1698" w:type="dxa"/>
            <w:tcBorders>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Сформировать убежденность в возможности познания природы</w:t>
            </w:r>
          </w:p>
        </w:tc>
        <w:tc>
          <w:tcPr>
            <w:tcW w:w="2052" w:type="dxa"/>
            <w:tcBorders>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 xml:space="preserve">Познавательные УУД: </w:t>
            </w:r>
            <w:r>
              <w:rPr>
                <w:sz w:val="18"/>
                <w:szCs w:val="18"/>
              </w:rPr>
              <w:t>поиск ивыделение необходимой информации, выбор наиболее эффективных способов решения задач.</w:t>
            </w:r>
          </w:p>
          <w:p w:rsidR="0016509D" w:rsidRDefault="0016509D" w:rsidP="00DF4032">
            <w:pPr>
              <w:rPr>
                <w:sz w:val="18"/>
                <w:szCs w:val="18"/>
              </w:rPr>
            </w:pPr>
            <w:r>
              <w:rPr>
                <w:i/>
                <w:sz w:val="18"/>
                <w:szCs w:val="18"/>
              </w:rPr>
              <w:t>Регулятивные УУД:</w:t>
            </w:r>
            <w:r>
              <w:rPr>
                <w:sz w:val="18"/>
                <w:szCs w:val="18"/>
              </w:rPr>
              <w:t xml:space="preserve"> осуществление учащимися учебных действий, умение прогнозировать свои результаты, осуществление контроля и саморегуляции учебной деятельности.</w:t>
            </w:r>
          </w:p>
          <w:p w:rsidR="0016509D" w:rsidRDefault="0016509D" w:rsidP="00DF4032">
            <w:pPr>
              <w:rPr>
                <w:sz w:val="18"/>
                <w:szCs w:val="18"/>
              </w:rPr>
            </w:pPr>
            <w:r>
              <w:rPr>
                <w:i/>
                <w:sz w:val="18"/>
                <w:szCs w:val="18"/>
              </w:rPr>
              <w:t>Коммуникативные УУД:</w:t>
            </w:r>
            <w:r>
              <w:rPr>
                <w:sz w:val="18"/>
                <w:szCs w:val="18"/>
              </w:rPr>
              <w:t xml:space="preserve"> осуществление планирования учебного сотрудничества, взаимодействие учащихся в парах и группах. </w:t>
            </w:r>
          </w:p>
          <w:p w:rsidR="0016509D" w:rsidRDefault="0016509D" w:rsidP="00DF4032">
            <w:pPr>
              <w:rPr>
                <w:i/>
                <w:sz w:val="18"/>
                <w:szCs w:val="18"/>
              </w:rPr>
            </w:pPr>
            <w:r>
              <w:rPr>
                <w:i/>
                <w:sz w:val="18"/>
                <w:szCs w:val="18"/>
              </w:rPr>
              <w:t xml:space="preserve">Личностные УУД: </w:t>
            </w:r>
          </w:p>
          <w:p w:rsidR="0016509D" w:rsidRDefault="0016509D" w:rsidP="00DF4032">
            <w:pPr>
              <w:rPr>
                <w:sz w:val="18"/>
                <w:szCs w:val="18"/>
              </w:rPr>
            </w:pPr>
            <w:r>
              <w:rPr>
                <w:sz w:val="18"/>
                <w:szCs w:val="18"/>
              </w:rPr>
              <w:t>формирование у учащихся мотивации к изучению географии, развитие воли, трудолюбия и дисциплинированности</w:t>
            </w:r>
          </w:p>
          <w:p w:rsidR="0016509D" w:rsidRDefault="0016509D" w:rsidP="00DF4032">
            <w:pPr>
              <w:rPr>
                <w:sz w:val="18"/>
                <w:szCs w:val="18"/>
              </w:rPr>
            </w:pPr>
          </w:p>
        </w:tc>
        <w:tc>
          <w:tcPr>
            <w:tcW w:w="1939" w:type="dxa"/>
            <w:tcBorders>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 показывать материки и части света; приводить примеры материковых, вулканических, коралловых островов</w:t>
            </w:r>
          </w:p>
        </w:tc>
        <w:tc>
          <w:tcPr>
            <w:tcW w:w="1566" w:type="dxa"/>
            <w:gridSpan w:val="2"/>
            <w:tcBorders>
              <w:left w:val="single" w:sz="4" w:space="0" w:color="000000"/>
              <w:bottom w:val="single" w:sz="4" w:space="0" w:color="000000"/>
              <w:right w:val="single" w:sz="4" w:space="0" w:color="000000"/>
            </w:tcBorders>
          </w:tcPr>
          <w:p w:rsidR="0016509D" w:rsidRDefault="0016509D" w:rsidP="00DF4032">
            <w:pPr>
              <w:jc w:val="both"/>
            </w:pPr>
            <w:r>
              <w:t>Вводная беседа, выполнение творческой работы</w:t>
            </w:r>
          </w:p>
        </w:tc>
        <w:tc>
          <w:tcPr>
            <w:tcW w:w="1161" w:type="dxa"/>
            <w:gridSpan w:val="4"/>
            <w:tcBorders>
              <w:left w:val="single" w:sz="4" w:space="0" w:color="000000"/>
              <w:bottom w:val="single" w:sz="4" w:space="0" w:color="000000"/>
              <w:right w:val="single" w:sz="4" w:space="0" w:color="000000"/>
            </w:tcBorders>
          </w:tcPr>
          <w:p w:rsidR="0016509D" w:rsidRDefault="0016509D" w:rsidP="00DF4032">
            <w:pPr>
              <w:jc w:val="both"/>
            </w:pPr>
            <w:r>
              <w:t>Введение стр. 4-6  вопросы 1-2,</w:t>
            </w:r>
          </w:p>
          <w:p w:rsidR="0016509D" w:rsidRDefault="0016509D" w:rsidP="00DF4032">
            <w:pPr>
              <w:jc w:val="both"/>
            </w:pPr>
            <w:r>
              <w:t>§ 1</w:t>
            </w:r>
          </w:p>
          <w:p w:rsidR="0016509D" w:rsidRDefault="0016509D" w:rsidP="00DF4032">
            <w:pPr>
              <w:jc w:val="both"/>
            </w:pPr>
            <w:r>
              <w:t>доделать таблицу</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Источники географической информации. Карта – особый источник географических знаний</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 xml:space="preserve">Групповая, индивидуальная. Работа с картами атласа. </w:t>
            </w:r>
            <w:r>
              <w:rPr>
                <w:b/>
              </w:rPr>
              <w:t xml:space="preserve">Практическая работа. 1. </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Овладение на уровне общего образования системой географических знаний. Развитие речи учащихся</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 xml:space="preserve">Познавательные УУД: </w:t>
            </w:r>
            <w:r>
              <w:rPr>
                <w:sz w:val="18"/>
                <w:szCs w:val="18"/>
              </w:rPr>
              <w:t>выделение и формулирование познавательной цели, структурирование знаний, выбор эффективных способов решения задач, анализ и работа с картографическим материалом.</w:t>
            </w:r>
            <w:r>
              <w:rPr>
                <w:i/>
                <w:sz w:val="18"/>
                <w:szCs w:val="18"/>
              </w:rPr>
              <w:t xml:space="preserve"> Регулятивные УУД: </w:t>
            </w:r>
            <w:r>
              <w:rPr>
                <w:sz w:val="18"/>
                <w:szCs w:val="18"/>
              </w:rPr>
              <w:t>умение планировать пути достижения цели, соотносить свои действия в процессе достижения результата</w:t>
            </w:r>
            <w:r>
              <w:rPr>
                <w:i/>
                <w:sz w:val="18"/>
                <w:szCs w:val="18"/>
              </w:rPr>
              <w:t xml:space="preserve"> Коммуникативные УУД:</w:t>
            </w:r>
            <w:r>
              <w:rPr>
                <w:sz w:val="18"/>
                <w:szCs w:val="18"/>
              </w:rPr>
              <w:t xml:space="preserve"> управлять своим поведением, оценивать свои действия</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 давать характеристику карты; читать и анализировать карту</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Пр</w:t>
            </w:r>
            <w:proofErr w:type="gramStart"/>
            <w:r>
              <w:t>.р</w:t>
            </w:r>
            <w:proofErr w:type="gramEnd"/>
            <w:r>
              <w:t xml:space="preserve"> на уроке, анализ карт атласа</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2, ответить на вопросы  стр.20</w:t>
            </w:r>
          </w:p>
          <w:p w:rsidR="0016509D" w:rsidRDefault="0016509D" w:rsidP="00DF4032">
            <w:pPr>
              <w:jc w:val="both"/>
            </w:pPr>
            <w:r>
              <w:t>Повторить тему литосферные плиты (6 класс)</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rPr>
                <w:b/>
              </w:rPr>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rPr>
                <w:b/>
              </w:rP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rPr>
                <w:b/>
              </w:rPr>
            </w:pPr>
            <w:r>
              <w:rPr>
                <w:b/>
              </w:rPr>
              <w:t xml:space="preserve">Раздел </w:t>
            </w:r>
            <w:r>
              <w:rPr>
                <w:b/>
                <w:lang w:val="en-US"/>
              </w:rPr>
              <w:t>I</w:t>
            </w:r>
            <w:r>
              <w:rPr>
                <w:b/>
              </w:rPr>
              <w:t>. Главные особенности природы Земли (9 ч)</w:t>
            </w:r>
          </w:p>
          <w:p w:rsidR="0016509D" w:rsidRDefault="0016509D" w:rsidP="00DF4032">
            <w:pPr>
              <w:jc w:val="center"/>
              <w:rPr>
                <w:b/>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Происхождение материков и океанов</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w:t>
            </w:r>
          </w:p>
          <w:p w:rsidR="0016509D" w:rsidRDefault="0016509D" w:rsidP="00DF4032">
            <w:r>
              <w:t>гическойнаправленнос-</w:t>
            </w:r>
          </w:p>
          <w:p w:rsidR="0016509D" w:rsidRDefault="0016509D" w:rsidP="00DF4032">
            <w:r>
              <w:t>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Парная, фронтальная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proofErr w:type="gramStart"/>
            <w:r>
              <w:rPr>
                <w:i/>
                <w:sz w:val="18"/>
                <w:szCs w:val="18"/>
              </w:rPr>
              <w:t>Познавательные УУД:</w:t>
            </w:r>
            <w:r>
              <w:rPr>
                <w:sz w:val="18"/>
                <w:szCs w:val="18"/>
              </w:rPr>
              <w:t xml:space="preserve"> самостоятельное выделение и формирование поставленной цели; установление причинно-следственных связей, представление цепочек объектов и явлений; доказательство</w:t>
            </w:r>
            <w:proofErr w:type="gramEnd"/>
          </w:p>
          <w:p w:rsidR="0016509D" w:rsidRDefault="0016509D" w:rsidP="00DF4032">
            <w:pPr>
              <w:rPr>
                <w:sz w:val="18"/>
                <w:szCs w:val="18"/>
              </w:rPr>
            </w:pPr>
            <w:r>
              <w:rPr>
                <w:i/>
                <w:sz w:val="18"/>
                <w:szCs w:val="18"/>
              </w:rPr>
              <w:t>Регулятивные УУД:</w:t>
            </w:r>
            <w:r>
              <w:rPr>
                <w:sz w:val="18"/>
                <w:szCs w:val="18"/>
              </w:rPr>
              <w:t xml:space="preserve"> поиск информации в картах атласа</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умение участвовать в коллективном обсуждении проблем</w:t>
            </w:r>
          </w:p>
          <w:p w:rsidR="0016509D" w:rsidRDefault="0016509D" w:rsidP="00DF4032">
            <w:pPr>
              <w:rPr>
                <w:i/>
                <w:sz w:val="18"/>
                <w:szCs w:val="18"/>
              </w:rPr>
            </w:pPr>
            <w:r>
              <w:rPr>
                <w:i/>
                <w:sz w:val="18"/>
                <w:szCs w:val="18"/>
              </w:rPr>
              <w:t>Личностные УУД:</w:t>
            </w:r>
          </w:p>
          <w:p w:rsidR="0016509D" w:rsidRDefault="0016509D" w:rsidP="00DF4032">
            <w:pPr>
              <w:rPr>
                <w:sz w:val="18"/>
                <w:szCs w:val="18"/>
              </w:rPr>
            </w:pPr>
            <w:r>
              <w:rPr>
                <w:sz w:val="18"/>
                <w:szCs w:val="18"/>
              </w:rPr>
              <w:t>эмоционально-ценностное отношение к окружающей среде</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 называть и показывать по карте крупные формы рельефа и объяснять зависимость крупных форм рельефа от строения земной коры</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Моделирование на контурной карте расположения литосферных плит,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 3 </w:t>
            </w:r>
          </w:p>
          <w:p w:rsidR="0016509D" w:rsidRDefault="0016509D" w:rsidP="00DF4032">
            <w:pPr>
              <w:jc w:val="both"/>
            </w:pPr>
            <w:r>
              <w:t>стр.29  задание 3</w:t>
            </w:r>
          </w:p>
          <w:p w:rsidR="0016509D" w:rsidRDefault="0016509D" w:rsidP="00DF4032">
            <w:pPr>
              <w:jc w:val="both"/>
            </w:pPr>
            <w:r>
              <w:t>Повторить основные формы рельефа (6 класс)</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Рельеф Земли</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pPr>
              <w:rPr>
                <w:b/>
              </w:rPr>
            </w:pPr>
            <w:r>
              <w:t>Парная</w:t>
            </w:r>
            <w:r>
              <w:rPr>
                <w:b/>
              </w:rPr>
              <w:t xml:space="preserve">, </w:t>
            </w:r>
            <w:proofErr w:type="gramStart"/>
            <w:r>
              <w:t>индивидуаль-ная</w:t>
            </w:r>
            <w:proofErr w:type="gramEnd"/>
            <w:r>
              <w:t>.</w:t>
            </w:r>
          </w:p>
          <w:p w:rsidR="0016509D" w:rsidRDefault="0016509D" w:rsidP="00DF4032">
            <w:r>
              <w:rPr>
                <w:b/>
              </w:rPr>
              <w:t xml:space="preserve">Пр.р. 2. </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proofErr w:type="gramStart"/>
            <w:r>
              <w:rPr>
                <w:i/>
                <w:sz w:val="18"/>
                <w:szCs w:val="18"/>
              </w:rPr>
              <w:t>Познавательные УУД:</w:t>
            </w:r>
            <w:r>
              <w:rPr>
                <w:sz w:val="18"/>
                <w:szCs w:val="18"/>
              </w:rPr>
              <w:t xml:space="preserve"> самостоятельное выделение и формирование поставленной цели; анализ, сравнение, группировка различных объектов, явлений, фактов</w:t>
            </w:r>
            <w:proofErr w:type="gramEnd"/>
          </w:p>
          <w:p w:rsidR="0016509D" w:rsidRDefault="0016509D" w:rsidP="00DF4032">
            <w:pPr>
              <w:rPr>
                <w:sz w:val="18"/>
                <w:szCs w:val="18"/>
              </w:rPr>
            </w:pPr>
            <w:proofErr w:type="gramStart"/>
            <w:r>
              <w:rPr>
                <w:i/>
                <w:sz w:val="18"/>
                <w:szCs w:val="18"/>
              </w:rPr>
              <w:t>Регулятивные</w:t>
            </w:r>
            <w:proofErr w:type="gramEnd"/>
            <w:r>
              <w:rPr>
                <w:i/>
                <w:sz w:val="18"/>
                <w:szCs w:val="18"/>
              </w:rPr>
              <w:t xml:space="preserve"> УУД:</w:t>
            </w:r>
            <w:r>
              <w:rPr>
                <w:sz w:val="18"/>
                <w:szCs w:val="18"/>
              </w:rPr>
              <w:t xml:space="preserve">  самостоятельно искать  и выделять необходимую информацию</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добывать необходимую информацию с помощью карт атласа</w:t>
            </w:r>
          </w:p>
          <w:p w:rsidR="0016509D" w:rsidRDefault="0016509D" w:rsidP="00DF4032">
            <w:pPr>
              <w:rPr>
                <w:sz w:val="18"/>
                <w:szCs w:val="18"/>
              </w:rPr>
            </w:pPr>
            <w:r>
              <w:rPr>
                <w:i/>
                <w:sz w:val="18"/>
                <w:szCs w:val="18"/>
              </w:rPr>
              <w:t>Личностные УУД:</w:t>
            </w:r>
            <w:r>
              <w:rPr>
                <w:sz w:val="18"/>
                <w:szCs w:val="18"/>
              </w:rPr>
              <w:t xml:space="preserve">  осознать необходимость изучения окружающего мира</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 называть и показывать по карте крупные формы рельефа и объяснять зависимость крупных форм рельефа от строения земной коры</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Работа </w:t>
            </w:r>
            <w:proofErr w:type="gramStart"/>
            <w:r>
              <w:t>на</w:t>
            </w:r>
            <w:proofErr w:type="gramEnd"/>
            <w:r>
              <w:t xml:space="preserve"> к/к,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4</w:t>
            </w:r>
          </w:p>
          <w:p w:rsidR="0016509D" w:rsidRDefault="0016509D" w:rsidP="00DF4032">
            <w:pPr>
              <w:jc w:val="both"/>
            </w:pPr>
            <w:r>
              <w:t>Дать характеристику ГП гор и равнин по картам атласа</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Атмосфера и климаты Земли (2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Распределение температуры воздуха и осадков на Земле. Воздушные массы</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уметь использовать знания в реальной жизни.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выделение и формирование познавательной цели, выбор наиболее эффективных способов решения задач</w:t>
            </w:r>
          </w:p>
          <w:p w:rsidR="0016509D" w:rsidRDefault="0016509D" w:rsidP="00DF4032">
            <w:pPr>
              <w:rPr>
                <w:sz w:val="18"/>
                <w:szCs w:val="18"/>
              </w:rPr>
            </w:pPr>
            <w:r>
              <w:rPr>
                <w:i/>
                <w:sz w:val="18"/>
                <w:szCs w:val="18"/>
              </w:rPr>
              <w:t>Регулятивные УУД:</w:t>
            </w:r>
            <w:r>
              <w:rPr>
                <w:sz w:val="18"/>
                <w:szCs w:val="18"/>
              </w:rPr>
              <w:t xml:space="preserve"> планировать свою деятельность под руководством учителя, работать в соответствии с поставленной задачей, сравнивать полученные </w:t>
            </w:r>
            <w:r>
              <w:rPr>
                <w:sz w:val="18"/>
                <w:szCs w:val="18"/>
              </w:rPr>
              <w:lastRenderedPageBreak/>
              <w:t xml:space="preserve">результаты с </w:t>
            </w:r>
            <w:proofErr w:type="gramStart"/>
            <w:r>
              <w:rPr>
                <w:sz w:val="18"/>
                <w:szCs w:val="18"/>
              </w:rPr>
              <w:t>ожидаемыми</w:t>
            </w:r>
            <w:proofErr w:type="gramEnd"/>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умение общаться и взаимодействовать друг с другом</w:t>
            </w:r>
          </w:p>
          <w:p w:rsidR="0016509D" w:rsidRDefault="0016509D" w:rsidP="00DF4032">
            <w:pPr>
              <w:rPr>
                <w:sz w:val="18"/>
                <w:szCs w:val="18"/>
              </w:rPr>
            </w:pPr>
            <w:r>
              <w:rPr>
                <w:i/>
                <w:sz w:val="18"/>
                <w:szCs w:val="18"/>
              </w:rPr>
              <w:t>Личностные УУД</w:t>
            </w:r>
            <w:proofErr w:type="gramStart"/>
            <w:r>
              <w:rPr>
                <w:i/>
                <w:sz w:val="18"/>
                <w:szCs w:val="18"/>
              </w:rPr>
              <w:t>:</w:t>
            </w:r>
            <w:r>
              <w:rPr>
                <w:sz w:val="18"/>
                <w:szCs w:val="18"/>
              </w:rPr>
              <w:t>о</w:t>
            </w:r>
            <w:proofErr w:type="gramEnd"/>
            <w:r>
              <w:rPr>
                <w:sz w:val="18"/>
                <w:szCs w:val="18"/>
              </w:rPr>
              <w:t>сознавать необходимость изучения окружающего мира</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Объяснять зональность в распределении температуры воздуха, атмосферного давления, осадков; называть типы воздушных масс и некоторые их характеристики</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Индиви-дуальный, фронта-льный, работа </w:t>
            </w:r>
            <w:proofErr w:type="gramStart"/>
            <w:r>
              <w:t>на</w:t>
            </w:r>
            <w:proofErr w:type="gramEnd"/>
            <w:r>
              <w:t xml:space="preserve"> к/к.</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5</w:t>
            </w:r>
          </w:p>
          <w:p w:rsidR="0016509D" w:rsidRDefault="0016509D" w:rsidP="00DF4032">
            <w:pPr>
              <w:jc w:val="both"/>
            </w:pPr>
            <w:r>
              <w:t>Стр.39 вопросы 1-7</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6.</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Климатические пояса Земли</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парная, индивидуальная</w:t>
            </w:r>
          </w:p>
          <w:p w:rsidR="0016509D" w:rsidRDefault="0016509D" w:rsidP="00DF4032">
            <w:r>
              <w:rPr>
                <w:b/>
              </w:rPr>
              <w:t>Пр. р. 3, 4.</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коммуникативной компетентности в общении и сотрудничестве в различных видах деятельности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color w:val="000000"/>
                <w:sz w:val="18"/>
                <w:szCs w:val="18"/>
              </w:rPr>
            </w:pPr>
            <w:r>
              <w:rPr>
                <w:i/>
                <w:sz w:val="18"/>
                <w:szCs w:val="18"/>
              </w:rPr>
              <w:t>Познавательные УУД</w:t>
            </w:r>
            <w:proofErr w:type="gramStart"/>
            <w:r>
              <w:rPr>
                <w:i/>
                <w:sz w:val="18"/>
                <w:szCs w:val="18"/>
              </w:rPr>
              <w:t>:</w:t>
            </w:r>
            <w:r>
              <w:rPr>
                <w:color w:val="000000"/>
                <w:sz w:val="18"/>
                <w:szCs w:val="18"/>
              </w:rPr>
              <w:t>с</w:t>
            </w:r>
            <w:proofErr w:type="gramEnd"/>
            <w:r>
              <w:rPr>
                <w:color w:val="000000"/>
                <w:sz w:val="18"/>
                <w:szCs w:val="18"/>
              </w:rPr>
              <w:t>троить логическое рассуждение, включающее установление причинно-следственных связей.</w:t>
            </w:r>
          </w:p>
          <w:p w:rsidR="0016509D" w:rsidRDefault="0016509D" w:rsidP="00DF4032">
            <w:pPr>
              <w:rPr>
                <w:sz w:val="18"/>
                <w:szCs w:val="18"/>
              </w:rPr>
            </w:pPr>
            <w:r>
              <w:rPr>
                <w:color w:val="000000"/>
                <w:sz w:val="18"/>
                <w:szCs w:val="18"/>
              </w:rPr>
              <w:t>Преобразовывать информацию  из одного вида в другой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умение планировать свою деятельность под руководством учителя; уметь работать с текстом: составлять таблицу</w:t>
            </w:r>
          </w:p>
          <w:p w:rsidR="0016509D" w:rsidRDefault="0016509D" w:rsidP="00DF4032">
            <w:pPr>
              <w:rPr>
                <w:color w:val="000000"/>
                <w:sz w:val="18"/>
                <w:szCs w:val="18"/>
              </w:rPr>
            </w:pPr>
            <w:r>
              <w:rPr>
                <w:i/>
                <w:sz w:val="18"/>
                <w:szCs w:val="18"/>
              </w:rPr>
              <w:t>Коммуникативные УУД</w:t>
            </w:r>
            <w:proofErr w:type="gramStart"/>
            <w:r>
              <w:rPr>
                <w:i/>
                <w:sz w:val="18"/>
                <w:szCs w:val="18"/>
              </w:rPr>
              <w:t>:</w:t>
            </w:r>
            <w:r>
              <w:rPr>
                <w:color w:val="000000"/>
                <w:sz w:val="18"/>
                <w:szCs w:val="18"/>
              </w:rPr>
              <w:t>о</w:t>
            </w:r>
            <w:proofErr w:type="gramEnd"/>
            <w:r>
              <w:rPr>
                <w:color w:val="000000"/>
                <w:sz w:val="18"/>
                <w:szCs w:val="18"/>
              </w:rPr>
              <w:t>тстаивая свою точку зрения, приводить аргументы и подтверждать их фактами.</w:t>
            </w:r>
          </w:p>
          <w:p w:rsidR="0016509D" w:rsidRDefault="0016509D" w:rsidP="00DF4032">
            <w:pPr>
              <w:rPr>
                <w:sz w:val="18"/>
                <w:szCs w:val="18"/>
              </w:rPr>
            </w:pPr>
            <w:r>
              <w:rPr>
                <w:i/>
                <w:sz w:val="18"/>
                <w:szCs w:val="18"/>
              </w:rPr>
              <w:t>Личностные УУД:</w:t>
            </w:r>
            <w:r>
              <w:rPr>
                <w:sz w:val="18"/>
                <w:szCs w:val="18"/>
              </w:rPr>
              <w:t xml:space="preserve"> установление учащимися связи между целью учебной деятельности и ее мотивом</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 делать простейшие описания климата отдельных климатических поясов</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Индивидуальный</w:t>
            </w:r>
            <w:proofErr w:type="gramEnd"/>
            <w:r>
              <w:t>, фронтальный, работа на к/к.</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6 выучить характеристику основных и переходных климатических поясов</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Гидросфера. Мировой океан -  главная часть гидросферы (2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7.</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Воды Мирового океана. Схема поверхностных течений.</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Парная, индивидуальная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Осознавать целостность природы планеты Земля; овладение на уровне общего образования системой географических знаний</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color w:val="000000"/>
                <w:sz w:val="18"/>
                <w:szCs w:val="18"/>
              </w:rPr>
            </w:pPr>
            <w:r>
              <w:rPr>
                <w:i/>
                <w:sz w:val="18"/>
                <w:szCs w:val="18"/>
              </w:rPr>
              <w:t>Познавательные УУД</w:t>
            </w:r>
            <w:proofErr w:type="gramStart"/>
            <w:r>
              <w:rPr>
                <w:i/>
                <w:sz w:val="18"/>
                <w:szCs w:val="18"/>
              </w:rPr>
              <w:t>:</w:t>
            </w:r>
            <w:r>
              <w:rPr>
                <w:color w:val="000000"/>
                <w:sz w:val="18"/>
                <w:szCs w:val="18"/>
              </w:rPr>
              <w:t>п</w:t>
            </w:r>
            <w:proofErr w:type="gramEnd"/>
            <w:r>
              <w:rPr>
                <w:color w:val="000000"/>
                <w:sz w:val="18"/>
                <w:szCs w:val="18"/>
              </w:rPr>
              <w:t>реобразовывать информацию  из одного вида в другой.</w:t>
            </w:r>
          </w:p>
          <w:p w:rsidR="0016509D" w:rsidRDefault="0016509D" w:rsidP="00DF4032">
            <w:pPr>
              <w:rPr>
                <w:color w:val="000000"/>
                <w:sz w:val="18"/>
                <w:szCs w:val="18"/>
              </w:rPr>
            </w:pPr>
            <w:r>
              <w:rPr>
                <w:color w:val="000000"/>
                <w:sz w:val="18"/>
                <w:szCs w:val="18"/>
              </w:rPr>
              <w:t>Вычитывать все уровни текстовой информации.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уметь самостоятельно приобретать новые знания и практические </w:t>
            </w:r>
            <w:proofErr w:type="gramStart"/>
            <w:r>
              <w:rPr>
                <w:sz w:val="18"/>
                <w:szCs w:val="18"/>
              </w:rPr>
              <w:t>умения</w:t>
            </w:r>
            <w:proofErr w:type="gramEnd"/>
            <w:r>
              <w:rPr>
                <w:i/>
                <w:sz w:val="18"/>
                <w:szCs w:val="18"/>
              </w:rPr>
              <w:t xml:space="preserve"> Коммуникативные УУД:</w:t>
            </w:r>
            <w:r>
              <w:rPr>
                <w:sz w:val="18"/>
                <w:szCs w:val="18"/>
              </w:rPr>
              <w:t xml:space="preserve"> организовывать и планировать учебное сотрудничество с учителем и одноклассниками</w:t>
            </w:r>
          </w:p>
          <w:p w:rsidR="0016509D" w:rsidRDefault="0016509D" w:rsidP="00DF4032">
            <w:pPr>
              <w:rPr>
                <w:sz w:val="18"/>
                <w:szCs w:val="18"/>
              </w:rPr>
            </w:pPr>
            <w:r>
              <w:rPr>
                <w:i/>
                <w:sz w:val="18"/>
                <w:szCs w:val="18"/>
              </w:rPr>
              <w:t>Личностные УУД:</w:t>
            </w:r>
            <w:r>
              <w:rPr>
                <w:sz w:val="18"/>
                <w:szCs w:val="18"/>
              </w:rPr>
              <w:t xml:space="preserve"> установление учащимися связи между целью учебной  деятельности и ее </w:t>
            </w:r>
            <w:r>
              <w:rPr>
                <w:sz w:val="18"/>
                <w:szCs w:val="18"/>
              </w:rPr>
              <w:lastRenderedPageBreak/>
              <w:t>мотивом</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Показывать океаны и некоторые моря, течения, объяснять изменения свойств океанических вод</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Индивидуальный, фронтальный, письменныйработа на к/к.</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7 стр.50 вопросы</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8.</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Жизнь в океане. Взаимодействие океана с атмосферой и сушей</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 xml:space="preserve">Парная, индивидуальная, </w:t>
            </w:r>
          </w:p>
          <w:p w:rsidR="0016509D" w:rsidRDefault="0016509D" w:rsidP="00DF4032">
            <w:r>
              <w:t>фронтальная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Осознавать целостность природы планеты Земля</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уметь определять возможные источники сведений, производить поиск информации, анализировать и оценивать ее достоверность</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color w:val="000000"/>
                <w:sz w:val="18"/>
                <w:szCs w:val="18"/>
              </w:rPr>
            </w:pPr>
            <w:r>
              <w:rPr>
                <w:i/>
                <w:sz w:val="18"/>
                <w:szCs w:val="18"/>
              </w:rPr>
              <w:t>УУД</w:t>
            </w:r>
            <w:proofErr w:type="gramStart"/>
            <w:r>
              <w:rPr>
                <w:i/>
                <w:sz w:val="18"/>
                <w:szCs w:val="18"/>
              </w:rPr>
              <w:t>:</w:t>
            </w:r>
            <w:r>
              <w:rPr>
                <w:color w:val="000000"/>
                <w:sz w:val="18"/>
                <w:szCs w:val="18"/>
              </w:rPr>
              <w:t>В</w:t>
            </w:r>
            <w:proofErr w:type="gramEnd"/>
            <w:r>
              <w:rPr>
                <w:color w:val="000000"/>
                <w:sz w:val="18"/>
                <w:szCs w:val="18"/>
              </w:rPr>
              <w:t>ыдвигать версии решения проблемы, осознавать конечный результат, выбирать из предложенных и искать самостоятельно  средства достижения цели.</w:t>
            </w:r>
          </w:p>
          <w:p w:rsidR="0016509D" w:rsidRDefault="0016509D" w:rsidP="00DF4032">
            <w:pPr>
              <w:rPr>
                <w:sz w:val="18"/>
                <w:szCs w:val="18"/>
              </w:rPr>
            </w:pPr>
            <w:r>
              <w:rPr>
                <w:i/>
                <w:sz w:val="18"/>
                <w:szCs w:val="18"/>
              </w:rPr>
              <w:t>Коммуникативные УУД</w:t>
            </w:r>
            <w:proofErr w:type="gramStart"/>
            <w:r>
              <w:rPr>
                <w:i/>
                <w:sz w:val="18"/>
                <w:szCs w:val="18"/>
              </w:rPr>
              <w:t>:</w:t>
            </w:r>
            <w:r>
              <w:rPr>
                <w:color w:val="000000"/>
                <w:sz w:val="18"/>
                <w:szCs w:val="18"/>
              </w:rPr>
              <w:t>у</w:t>
            </w:r>
            <w:proofErr w:type="gramEnd"/>
            <w:r>
              <w:rPr>
                <w:color w:val="000000"/>
                <w:sz w:val="18"/>
                <w:szCs w:val="18"/>
              </w:rPr>
              <w:t>меть определять понятия, строить умозаключения и делать выводы</w:t>
            </w:r>
          </w:p>
          <w:p w:rsidR="0016509D" w:rsidRDefault="0016509D" w:rsidP="00DF4032">
            <w:pPr>
              <w:rPr>
                <w:color w:val="000000"/>
                <w:sz w:val="18"/>
                <w:szCs w:val="18"/>
              </w:rPr>
            </w:pPr>
            <w:r>
              <w:rPr>
                <w:i/>
                <w:sz w:val="18"/>
                <w:szCs w:val="18"/>
              </w:rPr>
              <w:t>Личностные УУД</w:t>
            </w:r>
            <w:proofErr w:type="gramStart"/>
            <w:r>
              <w:rPr>
                <w:i/>
                <w:sz w:val="18"/>
                <w:szCs w:val="18"/>
              </w:rPr>
              <w:t>:</w:t>
            </w:r>
            <w:r>
              <w:rPr>
                <w:color w:val="000000"/>
                <w:sz w:val="18"/>
                <w:szCs w:val="18"/>
              </w:rPr>
              <w:t>ф</w:t>
            </w:r>
            <w:proofErr w:type="gramEnd"/>
            <w:r>
              <w:rPr>
                <w:color w:val="000000"/>
                <w:sz w:val="18"/>
                <w:szCs w:val="18"/>
              </w:rPr>
              <w:t>ормирование целостного мировоззрения, соответствующего современному уровню развития науки и общественной практики</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Приводить примеры влияния Мирового океана на природу материков</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8 стр.55 вопрос 4,5</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Географическая оболочка (3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9.</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Строение и свойства географической оболочки. Природные комплексы суши и океана</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Парная, индивидуальная, фронтальная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осознания целостности географической среды во взаимосвязи природы</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уметь использовать ключевые базовые понятия курса географии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формировать целевые установки учебной деятельности. </w:t>
            </w:r>
            <w:proofErr w:type="gramStart"/>
            <w:r>
              <w:rPr>
                <w:i/>
                <w:sz w:val="18"/>
                <w:szCs w:val="18"/>
              </w:rPr>
              <w:t>Коммуникативные</w:t>
            </w:r>
            <w:proofErr w:type="gramEnd"/>
            <w:r>
              <w:rPr>
                <w:i/>
                <w:sz w:val="18"/>
                <w:szCs w:val="18"/>
              </w:rPr>
              <w:t xml:space="preserve"> УУД:</w:t>
            </w:r>
            <w:r>
              <w:rPr>
                <w:sz w:val="18"/>
                <w:szCs w:val="18"/>
              </w:rPr>
              <w:t xml:space="preserve"> выделять главную мысль в тексте параграфа</w:t>
            </w:r>
          </w:p>
          <w:p w:rsidR="0016509D" w:rsidRDefault="0016509D" w:rsidP="00DF4032">
            <w:pPr>
              <w:rPr>
                <w:sz w:val="18"/>
                <w:szCs w:val="18"/>
              </w:rPr>
            </w:pPr>
            <w:r>
              <w:rPr>
                <w:i/>
                <w:sz w:val="18"/>
                <w:szCs w:val="18"/>
              </w:rPr>
              <w:t>Личностные УУД:</w:t>
            </w:r>
            <w:r>
              <w:rPr>
                <w:sz w:val="18"/>
                <w:szCs w:val="18"/>
              </w:rPr>
              <w:t xml:space="preserve"> Уметь выделять главное, существенные признаки понятия; уметь работать с текстом: составлять сложный план</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t>Приводить примеры</w:t>
            </w:r>
            <w:r>
              <w:rPr>
                <w:sz w:val="18"/>
                <w:szCs w:val="18"/>
              </w:rPr>
              <w:t xml:space="preserve"> ПК.</w:t>
            </w:r>
            <w:r>
              <w:t xml:space="preserve"> Составлять простейшие схемы взаимодействия природных компонентов</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устный,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9,10</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10.</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Природная зональность</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 xml:space="preserve">Индивидуальная, </w:t>
            </w:r>
          </w:p>
          <w:p w:rsidR="0016509D" w:rsidRDefault="0016509D" w:rsidP="00DF4032">
            <w:pPr>
              <w:rPr>
                <w:b/>
              </w:rPr>
            </w:pPr>
            <w:r>
              <w:t>фронтальная</w:t>
            </w:r>
          </w:p>
          <w:p w:rsidR="0016509D" w:rsidRDefault="0016509D" w:rsidP="00DF4032">
            <w:r>
              <w:rPr>
                <w:b/>
              </w:rPr>
              <w:t xml:space="preserve">Пр. р. 5. </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осознания целостности географической среды во взаимосвязи природы Овладение на уровне общего образования системой географических знаний</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объяснять географические явления, процессы, выявляемые в ходе исследования учебного материала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определять </w:t>
            </w:r>
            <w:proofErr w:type="gramStart"/>
            <w:r>
              <w:rPr>
                <w:sz w:val="18"/>
                <w:szCs w:val="18"/>
              </w:rPr>
              <w:t>последователь-ность</w:t>
            </w:r>
            <w:proofErr w:type="gramEnd"/>
            <w:r>
              <w:rPr>
                <w:sz w:val="18"/>
                <w:szCs w:val="18"/>
              </w:rPr>
              <w:t xml:space="preserve"> промежуточных  целей с учетом конечного результата, составлять план </w:t>
            </w:r>
            <w:r>
              <w:rPr>
                <w:sz w:val="18"/>
                <w:szCs w:val="18"/>
              </w:rPr>
              <w:lastRenderedPageBreak/>
              <w:t xml:space="preserve">последовательности действий. </w:t>
            </w:r>
            <w:r>
              <w:rPr>
                <w:i/>
                <w:sz w:val="18"/>
                <w:szCs w:val="18"/>
              </w:rPr>
              <w:t>Коммуникативные УУД:</w:t>
            </w:r>
            <w:r>
              <w:rPr>
                <w:sz w:val="18"/>
                <w:szCs w:val="18"/>
              </w:rPr>
              <w:t xml:space="preserve"> формировать коммуникативные действия, направленные на структурирование информации по данной теме.</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 xml:space="preserve">Приводить составлять простейшие схемы взаимодействия природных компонентов примеры ПК. </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Индивидуальный, </w:t>
            </w:r>
          </w:p>
          <w:p w:rsidR="0016509D" w:rsidRDefault="0016509D" w:rsidP="00DF4032">
            <w:pPr>
              <w:jc w:val="both"/>
            </w:pPr>
            <w:r>
              <w:t xml:space="preserve">работа </w:t>
            </w:r>
            <w:proofErr w:type="gramStart"/>
            <w:r>
              <w:t>с</w:t>
            </w:r>
            <w:proofErr w:type="gramEnd"/>
            <w:r>
              <w:t xml:space="preserve"> к/к.</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11</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11.</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Обобщающее повторение по теме «Главные особенности природы Земли»</w:t>
            </w:r>
          </w:p>
        </w:tc>
        <w:tc>
          <w:tcPr>
            <w:tcW w:w="11932" w:type="dxa"/>
            <w:gridSpan w:val="11"/>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Проверочная работа по теме </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rPr>
                <w:b/>
              </w:rPr>
            </w:pPr>
            <w:r>
              <w:rPr>
                <w:b/>
              </w:rPr>
              <w:t>Население Земли (3 ч.)</w:t>
            </w:r>
          </w:p>
          <w:p w:rsidR="0016509D" w:rsidRDefault="0016509D" w:rsidP="00DF4032">
            <w:pPr>
              <w:jc w:val="center"/>
              <w:rPr>
                <w:b/>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12.</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Численность населения Земли. Размещение населения</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 xml:space="preserve">Групповая, фронтальная. </w:t>
            </w:r>
            <w:r>
              <w:rPr>
                <w:b/>
              </w:rPr>
              <w:t xml:space="preserve">Пр. р. 6. </w:t>
            </w:r>
            <w:proofErr w:type="gramStart"/>
            <w:r>
              <w:t>Сравнительное</w:t>
            </w:r>
            <w:proofErr w:type="gramEnd"/>
            <w:r>
              <w:t xml:space="preserve"> описаниечисленности, плотности и динамики населения материков  и стран мира</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Формирование коммуникативной компетенции в общении сотрудничестве со сверстниками в процессе образовательной деятельности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использовать современные источники информации, в том числе материалы на электронных носителях</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определять последовательность промежуточных  целей с учетом конечного результата, составлять план </w:t>
            </w:r>
            <w:proofErr w:type="gramStart"/>
            <w:r>
              <w:rPr>
                <w:sz w:val="18"/>
                <w:szCs w:val="18"/>
              </w:rPr>
              <w:t>последователь-ности</w:t>
            </w:r>
            <w:proofErr w:type="gramEnd"/>
            <w:r>
              <w:rPr>
                <w:sz w:val="18"/>
                <w:szCs w:val="18"/>
              </w:rPr>
              <w:t xml:space="preserve"> действий. </w:t>
            </w:r>
            <w:r>
              <w:rPr>
                <w:i/>
                <w:sz w:val="18"/>
                <w:szCs w:val="18"/>
              </w:rPr>
              <w:t>Коммуникативные УУД:</w:t>
            </w:r>
            <w:r>
              <w:rPr>
                <w:sz w:val="18"/>
                <w:szCs w:val="18"/>
              </w:rPr>
              <w:t xml:space="preserve"> формировать навыки учебного сотрудничества в ходе индивидуальной и групповой работы</w:t>
            </w:r>
          </w:p>
        </w:tc>
        <w:tc>
          <w:tcPr>
            <w:tcW w:w="1939"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r>
              <w:t>Уметь рассказывать об основных путях расселения человека по материкам, главных областях расселения, разнообразии видов хозяйственной деятельности людей; читать комплексную карту; показывать наиболее крупные страны мира</w:t>
            </w:r>
          </w:p>
          <w:p w:rsidR="0016509D" w:rsidRDefault="0016509D" w:rsidP="00DF4032"/>
          <w:p w:rsidR="0016509D" w:rsidRDefault="0016509D" w:rsidP="00DF4032"/>
          <w:p w:rsidR="0016509D" w:rsidRDefault="0016509D" w:rsidP="00DF4032"/>
          <w:p w:rsidR="0016509D" w:rsidRDefault="0016509D" w:rsidP="00DF4032"/>
          <w:p w:rsidR="0016509D" w:rsidRDefault="0016509D" w:rsidP="00DF4032"/>
          <w:p w:rsidR="0016509D" w:rsidRDefault="0016509D" w:rsidP="00DF4032"/>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Выборочный, фронтальный.</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12</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13.</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Народы и религии мира</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w:t>
            </w:r>
            <w:r>
              <w:rPr>
                <w:b/>
              </w:rPr>
              <w:t xml:space="preserve">, </w:t>
            </w:r>
            <w:r>
              <w:t xml:space="preserve">групповая  </w:t>
            </w:r>
            <w:r>
              <w:rPr>
                <w:b/>
              </w:rPr>
              <w:t xml:space="preserve">Практич. работа. 7. </w:t>
            </w:r>
            <w:r>
              <w:t xml:space="preserve">Моделирование на контурной карте размещения крупнейших этносов и малых народов, а также крупных городов </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Уважать историю, культуру, национальные особенности, традиции и обычаи других народов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объяснять географические явления, процессы, выявляемые в ходе исследования учебного материала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самостоятельно находить и формулировать учебную проблему, составлять план выполнения работы. </w:t>
            </w:r>
            <w:r>
              <w:rPr>
                <w:i/>
                <w:sz w:val="18"/>
                <w:szCs w:val="18"/>
              </w:rPr>
              <w:t>Коммуникативные УУД:</w:t>
            </w:r>
            <w:r>
              <w:rPr>
                <w:sz w:val="18"/>
                <w:szCs w:val="18"/>
              </w:rPr>
              <w:t xml:space="preserve"> воспринимать текст с учетом поставленной учебной  задачи, находить в тексте информацию, необходимую для ее решения</w:t>
            </w:r>
          </w:p>
        </w:tc>
        <w:tc>
          <w:tcPr>
            <w:tcW w:w="1939"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Пр</w:t>
            </w:r>
            <w:proofErr w:type="gramStart"/>
            <w:r>
              <w:t>.р</w:t>
            </w:r>
            <w:proofErr w:type="gramEnd"/>
            <w:r>
              <w:t>абота, фронтальный</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13</w:t>
            </w:r>
          </w:p>
          <w:p w:rsidR="0016509D" w:rsidRDefault="0016509D" w:rsidP="00DF4032">
            <w:pPr>
              <w:jc w:val="both"/>
            </w:pPr>
            <w:r>
              <w:t>Стр.76</w:t>
            </w:r>
          </w:p>
          <w:p w:rsidR="0016509D" w:rsidRDefault="0016509D" w:rsidP="00DF4032">
            <w:pPr>
              <w:jc w:val="both"/>
            </w:pPr>
            <w:r>
              <w:t xml:space="preserve">Практикум 1,2 </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14.</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 xml:space="preserve">Хозяйственная деятельность людей. Городское и </w:t>
            </w:r>
            <w:r>
              <w:lastRenderedPageBreak/>
              <w:t>сельское население.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lastRenderedPageBreak/>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Осознавать целостность природы, населения и хозяйства Земли.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оценивать способы и условия действия, контролировать и оценивать процесс и </w:t>
            </w:r>
            <w:r>
              <w:rPr>
                <w:sz w:val="18"/>
                <w:szCs w:val="18"/>
              </w:rPr>
              <w:lastRenderedPageBreak/>
              <w:t>результаты деятельности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оценивать весомость приводимых доказательств и рассуждений. </w:t>
            </w:r>
            <w:r>
              <w:rPr>
                <w:i/>
                <w:sz w:val="18"/>
                <w:szCs w:val="18"/>
              </w:rPr>
              <w:t>Коммуникативные УУД:</w:t>
            </w:r>
            <w:r>
              <w:rPr>
                <w:sz w:val="18"/>
                <w:szCs w:val="18"/>
              </w:rPr>
              <w:t xml:space="preserve"> планировать учебное сотрудничество, достаточно полно и точно выражать мысли в соответствии с задачами и условиями коммуникации, формировать и аргументировать свое мнение и позицию в коммуникации</w:t>
            </w:r>
          </w:p>
          <w:p w:rsidR="0016509D" w:rsidRDefault="0016509D" w:rsidP="00DF4032">
            <w:pPr>
              <w:rPr>
                <w:sz w:val="18"/>
                <w:szCs w:val="18"/>
              </w:rPr>
            </w:pPr>
          </w:p>
        </w:tc>
        <w:tc>
          <w:tcPr>
            <w:tcW w:w="1939"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Взаимоконт-</w:t>
            </w:r>
          </w:p>
          <w:p w:rsidR="0016509D" w:rsidRDefault="0016509D" w:rsidP="00DF4032">
            <w:pPr>
              <w:jc w:val="both"/>
            </w:pPr>
            <w:r>
              <w:t>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14</w:t>
            </w:r>
          </w:p>
          <w:p w:rsidR="0016509D" w:rsidRDefault="0016509D" w:rsidP="00DF4032">
            <w:pPr>
              <w:jc w:val="both"/>
            </w:pPr>
            <w:r>
              <w:t>Стр.86</w:t>
            </w:r>
          </w:p>
          <w:p w:rsidR="0016509D" w:rsidRDefault="0016509D" w:rsidP="00DF4032">
            <w:pPr>
              <w:jc w:val="both"/>
            </w:pPr>
            <w:r>
              <w:t>Практикум 1,4,5</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rPr>
                <w:b/>
              </w:rPr>
            </w:pPr>
            <w:r>
              <w:rPr>
                <w:b/>
              </w:rPr>
              <w:t xml:space="preserve">Раздел </w:t>
            </w:r>
            <w:r>
              <w:rPr>
                <w:b/>
                <w:lang w:val="en-US"/>
              </w:rPr>
              <w:t>II</w:t>
            </w:r>
            <w:r>
              <w:rPr>
                <w:b/>
              </w:rPr>
              <w:t>. Океаны и материки (50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15.</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Тихий океан. Индийский океан.</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выделение и формулирование познавательной цели, структурирование знаний, выбор эффективных способов решения задач, анализ и работа с картографическим материалом</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умение планировать пути достижения цели, соотносить свои действия в процессе достижения результата. </w:t>
            </w:r>
            <w:proofErr w:type="gramStart"/>
            <w:r>
              <w:rPr>
                <w:i/>
                <w:sz w:val="18"/>
                <w:szCs w:val="18"/>
              </w:rPr>
              <w:t>Коммуникативные</w:t>
            </w:r>
            <w:proofErr w:type="gramEnd"/>
            <w:r>
              <w:rPr>
                <w:i/>
                <w:sz w:val="18"/>
                <w:szCs w:val="18"/>
              </w:rPr>
              <w:t xml:space="preserve"> УУД:</w:t>
            </w:r>
            <w:r>
              <w:rPr>
                <w:sz w:val="18"/>
                <w:szCs w:val="18"/>
              </w:rPr>
              <w:t xml:space="preserve"> умение участвовать в коллективном обсуждении проблем</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 показывать на карте и называть океаны, определять их географическое положение, определять и называть некоторые отличительные признаки  океанов как крупных природных комплексов; показывать на карте наиболее крупные и известные географические объекты в океанах</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w:t>
            </w:r>
            <w:proofErr w:type="gramStart"/>
            <w:r>
              <w:t>.с</w:t>
            </w:r>
            <w:proofErr w:type="gramEnd"/>
            <w:r>
              <w:t xml:space="preserve"> к/к</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§15</w:t>
            </w:r>
          </w:p>
          <w:p w:rsidR="0016509D" w:rsidRDefault="0016509D" w:rsidP="00DF4032">
            <w:pPr>
              <w:jc w:val="both"/>
            </w:pPr>
            <w:r>
              <w:t xml:space="preserve">Стр.91 </w:t>
            </w:r>
          </w:p>
          <w:p w:rsidR="0016509D" w:rsidRDefault="0016509D" w:rsidP="00DF4032">
            <w:pPr>
              <w:jc w:val="both"/>
            </w:pPr>
            <w:r>
              <w:t>Задание 4,7</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16.</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Атлантический океан. Северный Ледовитый океан</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pPr>
              <w:rPr>
                <w:b/>
              </w:rPr>
            </w:pPr>
            <w:r>
              <w:t xml:space="preserve">Фронтальная, индивидуальная. </w:t>
            </w:r>
            <w:r>
              <w:rPr>
                <w:b/>
              </w:rPr>
              <w:t xml:space="preserve">Практич. р. 8. </w:t>
            </w:r>
          </w:p>
          <w:p w:rsidR="0016509D" w:rsidRDefault="0016509D" w:rsidP="00DF4032">
            <w:pPr>
              <w:rPr>
                <w:b/>
              </w:rPr>
            </w:pPr>
            <w:r>
              <w:rPr>
                <w:b/>
              </w:rPr>
              <w:t>Практич. р. 9.</w:t>
            </w:r>
          </w:p>
          <w:p w:rsidR="0016509D" w:rsidRDefault="0016509D" w:rsidP="00DF4032">
            <w:pPr>
              <w:rPr>
                <w:b/>
              </w:rPr>
            </w:pP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произвольно и осознанно владеть общим приемом решения проблемных ситуаций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осознавать самого себя как движущую силу своего научения. Формировать способность к мобилизации сил и энергии, к волевому усилию – выбору в ситуации мотивационного конфликта и к преодолению препятствий. </w:t>
            </w:r>
            <w:r>
              <w:rPr>
                <w:i/>
                <w:sz w:val="18"/>
                <w:szCs w:val="18"/>
              </w:rPr>
              <w:t xml:space="preserve">Коммуникативные </w:t>
            </w:r>
            <w:r>
              <w:rPr>
                <w:i/>
                <w:sz w:val="18"/>
                <w:szCs w:val="18"/>
              </w:rPr>
              <w:lastRenderedPageBreak/>
              <w:t>УУД:</w:t>
            </w:r>
            <w:r>
              <w:rPr>
                <w:sz w:val="18"/>
                <w:szCs w:val="18"/>
              </w:rPr>
              <w:t xml:space="preserve"> управлять своим поведением, оценивать свои действия</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Уметь показывать на карте и называть океаны, определять их географическое положение, определять и называть некоторые отличительные признаки  океанов как крупных природных комплексов; показывать на карте наиболее крупные и известные географические объекты в океанах</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Фронтальный, индивидуальный, раб</w:t>
            </w:r>
            <w:proofErr w:type="gramStart"/>
            <w:r>
              <w:t>.с</w:t>
            </w:r>
            <w:proofErr w:type="gramEnd"/>
            <w:r>
              <w:t xml:space="preserve"> к/к, тест</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§16</w:t>
            </w:r>
          </w:p>
          <w:p w:rsidR="0016509D" w:rsidRDefault="0016509D" w:rsidP="00DF4032">
            <w:pPr>
              <w:jc w:val="both"/>
            </w:pPr>
            <w:r>
              <w:t>Стр.101</w:t>
            </w:r>
          </w:p>
          <w:p w:rsidR="0016509D" w:rsidRDefault="0016509D" w:rsidP="00DF4032">
            <w:pPr>
              <w:jc w:val="both"/>
            </w:pPr>
            <w:r>
              <w:t xml:space="preserve">Задание </w:t>
            </w:r>
          </w:p>
          <w:p w:rsidR="0016509D" w:rsidRDefault="0016509D" w:rsidP="00DF4032">
            <w:pPr>
              <w:jc w:val="both"/>
            </w:pPr>
            <w:r>
              <w:t xml:space="preserve">1,3,4,5,6                       </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Южные материки (1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17.</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Общие особенности природы южных материков</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p w:rsidR="0016509D" w:rsidRDefault="0016509D" w:rsidP="00DF4032">
            <w:pPr>
              <w:rPr>
                <w:sz w:val="18"/>
                <w:szCs w:val="18"/>
              </w:rPr>
            </w:pP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прогнозировать результат и уровень усвоения материала; определять новый уровень отношения к самому себе как к субъекту деятельности. </w:t>
            </w:r>
            <w:r>
              <w:rPr>
                <w:i/>
                <w:sz w:val="18"/>
                <w:szCs w:val="18"/>
              </w:rPr>
              <w:t>Коммуникативные УУД:</w:t>
            </w:r>
            <w:r>
              <w:rPr>
                <w:sz w:val="18"/>
                <w:szCs w:val="18"/>
              </w:rPr>
              <w:t xml:space="preserve"> отстаивая свою точку зрения, приводить аргументы, подтверждая их фактами</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 показывать на карте и называть материки, определять их географическое положение, определять и называть некоторые отличительные признаки  материков как крупных природных комплексов; показывать на карте наиболее крупные и известные географические объекты на материках</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w:t>
            </w:r>
          </w:p>
        </w:tc>
        <w:tc>
          <w:tcPr>
            <w:tcW w:w="1161" w:type="dxa"/>
            <w:gridSpan w:val="4"/>
            <w:tcBorders>
              <w:left w:val="single" w:sz="4" w:space="0" w:color="000000"/>
              <w:right w:val="single" w:sz="4" w:space="0" w:color="000000"/>
            </w:tcBorders>
          </w:tcPr>
          <w:p w:rsidR="0016509D" w:rsidRDefault="0016509D" w:rsidP="00DF4032">
            <w:pPr>
              <w:jc w:val="both"/>
            </w:pPr>
            <w:r>
              <w:t>§17</w:t>
            </w:r>
          </w:p>
          <w:p w:rsidR="0016509D" w:rsidRDefault="0016509D" w:rsidP="00DF4032">
            <w:pPr>
              <w:jc w:val="both"/>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Африка (10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18.</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Географическое положение. Исследование материка</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Групповая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Развитие речи.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выделять главное, существенные признаки понятий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планировать свою деятельность под руководством учителя; работать в соответствии с поставленной учебной задачей. </w:t>
            </w:r>
            <w:r>
              <w:rPr>
                <w:i/>
                <w:sz w:val="18"/>
                <w:szCs w:val="18"/>
              </w:rPr>
              <w:t>Коммуникативные УУД:</w:t>
            </w:r>
            <w:r>
              <w:rPr>
                <w:sz w:val="18"/>
                <w:szCs w:val="18"/>
              </w:rPr>
              <w:t xml:space="preserve"> осуществление планирования учебного сотрудничества, взаимодействие учащихся в парах и группах</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понятие «географическое положение материка»;</w:t>
            </w:r>
          </w:p>
          <w:p w:rsidR="0016509D" w:rsidRDefault="0016509D" w:rsidP="00DF4032">
            <w:pPr>
              <w:rPr>
                <w:sz w:val="18"/>
                <w:szCs w:val="18"/>
              </w:rPr>
            </w:pPr>
            <w:r>
              <w:rPr>
                <w:sz w:val="18"/>
                <w:szCs w:val="18"/>
              </w:rPr>
              <w:t>особенности географического положения</w:t>
            </w:r>
          </w:p>
          <w:p w:rsidR="0016509D" w:rsidRDefault="0016509D" w:rsidP="00DF4032">
            <w:pPr>
              <w:rPr>
                <w:sz w:val="18"/>
                <w:szCs w:val="18"/>
              </w:rPr>
            </w:pPr>
            <w:r>
              <w:rPr>
                <w:sz w:val="18"/>
                <w:szCs w:val="18"/>
              </w:rPr>
              <w:t>Африки;</w:t>
            </w:r>
          </w:p>
          <w:p w:rsidR="0016509D" w:rsidRDefault="0016509D" w:rsidP="00DF4032">
            <w:pPr>
              <w:rPr>
                <w:sz w:val="18"/>
                <w:szCs w:val="18"/>
              </w:rPr>
            </w:pPr>
            <w:r>
              <w:rPr>
                <w:sz w:val="18"/>
                <w:szCs w:val="18"/>
              </w:rPr>
              <w:t>основных исследователей материка, в том числе русских путешественников и ученых;</w:t>
            </w:r>
          </w:p>
          <w:p w:rsidR="0016509D" w:rsidRDefault="0016509D" w:rsidP="00DF4032">
            <w:pPr>
              <w:rPr>
                <w:sz w:val="18"/>
                <w:szCs w:val="18"/>
              </w:rPr>
            </w:pPr>
            <w:r>
              <w:rPr>
                <w:sz w:val="18"/>
                <w:szCs w:val="18"/>
              </w:rPr>
              <w:t>имена: Васко да Гама, Давид Ливингстон,</w:t>
            </w:r>
          </w:p>
          <w:p w:rsidR="0016509D" w:rsidRDefault="0016509D" w:rsidP="00DF4032">
            <w:pPr>
              <w:rPr>
                <w:sz w:val="18"/>
                <w:szCs w:val="18"/>
              </w:rPr>
            </w:pPr>
            <w:r>
              <w:rPr>
                <w:sz w:val="18"/>
                <w:szCs w:val="18"/>
              </w:rPr>
              <w:t>В. В.Юнкер, Е. П. Ковалевский, А. В. Елисеев,</w:t>
            </w:r>
          </w:p>
          <w:p w:rsidR="0016509D" w:rsidRDefault="0016509D" w:rsidP="00DF4032">
            <w:pPr>
              <w:rPr>
                <w:sz w:val="18"/>
                <w:szCs w:val="18"/>
              </w:rPr>
            </w:pPr>
            <w:r>
              <w:rPr>
                <w:sz w:val="18"/>
                <w:szCs w:val="18"/>
              </w:rPr>
              <w:t>Н. И. Вавилов;</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географическое положение по физической карте и плану описания (на уровне описания по образцу).</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w:t>
            </w:r>
            <w:proofErr w:type="gramStart"/>
            <w:r>
              <w:t>.с</w:t>
            </w:r>
            <w:proofErr w:type="gramEnd"/>
            <w:r>
              <w:t xml:space="preserve"> к/к</w:t>
            </w:r>
          </w:p>
        </w:tc>
        <w:tc>
          <w:tcPr>
            <w:tcW w:w="1184" w:type="dxa"/>
            <w:gridSpan w:val="5"/>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§18</w:t>
            </w:r>
          </w:p>
          <w:p w:rsidR="0016509D" w:rsidRDefault="0016509D" w:rsidP="00DF4032">
            <w:pPr>
              <w:jc w:val="both"/>
            </w:pPr>
            <w:r>
              <w:t>Стр.110</w:t>
            </w:r>
          </w:p>
          <w:p w:rsidR="0016509D" w:rsidRDefault="0016509D" w:rsidP="00DF4032">
            <w:pPr>
              <w:jc w:val="both"/>
            </w:pPr>
            <w:r>
              <w:t>№3,4</w:t>
            </w:r>
          </w:p>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19.</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Рельеф и полезные ископаемые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общеметодологическойнаправленност</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Адаптировать знания к условиям окружающей среды. Уметь использовать знания в реальной жизни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формировать основы смыслового чтения учебных и познавательных текстов; находить информацию по данной теме в тексте учебника, в </w:t>
            </w:r>
            <w:r>
              <w:rPr>
                <w:sz w:val="18"/>
                <w:szCs w:val="18"/>
              </w:rPr>
              <w:lastRenderedPageBreak/>
              <w:t>дополнительных источниках к параграфу, электронных изданиях</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формировать целевые установки учебной деятельности, выстраивать последовательность необходимых операций. </w:t>
            </w:r>
            <w:r>
              <w:rPr>
                <w:i/>
                <w:sz w:val="18"/>
                <w:szCs w:val="18"/>
              </w:rPr>
              <w:t>Коммуникативные УУД:</w:t>
            </w:r>
            <w:r>
              <w:rPr>
                <w:sz w:val="18"/>
                <w:szCs w:val="18"/>
              </w:rPr>
              <w:t xml:space="preserve"> определять цели и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Знать основные черты рельефа материка и факторы</w:t>
            </w:r>
          </w:p>
          <w:p w:rsidR="0016509D" w:rsidRDefault="0016509D" w:rsidP="00DF4032">
            <w:pPr>
              <w:rPr>
                <w:sz w:val="18"/>
                <w:szCs w:val="18"/>
              </w:rPr>
            </w:pPr>
            <w:r>
              <w:rPr>
                <w:sz w:val="18"/>
                <w:szCs w:val="18"/>
              </w:rPr>
              <w:t>его образования;</w:t>
            </w:r>
          </w:p>
          <w:p w:rsidR="0016509D" w:rsidRDefault="0016509D" w:rsidP="00DF4032">
            <w:pPr>
              <w:rPr>
                <w:sz w:val="18"/>
                <w:szCs w:val="18"/>
              </w:rPr>
            </w:pPr>
            <w:r>
              <w:rPr>
                <w:sz w:val="18"/>
                <w:szCs w:val="18"/>
              </w:rPr>
              <w:t>состав полезных ископаемых и их размещение</w:t>
            </w:r>
          </w:p>
          <w:p w:rsidR="0016509D" w:rsidRDefault="0016509D" w:rsidP="00DF4032">
            <w:pPr>
              <w:rPr>
                <w:sz w:val="18"/>
                <w:szCs w:val="18"/>
              </w:rPr>
            </w:pPr>
            <w:r>
              <w:rPr>
                <w:sz w:val="18"/>
                <w:szCs w:val="18"/>
              </w:rPr>
              <w:t xml:space="preserve">по частям материка в связи с </w:t>
            </w:r>
            <w:r>
              <w:rPr>
                <w:sz w:val="18"/>
                <w:szCs w:val="18"/>
              </w:rPr>
              <w:lastRenderedPageBreak/>
              <w:t>происхождением горных пород;</w:t>
            </w:r>
          </w:p>
          <w:p w:rsidR="0016509D" w:rsidRDefault="0016509D" w:rsidP="00DF4032">
            <w:pPr>
              <w:rPr>
                <w:sz w:val="18"/>
                <w:szCs w:val="18"/>
              </w:rPr>
            </w:pPr>
            <w:r>
              <w:rPr>
                <w:sz w:val="18"/>
                <w:szCs w:val="18"/>
              </w:rPr>
              <w:t>основные формы рельефа, названные в тексте;</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основные черты рельефа по физической карте;</w:t>
            </w:r>
          </w:p>
          <w:p w:rsidR="0016509D" w:rsidRDefault="0016509D" w:rsidP="00DF4032">
            <w:pPr>
              <w:rPr>
                <w:sz w:val="18"/>
                <w:szCs w:val="18"/>
              </w:rPr>
            </w:pPr>
            <w:r>
              <w:rPr>
                <w:sz w:val="18"/>
                <w:szCs w:val="18"/>
              </w:rPr>
              <w:t>находить на ней главные формы поверхности;</w:t>
            </w:r>
          </w:p>
          <w:p w:rsidR="0016509D" w:rsidRDefault="0016509D" w:rsidP="00DF4032">
            <w:pPr>
              <w:rPr>
                <w:sz w:val="18"/>
                <w:szCs w:val="18"/>
              </w:rPr>
            </w:pPr>
            <w:r>
              <w:rPr>
                <w:sz w:val="18"/>
                <w:szCs w:val="18"/>
              </w:rPr>
              <w:t>показывать месторождения полезных ископаемых и объяснять их размещение на основе сопоставления физической карты и карты строения земной</w:t>
            </w:r>
          </w:p>
          <w:p w:rsidR="0016509D" w:rsidRDefault="0016509D" w:rsidP="00DF4032">
            <w:pPr>
              <w:rPr>
                <w:sz w:val="18"/>
                <w:szCs w:val="18"/>
              </w:rPr>
            </w:pPr>
            <w:r>
              <w:rPr>
                <w:sz w:val="18"/>
                <w:szCs w:val="18"/>
              </w:rPr>
              <w:t>коры;</w:t>
            </w:r>
          </w:p>
          <w:p w:rsidR="0016509D" w:rsidRDefault="0016509D" w:rsidP="00DF4032">
            <w:pPr>
              <w:rPr>
                <w:sz w:val="18"/>
                <w:szCs w:val="18"/>
              </w:rPr>
            </w:pPr>
            <w:r>
              <w:rPr>
                <w:sz w:val="18"/>
                <w:szCs w:val="18"/>
              </w:rPr>
              <w:t>объяснять основные черты рельефа на основе</w:t>
            </w:r>
          </w:p>
          <w:p w:rsidR="0016509D" w:rsidRDefault="0016509D" w:rsidP="00DF4032">
            <w:pPr>
              <w:rPr>
                <w:sz w:val="18"/>
                <w:szCs w:val="18"/>
              </w:rPr>
            </w:pPr>
            <w:r>
              <w:rPr>
                <w:sz w:val="18"/>
                <w:szCs w:val="18"/>
              </w:rPr>
              <w:t>связи с историей формирования земной коры и с учетом строения земной коры.</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lastRenderedPageBreak/>
              <w:t>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§19</w:t>
            </w:r>
          </w:p>
          <w:p w:rsidR="0016509D" w:rsidRDefault="0016509D" w:rsidP="00DF4032">
            <w:pPr>
              <w:jc w:val="both"/>
            </w:pPr>
            <w:r>
              <w:t>Стр.113</w:t>
            </w:r>
          </w:p>
          <w:p w:rsidR="0016509D" w:rsidRDefault="0016509D" w:rsidP="00DF4032">
            <w:pPr>
              <w:jc w:val="both"/>
            </w:pPr>
            <w:r>
              <w:t>№1,2,3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20.</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Климат. Внутренние воды</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 xml:space="preserve">Формирование ответственного отношения к учению, готовности к саморазвитию, осознанному выбору с учетом познавательных интересов.  </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классифицировать информацию по заданным признакам; выявлять причинно-следственные связи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сравнивать полученные результаты с ожидаемыми результатами; оценивать работу одноклассников</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умение участвовать в коллективном обсуждении проблем</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климатические условия Африки (температуры, условия увлажнения, типы климата);</w:t>
            </w:r>
          </w:p>
          <w:p w:rsidR="0016509D" w:rsidRDefault="0016509D" w:rsidP="00DF4032">
            <w:pPr>
              <w:rPr>
                <w:sz w:val="18"/>
                <w:szCs w:val="18"/>
              </w:rPr>
            </w:pPr>
            <w:proofErr w:type="gramStart"/>
            <w:r>
              <w:rPr>
                <w:sz w:val="18"/>
                <w:szCs w:val="18"/>
              </w:rPr>
              <w:t>различия в климате по поясам и факторы, определяющие климатические условия (самый жаркий</w:t>
            </w:r>
            <w:proofErr w:type="gramEnd"/>
          </w:p>
          <w:p w:rsidR="0016509D" w:rsidRDefault="0016509D" w:rsidP="00DF4032">
            <w:pPr>
              <w:rPr>
                <w:sz w:val="18"/>
                <w:szCs w:val="18"/>
              </w:rPr>
            </w:pPr>
            <w:r>
              <w:rPr>
                <w:sz w:val="18"/>
                <w:szCs w:val="18"/>
              </w:rPr>
              <w:t>материк, «полюс жары», самая большая территория</w:t>
            </w:r>
          </w:p>
          <w:p w:rsidR="0016509D" w:rsidRDefault="0016509D" w:rsidP="00DF4032">
            <w:pPr>
              <w:rPr>
                <w:sz w:val="18"/>
                <w:szCs w:val="18"/>
              </w:rPr>
            </w:pPr>
            <w:r>
              <w:rPr>
                <w:sz w:val="18"/>
                <w:szCs w:val="18"/>
              </w:rPr>
              <w:t>сухости, влияние географического положения материка на климат и пояса атмосферного давления);</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по климатической карте температурные особенности, условия увлажнения, климатические пояса;</w:t>
            </w:r>
          </w:p>
          <w:p w:rsidR="0016509D" w:rsidRDefault="0016509D" w:rsidP="00DF4032">
            <w:pPr>
              <w:rPr>
                <w:sz w:val="18"/>
                <w:szCs w:val="18"/>
              </w:rPr>
            </w:pPr>
            <w:r>
              <w:rPr>
                <w:sz w:val="18"/>
                <w:szCs w:val="18"/>
              </w:rPr>
              <w:t>описывать климатические пояса;</w:t>
            </w:r>
          </w:p>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общие черты внутренних вод Африки и наиболее крупные речные системы и озера;</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 xml:space="preserve">определять характерные особенности </w:t>
            </w:r>
            <w:r>
              <w:rPr>
                <w:sz w:val="18"/>
                <w:szCs w:val="18"/>
              </w:rPr>
              <w:lastRenderedPageBreak/>
              <w:t>внутренних вод по картам;</w:t>
            </w:r>
          </w:p>
          <w:p w:rsidR="0016509D" w:rsidRDefault="0016509D" w:rsidP="00DF4032">
            <w:pPr>
              <w:rPr>
                <w:sz w:val="18"/>
                <w:szCs w:val="18"/>
              </w:rPr>
            </w:pPr>
            <w:r>
              <w:rPr>
                <w:sz w:val="18"/>
                <w:szCs w:val="18"/>
              </w:rPr>
              <w:t>объяснять их зависимость от рельефа и климата;</w:t>
            </w:r>
          </w:p>
          <w:p w:rsidR="0016509D" w:rsidRDefault="0016509D" w:rsidP="00DF4032">
            <w:pPr>
              <w:rPr>
                <w:sz w:val="18"/>
                <w:szCs w:val="18"/>
              </w:rPr>
            </w:pPr>
            <w:r>
              <w:rPr>
                <w:sz w:val="18"/>
                <w:szCs w:val="18"/>
              </w:rPr>
              <w:t>описывать отдельные водоемы материка, оценивать их практическое значение.</w:t>
            </w:r>
          </w:p>
          <w:p w:rsidR="0016509D" w:rsidRDefault="0016509D" w:rsidP="00DF4032">
            <w:pPr>
              <w:rPr>
                <w:sz w:val="18"/>
                <w:szCs w:val="18"/>
              </w:rPr>
            </w:pPr>
            <w:r>
              <w:rPr>
                <w:sz w:val="18"/>
                <w:szCs w:val="18"/>
              </w:rPr>
              <w:t xml:space="preserve">читать климатические диаграммы. </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lastRenderedPageBreak/>
              <w:t>Фронтальный, индивидуальный, раб</w:t>
            </w:r>
            <w:proofErr w:type="gramStart"/>
            <w:r>
              <w:t>.с</w:t>
            </w:r>
            <w:proofErr w:type="gramEnd"/>
            <w:r>
              <w:t xml:space="preserve"> к/к, тест</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§20</w:t>
            </w:r>
          </w:p>
          <w:p w:rsidR="0016509D" w:rsidRDefault="0016509D" w:rsidP="00DF4032">
            <w:pPr>
              <w:jc w:val="both"/>
            </w:pPr>
            <w:r>
              <w:t>Стр.119</w:t>
            </w:r>
          </w:p>
          <w:p w:rsidR="0016509D" w:rsidRDefault="0016509D" w:rsidP="00DF4032">
            <w:pPr>
              <w:jc w:val="both"/>
            </w:pPr>
            <w:r>
              <w:t>№2,4 (п)</w:t>
            </w:r>
          </w:p>
          <w:p w:rsidR="0016509D" w:rsidRDefault="0016509D" w:rsidP="00DF4032">
            <w:pPr>
              <w:jc w:val="both"/>
            </w:pPr>
            <w:r>
              <w:t>3,5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21.</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Природные зоны</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Формирование осознания целостности географической среды во взаимосвязи природы</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proofErr w:type="gramStart"/>
            <w:r>
              <w:rPr>
                <w:i/>
                <w:sz w:val="18"/>
                <w:szCs w:val="18"/>
              </w:rPr>
              <w:t>Познавательные</w:t>
            </w:r>
            <w:proofErr w:type="gramEnd"/>
            <w:r>
              <w:rPr>
                <w:i/>
                <w:sz w:val="18"/>
                <w:szCs w:val="18"/>
              </w:rPr>
              <w:t xml:space="preserve"> УУД:</w:t>
            </w:r>
            <w:r>
              <w:rPr>
                <w:sz w:val="18"/>
                <w:szCs w:val="18"/>
              </w:rPr>
              <w:t xml:space="preserve"> выделять существенную информацию из текстов разных видов</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проводить контроль в форме сравнения способа действия и его результата с заданным эталоном с целью обнаружения отклонений от эталона и внесения необходимых коррективов.</w:t>
            </w:r>
          </w:p>
          <w:p w:rsidR="0016509D" w:rsidRDefault="0016509D" w:rsidP="00DF4032">
            <w:pPr>
              <w:rPr>
                <w:sz w:val="18"/>
                <w:szCs w:val="18"/>
              </w:rPr>
            </w:pPr>
            <w:r>
              <w:rPr>
                <w:i/>
                <w:sz w:val="18"/>
                <w:szCs w:val="18"/>
              </w:rPr>
              <w:t>Коммуникативные УУД:</w:t>
            </w:r>
            <w:r>
              <w:rPr>
                <w:sz w:val="18"/>
                <w:szCs w:val="18"/>
              </w:rPr>
              <w:t xml:space="preserve"> слушать других, пытаться принимать другую точку зрения, быть готовым изменить свою точку зрения</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содержание понятий природных зон;</w:t>
            </w:r>
          </w:p>
          <w:p w:rsidR="0016509D" w:rsidRDefault="0016509D" w:rsidP="00DF4032">
            <w:pPr>
              <w:rPr>
                <w:sz w:val="18"/>
                <w:szCs w:val="18"/>
              </w:rPr>
            </w:pPr>
            <w:r>
              <w:rPr>
                <w:sz w:val="18"/>
                <w:szCs w:val="18"/>
              </w:rPr>
              <w:t>их характерные черты и факторы образования;</w:t>
            </w:r>
          </w:p>
          <w:p w:rsidR="0016509D" w:rsidRDefault="0016509D" w:rsidP="00DF4032">
            <w:pPr>
              <w:rPr>
                <w:sz w:val="18"/>
                <w:szCs w:val="18"/>
              </w:rPr>
            </w:pPr>
            <w:r>
              <w:rPr>
                <w:sz w:val="18"/>
                <w:szCs w:val="18"/>
              </w:rPr>
              <w:t>типичные растения и животных природных зон;</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описывать природные зоны по комплекту карт;</w:t>
            </w:r>
          </w:p>
          <w:p w:rsidR="0016509D" w:rsidRDefault="0016509D" w:rsidP="00DF4032">
            <w:pPr>
              <w:rPr>
                <w:sz w:val="18"/>
                <w:szCs w:val="18"/>
              </w:rPr>
            </w:pPr>
            <w:r>
              <w:rPr>
                <w:sz w:val="18"/>
                <w:szCs w:val="18"/>
              </w:rPr>
              <w:t>устанавливать связи между компонентами</w:t>
            </w:r>
          </w:p>
          <w:p w:rsidR="0016509D" w:rsidRDefault="0016509D" w:rsidP="00DF4032">
            <w:pPr>
              <w:rPr>
                <w:sz w:val="18"/>
                <w:szCs w:val="18"/>
              </w:rPr>
            </w:pPr>
            <w:r>
              <w:rPr>
                <w:sz w:val="18"/>
                <w:szCs w:val="18"/>
              </w:rPr>
              <w:t>природы;</w:t>
            </w:r>
          </w:p>
          <w:p w:rsidR="0016509D" w:rsidRDefault="0016509D" w:rsidP="00DF4032">
            <w:pPr>
              <w:rPr>
                <w:sz w:val="18"/>
                <w:szCs w:val="18"/>
              </w:rPr>
            </w:pPr>
            <w:r>
              <w:rPr>
                <w:sz w:val="18"/>
                <w:szCs w:val="18"/>
              </w:rPr>
              <w:t>оценивать возможности хозяйственного использования природной зоны и связанный с ним характер изменений.</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w:t>
            </w:r>
            <w:proofErr w:type="gramStart"/>
            <w:r>
              <w:t>.с</w:t>
            </w:r>
            <w:proofErr w:type="gramEnd"/>
            <w:r>
              <w:t xml:space="preserve"> к/к</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§21</w:t>
            </w:r>
          </w:p>
          <w:p w:rsidR="0016509D" w:rsidRDefault="0016509D" w:rsidP="00DF4032">
            <w:pPr>
              <w:jc w:val="both"/>
            </w:pPr>
            <w:r>
              <w:t>Стр.126</w:t>
            </w:r>
          </w:p>
          <w:p w:rsidR="0016509D" w:rsidRDefault="0016509D" w:rsidP="00DF4032">
            <w:pPr>
              <w:jc w:val="both"/>
            </w:pPr>
            <w:r>
              <w:t>№1-4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rPr>
          <w:trHeight w:val="4554"/>
        </w:trPr>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22.</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Влияние человека на природу. Заповедники и национальные парки.</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Формирование осознания целостности географической среды во взаимосвязи природы</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самостоятельно ориентироваться в новом учебном материале, строить речевые высказывания</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определять последовательность промежуточных целей с учетом конечного результата, составлять план последовательности действий</w:t>
            </w:r>
          </w:p>
          <w:p w:rsidR="0016509D" w:rsidRDefault="0016509D" w:rsidP="00DF4032">
            <w:pPr>
              <w:rPr>
                <w:sz w:val="18"/>
                <w:szCs w:val="18"/>
              </w:rPr>
            </w:pPr>
            <w:proofErr w:type="gramStart"/>
            <w:r>
              <w:rPr>
                <w:i/>
                <w:sz w:val="18"/>
                <w:szCs w:val="18"/>
              </w:rPr>
              <w:t>Коммуникативные УУД:</w:t>
            </w:r>
            <w:r>
              <w:rPr>
                <w:sz w:val="18"/>
                <w:szCs w:val="18"/>
              </w:rPr>
              <w:t xml:space="preserve"> развивать умение обмениваться знаниями в парах для принятия эффективных решений</w:t>
            </w:r>
            <w:proofErr w:type="gramEnd"/>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 xml:space="preserve">о характере изменений в природе материка </w:t>
            </w:r>
            <w:proofErr w:type="gramStart"/>
            <w:r>
              <w:rPr>
                <w:sz w:val="18"/>
                <w:szCs w:val="18"/>
              </w:rPr>
              <w:t>под</w:t>
            </w:r>
            <w:proofErr w:type="gramEnd"/>
          </w:p>
          <w:p w:rsidR="0016509D" w:rsidRDefault="0016509D" w:rsidP="00DF4032">
            <w:pPr>
              <w:rPr>
                <w:sz w:val="18"/>
                <w:szCs w:val="18"/>
              </w:rPr>
            </w:pPr>
            <w:r>
              <w:rPr>
                <w:sz w:val="18"/>
                <w:szCs w:val="18"/>
              </w:rPr>
              <w:t>влиянием хозяйственной деятельности населения и</w:t>
            </w:r>
          </w:p>
          <w:p w:rsidR="0016509D" w:rsidRDefault="0016509D" w:rsidP="00DF4032">
            <w:pPr>
              <w:rPr>
                <w:sz w:val="18"/>
                <w:szCs w:val="18"/>
              </w:rPr>
            </w:pPr>
            <w:r>
              <w:rPr>
                <w:sz w:val="18"/>
                <w:szCs w:val="18"/>
              </w:rPr>
              <w:t>создание заповедников и национальных парков как</w:t>
            </w:r>
          </w:p>
          <w:p w:rsidR="0016509D" w:rsidRDefault="0016509D" w:rsidP="00DF4032">
            <w:pPr>
              <w:rPr>
                <w:sz w:val="18"/>
                <w:szCs w:val="18"/>
              </w:rPr>
            </w:pPr>
            <w:r>
              <w:rPr>
                <w:sz w:val="18"/>
                <w:szCs w:val="18"/>
              </w:rPr>
              <w:t>способа охраны природы;</w:t>
            </w:r>
          </w:p>
          <w:p w:rsidR="0016509D" w:rsidRDefault="0016509D" w:rsidP="00DF4032">
            <w:pPr>
              <w:rPr>
                <w:sz w:val="18"/>
                <w:szCs w:val="18"/>
              </w:rPr>
            </w:pPr>
            <w:r>
              <w:rPr>
                <w:sz w:val="18"/>
                <w:szCs w:val="18"/>
              </w:rPr>
              <w:t>о стихийных бедствиях;</w:t>
            </w:r>
          </w:p>
          <w:p w:rsidR="0016509D" w:rsidRDefault="0016509D" w:rsidP="00DF4032">
            <w:pPr>
              <w:rPr>
                <w:sz w:val="18"/>
                <w:szCs w:val="18"/>
              </w:rPr>
            </w:pPr>
            <w:r>
              <w:rPr>
                <w:sz w:val="18"/>
                <w:szCs w:val="18"/>
              </w:rPr>
              <w:t>понятия и термины: заповедник, национальный парк.</w:t>
            </w:r>
          </w:p>
          <w:p w:rsidR="0016509D" w:rsidRDefault="0016509D" w:rsidP="00DF4032">
            <w:pPr>
              <w:rPr>
                <w:sz w:val="18"/>
                <w:szCs w:val="18"/>
              </w:rPr>
            </w:pPr>
            <w:r>
              <w:rPr>
                <w:sz w:val="18"/>
                <w:szCs w:val="18"/>
              </w:rPr>
              <w:t>уметь: описывать природную зону (по образцу);</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тест</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§22</w:t>
            </w:r>
          </w:p>
          <w:p w:rsidR="0016509D" w:rsidRDefault="0016509D" w:rsidP="00DF4032">
            <w:pPr>
              <w:jc w:val="both"/>
            </w:pPr>
            <w:r>
              <w:t>Стр.129</w:t>
            </w:r>
          </w:p>
          <w:p w:rsidR="0016509D" w:rsidRDefault="0016509D" w:rsidP="00DF4032">
            <w:pPr>
              <w:jc w:val="both"/>
            </w:pPr>
            <w:r>
              <w:t>№1-7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23.</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Население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Уважать историю, культуру, национальные особенности, традиции и обычаи других народов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объяснять географические явления, процессы, выявляемые в ходе исследования учебного материала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самостоятельно выделять и формулировать </w:t>
            </w:r>
            <w:r>
              <w:rPr>
                <w:sz w:val="18"/>
                <w:szCs w:val="18"/>
              </w:rPr>
              <w:lastRenderedPageBreak/>
              <w:t>познавательную цель; искать и выделять необходимую информацию</w:t>
            </w:r>
          </w:p>
          <w:p w:rsidR="0016509D" w:rsidRDefault="0016509D" w:rsidP="00DF4032">
            <w:pPr>
              <w:rPr>
                <w:sz w:val="18"/>
                <w:szCs w:val="18"/>
              </w:rPr>
            </w:pPr>
            <w:r>
              <w:rPr>
                <w:i/>
                <w:sz w:val="18"/>
                <w:szCs w:val="18"/>
              </w:rPr>
              <w:t>Коммуникативные УУД:</w:t>
            </w:r>
            <w:r>
              <w:rPr>
                <w:sz w:val="18"/>
                <w:szCs w:val="18"/>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Знать:</w:t>
            </w:r>
          </w:p>
          <w:p w:rsidR="0016509D" w:rsidRDefault="0016509D" w:rsidP="00DF4032">
            <w:pPr>
              <w:rPr>
                <w:sz w:val="18"/>
                <w:szCs w:val="18"/>
              </w:rPr>
            </w:pPr>
            <w:r>
              <w:rPr>
                <w:sz w:val="18"/>
                <w:szCs w:val="18"/>
              </w:rPr>
              <w:t>численность населения, его национальный (этнический) состав, плотность, размещение по территории, особенности культуры коренного населения;</w:t>
            </w:r>
          </w:p>
          <w:p w:rsidR="0016509D" w:rsidRDefault="0016509D" w:rsidP="00DF4032">
            <w:pPr>
              <w:rPr>
                <w:sz w:val="18"/>
                <w:szCs w:val="18"/>
              </w:rPr>
            </w:pPr>
            <w:r>
              <w:rPr>
                <w:sz w:val="18"/>
                <w:szCs w:val="18"/>
              </w:rPr>
              <w:lastRenderedPageBreak/>
              <w:t>уровень развития хозяйства, особенно сельского, его специализацию;</w:t>
            </w:r>
          </w:p>
          <w:p w:rsidR="0016509D" w:rsidRDefault="0016509D" w:rsidP="00DF4032">
            <w:pPr>
              <w:rPr>
                <w:sz w:val="18"/>
                <w:szCs w:val="18"/>
              </w:rPr>
            </w:pPr>
            <w:r>
              <w:rPr>
                <w:sz w:val="18"/>
                <w:szCs w:val="18"/>
              </w:rPr>
              <w:t xml:space="preserve">состав видов промышленной деятельности, </w:t>
            </w:r>
            <w:proofErr w:type="gramStart"/>
            <w:r>
              <w:rPr>
                <w:sz w:val="18"/>
                <w:szCs w:val="18"/>
              </w:rPr>
              <w:t>в</w:t>
            </w:r>
            <w:proofErr w:type="gramEnd"/>
          </w:p>
          <w:p w:rsidR="0016509D" w:rsidRDefault="0016509D" w:rsidP="00DF4032">
            <w:pPr>
              <w:rPr>
                <w:sz w:val="18"/>
                <w:szCs w:val="18"/>
              </w:rPr>
            </w:pPr>
            <w:r>
              <w:rPr>
                <w:sz w:val="18"/>
                <w:szCs w:val="18"/>
              </w:rPr>
              <w:t>особенности добываемого минерального сырья;</w:t>
            </w:r>
          </w:p>
          <w:p w:rsidR="0016509D" w:rsidRDefault="0016509D" w:rsidP="00DF4032">
            <w:pPr>
              <w:rPr>
                <w:sz w:val="18"/>
                <w:szCs w:val="18"/>
              </w:rPr>
            </w:pPr>
            <w:r>
              <w:rPr>
                <w:sz w:val="18"/>
                <w:szCs w:val="18"/>
              </w:rPr>
              <w:t>термин: резервация;</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 xml:space="preserve">анализировать содержание карт </w:t>
            </w:r>
          </w:p>
          <w:p w:rsidR="0016509D" w:rsidRDefault="0016509D" w:rsidP="00DF4032">
            <w:pPr>
              <w:rPr>
                <w:sz w:val="18"/>
                <w:szCs w:val="18"/>
              </w:rPr>
            </w:pPr>
            <w:r>
              <w:rPr>
                <w:sz w:val="18"/>
                <w:szCs w:val="18"/>
              </w:rPr>
              <w:t>объяснять размещение населения, городов,</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lastRenderedPageBreak/>
              <w:t>Фронтальный, индивидуальный,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§23</w:t>
            </w:r>
          </w:p>
          <w:p w:rsidR="0016509D" w:rsidRDefault="0016509D" w:rsidP="00DF4032">
            <w:pPr>
              <w:jc w:val="both"/>
            </w:pPr>
            <w:r>
              <w:t>Стр.133</w:t>
            </w:r>
          </w:p>
          <w:p w:rsidR="0016509D" w:rsidRDefault="0016509D" w:rsidP="00DF4032">
            <w:pPr>
              <w:jc w:val="both"/>
            </w:pPr>
            <w:r>
              <w:t>№1-3</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24.</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Северной Африки. Алжир.</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proofErr w:type="gramStart"/>
            <w:r>
              <w:rPr>
                <w:i/>
                <w:sz w:val="18"/>
                <w:szCs w:val="18"/>
              </w:rPr>
              <w:t>:</w:t>
            </w:r>
            <w:r>
              <w:rPr>
                <w:color w:val="000000"/>
                <w:sz w:val="18"/>
                <w:szCs w:val="18"/>
              </w:rPr>
              <w:t>п</w:t>
            </w:r>
            <w:proofErr w:type="gramEnd"/>
            <w:r>
              <w:rPr>
                <w:color w:val="000000"/>
                <w:sz w:val="18"/>
                <w:szCs w:val="18"/>
              </w:rPr>
              <w:t>оиск и выделение необходимой информации, выбор наиболее эффективных способов решения задач. Установление причинно-следственных связей.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color w:val="000000"/>
                <w:sz w:val="18"/>
                <w:szCs w:val="18"/>
              </w:rPr>
            </w:pPr>
            <w:r>
              <w:rPr>
                <w:i/>
                <w:sz w:val="18"/>
                <w:szCs w:val="18"/>
              </w:rPr>
              <w:t>УУД</w:t>
            </w:r>
            <w:proofErr w:type="gramStart"/>
            <w:r>
              <w:rPr>
                <w:i/>
                <w:sz w:val="18"/>
                <w:szCs w:val="18"/>
              </w:rPr>
              <w:t>:</w:t>
            </w:r>
            <w:r>
              <w:rPr>
                <w:color w:val="000000"/>
                <w:sz w:val="18"/>
                <w:szCs w:val="18"/>
              </w:rPr>
              <w:t>о</w:t>
            </w:r>
            <w:proofErr w:type="gramEnd"/>
            <w:r>
              <w:rPr>
                <w:color w:val="000000"/>
                <w:sz w:val="18"/>
                <w:szCs w:val="18"/>
              </w:rPr>
              <w:t>существление учащимися учебных действий, умение прогнозировать свои результаты, осуществление контроля и саморегуляции учебной деятельности.</w:t>
            </w:r>
          </w:p>
          <w:p w:rsidR="0016509D" w:rsidRDefault="0016509D" w:rsidP="00DF4032">
            <w:pPr>
              <w:rPr>
                <w:color w:val="000000"/>
                <w:sz w:val="18"/>
                <w:szCs w:val="18"/>
              </w:rPr>
            </w:pPr>
            <w:r>
              <w:rPr>
                <w:i/>
                <w:sz w:val="18"/>
                <w:szCs w:val="18"/>
              </w:rPr>
              <w:t>Коммуникативные УУД</w:t>
            </w:r>
            <w:proofErr w:type="gramStart"/>
            <w:r>
              <w:rPr>
                <w:i/>
                <w:sz w:val="18"/>
                <w:szCs w:val="18"/>
              </w:rPr>
              <w:t>:</w:t>
            </w:r>
            <w:r>
              <w:rPr>
                <w:color w:val="000000"/>
                <w:sz w:val="18"/>
                <w:szCs w:val="18"/>
              </w:rPr>
              <w:t>о</w:t>
            </w:r>
            <w:proofErr w:type="gramEnd"/>
            <w:r>
              <w:rPr>
                <w:color w:val="000000"/>
                <w:sz w:val="18"/>
                <w:szCs w:val="18"/>
              </w:rPr>
              <w:t>существление планирования учебного сотрудничества, взаимодействие учащихся в парах и группах.</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план характеристики страны;</w:t>
            </w:r>
          </w:p>
          <w:p w:rsidR="0016509D" w:rsidRDefault="0016509D" w:rsidP="00DF4032">
            <w:pPr>
              <w:rPr>
                <w:sz w:val="18"/>
                <w:szCs w:val="18"/>
              </w:rPr>
            </w:pPr>
            <w:r>
              <w:rPr>
                <w:sz w:val="18"/>
                <w:szCs w:val="18"/>
              </w:rPr>
              <w:t>природные условия жизни и хозяйственной деятельности населения Северной Африки как природного и цивилизационного района;</w:t>
            </w:r>
          </w:p>
          <w:p w:rsidR="0016509D" w:rsidRDefault="0016509D" w:rsidP="00DF4032">
            <w:pPr>
              <w:rPr>
                <w:sz w:val="18"/>
                <w:szCs w:val="18"/>
              </w:rPr>
            </w:pPr>
            <w:r>
              <w:rPr>
                <w:sz w:val="18"/>
                <w:szCs w:val="18"/>
              </w:rPr>
              <w:t>особенности оседлого и кочевого образа жизни;</w:t>
            </w:r>
          </w:p>
          <w:p w:rsidR="0016509D" w:rsidRDefault="0016509D" w:rsidP="00DF4032">
            <w:pPr>
              <w:rPr>
                <w:sz w:val="18"/>
                <w:szCs w:val="18"/>
              </w:rPr>
            </w:pPr>
            <w:r>
              <w:rPr>
                <w:sz w:val="18"/>
                <w:szCs w:val="18"/>
              </w:rPr>
              <w:t>изменения в природе Алжира.</w:t>
            </w:r>
          </w:p>
          <w:p w:rsidR="0016509D" w:rsidRDefault="0016509D" w:rsidP="00DF4032">
            <w:pPr>
              <w:rPr>
                <w:sz w:val="18"/>
                <w:szCs w:val="18"/>
              </w:rPr>
            </w:pP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§24</w:t>
            </w:r>
          </w:p>
          <w:p w:rsidR="0016509D" w:rsidRDefault="0016509D" w:rsidP="00DF4032">
            <w:pPr>
              <w:jc w:val="both"/>
            </w:pPr>
            <w:r>
              <w:t>Стр.136</w:t>
            </w:r>
          </w:p>
          <w:p w:rsidR="0016509D" w:rsidRDefault="0016509D" w:rsidP="00DF4032">
            <w:pPr>
              <w:jc w:val="both"/>
            </w:pPr>
            <w:r>
              <w:t>№1-4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25.</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Западной и Центральной Африки. Нигерия.</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r>
              <w:rPr>
                <w:b/>
              </w:rPr>
              <w:t xml:space="preserve">Практич. работа. 10.  </w:t>
            </w:r>
            <w:r>
              <w:t>Определение по картам природных бога</w:t>
            </w:r>
            <w:proofErr w:type="gramStart"/>
            <w:r>
              <w:t>тств стр</w:t>
            </w:r>
            <w:proofErr w:type="gramEnd"/>
            <w:r>
              <w:t>ан Центральной Африки</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 работать в коллективе, вести диалог вырабатывая общее решение</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применять методы информационного поиска, в том числе с помощью компьютерных средств</w:t>
            </w:r>
          </w:p>
          <w:p w:rsidR="0016509D" w:rsidRDefault="0016509D" w:rsidP="00DF4032">
            <w:pPr>
              <w:rPr>
                <w:sz w:val="18"/>
                <w:szCs w:val="18"/>
              </w:rPr>
            </w:pPr>
            <w:r>
              <w:rPr>
                <w:i/>
                <w:sz w:val="18"/>
                <w:szCs w:val="18"/>
              </w:rPr>
              <w:t>Коммуникативные УУД:</w:t>
            </w:r>
            <w:r>
              <w:rPr>
                <w:sz w:val="18"/>
                <w:szCs w:val="18"/>
              </w:rPr>
              <w:t xml:space="preserve"> формировать навыки самостоятельной работы</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план характеристики страны;</w:t>
            </w:r>
          </w:p>
          <w:p w:rsidR="0016509D" w:rsidRDefault="0016509D" w:rsidP="00DF4032">
            <w:pPr>
              <w:rPr>
                <w:sz w:val="18"/>
                <w:szCs w:val="18"/>
              </w:rPr>
            </w:pPr>
            <w:r>
              <w:rPr>
                <w:sz w:val="18"/>
                <w:szCs w:val="18"/>
              </w:rPr>
              <w:t>природные условия жизни и хозяйственной деятельности населения Западной и Центральной Африки,</w:t>
            </w:r>
          </w:p>
          <w:p w:rsidR="0016509D" w:rsidRDefault="0016509D" w:rsidP="00DF4032">
            <w:pPr>
              <w:rPr>
                <w:sz w:val="18"/>
                <w:szCs w:val="18"/>
              </w:rPr>
            </w:pPr>
            <w:r>
              <w:rPr>
                <w:sz w:val="18"/>
                <w:szCs w:val="18"/>
              </w:rPr>
              <w:t>изменения в природе Нигерии.</w:t>
            </w:r>
          </w:p>
          <w:p w:rsidR="0016509D" w:rsidRDefault="0016509D" w:rsidP="00DF4032">
            <w:pPr>
              <w:rPr>
                <w:sz w:val="18"/>
                <w:szCs w:val="18"/>
              </w:rPr>
            </w:pP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Практ. работа, </w:t>
            </w:r>
            <w:proofErr w:type="gramStart"/>
            <w:r>
              <w:t>фронтальный</w:t>
            </w:r>
            <w:proofErr w:type="gramEnd"/>
            <w:r>
              <w:t xml:space="preserve">, индивидуальный </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§25</w:t>
            </w:r>
          </w:p>
          <w:p w:rsidR="0016509D" w:rsidRDefault="0016509D" w:rsidP="00DF4032">
            <w:pPr>
              <w:jc w:val="both"/>
            </w:pPr>
            <w:r>
              <w:t>Стр.140</w:t>
            </w:r>
          </w:p>
          <w:p w:rsidR="0016509D" w:rsidRDefault="0016509D" w:rsidP="00DF4032">
            <w:pPr>
              <w:jc w:val="both"/>
            </w:pPr>
            <w:r>
              <w:t>№1-2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26.</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 xml:space="preserve">Страны Восточной </w:t>
            </w:r>
            <w:r>
              <w:lastRenderedPageBreak/>
              <w:t>Африки. Эфиопия.</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lastRenderedPageBreak/>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 xml:space="preserve">Уметь работать в коллективе, вести диалог вырабатывая </w:t>
            </w:r>
            <w:r>
              <w:rPr>
                <w:sz w:val="18"/>
                <w:szCs w:val="18"/>
              </w:rPr>
              <w:lastRenderedPageBreak/>
              <w:t>общее решение</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lastRenderedPageBreak/>
              <w:t>Познавательные УУД:</w:t>
            </w:r>
            <w:r>
              <w:rPr>
                <w:sz w:val="18"/>
                <w:szCs w:val="18"/>
              </w:rPr>
              <w:t xml:space="preserve"> постановка и </w:t>
            </w:r>
            <w:r>
              <w:rPr>
                <w:sz w:val="18"/>
                <w:szCs w:val="18"/>
              </w:rPr>
              <w:lastRenderedPageBreak/>
              <w:t>формулирование проблемы, самостоятельное создание алгоритмов деятельности при решении проблем творческого и поискового характера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применять методы информационного поиска, в том числе с помощью компьютерных средств</w:t>
            </w:r>
          </w:p>
          <w:p w:rsidR="0016509D" w:rsidRDefault="0016509D" w:rsidP="00DF4032">
            <w:pPr>
              <w:rPr>
                <w:sz w:val="18"/>
                <w:szCs w:val="18"/>
              </w:rPr>
            </w:pPr>
            <w:r>
              <w:rPr>
                <w:i/>
                <w:sz w:val="18"/>
                <w:szCs w:val="18"/>
              </w:rPr>
              <w:t>Коммуникативные УУД:</w:t>
            </w:r>
            <w:r>
              <w:rPr>
                <w:sz w:val="18"/>
                <w:szCs w:val="18"/>
              </w:rPr>
              <w:t xml:space="preserve"> формировать навыки самостоятельной работы</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Знать:</w:t>
            </w:r>
          </w:p>
          <w:p w:rsidR="0016509D" w:rsidRDefault="0016509D" w:rsidP="00DF4032">
            <w:pPr>
              <w:rPr>
                <w:sz w:val="18"/>
                <w:szCs w:val="18"/>
              </w:rPr>
            </w:pPr>
            <w:r>
              <w:rPr>
                <w:sz w:val="18"/>
                <w:szCs w:val="18"/>
              </w:rPr>
              <w:t xml:space="preserve">географические </w:t>
            </w:r>
            <w:r>
              <w:rPr>
                <w:sz w:val="18"/>
                <w:szCs w:val="18"/>
              </w:rPr>
              <w:lastRenderedPageBreak/>
              <w:t>особенности природы региона;</w:t>
            </w:r>
          </w:p>
          <w:p w:rsidR="0016509D" w:rsidRDefault="0016509D" w:rsidP="00DF4032">
            <w:pPr>
              <w:rPr>
                <w:sz w:val="18"/>
                <w:szCs w:val="18"/>
              </w:rPr>
            </w:pPr>
            <w:r>
              <w:rPr>
                <w:sz w:val="18"/>
                <w:szCs w:val="18"/>
              </w:rPr>
              <w:t>связь между географическим положением,</w:t>
            </w:r>
          </w:p>
          <w:p w:rsidR="0016509D" w:rsidRDefault="0016509D" w:rsidP="00DF4032">
            <w:pPr>
              <w:rPr>
                <w:sz w:val="18"/>
                <w:szCs w:val="18"/>
              </w:rPr>
            </w:pPr>
            <w:r>
              <w:rPr>
                <w:sz w:val="18"/>
                <w:szCs w:val="18"/>
              </w:rPr>
              <w:t>природными условиями, ресурсами и хозяйством</w:t>
            </w:r>
          </w:p>
          <w:p w:rsidR="0016509D" w:rsidRDefault="0016509D" w:rsidP="00DF4032">
            <w:pPr>
              <w:rPr>
                <w:sz w:val="18"/>
                <w:szCs w:val="18"/>
              </w:rPr>
            </w:pPr>
            <w:r>
              <w:rPr>
                <w:sz w:val="18"/>
                <w:szCs w:val="18"/>
              </w:rPr>
              <w:t>стран региона;</w:t>
            </w:r>
          </w:p>
          <w:p w:rsidR="0016509D" w:rsidRDefault="0016509D" w:rsidP="00DF4032">
            <w:pPr>
              <w:rPr>
                <w:sz w:val="18"/>
                <w:szCs w:val="18"/>
              </w:rPr>
            </w:pPr>
            <w:r>
              <w:rPr>
                <w:sz w:val="18"/>
                <w:szCs w:val="18"/>
              </w:rPr>
              <w:t>природные и антропогенные причины возникновения геоэкологических проблем в странах региона;</w:t>
            </w:r>
          </w:p>
          <w:p w:rsidR="0016509D" w:rsidRDefault="0016509D" w:rsidP="00DF4032">
            <w:pPr>
              <w:rPr>
                <w:sz w:val="18"/>
                <w:szCs w:val="18"/>
              </w:rPr>
            </w:pPr>
            <w:r>
              <w:rPr>
                <w:sz w:val="18"/>
                <w:szCs w:val="18"/>
              </w:rPr>
              <w:t>меры по сохранению природы</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выделять, описывать и объяснять по тексту</w:t>
            </w:r>
          </w:p>
          <w:p w:rsidR="0016509D" w:rsidRDefault="0016509D" w:rsidP="00DF4032">
            <w:pPr>
              <w:rPr>
                <w:sz w:val="18"/>
                <w:szCs w:val="18"/>
              </w:rPr>
            </w:pPr>
            <w:r>
              <w:rPr>
                <w:sz w:val="18"/>
                <w:szCs w:val="18"/>
              </w:rPr>
              <w:t>учебника и картам атласа существенные признаки</w:t>
            </w:r>
          </w:p>
          <w:p w:rsidR="0016509D" w:rsidRDefault="0016509D" w:rsidP="00DF4032">
            <w:pPr>
              <w:rPr>
                <w:sz w:val="18"/>
                <w:szCs w:val="18"/>
              </w:rPr>
            </w:pPr>
            <w:r>
              <w:rPr>
                <w:sz w:val="18"/>
                <w:szCs w:val="18"/>
              </w:rPr>
              <w:t>компонентов природы, населения; составлять краткую характеристику страны</w:t>
            </w:r>
          </w:p>
          <w:p w:rsidR="0016509D" w:rsidRDefault="0016509D" w:rsidP="00DF4032">
            <w:pPr>
              <w:rPr>
                <w:sz w:val="18"/>
                <w:szCs w:val="18"/>
              </w:rPr>
            </w:pP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lastRenderedPageBreak/>
              <w:t>Фронтальный, индивидуальный.</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§26</w:t>
            </w:r>
          </w:p>
          <w:p w:rsidR="0016509D" w:rsidRDefault="0016509D" w:rsidP="00DF4032">
            <w:pPr>
              <w:jc w:val="both"/>
            </w:pPr>
            <w:r>
              <w:t>Стр.144</w:t>
            </w:r>
          </w:p>
          <w:p w:rsidR="0016509D" w:rsidRDefault="0016509D" w:rsidP="00DF4032">
            <w:pPr>
              <w:jc w:val="both"/>
            </w:pPr>
            <w:r>
              <w:lastRenderedPageBreak/>
              <w:t>№1-4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27.</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Южной Африки. ЮАР</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r>
              <w:rPr>
                <w:b/>
              </w:rPr>
              <w:t xml:space="preserve">Практич. работы. 11.  12. </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применять методы информационного поиска, в том числе с помощью компьютерных средств</w:t>
            </w:r>
          </w:p>
          <w:p w:rsidR="0016509D" w:rsidRDefault="0016509D" w:rsidP="00DF4032">
            <w:pPr>
              <w:rPr>
                <w:sz w:val="18"/>
                <w:szCs w:val="18"/>
              </w:rPr>
            </w:pPr>
            <w:r>
              <w:rPr>
                <w:i/>
                <w:sz w:val="18"/>
                <w:szCs w:val="18"/>
              </w:rPr>
              <w:t>Коммуникативные УУД:</w:t>
            </w:r>
            <w:r>
              <w:rPr>
                <w:sz w:val="18"/>
                <w:szCs w:val="18"/>
              </w:rPr>
              <w:t xml:space="preserve"> формировать навыки самостоятельной работы</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план характеристики страны;</w:t>
            </w:r>
          </w:p>
          <w:p w:rsidR="0016509D" w:rsidRDefault="0016509D" w:rsidP="00DF4032">
            <w:pPr>
              <w:rPr>
                <w:sz w:val="18"/>
                <w:szCs w:val="18"/>
              </w:rPr>
            </w:pPr>
            <w:r>
              <w:rPr>
                <w:sz w:val="18"/>
                <w:szCs w:val="18"/>
              </w:rPr>
              <w:t xml:space="preserve">природные условия жизни и хозяйственной деятельности населения ЮАР,   </w:t>
            </w:r>
          </w:p>
          <w:p w:rsidR="0016509D" w:rsidRDefault="0016509D" w:rsidP="00DF4032">
            <w:pPr>
              <w:rPr>
                <w:sz w:val="18"/>
                <w:szCs w:val="18"/>
              </w:rPr>
            </w:pPr>
            <w:r>
              <w:rPr>
                <w:sz w:val="18"/>
                <w:szCs w:val="18"/>
              </w:rPr>
              <w:t>охрана окружающей среды</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§27</w:t>
            </w:r>
          </w:p>
          <w:p w:rsidR="0016509D" w:rsidRDefault="0016509D" w:rsidP="00DF4032">
            <w:pPr>
              <w:jc w:val="both"/>
            </w:pPr>
            <w:r>
              <w:t>Стр.147</w:t>
            </w:r>
          </w:p>
          <w:p w:rsidR="0016509D" w:rsidRDefault="0016509D" w:rsidP="00DF4032">
            <w:pPr>
              <w:jc w:val="both"/>
            </w:pPr>
            <w:r>
              <w:t>№1-4 (у)</w:t>
            </w:r>
          </w:p>
          <w:p w:rsidR="0016509D" w:rsidRDefault="0016509D" w:rsidP="00DF4032">
            <w:pPr>
              <w:jc w:val="both"/>
            </w:pPr>
            <w:r>
              <w:t>Повторить  по теме Африка+</w:t>
            </w:r>
          </w:p>
          <w:p w:rsidR="0016509D" w:rsidRDefault="0016509D" w:rsidP="00DF4032">
            <w:pPr>
              <w:jc w:val="both"/>
            </w:pPr>
            <w:r>
              <w:t>Зачет по карте</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28.</w:t>
            </w: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Повторение и обобщение знаний по теме Африка, зачет по карте.</w:t>
            </w:r>
          </w:p>
          <w:p w:rsidR="0016509D" w:rsidRDefault="0016509D" w:rsidP="00DF4032">
            <w:pPr>
              <w:jc w:val="both"/>
            </w:pPr>
          </w:p>
        </w:tc>
        <w:tc>
          <w:tcPr>
            <w:tcW w:w="23" w:type="dxa"/>
          </w:tcPr>
          <w:p w:rsidR="0016509D" w:rsidRDefault="0016509D" w:rsidP="00DF4032">
            <w:pPr>
              <w:rPr>
                <w:rFonts w:ascii="Cambria" w:hAnsi="Cambria"/>
                <w:color w:val="000000"/>
              </w:rPr>
            </w:pPr>
          </w:p>
        </w:tc>
      </w:tr>
      <w:tr w:rsidR="0016509D" w:rsidTr="00DF4032">
        <w:tc>
          <w:tcPr>
            <w:tcW w:w="15727" w:type="dxa"/>
            <w:gridSpan w:val="14"/>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Австралия и Океания (5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29.</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Географическое положение Австралии. История открытия. Рельеф и полезные ископаемые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Развитие речи.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выделять существенную информацию из текста и карт атласа; решать тестовые задания</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формировать целевые установки учебной деятельности; выстраивать алгоритм действий</w:t>
            </w:r>
          </w:p>
          <w:p w:rsidR="0016509D" w:rsidRDefault="0016509D" w:rsidP="00DF4032">
            <w:pPr>
              <w:rPr>
                <w:sz w:val="18"/>
                <w:szCs w:val="18"/>
              </w:rPr>
            </w:pPr>
            <w:proofErr w:type="gramStart"/>
            <w:r>
              <w:rPr>
                <w:i/>
                <w:sz w:val="18"/>
                <w:szCs w:val="18"/>
              </w:rPr>
              <w:lastRenderedPageBreak/>
              <w:t>Коммуникативные УУД:</w:t>
            </w:r>
            <w:r>
              <w:rPr>
                <w:sz w:val="18"/>
                <w:szCs w:val="18"/>
              </w:rPr>
              <w:t xml:space="preserve"> владеть навыками диалогической речи</w:t>
            </w:r>
            <w:proofErr w:type="gramEnd"/>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Знать: особенности географического положения;</w:t>
            </w:r>
          </w:p>
          <w:p w:rsidR="0016509D" w:rsidRDefault="0016509D" w:rsidP="00DF4032">
            <w:pPr>
              <w:rPr>
                <w:sz w:val="18"/>
                <w:szCs w:val="18"/>
              </w:rPr>
            </w:pPr>
            <w:r>
              <w:rPr>
                <w:sz w:val="18"/>
                <w:szCs w:val="18"/>
              </w:rPr>
              <w:t>основных исследователей материка;</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географическое положение по физической карте;</w:t>
            </w:r>
          </w:p>
          <w:p w:rsidR="0016509D" w:rsidRDefault="0016509D" w:rsidP="00DF4032">
            <w:pPr>
              <w:rPr>
                <w:sz w:val="18"/>
                <w:szCs w:val="18"/>
              </w:rPr>
            </w:pPr>
            <w:r>
              <w:rPr>
                <w:sz w:val="18"/>
                <w:szCs w:val="18"/>
              </w:rPr>
              <w:t xml:space="preserve">основные черты </w:t>
            </w:r>
            <w:r>
              <w:rPr>
                <w:sz w:val="18"/>
                <w:szCs w:val="18"/>
              </w:rPr>
              <w:lastRenderedPageBreak/>
              <w:t>рельефа материка и факторы</w:t>
            </w:r>
          </w:p>
          <w:p w:rsidR="0016509D" w:rsidRDefault="0016509D" w:rsidP="00DF4032">
            <w:pPr>
              <w:rPr>
                <w:sz w:val="18"/>
                <w:szCs w:val="18"/>
              </w:rPr>
            </w:pPr>
            <w:r>
              <w:rPr>
                <w:sz w:val="18"/>
                <w:szCs w:val="18"/>
              </w:rPr>
              <w:t>его образования;</w:t>
            </w:r>
          </w:p>
          <w:p w:rsidR="0016509D" w:rsidRDefault="0016509D" w:rsidP="00DF4032">
            <w:pPr>
              <w:rPr>
                <w:sz w:val="18"/>
                <w:szCs w:val="18"/>
              </w:rPr>
            </w:pPr>
            <w:r>
              <w:rPr>
                <w:sz w:val="18"/>
                <w:szCs w:val="18"/>
              </w:rPr>
              <w:t>размещение основных форм рельефа;</w:t>
            </w:r>
          </w:p>
          <w:p w:rsidR="0016509D" w:rsidRDefault="0016509D" w:rsidP="00DF4032">
            <w:pPr>
              <w:rPr>
                <w:sz w:val="18"/>
                <w:szCs w:val="18"/>
              </w:rPr>
            </w:pPr>
            <w:r>
              <w:rPr>
                <w:sz w:val="18"/>
                <w:szCs w:val="18"/>
              </w:rPr>
              <w:t xml:space="preserve">состав полезных ископаемых    </w:t>
            </w:r>
          </w:p>
          <w:p w:rsidR="0016509D" w:rsidRDefault="0016509D" w:rsidP="00DF4032">
            <w:pPr>
              <w:rPr>
                <w:sz w:val="18"/>
                <w:szCs w:val="18"/>
              </w:rPr>
            </w:pPr>
          </w:p>
          <w:p w:rsidR="0016509D" w:rsidRDefault="0016509D" w:rsidP="00DF4032">
            <w:pPr>
              <w:rPr>
                <w:sz w:val="18"/>
                <w:szCs w:val="18"/>
              </w:rPr>
            </w:pP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lastRenderedPageBreak/>
              <w:t xml:space="preserve">Практ. работа, </w:t>
            </w:r>
            <w:proofErr w:type="gramStart"/>
            <w:r>
              <w:t>фронтальный</w:t>
            </w:r>
            <w:proofErr w:type="gramEnd"/>
            <w:r>
              <w:t>, индивидуальный, работа с к/к</w:t>
            </w:r>
          </w:p>
        </w:tc>
        <w:tc>
          <w:tcPr>
            <w:tcW w:w="1184" w:type="dxa"/>
            <w:gridSpan w:val="5"/>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§28</w:t>
            </w:r>
          </w:p>
          <w:p w:rsidR="0016509D" w:rsidRDefault="0016509D" w:rsidP="00DF4032">
            <w:pPr>
              <w:jc w:val="both"/>
            </w:pPr>
            <w:r>
              <w:t>Стр.152</w:t>
            </w:r>
          </w:p>
          <w:p w:rsidR="0016509D" w:rsidRDefault="0016509D" w:rsidP="00DF4032">
            <w:pPr>
              <w:jc w:val="both"/>
            </w:pPr>
            <w:r>
              <w:t>№1-5 (у)</w:t>
            </w:r>
          </w:p>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30.</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Климат Австралии. Внутренние воды</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Формирование эмоционально-ценностного отношения к окружающей среде, осознание необходимости ее сохранения и рационального использования</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сравнивать объекты, факты, явления, события по заданным критериям; выявлять причинно-следственные связи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сравнивать полученные результаты с ожидаемыми результатами; оценивать работу одноклассников.</w:t>
            </w:r>
          </w:p>
          <w:p w:rsidR="0016509D" w:rsidRDefault="0016509D" w:rsidP="00DF4032">
            <w:pPr>
              <w:rPr>
                <w:sz w:val="18"/>
                <w:szCs w:val="18"/>
              </w:rPr>
            </w:pPr>
            <w:r>
              <w:rPr>
                <w:i/>
                <w:sz w:val="18"/>
                <w:szCs w:val="18"/>
              </w:rPr>
              <w:t>Коммуникативные УУД:</w:t>
            </w:r>
            <w:r>
              <w:rPr>
                <w:sz w:val="18"/>
                <w:szCs w:val="18"/>
              </w:rPr>
              <w:t xml:space="preserve"> умение с достаточной полнотой выражать свои мысли в соответствии с задачами и условиями коммуникации</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анализировать содержание карт  Австралии</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Практ. работа, </w:t>
            </w:r>
            <w:proofErr w:type="gramStart"/>
            <w:r>
              <w:t>фронтальный</w:t>
            </w:r>
            <w:proofErr w:type="gramEnd"/>
            <w:r>
              <w:t>, индивидуальный</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§29</w:t>
            </w:r>
          </w:p>
          <w:p w:rsidR="0016509D" w:rsidRDefault="0016509D" w:rsidP="00DF4032">
            <w:pPr>
              <w:jc w:val="both"/>
            </w:pPr>
            <w:r>
              <w:t>Стр.155</w:t>
            </w:r>
          </w:p>
          <w:p w:rsidR="0016509D" w:rsidRDefault="0016509D" w:rsidP="00DF4032">
            <w:pPr>
              <w:jc w:val="both"/>
              <w:rPr>
                <w:rFonts w:ascii="Cambria" w:hAnsi="Cambria"/>
                <w:color w:val="000000"/>
              </w:rPr>
            </w:pPr>
            <w:r>
              <w:t>№1</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31.</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Природные зоны Австралии. Своеобразие органического мира</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Формирование основ экологической культуры</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proofErr w:type="gramStart"/>
            <w:r>
              <w:rPr>
                <w:i/>
                <w:sz w:val="18"/>
                <w:szCs w:val="18"/>
              </w:rPr>
              <w:t>:</w:t>
            </w:r>
            <w:r>
              <w:rPr>
                <w:color w:val="2F2F2F"/>
                <w:sz w:val="18"/>
                <w:szCs w:val="18"/>
              </w:rPr>
              <w:t>с</w:t>
            </w:r>
            <w:proofErr w:type="gramEnd"/>
            <w:r>
              <w:rPr>
                <w:color w:val="2F2F2F"/>
                <w:sz w:val="18"/>
                <w:szCs w:val="18"/>
              </w:rPr>
              <w:t xml:space="preserve">амостоятельное выделение и формулирование познавательной цели; </w:t>
            </w:r>
            <w:r>
              <w:rPr>
                <w:color w:val="2F2F2F"/>
                <w:sz w:val="18"/>
                <w:szCs w:val="18"/>
              </w:rPr>
              <w:br/>
              <w:t>осознанное и произвольное построение речевого высказывания в устной и письменной форме;</w:t>
            </w:r>
            <w:r>
              <w:rPr>
                <w:color w:val="2F2F2F"/>
                <w:sz w:val="18"/>
                <w:szCs w:val="18"/>
              </w:rPr>
              <w:br/>
            </w:r>
            <w:r>
              <w:rPr>
                <w:i/>
                <w:sz w:val="18"/>
                <w:szCs w:val="18"/>
              </w:rPr>
              <w:t xml:space="preserve">Регулятивные </w:t>
            </w:r>
          </w:p>
          <w:p w:rsidR="0016509D" w:rsidRDefault="0016509D" w:rsidP="00DF4032">
            <w:pPr>
              <w:shd w:val="clear" w:color="auto" w:fill="FDFCF5"/>
              <w:spacing w:line="285" w:lineRule="atLeast"/>
              <w:rPr>
                <w:color w:val="2F2F2F"/>
                <w:sz w:val="18"/>
                <w:szCs w:val="18"/>
              </w:rPr>
            </w:pPr>
            <w:r>
              <w:rPr>
                <w:i/>
                <w:sz w:val="18"/>
                <w:szCs w:val="18"/>
              </w:rPr>
              <w:t>УУД</w:t>
            </w:r>
            <w:proofErr w:type="gramStart"/>
            <w:r>
              <w:rPr>
                <w:i/>
                <w:sz w:val="18"/>
                <w:szCs w:val="18"/>
              </w:rPr>
              <w:t>:</w:t>
            </w:r>
            <w:r>
              <w:rPr>
                <w:color w:val="2F2F2F"/>
                <w:sz w:val="18"/>
                <w:szCs w:val="18"/>
              </w:rPr>
              <w:t>ц</w:t>
            </w:r>
            <w:proofErr w:type="gramEnd"/>
            <w:r>
              <w:rPr>
                <w:color w:val="2F2F2F"/>
                <w:sz w:val="18"/>
                <w:szCs w:val="18"/>
              </w:rPr>
              <w:t>елеполагание как постановка учебной задачи на основе соотнесения того, что уже известно и усвоено учащимся, и того, что еще неизвестно</w:t>
            </w:r>
          </w:p>
          <w:p w:rsidR="0016509D" w:rsidRDefault="0016509D" w:rsidP="00DF4032">
            <w:pPr>
              <w:rPr>
                <w:sz w:val="18"/>
                <w:szCs w:val="18"/>
              </w:rPr>
            </w:pPr>
            <w:r>
              <w:rPr>
                <w:i/>
                <w:sz w:val="18"/>
                <w:szCs w:val="18"/>
              </w:rPr>
              <w:t>Коммуникативные УУД</w:t>
            </w:r>
            <w:proofErr w:type="gramStart"/>
            <w:r>
              <w:rPr>
                <w:i/>
                <w:sz w:val="18"/>
                <w:szCs w:val="18"/>
              </w:rPr>
              <w:t>:</w:t>
            </w:r>
            <w:r>
              <w:rPr>
                <w:color w:val="000000"/>
                <w:sz w:val="18"/>
                <w:szCs w:val="18"/>
              </w:rPr>
              <w:t>с</w:t>
            </w:r>
            <w:proofErr w:type="gramEnd"/>
            <w:r>
              <w:rPr>
                <w:color w:val="000000"/>
                <w:sz w:val="18"/>
                <w:szCs w:val="18"/>
              </w:rPr>
              <w:t xml:space="preserve">амостоятельно искать и выделять необходимую информацию </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причины своеобразия органического мира, типичные растения и животные природных зон;</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описывать природные зоны по комплекту карт</w:t>
            </w:r>
          </w:p>
          <w:p w:rsidR="0016509D" w:rsidRDefault="0016509D" w:rsidP="00DF4032">
            <w:pPr>
              <w:rPr>
                <w:sz w:val="18"/>
                <w:szCs w:val="18"/>
              </w:rPr>
            </w:pP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Практ. работа, </w:t>
            </w:r>
            <w:proofErr w:type="gramStart"/>
            <w:r>
              <w:t>фронтальный</w:t>
            </w:r>
            <w:proofErr w:type="gramEnd"/>
            <w:r>
              <w:t>, индивидуальный</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§30</w:t>
            </w:r>
          </w:p>
          <w:p w:rsidR="0016509D" w:rsidRDefault="0016509D" w:rsidP="00DF4032">
            <w:pPr>
              <w:jc w:val="both"/>
            </w:pPr>
            <w:r>
              <w:t>Стр.159</w:t>
            </w:r>
          </w:p>
          <w:p w:rsidR="0016509D" w:rsidRDefault="0016509D" w:rsidP="00DF4032">
            <w:pPr>
              <w:jc w:val="both"/>
            </w:pPr>
            <w:r>
              <w:t>№1-2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32.</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Австралийский Союз</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w:t>
            </w:r>
            <w:proofErr w:type="gramStart"/>
            <w:r>
              <w:t>.</w:t>
            </w:r>
            <w:r>
              <w:rPr>
                <w:b/>
              </w:rPr>
              <w:t>П</w:t>
            </w:r>
            <w:proofErr w:type="gramEnd"/>
            <w:r>
              <w:rPr>
                <w:b/>
              </w:rPr>
              <w:t xml:space="preserve">рактич. работа.  13. </w:t>
            </w:r>
            <w:r>
              <w:t>Сравнительная характеристика природы, населения и его хозяйственной деятельности двух регионов Австралии (по выбору)</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Развитие речи.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proofErr w:type="gramStart"/>
            <w:r>
              <w:rPr>
                <w:i/>
                <w:sz w:val="18"/>
                <w:szCs w:val="18"/>
              </w:rPr>
              <w:t>Познавательные УУД:</w:t>
            </w:r>
            <w:r>
              <w:rPr>
                <w:sz w:val="18"/>
                <w:szCs w:val="18"/>
              </w:rPr>
              <w:t xml:space="preserve"> осознанное и произвольное построение речевого высказывания в устной форме</w:t>
            </w:r>
            <w:proofErr w:type="gramEnd"/>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поиск информации в картах атласа</w:t>
            </w:r>
          </w:p>
          <w:p w:rsidR="0016509D" w:rsidRDefault="0016509D" w:rsidP="00DF4032">
            <w:pPr>
              <w:rPr>
                <w:sz w:val="18"/>
                <w:szCs w:val="18"/>
              </w:rPr>
            </w:pPr>
            <w:r>
              <w:rPr>
                <w:i/>
                <w:sz w:val="18"/>
                <w:szCs w:val="18"/>
              </w:rPr>
              <w:t xml:space="preserve">Коммуникативные </w:t>
            </w:r>
            <w:r>
              <w:rPr>
                <w:i/>
                <w:sz w:val="18"/>
                <w:szCs w:val="18"/>
              </w:rPr>
              <w:lastRenderedPageBreak/>
              <w:t>УУД:</w:t>
            </w:r>
            <w:r>
              <w:rPr>
                <w:sz w:val="18"/>
                <w:szCs w:val="18"/>
              </w:rPr>
              <w:t xml:space="preserve"> формировать навыки самостоятельной работы</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Знать:</w:t>
            </w:r>
          </w:p>
          <w:p w:rsidR="0016509D" w:rsidRDefault="0016509D" w:rsidP="00DF4032">
            <w:pPr>
              <w:rPr>
                <w:sz w:val="18"/>
                <w:szCs w:val="18"/>
              </w:rPr>
            </w:pPr>
            <w:proofErr w:type="gramStart"/>
            <w:r>
              <w:rPr>
                <w:sz w:val="18"/>
                <w:szCs w:val="18"/>
              </w:rPr>
              <w:t xml:space="preserve">численность населения, его национальный (этнический) состав, плотность, размещение по территории, особенности культуры коренного населения;  уровень </w:t>
            </w:r>
            <w:r>
              <w:rPr>
                <w:sz w:val="18"/>
                <w:szCs w:val="18"/>
              </w:rPr>
              <w:lastRenderedPageBreak/>
              <w:t>развития хозяйства, особенно сельского, его специализацию;</w:t>
            </w:r>
            <w:proofErr w:type="gramEnd"/>
          </w:p>
          <w:p w:rsidR="0016509D" w:rsidRDefault="0016509D" w:rsidP="00DF4032">
            <w:pPr>
              <w:rPr>
                <w:sz w:val="18"/>
                <w:szCs w:val="18"/>
              </w:rPr>
            </w:pPr>
            <w:r>
              <w:rPr>
                <w:sz w:val="18"/>
                <w:szCs w:val="18"/>
              </w:rPr>
              <w:t xml:space="preserve">состав видов промышленной деятельности, </w:t>
            </w:r>
            <w:proofErr w:type="gramStart"/>
            <w:r>
              <w:rPr>
                <w:sz w:val="18"/>
                <w:szCs w:val="18"/>
              </w:rPr>
              <w:t>в</w:t>
            </w:r>
            <w:proofErr w:type="gramEnd"/>
          </w:p>
          <w:p w:rsidR="0016509D" w:rsidRDefault="0016509D" w:rsidP="00DF4032">
            <w:pPr>
              <w:rPr>
                <w:sz w:val="18"/>
                <w:szCs w:val="18"/>
              </w:rPr>
            </w:pPr>
            <w:r>
              <w:rPr>
                <w:sz w:val="18"/>
                <w:szCs w:val="18"/>
              </w:rPr>
              <w:t>особенности добываемого минерального сырья;</w:t>
            </w:r>
          </w:p>
          <w:p w:rsidR="0016509D" w:rsidRDefault="0016509D" w:rsidP="00DF4032">
            <w:pPr>
              <w:rPr>
                <w:sz w:val="18"/>
                <w:szCs w:val="18"/>
              </w:rPr>
            </w:pPr>
            <w:r>
              <w:rPr>
                <w:sz w:val="18"/>
                <w:szCs w:val="18"/>
              </w:rPr>
              <w:t>примеры изменения природной среды Австралии, ее охраны;</w:t>
            </w:r>
          </w:p>
          <w:p w:rsidR="0016509D" w:rsidRDefault="0016509D" w:rsidP="00DF4032">
            <w:pPr>
              <w:rPr>
                <w:sz w:val="18"/>
                <w:szCs w:val="18"/>
              </w:rPr>
            </w:pPr>
            <w:r>
              <w:rPr>
                <w:sz w:val="18"/>
                <w:szCs w:val="18"/>
              </w:rPr>
              <w:t>термин: резервация;</w:t>
            </w:r>
          </w:p>
          <w:p w:rsidR="0016509D" w:rsidRDefault="0016509D" w:rsidP="00DF4032">
            <w:pPr>
              <w:rPr>
                <w:sz w:val="18"/>
                <w:szCs w:val="18"/>
              </w:rPr>
            </w:pPr>
            <w:r>
              <w:rPr>
                <w:sz w:val="18"/>
                <w:szCs w:val="18"/>
              </w:rPr>
              <w:t>объяснять размещение населения, городов</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lastRenderedPageBreak/>
              <w:t xml:space="preserve">Практ. работа, </w:t>
            </w:r>
            <w:proofErr w:type="gramStart"/>
            <w:r>
              <w:t>фронтальный</w:t>
            </w:r>
            <w:proofErr w:type="gramEnd"/>
            <w:r>
              <w:t>, индивидуальный,</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§30</w:t>
            </w:r>
          </w:p>
          <w:p w:rsidR="0016509D" w:rsidRDefault="0016509D" w:rsidP="00DF4032">
            <w:pPr>
              <w:jc w:val="both"/>
            </w:pPr>
            <w:r>
              <w:t>Стр.163</w:t>
            </w:r>
          </w:p>
          <w:p w:rsidR="0016509D" w:rsidRDefault="0016509D" w:rsidP="00DF4032">
            <w:pPr>
              <w:jc w:val="both"/>
            </w:pPr>
            <w:r>
              <w:t>№1-3 (у)</w:t>
            </w:r>
          </w:p>
          <w:p w:rsidR="0016509D" w:rsidRDefault="0016509D" w:rsidP="00DF4032">
            <w:r>
              <w:t>Повторить тему Австралия+ зачет по карте</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33.</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Океания. Природа, население и страны.</w:t>
            </w:r>
          </w:p>
          <w:p w:rsidR="0016509D" w:rsidRDefault="0016509D" w:rsidP="00DF4032">
            <w:r>
              <w:t>Повторение и обобщение знаний</w:t>
            </w:r>
          </w:p>
          <w:p w:rsidR="0016509D" w:rsidRDefault="0016509D" w:rsidP="00DF4032"/>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коммуникативной компетентности в общении и сотрудничестве в различных видах деятельности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объяснять явления, процессы, выявляемые в ходе исследования учебного материала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самостоятельно выделять и формулировать познавательную цель; искать и выделять необходимую информацию</w:t>
            </w:r>
          </w:p>
          <w:p w:rsidR="0016509D" w:rsidRDefault="0016509D" w:rsidP="00DF4032">
            <w:pPr>
              <w:rPr>
                <w:sz w:val="18"/>
                <w:szCs w:val="18"/>
              </w:rPr>
            </w:pPr>
            <w:r>
              <w:rPr>
                <w:i/>
                <w:sz w:val="18"/>
                <w:szCs w:val="18"/>
              </w:rPr>
              <w:t>Коммуникативные УУД:</w:t>
            </w:r>
            <w:r>
              <w:rPr>
                <w:sz w:val="18"/>
                <w:szCs w:val="18"/>
              </w:rPr>
              <w:t xml:space="preserve"> формировать навыки самостоятельной работы</w:t>
            </w:r>
          </w:p>
          <w:p w:rsidR="0016509D" w:rsidRDefault="0016509D" w:rsidP="00DF4032">
            <w:pPr>
              <w:rPr>
                <w:sz w:val="18"/>
                <w:szCs w:val="18"/>
              </w:rPr>
            </w:pP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 наиболее крупные острова и архипелаги, уметь показывать их на карте; связь особенностей природы островов с их происхождением, влияние океана на их природу, жизнь населения</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Практ. работа, фронтальный, индивидуальный, тест</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§31</w:t>
            </w:r>
          </w:p>
          <w:p w:rsidR="0016509D" w:rsidRDefault="0016509D" w:rsidP="00DF4032">
            <w:pPr>
              <w:jc w:val="both"/>
            </w:pPr>
            <w:r>
              <w:t>Стр.169</w:t>
            </w:r>
          </w:p>
          <w:p w:rsidR="0016509D" w:rsidRDefault="0016509D" w:rsidP="00DF4032">
            <w:pPr>
              <w:jc w:val="both"/>
            </w:pPr>
            <w:r>
              <w:t>№4 по желанию</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Южная Америка (7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34.</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Географическое положение. Из истории открытия и исследования материка</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Развитие речи.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i/>
                <w:sz w:val="18"/>
                <w:szCs w:val="18"/>
              </w:rPr>
            </w:pPr>
            <w:r>
              <w:rPr>
                <w:i/>
                <w:sz w:val="18"/>
                <w:szCs w:val="18"/>
              </w:rPr>
              <w:t>Познавательные УУД:</w:t>
            </w:r>
            <w:r>
              <w:rPr>
                <w:sz w:val="18"/>
                <w:szCs w:val="18"/>
              </w:rPr>
              <w:t xml:space="preserve"> выделять главное, существенные признаки понятий; высказывать суждения, подтверждая их фактами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планировать свою деятельность под руководством учителя; работать в соответствии с предложенным планом</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умение общаться и взаимодействовать друг с другом</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особенности географического положения</w:t>
            </w:r>
          </w:p>
          <w:p w:rsidR="0016509D" w:rsidRDefault="0016509D" w:rsidP="00DF4032">
            <w:pPr>
              <w:rPr>
                <w:sz w:val="18"/>
                <w:szCs w:val="18"/>
              </w:rPr>
            </w:pPr>
            <w:r>
              <w:rPr>
                <w:sz w:val="18"/>
                <w:szCs w:val="18"/>
              </w:rPr>
              <w:t>Ю. Америки; историю открытия,</w:t>
            </w:r>
          </w:p>
          <w:p w:rsidR="0016509D" w:rsidRDefault="0016509D" w:rsidP="00DF4032">
            <w:pPr>
              <w:rPr>
                <w:sz w:val="18"/>
                <w:szCs w:val="18"/>
              </w:rPr>
            </w:pPr>
            <w:r>
              <w:rPr>
                <w:sz w:val="18"/>
                <w:szCs w:val="18"/>
              </w:rPr>
              <w:t>основных исследователей материка, влияние ГП на особенности природы материка</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Практ. работа, </w:t>
            </w:r>
            <w:proofErr w:type="gramStart"/>
            <w:r>
              <w:t>фронтальный</w:t>
            </w:r>
            <w:proofErr w:type="gramEnd"/>
            <w:r>
              <w:t>, индивидуальный, к/к</w:t>
            </w:r>
          </w:p>
        </w:tc>
        <w:tc>
          <w:tcPr>
            <w:tcW w:w="1184" w:type="dxa"/>
            <w:gridSpan w:val="5"/>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§33</w:t>
            </w:r>
          </w:p>
          <w:p w:rsidR="0016509D" w:rsidRDefault="0016509D" w:rsidP="00DF4032">
            <w:pPr>
              <w:jc w:val="both"/>
            </w:pPr>
            <w:r>
              <w:t>Стр.172</w:t>
            </w:r>
          </w:p>
          <w:p w:rsidR="0016509D" w:rsidRDefault="0016509D" w:rsidP="00DF4032">
            <w:pPr>
              <w:jc w:val="both"/>
            </w:pPr>
            <w:r>
              <w:t>№1-4 (у)</w:t>
            </w:r>
          </w:p>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35.</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Рельеф и полезные ископаемые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классифицировать информацию по заданным признакам; выявлять причинно-следственные связи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сравнивать полученные результаты с ожидаемыми результатами; оценивать работу </w:t>
            </w:r>
            <w:r>
              <w:rPr>
                <w:sz w:val="18"/>
                <w:szCs w:val="18"/>
              </w:rPr>
              <w:lastRenderedPageBreak/>
              <w:t>одноклассников</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умение участвовать в коллективном обсуждении проблем</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Знать основные черты рельефа материка;</w:t>
            </w:r>
          </w:p>
          <w:p w:rsidR="0016509D" w:rsidRDefault="0016509D" w:rsidP="00DF4032">
            <w:pPr>
              <w:rPr>
                <w:sz w:val="18"/>
                <w:szCs w:val="18"/>
              </w:rPr>
            </w:pPr>
            <w:r>
              <w:rPr>
                <w:sz w:val="18"/>
                <w:szCs w:val="18"/>
              </w:rPr>
              <w:t>состав полезных ископаемых и их размещение</w:t>
            </w:r>
          </w:p>
          <w:p w:rsidR="0016509D" w:rsidRDefault="0016509D" w:rsidP="00DF4032">
            <w:pPr>
              <w:rPr>
                <w:sz w:val="18"/>
                <w:szCs w:val="18"/>
              </w:rPr>
            </w:pPr>
            <w:r>
              <w:rPr>
                <w:sz w:val="18"/>
                <w:szCs w:val="18"/>
              </w:rPr>
              <w:t>основные формы рельефа, названные в тексте;</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основные черты рельефа по физической карте;</w:t>
            </w:r>
          </w:p>
          <w:p w:rsidR="0016509D" w:rsidRDefault="0016509D" w:rsidP="00DF4032">
            <w:pPr>
              <w:rPr>
                <w:sz w:val="18"/>
                <w:szCs w:val="18"/>
              </w:rPr>
            </w:pPr>
            <w:r>
              <w:rPr>
                <w:sz w:val="18"/>
                <w:szCs w:val="18"/>
              </w:rPr>
              <w:t xml:space="preserve">объяснять основные </w:t>
            </w:r>
            <w:r>
              <w:rPr>
                <w:sz w:val="18"/>
                <w:szCs w:val="18"/>
              </w:rPr>
              <w:lastRenderedPageBreak/>
              <w:t>черты рельефа на основе</w:t>
            </w:r>
          </w:p>
          <w:p w:rsidR="0016509D" w:rsidRDefault="0016509D" w:rsidP="00DF4032">
            <w:pPr>
              <w:rPr>
                <w:sz w:val="18"/>
                <w:szCs w:val="18"/>
              </w:rPr>
            </w:pPr>
            <w:r>
              <w:rPr>
                <w:sz w:val="18"/>
                <w:szCs w:val="18"/>
              </w:rPr>
              <w:t>связи с историей формирования земной коры и с учетом строения земной коры</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lastRenderedPageBreak/>
              <w:t>Фронтальный</w:t>
            </w:r>
            <w:proofErr w:type="gramEnd"/>
            <w:r>
              <w:t>, индивидуальный, работа с к/к</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§34</w:t>
            </w:r>
          </w:p>
          <w:p w:rsidR="0016509D" w:rsidRDefault="0016509D" w:rsidP="00DF4032">
            <w:pPr>
              <w:jc w:val="both"/>
            </w:pPr>
            <w:r>
              <w:t>Стр.174</w:t>
            </w:r>
          </w:p>
          <w:p w:rsidR="0016509D" w:rsidRDefault="0016509D" w:rsidP="00DF4032">
            <w:pPr>
              <w:jc w:val="both"/>
            </w:pPr>
            <w:r>
              <w:t>№1-4 (у)</w:t>
            </w:r>
          </w:p>
          <w:p w:rsidR="0016509D" w:rsidRDefault="0016509D" w:rsidP="00DF4032">
            <w:pPr>
              <w:jc w:val="both"/>
            </w:pPr>
            <w:r>
              <w:t>№5 (п)</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36.</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Климат. Внутренние воды</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proofErr w:type="gramStart"/>
            <w:r>
              <w:rPr>
                <w:i/>
                <w:sz w:val="18"/>
                <w:szCs w:val="18"/>
              </w:rPr>
              <w:t>Познавательные</w:t>
            </w:r>
            <w:proofErr w:type="gramEnd"/>
            <w:r>
              <w:rPr>
                <w:i/>
                <w:sz w:val="18"/>
                <w:szCs w:val="18"/>
              </w:rPr>
              <w:t xml:space="preserve"> УУД:</w:t>
            </w:r>
            <w:r>
              <w:rPr>
                <w:sz w:val="18"/>
                <w:szCs w:val="18"/>
              </w:rPr>
              <w:t xml:space="preserve"> выделять существенную информацию из текста и карт атласа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определять последовательность промежуточных целей с учетом конечного результата, составлять план последовательности действий</w:t>
            </w:r>
          </w:p>
          <w:p w:rsidR="0016509D" w:rsidRDefault="0016509D" w:rsidP="00DF4032">
            <w:pPr>
              <w:rPr>
                <w:sz w:val="18"/>
                <w:szCs w:val="18"/>
              </w:rPr>
            </w:pPr>
            <w:r>
              <w:rPr>
                <w:i/>
                <w:sz w:val="18"/>
                <w:szCs w:val="18"/>
              </w:rPr>
              <w:t>Коммуникативные УУД:</w:t>
            </w:r>
            <w:r>
              <w:rPr>
                <w:sz w:val="18"/>
                <w:szCs w:val="18"/>
              </w:rPr>
              <w:t xml:space="preserve"> точно и грамотно выражать свои мысли; отстаивать свою точку зрения в процессе дискуссии</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климатические условия Ю. Америки (температуры, условия увлажнения, типы климата);</w:t>
            </w:r>
          </w:p>
          <w:p w:rsidR="0016509D" w:rsidRDefault="0016509D" w:rsidP="00DF4032">
            <w:pPr>
              <w:rPr>
                <w:sz w:val="18"/>
                <w:szCs w:val="18"/>
              </w:rPr>
            </w:pPr>
            <w:r>
              <w:rPr>
                <w:sz w:val="18"/>
                <w:szCs w:val="18"/>
              </w:rPr>
              <w:t>различия в климате по поясам и факторы, опре-</w:t>
            </w:r>
          </w:p>
          <w:p w:rsidR="0016509D" w:rsidRDefault="0016509D" w:rsidP="00DF4032">
            <w:pPr>
              <w:rPr>
                <w:sz w:val="18"/>
                <w:szCs w:val="18"/>
              </w:rPr>
            </w:pPr>
            <w:r>
              <w:rPr>
                <w:sz w:val="18"/>
                <w:szCs w:val="18"/>
              </w:rPr>
              <w:t>деляющие климатические условия</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описывать климатические пояса;</w:t>
            </w:r>
          </w:p>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 xml:space="preserve">общие черты внутренних вод </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характерные особенности внутренних вод по картам;</w:t>
            </w:r>
          </w:p>
          <w:p w:rsidR="0016509D" w:rsidRDefault="0016509D" w:rsidP="00DF4032">
            <w:pPr>
              <w:rPr>
                <w:sz w:val="18"/>
                <w:szCs w:val="18"/>
              </w:rPr>
            </w:pPr>
            <w:r>
              <w:rPr>
                <w:sz w:val="18"/>
                <w:szCs w:val="18"/>
              </w:rPr>
              <w:t>объяснять их зависимость</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Фронтальный, индивидуальный, работа с </w:t>
            </w:r>
            <w:proofErr w:type="gramStart"/>
            <w:r>
              <w:t>к</w:t>
            </w:r>
            <w:proofErr w:type="gramEnd"/>
            <w:r>
              <w:t>/к,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§35</w:t>
            </w:r>
          </w:p>
          <w:p w:rsidR="0016509D" w:rsidRDefault="0016509D" w:rsidP="00DF4032">
            <w:pPr>
              <w:jc w:val="both"/>
            </w:pPr>
            <w:r>
              <w:t>Стр.179</w:t>
            </w:r>
          </w:p>
          <w:p w:rsidR="0016509D" w:rsidRDefault="0016509D" w:rsidP="00DF4032">
            <w:pPr>
              <w:jc w:val="both"/>
            </w:pPr>
            <w:r>
              <w:t>№1,4,5 (у)</w:t>
            </w:r>
          </w:p>
          <w:p w:rsidR="0016509D" w:rsidRDefault="0016509D" w:rsidP="00DF4032">
            <w:pPr>
              <w:jc w:val="both"/>
            </w:pPr>
            <w:r>
              <w:t>№2,3 (п)</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37.</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Природные зоны</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Формирование основ экологической культуры</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proofErr w:type="gramStart"/>
            <w:r>
              <w:rPr>
                <w:i/>
                <w:sz w:val="18"/>
                <w:szCs w:val="18"/>
              </w:rPr>
              <w:t>Познавательные</w:t>
            </w:r>
            <w:proofErr w:type="gramEnd"/>
            <w:r>
              <w:rPr>
                <w:i/>
                <w:sz w:val="18"/>
                <w:szCs w:val="18"/>
              </w:rPr>
              <w:t xml:space="preserve"> УУД:</w:t>
            </w:r>
            <w:r>
              <w:rPr>
                <w:sz w:val="18"/>
                <w:szCs w:val="18"/>
              </w:rPr>
              <w:t xml:space="preserve"> выделять существенную информацию из текстов разных видов</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проводить контроль в форме сравнения способа действия и его результата с заданным эталоном с целью обнаружения отклонений от эталона и внесения необходимых коррективов.</w:t>
            </w:r>
          </w:p>
          <w:p w:rsidR="0016509D" w:rsidRDefault="0016509D" w:rsidP="00DF4032">
            <w:pPr>
              <w:rPr>
                <w:sz w:val="18"/>
                <w:szCs w:val="18"/>
              </w:rPr>
            </w:pPr>
            <w:r>
              <w:rPr>
                <w:i/>
                <w:sz w:val="18"/>
                <w:szCs w:val="18"/>
              </w:rPr>
              <w:t>Коммуникативные УУД:</w:t>
            </w:r>
            <w:r>
              <w:rPr>
                <w:sz w:val="18"/>
                <w:szCs w:val="18"/>
              </w:rPr>
              <w:t xml:space="preserve"> слушать других, пытаться принимать другую точку зрения, быть готовым изменить свою точку зрения</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природные зоны;</w:t>
            </w:r>
          </w:p>
          <w:p w:rsidR="0016509D" w:rsidRDefault="0016509D" w:rsidP="00DF4032">
            <w:pPr>
              <w:rPr>
                <w:sz w:val="18"/>
                <w:szCs w:val="18"/>
              </w:rPr>
            </w:pPr>
            <w:r>
              <w:rPr>
                <w:sz w:val="18"/>
                <w:szCs w:val="18"/>
              </w:rPr>
              <w:t>их характерные черты и факторы образования;</w:t>
            </w:r>
          </w:p>
          <w:p w:rsidR="0016509D" w:rsidRDefault="0016509D" w:rsidP="00DF4032">
            <w:pPr>
              <w:rPr>
                <w:sz w:val="18"/>
                <w:szCs w:val="18"/>
              </w:rPr>
            </w:pPr>
            <w:r>
              <w:rPr>
                <w:sz w:val="18"/>
                <w:szCs w:val="18"/>
              </w:rPr>
              <w:t>типичные растения и животных природных зон;</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описывать природные зоны по комплекту карт</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Фронтальный, индивидуальный, работа с </w:t>
            </w:r>
            <w:proofErr w:type="gramStart"/>
            <w:r>
              <w:t>к</w:t>
            </w:r>
            <w:proofErr w:type="gramEnd"/>
            <w:r>
              <w:t>/к,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§36</w:t>
            </w:r>
          </w:p>
          <w:p w:rsidR="0016509D" w:rsidRDefault="0016509D" w:rsidP="00DF4032">
            <w:pPr>
              <w:jc w:val="both"/>
            </w:pPr>
            <w:r>
              <w:t>Стр.187</w:t>
            </w:r>
          </w:p>
          <w:p w:rsidR="0016509D" w:rsidRDefault="0016509D" w:rsidP="00DF4032">
            <w:pPr>
              <w:jc w:val="both"/>
            </w:pPr>
            <w:r>
              <w:t>№3-7 (у)</w:t>
            </w:r>
          </w:p>
          <w:p w:rsidR="0016509D" w:rsidRDefault="0016509D" w:rsidP="00DF4032">
            <w:pPr>
              <w:jc w:val="both"/>
            </w:pPr>
            <w:r>
              <w:t>№1 (п)</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38.</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Население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r>
              <w:t>Уважать историю, культуру, национальные особенности, традиции и обычаи других народов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r>
              <w:rPr>
                <w:i/>
              </w:rPr>
              <w:t>Познавательные УУД:</w:t>
            </w:r>
            <w:r>
              <w:t xml:space="preserve"> объяснять географические явления, процессы, выявляемые в ходе исследования учебного материала</w:t>
            </w:r>
          </w:p>
          <w:p w:rsidR="0016509D" w:rsidRDefault="0016509D" w:rsidP="00DF4032">
            <w:pPr>
              <w:rPr>
                <w:rFonts w:ascii="Arial" w:hAnsi="Arial" w:cs="Arial"/>
                <w:color w:val="000000"/>
                <w:sz w:val="18"/>
                <w:szCs w:val="18"/>
              </w:rPr>
            </w:pPr>
            <w:r>
              <w:rPr>
                <w:i/>
              </w:rPr>
              <w:t xml:space="preserve">Регулятивные </w:t>
            </w:r>
          </w:p>
          <w:p w:rsidR="0016509D" w:rsidRDefault="0016509D" w:rsidP="00DF4032">
            <w:r>
              <w:rPr>
                <w:i/>
              </w:rPr>
              <w:t>УУД:</w:t>
            </w:r>
            <w:r>
              <w:t xml:space="preserve"> </w:t>
            </w:r>
            <w:r>
              <w:lastRenderedPageBreak/>
              <w:t>самостоятельно выделять и формулировать познавательную цель; искать и выделять необходимую информацию</w:t>
            </w:r>
          </w:p>
          <w:p w:rsidR="0016509D" w:rsidRDefault="0016509D" w:rsidP="00DF4032">
            <w:r>
              <w:rPr>
                <w:i/>
              </w:rPr>
              <w:t>Коммуникативные УУД:</w:t>
            </w:r>
            <w: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r>
              <w:lastRenderedPageBreak/>
              <w:t>Знать крупнейшие народы, распространенные языки и  религии, крупнейшие страны материка, их столицы и крупнейшие города</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Фронтальный, индивидуальный, работа с </w:t>
            </w:r>
            <w:proofErr w:type="gramStart"/>
            <w:r>
              <w:t>к</w:t>
            </w:r>
            <w:proofErr w:type="gramEnd"/>
            <w:r>
              <w:t>/к,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§37</w:t>
            </w:r>
          </w:p>
          <w:p w:rsidR="0016509D" w:rsidRDefault="0016509D" w:rsidP="00DF4032">
            <w:pPr>
              <w:jc w:val="both"/>
            </w:pPr>
            <w:r>
              <w:t>Стр.179</w:t>
            </w:r>
          </w:p>
          <w:p w:rsidR="0016509D" w:rsidRDefault="0016509D" w:rsidP="00DF4032">
            <w:pPr>
              <w:jc w:val="both"/>
            </w:pPr>
            <w:r>
              <w:t>№1-4(у)</w:t>
            </w:r>
          </w:p>
          <w:p w:rsidR="0016509D" w:rsidRDefault="0016509D" w:rsidP="00DF4032">
            <w:pPr>
              <w:jc w:val="both"/>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39.</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востока материка. Бразилия</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r>
              <w:rPr>
                <w:b/>
              </w:rPr>
              <w:t xml:space="preserve">Практич. работа. 14. </w:t>
            </w:r>
            <w:r>
              <w:t>Составление описания природы, населения, географического положения крупных городов Бразилии или Аргентины</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Уважать историю, культуру, национальные особенности, традиции и обычаи других народов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анализировать, сравнивать и обобщать факты. Выявлять причины. Уметь определять возможные источники необходимых сведений, производить поиск информации, анализировать и оценивать ее достоверность; преобразовывать информацию из одного вида в другой. Составлять различные виды планов. </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 xml:space="preserve">УУД: </w:t>
            </w:r>
            <w:r>
              <w:rPr>
                <w:sz w:val="18"/>
                <w:szCs w:val="18"/>
              </w:rPr>
              <w:t xml:space="preserve">Самостоятельно обнаруживать и формулировать учебную проблему, определять цель учебной деятельности. Сверять свои действия с целью и при необходимости исправлять ошибки самостоятельно. В диалоге с учителем совершенствовать самостоятельно выработанные критерии оценки. </w:t>
            </w:r>
            <w:r>
              <w:rPr>
                <w:i/>
                <w:sz w:val="18"/>
                <w:szCs w:val="18"/>
              </w:rPr>
              <w:t>Коммуникативные УУД:</w:t>
            </w:r>
            <w:r>
              <w:rPr>
                <w:sz w:val="18"/>
                <w:szCs w:val="18"/>
              </w:rPr>
              <w:t xml:space="preserve"> умение с достаточной полнотой и точностью выражать свои мысли в соответствии с задачами и условиями коммуникации; участвовать в работе </w:t>
            </w:r>
            <w:r>
              <w:rPr>
                <w:sz w:val="18"/>
                <w:szCs w:val="18"/>
              </w:rPr>
              <w:lastRenderedPageBreak/>
              <w:t xml:space="preserve">группы, распределять роли, договариваться друг с другом. </w:t>
            </w:r>
          </w:p>
          <w:p w:rsidR="0016509D" w:rsidRDefault="0016509D" w:rsidP="00DF4032">
            <w:pPr>
              <w:rPr>
                <w:sz w:val="18"/>
                <w:szCs w:val="18"/>
              </w:rPr>
            </w:pP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lastRenderedPageBreak/>
              <w:t>Знать особенности природно-хозяйственного комплекса стран востока материка, в том числе современного экономического развития;</w:t>
            </w:r>
          </w:p>
          <w:p w:rsidR="0016509D" w:rsidRDefault="0016509D" w:rsidP="00DF4032">
            <w:pPr>
              <w:rPr>
                <w:sz w:val="18"/>
                <w:szCs w:val="18"/>
              </w:rPr>
            </w:pPr>
            <w:r>
              <w:rPr>
                <w:sz w:val="18"/>
                <w:szCs w:val="18"/>
              </w:rPr>
              <w:t>экологические проблемы Амазонии;</w:t>
            </w:r>
          </w:p>
          <w:p w:rsidR="0016509D" w:rsidRDefault="0016509D" w:rsidP="00DF4032">
            <w:pPr>
              <w:rPr>
                <w:sz w:val="18"/>
                <w:szCs w:val="18"/>
              </w:rPr>
            </w:pPr>
            <w:r>
              <w:rPr>
                <w:sz w:val="18"/>
                <w:szCs w:val="18"/>
              </w:rPr>
              <w:t>элементы культуры населения;</w:t>
            </w:r>
          </w:p>
          <w:p w:rsidR="0016509D" w:rsidRDefault="0016509D" w:rsidP="00DF4032">
            <w:pPr>
              <w:rPr>
                <w:sz w:val="18"/>
                <w:szCs w:val="18"/>
              </w:rPr>
            </w:pPr>
            <w:r>
              <w:rPr>
                <w:sz w:val="18"/>
                <w:szCs w:val="18"/>
              </w:rPr>
              <w:t>памятники из писка ЮНЕСКО;</w:t>
            </w:r>
          </w:p>
          <w:p w:rsidR="0016509D" w:rsidRDefault="0016509D" w:rsidP="00DF4032">
            <w:pPr>
              <w:rPr>
                <w:sz w:val="18"/>
                <w:szCs w:val="18"/>
              </w:rPr>
            </w:pPr>
            <w:r>
              <w:rPr>
                <w:sz w:val="18"/>
                <w:szCs w:val="18"/>
              </w:rPr>
              <w:t>уметь объяснять:</w:t>
            </w:r>
          </w:p>
          <w:p w:rsidR="0016509D" w:rsidRDefault="0016509D" w:rsidP="00DF4032">
            <w:pPr>
              <w:rPr>
                <w:sz w:val="18"/>
                <w:szCs w:val="18"/>
              </w:rPr>
            </w:pPr>
            <w:r>
              <w:rPr>
                <w:sz w:val="18"/>
                <w:szCs w:val="18"/>
              </w:rPr>
              <w:t>различия в природе и составе минеральных богатств Амазонии и Бразильского плоскогорья, аргентинской пампы;</w:t>
            </w:r>
          </w:p>
          <w:p w:rsidR="0016509D" w:rsidRDefault="0016509D" w:rsidP="00DF4032">
            <w:pPr>
              <w:rPr>
                <w:sz w:val="18"/>
                <w:szCs w:val="18"/>
              </w:rPr>
            </w:pPr>
            <w:r>
              <w:rPr>
                <w:sz w:val="18"/>
                <w:szCs w:val="18"/>
              </w:rPr>
              <w:t>размещение важнейших минеральных ресурсов</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§38</w:t>
            </w:r>
          </w:p>
          <w:p w:rsidR="0016509D" w:rsidRDefault="0016509D" w:rsidP="00DF4032">
            <w:pPr>
              <w:jc w:val="both"/>
            </w:pPr>
            <w:r>
              <w:t>Стр.194</w:t>
            </w:r>
          </w:p>
          <w:p w:rsidR="0016509D" w:rsidRDefault="0016509D" w:rsidP="00DF4032">
            <w:pPr>
              <w:jc w:val="both"/>
            </w:pPr>
            <w:r>
              <w:t>№2,3,4,5 (у)</w:t>
            </w:r>
          </w:p>
          <w:p w:rsidR="0016509D" w:rsidRDefault="0016509D" w:rsidP="00DF4032">
            <w:pPr>
              <w:jc w:val="both"/>
            </w:pPr>
            <w:r>
              <w:t>№1 (п)</w:t>
            </w:r>
          </w:p>
          <w:p w:rsidR="0016509D" w:rsidRDefault="0016509D" w:rsidP="00DF4032">
            <w:pPr>
              <w:jc w:val="both"/>
            </w:pPr>
            <w:r>
              <w:t>Повторить Ю.А.</w:t>
            </w:r>
          </w:p>
          <w:p w:rsidR="0016509D" w:rsidRDefault="0016509D" w:rsidP="00DF4032">
            <w:pPr>
              <w:jc w:val="both"/>
            </w:pPr>
            <w:r>
              <w:t xml:space="preserve">+зачет по карте </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40.</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Анд. Перу.</w:t>
            </w:r>
          </w:p>
          <w:p w:rsidR="0016509D" w:rsidRDefault="0016509D" w:rsidP="00DF4032">
            <w:r>
              <w:t xml:space="preserve">Повторение и обобщение по теме </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r>
              <w:rPr>
                <w:b/>
              </w:rPr>
              <w:t xml:space="preserve">Практич. работа. 15. </w:t>
            </w:r>
            <w:r>
              <w:t>Характеристика основных видов хозяйственной деятельности населения Андских стран</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Уважать историю, культуру, национальные особенности, традиции и обычаи других народов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анализировать, сравнивать и обобщать факты. Выявлять причины. Уметь определять возможные источники необходимых сведений, производить поиск информации, анализировать и оценивать ее достоверность; преобразовывать информацию из одного вида в другой. Составлять различные виды планов. </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 xml:space="preserve">УУД: </w:t>
            </w:r>
            <w:r>
              <w:rPr>
                <w:sz w:val="18"/>
                <w:szCs w:val="18"/>
              </w:rPr>
              <w:t xml:space="preserve">Самостоятельно обнаруживать и формулировать учебную проблему, определять цель учебной деятельности. Сверять свои действия с целью и при необходимости исправлять ошибки самостоятельно. В диалоге с учителем совершенствовать самостоятельно выработанные критерии оценки. </w:t>
            </w:r>
            <w:r>
              <w:rPr>
                <w:i/>
                <w:sz w:val="18"/>
                <w:szCs w:val="18"/>
              </w:rPr>
              <w:t>Коммуникативные УУД:</w:t>
            </w:r>
            <w:r>
              <w:rPr>
                <w:sz w:val="18"/>
                <w:szCs w:val="18"/>
              </w:rPr>
              <w:t xml:space="preserve"> умение с достаточной полнотой и точностью выражать свои мысли в соответствии с задачами и условиями коммуникации; участвовать в работе группы, распределять роли, договариваться друг с другом. </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 особенности природно-хозяйственного комплекса стран востока материка, в том числе современного экономического развития;</w:t>
            </w:r>
          </w:p>
          <w:p w:rsidR="0016509D" w:rsidRDefault="0016509D" w:rsidP="00DF4032">
            <w:pPr>
              <w:rPr>
                <w:sz w:val="18"/>
                <w:szCs w:val="18"/>
              </w:rPr>
            </w:pPr>
            <w:r>
              <w:rPr>
                <w:sz w:val="18"/>
                <w:szCs w:val="18"/>
              </w:rPr>
              <w:t>памятники из списка ЮНЕСКО;</w:t>
            </w:r>
          </w:p>
          <w:p w:rsidR="0016509D" w:rsidRDefault="0016509D" w:rsidP="00DF4032">
            <w:pPr>
              <w:jc w:val="both"/>
              <w:rPr>
                <w:sz w:val="18"/>
                <w:szCs w:val="18"/>
              </w:rPr>
            </w:pP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§39</w:t>
            </w:r>
          </w:p>
          <w:p w:rsidR="0016509D" w:rsidRDefault="0016509D" w:rsidP="00DF4032">
            <w:pPr>
              <w:jc w:val="both"/>
            </w:pPr>
            <w:r>
              <w:t>Стр.197</w:t>
            </w:r>
          </w:p>
          <w:p w:rsidR="0016509D" w:rsidRDefault="0016509D" w:rsidP="00DF4032">
            <w:pPr>
              <w:jc w:val="both"/>
            </w:pPr>
            <w:r>
              <w:t>№3 (п)</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Антарктида (1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rPr>
          <w:trHeight w:val="4968"/>
        </w:trPr>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41.</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Географическое положение. Открытие и исследование Антарктиды. Природа.</w:t>
            </w:r>
          </w:p>
          <w:p w:rsidR="0016509D" w:rsidRDefault="0016509D" w:rsidP="00DF4032"/>
          <w:p w:rsidR="0016509D" w:rsidRDefault="0016509D" w:rsidP="00DF4032">
            <w:r>
              <w:t>Повторение и обобщение по теме «Природа южных материков»</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pPr>
              <w:rPr>
                <w:b/>
              </w:rPr>
            </w:pPr>
            <w:r>
              <w:t>Фронтальная, индивидуальная, групповая</w:t>
            </w:r>
          </w:p>
          <w:p w:rsidR="0016509D" w:rsidRDefault="0016509D" w:rsidP="00DF4032">
            <w:r>
              <w:rPr>
                <w:b/>
              </w:rPr>
              <w:t xml:space="preserve">Практич. работа. 16. </w:t>
            </w:r>
            <w:r>
              <w:t>Определение целей изучения южной полярной области Земли. Составление проекта использования природных богатств материка в будущем</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proofErr w:type="gramStart"/>
            <w:r>
              <w:rPr>
                <w:i/>
                <w:sz w:val="18"/>
                <w:szCs w:val="18"/>
              </w:rPr>
              <w:t>Познавательные УУД:</w:t>
            </w:r>
            <w:r>
              <w:rPr>
                <w:sz w:val="18"/>
                <w:szCs w:val="18"/>
              </w:rPr>
              <w:t xml:space="preserve"> формирование и развитие посредством географического знания познавательных интересов, интеллектуальных и творческих способностей учащихся</w:t>
            </w:r>
            <w:proofErr w:type="gramEnd"/>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самостоятельно обнаруживать и формулировать проблему в классной и индивидуальной учебной деятельности</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осуществлять взаимоконтроль и оказывать в сотрудничестве необходимую взаимопомощь</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 xml:space="preserve">Знать  особенности ГП Антарктиды, его влияние на особенности природы материков; имена </w:t>
            </w:r>
            <w:proofErr w:type="gramStart"/>
            <w:r>
              <w:rPr>
                <w:sz w:val="18"/>
                <w:szCs w:val="18"/>
              </w:rPr>
              <w:t>путешествен-ников</w:t>
            </w:r>
            <w:proofErr w:type="gramEnd"/>
            <w:r>
              <w:rPr>
                <w:sz w:val="18"/>
                <w:szCs w:val="18"/>
              </w:rPr>
              <w:t xml:space="preserve"> внесших вклад в открытие и исследование материка</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взаимоконтроль, пр. раб.</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§40</w:t>
            </w:r>
          </w:p>
          <w:p w:rsidR="0016509D" w:rsidRDefault="0016509D" w:rsidP="00DF4032">
            <w:pPr>
              <w:jc w:val="both"/>
            </w:pPr>
            <w:r>
              <w:t>Стр.205</w:t>
            </w:r>
          </w:p>
          <w:p w:rsidR="0016509D" w:rsidRDefault="0016509D" w:rsidP="00DF4032">
            <w:pPr>
              <w:jc w:val="both"/>
            </w:pPr>
            <w:r>
              <w:t>№1-7 (у)</w:t>
            </w:r>
          </w:p>
          <w:p w:rsidR="0016509D" w:rsidRDefault="0016509D" w:rsidP="00DF4032">
            <w:pPr>
              <w:jc w:val="both"/>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Северные материки (1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42.</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Общие особенности природы северных материков</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 Развитие речи.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i/>
                <w:sz w:val="18"/>
                <w:szCs w:val="18"/>
              </w:rPr>
            </w:pPr>
            <w:r>
              <w:rPr>
                <w:i/>
                <w:sz w:val="18"/>
                <w:szCs w:val="18"/>
              </w:rPr>
              <w:t>Познавательные УУД:</w:t>
            </w:r>
            <w:r>
              <w:rPr>
                <w:sz w:val="18"/>
                <w:szCs w:val="18"/>
              </w:rPr>
              <w:t xml:space="preserve"> выделять главное, существенные признаки понятий; высказывать суждения, подтверждая их фактами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планировать свою деятельность под руководством учителя; работать в соответствии с предложенным планом</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умение общаться и взаимодействовать друг с другом</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Уметь показывать на карте и называть материки, определять их географическое положение, определять и называть некоторые отличительные признаки  материков как крупных природных комплексов; показывать на карте наиболее крупные и известные географические объекты на материках</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взаимоконтроль</w:t>
            </w:r>
          </w:p>
        </w:tc>
        <w:tc>
          <w:tcPr>
            <w:tcW w:w="1161" w:type="dxa"/>
            <w:gridSpan w:val="4"/>
            <w:tcBorders>
              <w:left w:val="single" w:sz="4" w:space="0" w:color="000000"/>
              <w:right w:val="single" w:sz="4" w:space="0" w:color="000000"/>
            </w:tcBorders>
          </w:tcPr>
          <w:p w:rsidR="0016509D" w:rsidRDefault="0016509D" w:rsidP="00DF4032">
            <w:pPr>
              <w:jc w:val="both"/>
            </w:pPr>
            <w:r>
              <w:t>§41</w:t>
            </w:r>
          </w:p>
          <w:p w:rsidR="0016509D" w:rsidRDefault="0016509D" w:rsidP="00DF4032">
            <w:pPr>
              <w:jc w:val="both"/>
            </w:pPr>
            <w:r>
              <w:t>Стр.209</w:t>
            </w:r>
          </w:p>
          <w:p w:rsidR="0016509D" w:rsidRDefault="0016509D" w:rsidP="00DF4032">
            <w:pPr>
              <w:jc w:val="both"/>
            </w:pPr>
            <w:r>
              <w:t>№1-3 (у)</w:t>
            </w:r>
          </w:p>
          <w:p w:rsidR="0016509D" w:rsidRDefault="0016509D" w:rsidP="00DF4032">
            <w:pPr>
              <w:jc w:val="both"/>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rPr>
                <w:b/>
                <w:sz w:val="24"/>
                <w:szCs w:val="24"/>
              </w:rPr>
            </w:pPr>
          </w:p>
          <w:p w:rsidR="0016509D" w:rsidRDefault="0016509D" w:rsidP="00DF4032">
            <w:pPr>
              <w:jc w:val="center"/>
            </w:pPr>
            <w:r>
              <w:rPr>
                <w:b/>
                <w:sz w:val="24"/>
                <w:szCs w:val="24"/>
              </w:rPr>
              <w:t>Северная Америка (7 ч.)</w:t>
            </w: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43.</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Географическое положение. Из истории открытия и исследования материка</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 анализировать, сравнивать, классифицировать и обобщать понятия.</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i/>
                <w:sz w:val="18"/>
                <w:szCs w:val="18"/>
              </w:rPr>
            </w:pPr>
            <w:r>
              <w:rPr>
                <w:i/>
                <w:sz w:val="18"/>
                <w:szCs w:val="18"/>
              </w:rPr>
              <w:t>УУД:</w:t>
            </w:r>
          </w:p>
          <w:p w:rsidR="0016509D" w:rsidRDefault="0016509D" w:rsidP="00DF4032">
            <w:pPr>
              <w:rPr>
                <w:sz w:val="18"/>
                <w:szCs w:val="18"/>
              </w:rPr>
            </w:pPr>
            <w:r>
              <w:rPr>
                <w:i/>
                <w:sz w:val="18"/>
                <w:szCs w:val="18"/>
              </w:rPr>
              <w:t>Коммуникативные УУД:</w:t>
            </w:r>
            <w:r>
              <w:rPr>
                <w:sz w:val="18"/>
                <w:szCs w:val="18"/>
              </w:rPr>
              <w:t xml:space="preserve"> отстаивать свою точку зрения, приводить аргументы, </w:t>
            </w:r>
            <w:r>
              <w:rPr>
                <w:sz w:val="18"/>
                <w:szCs w:val="18"/>
              </w:rPr>
              <w:lastRenderedPageBreak/>
              <w:t>подтверждая их фактами</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Знать:</w:t>
            </w:r>
          </w:p>
          <w:p w:rsidR="0016509D" w:rsidRDefault="0016509D" w:rsidP="00DF4032">
            <w:pPr>
              <w:rPr>
                <w:sz w:val="18"/>
                <w:szCs w:val="18"/>
              </w:rPr>
            </w:pPr>
            <w:r>
              <w:rPr>
                <w:sz w:val="18"/>
                <w:szCs w:val="18"/>
              </w:rPr>
              <w:t>особенности географического положения</w:t>
            </w:r>
          </w:p>
          <w:p w:rsidR="0016509D" w:rsidRDefault="0016509D" w:rsidP="00DF4032">
            <w:pPr>
              <w:rPr>
                <w:sz w:val="18"/>
                <w:szCs w:val="18"/>
              </w:rPr>
            </w:pPr>
            <w:r>
              <w:rPr>
                <w:sz w:val="18"/>
                <w:szCs w:val="18"/>
              </w:rPr>
              <w:t>С. Америки; историю открытия,</w:t>
            </w:r>
          </w:p>
          <w:p w:rsidR="0016509D" w:rsidRDefault="0016509D" w:rsidP="00DF4032">
            <w:pPr>
              <w:jc w:val="both"/>
              <w:rPr>
                <w:sz w:val="18"/>
                <w:szCs w:val="18"/>
              </w:rPr>
            </w:pPr>
            <w:r>
              <w:rPr>
                <w:sz w:val="18"/>
                <w:szCs w:val="18"/>
              </w:rPr>
              <w:t>основных исследователей материка, влияние ГП на особенности природы материка</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 индивидуальный, работа с картами атласа, к/к, взаимоконтроль, пр. раб.</w:t>
            </w:r>
            <w:proofErr w:type="gramEnd"/>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§42</w:t>
            </w:r>
          </w:p>
          <w:p w:rsidR="0016509D" w:rsidRDefault="0016509D" w:rsidP="00DF4032">
            <w:pPr>
              <w:jc w:val="both"/>
            </w:pPr>
            <w:r>
              <w:t>Стр.179</w:t>
            </w:r>
          </w:p>
          <w:p w:rsidR="0016509D" w:rsidRDefault="0016509D" w:rsidP="00DF4032">
            <w:pPr>
              <w:jc w:val="both"/>
            </w:pPr>
            <w:r>
              <w:t>№1,4,5 (у)</w:t>
            </w:r>
          </w:p>
          <w:p w:rsidR="0016509D" w:rsidRDefault="0016509D" w:rsidP="00DF4032">
            <w:pPr>
              <w:jc w:val="both"/>
            </w:pPr>
            <w:r>
              <w:t>№2,3 (п)</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44.</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Рельеф и полезные ископаемые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Развитие речи.</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анализировать, сравнивать, классифицировать факты и явления; осуществлять сравнение и классификацию, самостоятельно выбирая критерии для указанных логических операций.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самостоятельно обнаруживать и формулировать учебную проблему, определять цель УД.</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 </w:t>
            </w:r>
            <w:r>
              <w:rPr>
                <w:sz w:val="18"/>
                <w:szCs w:val="18"/>
              </w:rPr>
              <w:t>самостоятельно организовывать учебное взаимодействие в группе</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 основные черты рельефа материка;</w:t>
            </w:r>
          </w:p>
          <w:p w:rsidR="0016509D" w:rsidRDefault="0016509D" w:rsidP="00DF4032">
            <w:pPr>
              <w:rPr>
                <w:sz w:val="18"/>
                <w:szCs w:val="18"/>
              </w:rPr>
            </w:pPr>
            <w:r>
              <w:rPr>
                <w:sz w:val="18"/>
                <w:szCs w:val="18"/>
              </w:rPr>
              <w:t>состав полезных ископаемых и их размещение</w:t>
            </w:r>
          </w:p>
          <w:p w:rsidR="0016509D" w:rsidRDefault="0016509D" w:rsidP="00DF4032">
            <w:pPr>
              <w:rPr>
                <w:sz w:val="18"/>
                <w:szCs w:val="18"/>
              </w:rPr>
            </w:pPr>
            <w:r>
              <w:rPr>
                <w:sz w:val="18"/>
                <w:szCs w:val="18"/>
              </w:rPr>
              <w:t>основные формы рельефа, названные в тексте;</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основные черты рельефа по физической карте;</w:t>
            </w:r>
          </w:p>
          <w:p w:rsidR="0016509D" w:rsidRDefault="0016509D" w:rsidP="00DF4032">
            <w:pPr>
              <w:rPr>
                <w:sz w:val="18"/>
                <w:szCs w:val="18"/>
              </w:rPr>
            </w:pPr>
            <w:r>
              <w:rPr>
                <w:sz w:val="18"/>
                <w:szCs w:val="18"/>
              </w:rPr>
              <w:t>объяснять основные черты рельефа на основе</w:t>
            </w:r>
          </w:p>
          <w:p w:rsidR="0016509D" w:rsidRDefault="0016509D" w:rsidP="00DF4032">
            <w:pPr>
              <w:jc w:val="both"/>
              <w:rPr>
                <w:sz w:val="18"/>
                <w:szCs w:val="18"/>
              </w:rPr>
            </w:pPr>
            <w:r>
              <w:rPr>
                <w:sz w:val="18"/>
                <w:szCs w:val="18"/>
              </w:rPr>
              <w:t>связи с историей формирования земной коры и с учетом строения земной коры</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взаимоконтроль.</w:t>
            </w:r>
          </w:p>
        </w:tc>
        <w:tc>
          <w:tcPr>
            <w:tcW w:w="1161" w:type="dxa"/>
            <w:gridSpan w:val="4"/>
            <w:tcBorders>
              <w:left w:val="single" w:sz="4" w:space="0" w:color="000000"/>
              <w:right w:val="single" w:sz="4" w:space="0" w:color="000000"/>
            </w:tcBorders>
          </w:tcPr>
          <w:p w:rsidR="0016509D" w:rsidRDefault="0016509D" w:rsidP="00DF4032">
            <w:pPr>
              <w:jc w:val="both"/>
            </w:pPr>
            <w:r>
              <w:t>§43</w:t>
            </w:r>
          </w:p>
          <w:p w:rsidR="0016509D" w:rsidRDefault="0016509D" w:rsidP="00DF4032">
            <w:pPr>
              <w:jc w:val="both"/>
            </w:pPr>
            <w:r>
              <w:t>Стр.214</w:t>
            </w:r>
          </w:p>
          <w:p w:rsidR="0016509D" w:rsidRDefault="0016509D" w:rsidP="00DF4032">
            <w:pPr>
              <w:jc w:val="both"/>
            </w:pPr>
            <w:r>
              <w:t>№1-3 (у)</w:t>
            </w:r>
          </w:p>
          <w:p w:rsidR="0016509D" w:rsidRDefault="0016509D" w:rsidP="00DF4032">
            <w:pPr>
              <w:jc w:val="both"/>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45.</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Климат. Внутренние воды</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 xml:space="preserve">Формирование ответственного отношения к учению, готовности к саморазвитию, осознанному выбору с учетом </w:t>
            </w:r>
            <w:proofErr w:type="gramStart"/>
            <w:r>
              <w:rPr>
                <w:sz w:val="18"/>
                <w:szCs w:val="18"/>
              </w:rPr>
              <w:t>познаватель-ных</w:t>
            </w:r>
            <w:proofErr w:type="gramEnd"/>
            <w:r>
              <w:rPr>
                <w:sz w:val="18"/>
                <w:szCs w:val="18"/>
              </w:rPr>
              <w:t xml:space="preserve"> интересов</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 анализировать, сравнивать, классифицировать и обобщать понятия.</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самостоятельно обнаруживать и формулировать проблему в классной и индивидуальной учебной деятельности</w:t>
            </w:r>
          </w:p>
          <w:p w:rsidR="0016509D" w:rsidRDefault="0016509D" w:rsidP="00DF4032">
            <w:pPr>
              <w:rPr>
                <w:sz w:val="18"/>
                <w:szCs w:val="18"/>
              </w:rPr>
            </w:pPr>
            <w:proofErr w:type="gramStart"/>
            <w:r>
              <w:rPr>
                <w:i/>
                <w:sz w:val="18"/>
                <w:szCs w:val="18"/>
              </w:rPr>
              <w:t>Коммуникативные УУД:</w:t>
            </w:r>
            <w:r>
              <w:rPr>
                <w:sz w:val="18"/>
                <w:szCs w:val="18"/>
              </w:rPr>
              <w:t xml:space="preserve"> организовывать и планировать учебное сотрудничество с учителем и одноклассниками; умение свободно отвечать у доски</w:t>
            </w:r>
            <w:proofErr w:type="gramEnd"/>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климатические условия С. Америки;</w:t>
            </w:r>
          </w:p>
          <w:p w:rsidR="0016509D" w:rsidRDefault="0016509D" w:rsidP="00DF4032">
            <w:pPr>
              <w:rPr>
                <w:sz w:val="18"/>
                <w:szCs w:val="18"/>
              </w:rPr>
            </w:pPr>
            <w:r>
              <w:rPr>
                <w:sz w:val="18"/>
                <w:szCs w:val="18"/>
              </w:rPr>
              <w:t>различия в климате по поясам и факторы, опре-</w:t>
            </w:r>
          </w:p>
          <w:p w:rsidR="0016509D" w:rsidRDefault="0016509D" w:rsidP="00DF4032">
            <w:pPr>
              <w:rPr>
                <w:sz w:val="18"/>
                <w:szCs w:val="18"/>
              </w:rPr>
            </w:pPr>
            <w:r>
              <w:rPr>
                <w:sz w:val="18"/>
                <w:szCs w:val="18"/>
              </w:rPr>
              <w:t>деляющие климатические условия</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описывать климатические пояса;</w:t>
            </w:r>
          </w:p>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 xml:space="preserve">общие черты внутренних вод </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характерные особенности внутренних вод по картам;</w:t>
            </w:r>
          </w:p>
          <w:p w:rsidR="0016509D" w:rsidRDefault="0016509D" w:rsidP="00DF4032">
            <w:pPr>
              <w:jc w:val="both"/>
              <w:rPr>
                <w:sz w:val="18"/>
                <w:szCs w:val="18"/>
              </w:rPr>
            </w:pPr>
            <w:r>
              <w:rPr>
                <w:sz w:val="18"/>
                <w:szCs w:val="18"/>
              </w:rPr>
              <w:t>объяснять их зависимость</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§44</w:t>
            </w:r>
          </w:p>
          <w:p w:rsidR="0016509D" w:rsidRDefault="0016509D" w:rsidP="00DF4032">
            <w:pPr>
              <w:jc w:val="both"/>
            </w:pPr>
            <w:r>
              <w:t>Стр.220</w:t>
            </w:r>
          </w:p>
          <w:p w:rsidR="0016509D" w:rsidRDefault="0016509D" w:rsidP="00DF4032">
            <w:pPr>
              <w:jc w:val="both"/>
            </w:pPr>
            <w:r>
              <w:t>№2-7 (у)</w:t>
            </w:r>
          </w:p>
          <w:p w:rsidR="0016509D" w:rsidRDefault="0016509D" w:rsidP="00DF4032">
            <w:pPr>
              <w:jc w:val="both"/>
            </w:pPr>
            <w:r>
              <w:t>№1 (п)</w:t>
            </w:r>
          </w:p>
          <w:p w:rsidR="0016509D" w:rsidRDefault="0016509D" w:rsidP="00DF4032">
            <w:pPr>
              <w:jc w:val="both"/>
            </w:pPr>
          </w:p>
          <w:p w:rsidR="0016509D" w:rsidRDefault="0016509D" w:rsidP="00DF4032">
            <w:pPr>
              <w:jc w:val="both"/>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46.</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Природные зоны. Население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Формирование эмоционально-ценностного отношения к окружающей среде, осознание необходимости ее сохранения и рационального использования</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осуществлять расширенный поиск информации с использованием разных ресурсов, включая дополнительную литературу и Интернет; преобразовывать информацию из одного </w:t>
            </w:r>
            <w:r>
              <w:rPr>
                <w:sz w:val="18"/>
                <w:szCs w:val="18"/>
              </w:rPr>
              <w:lastRenderedPageBreak/>
              <w:t>вида в другой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 xml:space="preserve">УУД: </w:t>
            </w:r>
            <w:r>
              <w:rPr>
                <w:sz w:val="18"/>
                <w:szCs w:val="18"/>
              </w:rPr>
              <w:t>самостоятельно обнаруживать и формулировать учебную проблему, определять цель УД</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самостоятельно организовывать учебное взаимодействие в группе, паре</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Знать:</w:t>
            </w:r>
          </w:p>
          <w:p w:rsidR="0016509D" w:rsidRDefault="0016509D" w:rsidP="00DF4032">
            <w:pPr>
              <w:rPr>
                <w:sz w:val="18"/>
                <w:szCs w:val="18"/>
              </w:rPr>
            </w:pPr>
            <w:r>
              <w:rPr>
                <w:sz w:val="18"/>
                <w:szCs w:val="18"/>
              </w:rPr>
              <w:t>природные зоны;</w:t>
            </w:r>
          </w:p>
          <w:p w:rsidR="0016509D" w:rsidRDefault="0016509D" w:rsidP="00DF4032">
            <w:pPr>
              <w:rPr>
                <w:sz w:val="18"/>
                <w:szCs w:val="18"/>
              </w:rPr>
            </w:pPr>
            <w:r>
              <w:rPr>
                <w:sz w:val="18"/>
                <w:szCs w:val="18"/>
              </w:rPr>
              <w:t>их характерные черты и факторы образования;</w:t>
            </w:r>
          </w:p>
          <w:p w:rsidR="0016509D" w:rsidRDefault="0016509D" w:rsidP="00DF4032">
            <w:pPr>
              <w:rPr>
                <w:sz w:val="18"/>
                <w:szCs w:val="18"/>
              </w:rPr>
            </w:pPr>
            <w:r>
              <w:rPr>
                <w:sz w:val="18"/>
                <w:szCs w:val="18"/>
              </w:rPr>
              <w:t>типичные растения и животных природных зон;</w:t>
            </w:r>
          </w:p>
          <w:p w:rsidR="0016509D" w:rsidRDefault="0016509D" w:rsidP="00DF4032">
            <w:pPr>
              <w:rPr>
                <w:sz w:val="18"/>
                <w:szCs w:val="18"/>
              </w:rPr>
            </w:pPr>
            <w:r>
              <w:rPr>
                <w:sz w:val="18"/>
                <w:szCs w:val="18"/>
              </w:rPr>
              <w:t>уметь:</w:t>
            </w:r>
          </w:p>
          <w:p w:rsidR="0016509D" w:rsidRDefault="0016509D" w:rsidP="00DF4032">
            <w:pPr>
              <w:jc w:val="both"/>
              <w:rPr>
                <w:sz w:val="18"/>
                <w:szCs w:val="18"/>
              </w:rPr>
            </w:pPr>
            <w:r>
              <w:rPr>
                <w:sz w:val="18"/>
                <w:szCs w:val="18"/>
              </w:rPr>
              <w:t>описывать природные зоны по комплекту карт</w:t>
            </w:r>
          </w:p>
          <w:p w:rsidR="0016509D" w:rsidRDefault="0016509D" w:rsidP="00DF4032">
            <w:pPr>
              <w:jc w:val="both"/>
              <w:rPr>
                <w:sz w:val="18"/>
                <w:szCs w:val="18"/>
              </w:rPr>
            </w:pPr>
            <w:r>
              <w:rPr>
                <w:sz w:val="18"/>
                <w:szCs w:val="18"/>
              </w:rPr>
              <w:lastRenderedPageBreak/>
              <w:t>крупнейшие народы, распространенные языки и  религии, крупнейшие страны материка, их столицы и крупнейшие города</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lastRenderedPageBreak/>
              <w:t xml:space="preserve">Фронтальный, индивидуальный, работа с картами атласа взаимоконтроль </w:t>
            </w:r>
          </w:p>
        </w:tc>
        <w:tc>
          <w:tcPr>
            <w:tcW w:w="1161" w:type="dxa"/>
            <w:gridSpan w:val="4"/>
            <w:tcBorders>
              <w:left w:val="single" w:sz="4" w:space="0" w:color="000000"/>
              <w:right w:val="single" w:sz="4" w:space="0" w:color="000000"/>
            </w:tcBorders>
          </w:tcPr>
          <w:p w:rsidR="0016509D" w:rsidRDefault="0016509D" w:rsidP="00DF4032">
            <w:pPr>
              <w:jc w:val="both"/>
            </w:pPr>
            <w:r>
              <w:t>§45</w:t>
            </w:r>
          </w:p>
          <w:p w:rsidR="0016509D" w:rsidRDefault="0016509D" w:rsidP="00DF4032">
            <w:pPr>
              <w:jc w:val="both"/>
            </w:pPr>
            <w:r>
              <w:t>Стр.225</w:t>
            </w:r>
          </w:p>
          <w:p w:rsidR="0016509D" w:rsidRDefault="0016509D" w:rsidP="00DF4032">
            <w:pPr>
              <w:jc w:val="both"/>
            </w:pPr>
            <w:r>
              <w:t>№1-4 (у)</w:t>
            </w:r>
          </w:p>
          <w:p w:rsidR="0016509D" w:rsidRDefault="0016509D" w:rsidP="00DF4032">
            <w:pPr>
              <w:jc w:val="both"/>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47.</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Канада</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Овладение на уровне общего образования системой географических знаний. Развитие речи учащихся</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 xml:space="preserve">Познавательные УУД: </w:t>
            </w:r>
            <w:r>
              <w:rPr>
                <w:sz w:val="18"/>
                <w:szCs w:val="18"/>
              </w:rPr>
              <w:t>умение вести самостоятельный поиск, анализ, отбор информации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определять степень успешности выполнения работы, самостоятельный учет выделенных ориентиров в учебном материале</w:t>
            </w:r>
          </w:p>
          <w:p w:rsidR="0016509D" w:rsidRDefault="0016509D" w:rsidP="00DF4032">
            <w:pPr>
              <w:rPr>
                <w:sz w:val="18"/>
                <w:szCs w:val="18"/>
              </w:rPr>
            </w:pPr>
            <w:r>
              <w:rPr>
                <w:i/>
                <w:sz w:val="18"/>
                <w:szCs w:val="18"/>
              </w:rPr>
              <w:t>Коммуникативные УУД:</w:t>
            </w:r>
            <w:r>
              <w:rPr>
                <w:sz w:val="18"/>
                <w:szCs w:val="18"/>
              </w:rPr>
              <w:t xml:space="preserve"> слушать и понимать речь других; уметь с достаточной полнотой и точностью выражать свои мысли; учет разных мнений; планирование уч. сотрудничества.</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основные черты географического положения,</w:t>
            </w:r>
          </w:p>
          <w:p w:rsidR="0016509D" w:rsidRDefault="0016509D" w:rsidP="00DF4032">
            <w:pPr>
              <w:jc w:val="both"/>
              <w:rPr>
                <w:sz w:val="18"/>
                <w:szCs w:val="18"/>
              </w:rPr>
            </w:pPr>
            <w:r>
              <w:rPr>
                <w:sz w:val="18"/>
                <w:szCs w:val="18"/>
              </w:rPr>
              <w:t>природы, населения и его хозяйственной деятельности;</w:t>
            </w:r>
          </w:p>
          <w:p w:rsidR="0016509D" w:rsidRDefault="0016509D" w:rsidP="00DF4032">
            <w:pPr>
              <w:jc w:val="both"/>
              <w:rPr>
                <w:sz w:val="18"/>
                <w:szCs w:val="18"/>
              </w:rPr>
            </w:pPr>
            <w:r>
              <w:rPr>
                <w:sz w:val="18"/>
                <w:szCs w:val="18"/>
              </w:rPr>
              <w:t xml:space="preserve">элементы культуры, памятники </w:t>
            </w:r>
            <w:proofErr w:type="gramStart"/>
            <w:r>
              <w:rPr>
                <w:sz w:val="18"/>
                <w:szCs w:val="18"/>
              </w:rPr>
              <w:t>природного</w:t>
            </w:r>
            <w:proofErr w:type="gramEnd"/>
            <w:r>
              <w:rPr>
                <w:sz w:val="18"/>
                <w:szCs w:val="18"/>
              </w:rPr>
              <w:t xml:space="preserve"> и</w:t>
            </w:r>
          </w:p>
          <w:p w:rsidR="0016509D" w:rsidRDefault="0016509D" w:rsidP="00DF4032">
            <w:pPr>
              <w:jc w:val="both"/>
              <w:rPr>
                <w:sz w:val="18"/>
                <w:szCs w:val="18"/>
              </w:rPr>
            </w:pPr>
            <w:r>
              <w:rPr>
                <w:sz w:val="18"/>
                <w:szCs w:val="18"/>
              </w:rPr>
              <w:t>культурного наследия Канады;</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объяснять выявленные особенности;</w:t>
            </w:r>
          </w:p>
          <w:p w:rsidR="0016509D" w:rsidRDefault="0016509D" w:rsidP="00DF4032">
            <w:pPr>
              <w:jc w:val="both"/>
              <w:rPr>
                <w:sz w:val="18"/>
                <w:szCs w:val="18"/>
              </w:rPr>
            </w:pPr>
            <w:r>
              <w:rPr>
                <w:sz w:val="18"/>
                <w:szCs w:val="18"/>
              </w:rPr>
              <w:t xml:space="preserve">показывать на карте наиболее </w:t>
            </w:r>
            <w:proofErr w:type="gramStart"/>
            <w:r>
              <w:rPr>
                <w:sz w:val="18"/>
                <w:szCs w:val="18"/>
              </w:rPr>
              <w:t>крупные</w:t>
            </w:r>
            <w:proofErr w:type="gramEnd"/>
            <w:r>
              <w:rPr>
                <w:sz w:val="18"/>
                <w:szCs w:val="18"/>
              </w:rPr>
              <w:t xml:space="preserve"> при-</w:t>
            </w:r>
          </w:p>
          <w:p w:rsidR="0016509D" w:rsidRDefault="0016509D" w:rsidP="00DF4032">
            <w:pPr>
              <w:jc w:val="both"/>
              <w:rPr>
                <w:sz w:val="18"/>
                <w:szCs w:val="18"/>
              </w:rPr>
            </w:pPr>
            <w:r>
              <w:rPr>
                <w:sz w:val="18"/>
                <w:szCs w:val="18"/>
              </w:rPr>
              <w:t>родные объекты страны;</w:t>
            </w:r>
          </w:p>
          <w:p w:rsidR="0016509D" w:rsidRDefault="0016509D" w:rsidP="00DF4032">
            <w:pPr>
              <w:jc w:val="both"/>
              <w:rPr>
                <w:sz w:val="18"/>
                <w:szCs w:val="18"/>
              </w:rPr>
            </w:pPr>
            <w:r>
              <w:rPr>
                <w:sz w:val="18"/>
                <w:szCs w:val="18"/>
              </w:rPr>
              <w:t>называть главные памятники природы.</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xml:space="preserve">, индивидуальный, работа с картами атласа </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§46</w:t>
            </w:r>
          </w:p>
          <w:p w:rsidR="0016509D" w:rsidRDefault="0016509D" w:rsidP="00DF4032">
            <w:pPr>
              <w:jc w:val="both"/>
            </w:pPr>
            <w:r>
              <w:t>Стр.228</w:t>
            </w:r>
          </w:p>
          <w:p w:rsidR="0016509D" w:rsidRDefault="0016509D" w:rsidP="00DF4032">
            <w:pPr>
              <w:jc w:val="both"/>
            </w:pPr>
            <w:r>
              <w:t>№1-4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rPr>
          <w:trHeight w:val="3800"/>
        </w:trPr>
        <w:tc>
          <w:tcPr>
            <w:tcW w:w="812"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48.</w:t>
            </w:r>
          </w:p>
        </w:tc>
        <w:tc>
          <w:tcPr>
            <w:tcW w:w="2127"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r>
              <w:t>Соединенные Штаты Америки</w:t>
            </w:r>
          </w:p>
        </w:tc>
        <w:tc>
          <w:tcPr>
            <w:tcW w:w="169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71"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2"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 xml:space="preserve">Познавательные УУД: </w:t>
            </w:r>
            <w:r>
              <w:rPr>
                <w:sz w:val="18"/>
                <w:szCs w:val="18"/>
              </w:rPr>
              <w:t>умение вести самостоятельный поиск, анализ, отбор информации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определять степень успешности выполнения работы, самостоятельный учет выделенных ориентиров в учебном материале</w:t>
            </w:r>
          </w:p>
          <w:p w:rsidR="0016509D" w:rsidRDefault="0016509D" w:rsidP="00DF4032">
            <w:pPr>
              <w:rPr>
                <w:i/>
                <w:sz w:val="18"/>
                <w:szCs w:val="18"/>
              </w:rPr>
            </w:pPr>
            <w:r>
              <w:rPr>
                <w:i/>
                <w:sz w:val="18"/>
                <w:szCs w:val="18"/>
              </w:rPr>
              <w:t>Коммуникативные УУД:</w:t>
            </w:r>
            <w:r>
              <w:rPr>
                <w:sz w:val="18"/>
                <w:szCs w:val="18"/>
              </w:rPr>
              <w:t xml:space="preserve"> слушать и понимать речь других; уметь с достаточной полнотой и точностью выражать свои мысли; учет разных мнений; планирование уч. сотрудничества.</w:t>
            </w:r>
          </w:p>
        </w:tc>
        <w:tc>
          <w:tcPr>
            <w:tcW w:w="1939"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основные черты географического положения,</w:t>
            </w:r>
          </w:p>
          <w:p w:rsidR="0016509D" w:rsidRDefault="0016509D" w:rsidP="00DF4032">
            <w:pPr>
              <w:jc w:val="both"/>
              <w:rPr>
                <w:sz w:val="18"/>
                <w:szCs w:val="18"/>
              </w:rPr>
            </w:pPr>
            <w:r>
              <w:rPr>
                <w:sz w:val="18"/>
                <w:szCs w:val="18"/>
              </w:rPr>
              <w:t>природы, населения и его хозяйственной деятельности;</w:t>
            </w:r>
          </w:p>
          <w:p w:rsidR="0016509D" w:rsidRDefault="0016509D" w:rsidP="00DF4032">
            <w:pPr>
              <w:jc w:val="both"/>
              <w:rPr>
                <w:sz w:val="18"/>
                <w:szCs w:val="18"/>
              </w:rPr>
            </w:pPr>
            <w:r>
              <w:rPr>
                <w:sz w:val="18"/>
                <w:szCs w:val="18"/>
              </w:rPr>
              <w:t xml:space="preserve">элементы культуры, памятники </w:t>
            </w:r>
            <w:proofErr w:type="gramStart"/>
            <w:r>
              <w:rPr>
                <w:sz w:val="18"/>
                <w:szCs w:val="18"/>
              </w:rPr>
              <w:t>природного</w:t>
            </w:r>
            <w:proofErr w:type="gramEnd"/>
            <w:r>
              <w:rPr>
                <w:sz w:val="18"/>
                <w:szCs w:val="18"/>
              </w:rPr>
              <w:t xml:space="preserve"> и</w:t>
            </w:r>
          </w:p>
          <w:p w:rsidR="0016509D" w:rsidRDefault="0016509D" w:rsidP="00DF4032">
            <w:pPr>
              <w:jc w:val="both"/>
              <w:rPr>
                <w:sz w:val="18"/>
                <w:szCs w:val="18"/>
              </w:rPr>
            </w:pPr>
            <w:r>
              <w:rPr>
                <w:sz w:val="18"/>
                <w:szCs w:val="18"/>
              </w:rPr>
              <w:t>культурного наследия США;</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объяснять выявленные особенности;</w:t>
            </w:r>
          </w:p>
          <w:p w:rsidR="0016509D" w:rsidRDefault="0016509D" w:rsidP="00DF4032">
            <w:pPr>
              <w:jc w:val="both"/>
              <w:rPr>
                <w:sz w:val="18"/>
                <w:szCs w:val="18"/>
              </w:rPr>
            </w:pPr>
            <w:r>
              <w:rPr>
                <w:sz w:val="18"/>
                <w:szCs w:val="18"/>
              </w:rPr>
              <w:t xml:space="preserve">показывать на карте наиболее </w:t>
            </w:r>
            <w:proofErr w:type="gramStart"/>
            <w:r>
              <w:rPr>
                <w:sz w:val="18"/>
                <w:szCs w:val="18"/>
              </w:rPr>
              <w:t>крупные</w:t>
            </w:r>
            <w:proofErr w:type="gramEnd"/>
            <w:r>
              <w:rPr>
                <w:sz w:val="18"/>
                <w:szCs w:val="18"/>
              </w:rPr>
              <w:t xml:space="preserve"> при-</w:t>
            </w:r>
          </w:p>
          <w:p w:rsidR="0016509D" w:rsidRDefault="0016509D" w:rsidP="00DF4032">
            <w:pPr>
              <w:jc w:val="both"/>
              <w:rPr>
                <w:sz w:val="18"/>
                <w:szCs w:val="18"/>
              </w:rPr>
            </w:pPr>
            <w:r>
              <w:rPr>
                <w:sz w:val="18"/>
                <w:szCs w:val="18"/>
              </w:rPr>
              <w:t>родные объекты страны;</w:t>
            </w:r>
          </w:p>
          <w:p w:rsidR="0016509D" w:rsidRDefault="0016509D" w:rsidP="00DF4032">
            <w:pPr>
              <w:jc w:val="both"/>
              <w:rPr>
                <w:sz w:val="18"/>
                <w:szCs w:val="18"/>
              </w:rPr>
            </w:pPr>
            <w:r>
              <w:rPr>
                <w:sz w:val="18"/>
                <w:szCs w:val="18"/>
              </w:rPr>
              <w:t>называть главные памятники природы.</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xml:space="preserve">, индивидуальный, работа с картами атласа </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§47</w:t>
            </w:r>
          </w:p>
          <w:p w:rsidR="0016509D" w:rsidRDefault="0016509D" w:rsidP="00DF4032">
            <w:pPr>
              <w:jc w:val="both"/>
            </w:pPr>
            <w:r>
              <w:t>Стр.233</w:t>
            </w:r>
          </w:p>
          <w:p w:rsidR="0016509D" w:rsidRDefault="0016509D" w:rsidP="00DF4032">
            <w:pPr>
              <w:jc w:val="both"/>
            </w:pPr>
            <w:r>
              <w:t>№2-4 (у)</w:t>
            </w:r>
          </w:p>
          <w:p w:rsidR="0016509D" w:rsidRDefault="0016509D" w:rsidP="00DF4032">
            <w:pPr>
              <w:jc w:val="both"/>
            </w:pPr>
            <w:r>
              <w:t>№1 (п)</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856"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2127"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1698"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1845"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1671"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sz w:val="18"/>
                <w:szCs w:val="18"/>
              </w:rPr>
            </w:pPr>
          </w:p>
        </w:tc>
        <w:tc>
          <w:tcPr>
            <w:tcW w:w="2052"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i/>
                <w:sz w:val="18"/>
                <w:szCs w:val="18"/>
              </w:rPr>
            </w:pPr>
          </w:p>
        </w:tc>
        <w:tc>
          <w:tcPr>
            <w:tcW w:w="1939"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sz w:val="18"/>
                <w:szCs w:val="18"/>
              </w:rPr>
            </w:pP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ind w:right="-111"/>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49.</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Средняя Америка. Мексика.</w:t>
            </w:r>
          </w:p>
          <w:p w:rsidR="0016509D" w:rsidRDefault="0016509D" w:rsidP="00DF4032">
            <w:r>
              <w:t>Повторение и обобщение знаний по теме Северная Америка</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r>
              <w:rPr>
                <w:b/>
              </w:rPr>
              <w:t xml:space="preserve">Практич. работы. 17. 18. </w:t>
            </w:r>
          </w:p>
        </w:tc>
        <w:tc>
          <w:tcPr>
            <w:tcW w:w="1671"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Осознавать целостность природы, населения и хозяйства страны</w:t>
            </w:r>
          </w:p>
        </w:tc>
        <w:tc>
          <w:tcPr>
            <w:tcW w:w="2052"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 xml:space="preserve">Познавательные УУД: </w:t>
            </w:r>
            <w:r>
              <w:rPr>
                <w:sz w:val="18"/>
                <w:szCs w:val="18"/>
              </w:rPr>
              <w:t>умение вести самостоятельный поиск, анализ, отбор информации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определять степень успешности выполнения работы, самостоятельный учет </w:t>
            </w:r>
            <w:r>
              <w:rPr>
                <w:sz w:val="18"/>
                <w:szCs w:val="18"/>
              </w:rPr>
              <w:lastRenderedPageBreak/>
              <w:t>выделенных ориентиров в учебном материале</w:t>
            </w:r>
          </w:p>
          <w:p w:rsidR="0016509D" w:rsidRDefault="0016509D" w:rsidP="00DF4032">
            <w:pPr>
              <w:rPr>
                <w:sz w:val="18"/>
                <w:szCs w:val="18"/>
              </w:rPr>
            </w:pPr>
            <w:r>
              <w:rPr>
                <w:i/>
                <w:sz w:val="18"/>
                <w:szCs w:val="18"/>
              </w:rPr>
              <w:t>Коммуникативные УУД:</w:t>
            </w:r>
            <w:r>
              <w:rPr>
                <w:sz w:val="18"/>
                <w:szCs w:val="18"/>
              </w:rPr>
              <w:t xml:space="preserve"> слушать и понимать речь других; уметь с достаточной полнотой и точностью выражать свои мысли; учет разных мнений; планирование уч. сотрудничества.</w:t>
            </w:r>
          </w:p>
        </w:tc>
        <w:tc>
          <w:tcPr>
            <w:tcW w:w="1939"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lastRenderedPageBreak/>
              <w:t>Знать:</w:t>
            </w:r>
          </w:p>
          <w:p w:rsidR="0016509D" w:rsidRDefault="0016509D" w:rsidP="00DF4032">
            <w:pPr>
              <w:jc w:val="both"/>
              <w:rPr>
                <w:sz w:val="18"/>
                <w:szCs w:val="18"/>
              </w:rPr>
            </w:pPr>
            <w:r>
              <w:rPr>
                <w:sz w:val="18"/>
                <w:szCs w:val="18"/>
              </w:rPr>
              <w:t>географические особенности природы региона;</w:t>
            </w:r>
          </w:p>
          <w:p w:rsidR="0016509D" w:rsidRDefault="0016509D" w:rsidP="00DF4032">
            <w:pPr>
              <w:jc w:val="both"/>
              <w:rPr>
                <w:sz w:val="18"/>
                <w:szCs w:val="18"/>
              </w:rPr>
            </w:pPr>
            <w:r>
              <w:rPr>
                <w:sz w:val="18"/>
                <w:szCs w:val="18"/>
              </w:rPr>
              <w:t xml:space="preserve">меры по сохранению природы </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выделять, описывать и объяснять по тексту</w:t>
            </w:r>
          </w:p>
          <w:p w:rsidR="0016509D" w:rsidRDefault="0016509D" w:rsidP="00DF4032">
            <w:pPr>
              <w:jc w:val="both"/>
              <w:rPr>
                <w:sz w:val="18"/>
                <w:szCs w:val="18"/>
              </w:rPr>
            </w:pPr>
            <w:r>
              <w:rPr>
                <w:sz w:val="18"/>
                <w:szCs w:val="18"/>
              </w:rPr>
              <w:t xml:space="preserve">учебника и картам </w:t>
            </w:r>
            <w:r>
              <w:rPr>
                <w:sz w:val="18"/>
                <w:szCs w:val="18"/>
              </w:rPr>
              <w:lastRenderedPageBreak/>
              <w:t>атласа существенные признаки</w:t>
            </w:r>
          </w:p>
          <w:p w:rsidR="0016509D" w:rsidRDefault="0016509D" w:rsidP="00DF4032">
            <w:pPr>
              <w:jc w:val="both"/>
              <w:rPr>
                <w:sz w:val="18"/>
                <w:szCs w:val="18"/>
              </w:rPr>
            </w:pPr>
            <w:r>
              <w:rPr>
                <w:sz w:val="18"/>
                <w:szCs w:val="18"/>
              </w:rPr>
              <w:t>компонентов природы, населения; составлять краткую характеристику страны</w:t>
            </w:r>
          </w:p>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план характеристики страны</w:t>
            </w:r>
          </w:p>
        </w:tc>
        <w:tc>
          <w:tcPr>
            <w:tcW w:w="1566"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lastRenderedPageBreak/>
              <w:t>Фронтальный</w:t>
            </w:r>
            <w:proofErr w:type="gramEnd"/>
            <w:r>
              <w:t xml:space="preserve">, индивидуальный, работа с картами атласа </w:t>
            </w:r>
          </w:p>
        </w:tc>
        <w:tc>
          <w:tcPr>
            <w:tcW w:w="1120" w:type="dxa"/>
          </w:tcPr>
          <w:p w:rsidR="0016509D" w:rsidRDefault="0016509D" w:rsidP="00DF4032">
            <w:pPr>
              <w:rPr>
                <w:rFonts w:ascii="Cambria" w:hAnsi="Cambria"/>
                <w:color w:val="000000"/>
              </w:rPr>
            </w:pPr>
          </w:p>
        </w:tc>
        <w:tc>
          <w:tcPr>
            <w:tcW w:w="11" w:type="dxa"/>
          </w:tcPr>
          <w:p w:rsidR="0016509D" w:rsidRDefault="0016509D" w:rsidP="00DF4032">
            <w:pPr>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Евразия (16 ч.)</w:t>
            </w:r>
          </w:p>
          <w:p w:rsidR="0016509D" w:rsidRDefault="0016509D" w:rsidP="00DF4032">
            <w:pPr>
              <w:jc w:val="cente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50.</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Географическое положение. Исследования Центральной Азии</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новых знаний</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 анализировать, сравнивать, классифицировать и обобщать понятия.</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i/>
                <w:sz w:val="18"/>
                <w:szCs w:val="18"/>
              </w:rPr>
            </w:pPr>
            <w:r>
              <w:rPr>
                <w:i/>
                <w:sz w:val="18"/>
                <w:szCs w:val="18"/>
              </w:rPr>
              <w:t>УУД:</w:t>
            </w:r>
          </w:p>
          <w:p w:rsidR="0016509D" w:rsidRDefault="0016509D" w:rsidP="00DF4032">
            <w:pPr>
              <w:rPr>
                <w:sz w:val="18"/>
                <w:szCs w:val="18"/>
              </w:rPr>
            </w:pPr>
            <w:r>
              <w:rPr>
                <w:i/>
                <w:sz w:val="18"/>
                <w:szCs w:val="18"/>
              </w:rPr>
              <w:t>Коммуникативные УУД:</w:t>
            </w:r>
            <w:r>
              <w:rPr>
                <w:sz w:val="18"/>
                <w:szCs w:val="18"/>
              </w:rPr>
              <w:t xml:space="preserve"> отстаивать свою точку зрения, приводить аргументы, подтверждая их фактами</w:t>
            </w: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 особенности географического положения;</w:t>
            </w:r>
          </w:p>
          <w:p w:rsidR="0016509D" w:rsidRDefault="0016509D" w:rsidP="00DF4032">
            <w:pPr>
              <w:rPr>
                <w:sz w:val="18"/>
                <w:szCs w:val="18"/>
              </w:rPr>
            </w:pPr>
            <w:r>
              <w:rPr>
                <w:sz w:val="18"/>
                <w:szCs w:val="18"/>
              </w:rPr>
              <w:t>основных исследователей материка;</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географическое положение по физической карте;</w:t>
            </w:r>
          </w:p>
          <w:p w:rsidR="0016509D" w:rsidRDefault="0016509D" w:rsidP="00DF4032">
            <w:pPr>
              <w:jc w:val="both"/>
              <w:rPr>
                <w:sz w:val="18"/>
                <w:szCs w:val="18"/>
              </w:rPr>
            </w:pP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 xml:space="preserve">Фронтальный, индивидуальный, работа с картами атласа, </w:t>
            </w:r>
            <w:proofErr w:type="gramStart"/>
            <w:r>
              <w:t>к</w:t>
            </w:r>
            <w:proofErr w:type="gramEnd"/>
            <w:r>
              <w:t>/к,  взаимоконтроль</w:t>
            </w:r>
          </w:p>
        </w:tc>
        <w:tc>
          <w:tcPr>
            <w:tcW w:w="1161" w:type="dxa"/>
            <w:gridSpan w:val="4"/>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§49</w:t>
            </w:r>
          </w:p>
          <w:p w:rsidR="0016509D" w:rsidRDefault="0016509D" w:rsidP="00DF4032">
            <w:pPr>
              <w:jc w:val="both"/>
            </w:pPr>
            <w:r>
              <w:t>Стр.240</w:t>
            </w:r>
          </w:p>
          <w:p w:rsidR="0016509D" w:rsidRDefault="0016509D" w:rsidP="00DF4032">
            <w:pPr>
              <w:jc w:val="both"/>
            </w:pPr>
            <w:r>
              <w:t>№1 (п)</w:t>
            </w:r>
          </w:p>
          <w:p w:rsidR="0016509D" w:rsidRDefault="0016509D" w:rsidP="00DF4032">
            <w:pPr>
              <w:jc w:val="both"/>
            </w:pPr>
            <w:r>
              <w:t>№2-4 (у)</w:t>
            </w:r>
          </w:p>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51.</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Особенности рельефа, его развитие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анализировать, сравнивать, классифицировать факты и явления; осуществлять сравнение и классификацию, самостоятельно выбирая критерии для указанных логических операций.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самостоятельно обнаруживать и формулировать учебную проблему, определять цель УД.</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 </w:t>
            </w:r>
            <w:r>
              <w:rPr>
                <w:sz w:val="18"/>
                <w:szCs w:val="18"/>
              </w:rPr>
              <w:t>самостоятельно организовывать учебное взаимодействие в группе</w:t>
            </w: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 основные черты рельефа материка;</w:t>
            </w:r>
          </w:p>
          <w:p w:rsidR="0016509D" w:rsidRDefault="0016509D" w:rsidP="00DF4032">
            <w:pPr>
              <w:rPr>
                <w:sz w:val="18"/>
                <w:szCs w:val="18"/>
              </w:rPr>
            </w:pPr>
            <w:r>
              <w:rPr>
                <w:sz w:val="18"/>
                <w:szCs w:val="18"/>
              </w:rPr>
              <w:t>состав полезных ископаемых и их размещение</w:t>
            </w:r>
          </w:p>
          <w:p w:rsidR="0016509D" w:rsidRDefault="0016509D" w:rsidP="00DF4032">
            <w:pPr>
              <w:rPr>
                <w:sz w:val="18"/>
                <w:szCs w:val="18"/>
              </w:rPr>
            </w:pPr>
            <w:r>
              <w:rPr>
                <w:sz w:val="18"/>
                <w:szCs w:val="18"/>
              </w:rPr>
              <w:t>основные формы рельефа, названные в тексте;</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основные черты рельефа по физической карте</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взаимоконтроль</w:t>
            </w:r>
          </w:p>
        </w:tc>
        <w:tc>
          <w:tcPr>
            <w:tcW w:w="1120" w:type="dxa"/>
          </w:tcPr>
          <w:p w:rsidR="0016509D" w:rsidRDefault="0016509D" w:rsidP="00DF4032">
            <w:pPr>
              <w:rPr>
                <w:rFonts w:ascii="Cambria" w:hAnsi="Cambria"/>
                <w:color w:val="000000"/>
              </w:rPr>
            </w:pPr>
          </w:p>
        </w:tc>
        <w:tc>
          <w:tcPr>
            <w:tcW w:w="11" w:type="dxa"/>
          </w:tcPr>
          <w:p w:rsidR="0016509D" w:rsidRDefault="0016509D" w:rsidP="00DF4032">
            <w:pPr>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52.</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Климат. Внутренние воды</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Формированиекоммуникативной компетенции в общении сотрудничестве со сверстниками в процессе образовательной деятельности</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умения вести самостоятельный поиск, анализ, отбор информации, ее преобразование, сохранение, передачу  </w:t>
            </w:r>
            <w:r>
              <w:rPr>
                <w:sz w:val="18"/>
                <w:szCs w:val="18"/>
              </w:rPr>
              <w:lastRenderedPageBreak/>
              <w:t>и презентацию с помощью технических средств и информационных технологий; анализировать, сравнивать, классифицировать и обобщать понятия.</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самостоятельно обнаруживать и формулировать проблему в классной и индивидуальной учебной деятельности</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организовывать и планировать учебное сотрудничество с учителем и одноклассниками</w:t>
            </w: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Знать:</w:t>
            </w:r>
          </w:p>
          <w:p w:rsidR="0016509D" w:rsidRDefault="0016509D" w:rsidP="00DF4032">
            <w:pPr>
              <w:rPr>
                <w:sz w:val="18"/>
                <w:szCs w:val="18"/>
              </w:rPr>
            </w:pPr>
            <w:r>
              <w:rPr>
                <w:sz w:val="18"/>
                <w:szCs w:val="18"/>
              </w:rPr>
              <w:t>климатические условия Евразии;</w:t>
            </w:r>
          </w:p>
          <w:p w:rsidR="0016509D" w:rsidRDefault="0016509D" w:rsidP="00DF4032">
            <w:pPr>
              <w:rPr>
                <w:sz w:val="18"/>
                <w:szCs w:val="18"/>
              </w:rPr>
            </w:pPr>
            <w:r>
              <w:rPr>
                <w:sz w:val="18"/>
                <w:szCs w:val="18"/>
              </w:rPr>
              <w:t>различия в климате по поясам и факторы, опре-</w:t>
            </w:r>
          </w:p>
          <w:p w:rsidR="0016509D" w:rsidRDefault="0016509D" w:rsidP="00DF4032">
            <w:pPr>
              <w:rPr>
                <w:sz w:val="18"/>
                <w:szCs w:val="18"/>
              </w:rPr>
            </w:pPr>
            <w:r>
              <w:rPr>
                <w:sz w:val="18"/>
                <w:szCs w:val="18"/>
              </w:rPr>
              <w:t xml:space="preserve">деляющие </w:t>
            </w:r>
            <w:r>
              <w:rPr>
                <w:sz w:val="18"/>
                <w:szCs w:val="18"/>
              </w:rPr>
              <w:lastRenderedPageBreak/>
              <w:t>климатические условия</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описывать климатические пояса;</w:t>
            </w:r>
          </w:p>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 xml:space="preserve">общие черты внутренних вод </w:t>
            </w:r>
          </w:p>
          <w:p w:rsidR="0016509D" w:rsidRDefault="0016509D" w:rsidP="00DF4032">
            <w:pPr>
              <w:rPr>
                <w:sz w:val="18"/>
                <w:szCs w:val="18"/>
              </w:rPr>
            </w:pPr>
            <w:r>
              <w:rPr>
                <w:sz w:val="18"/>
                <w:szCs w:val="18"/>
              </w:rPr>
              <w:t>уметь:</w:t>
            </w:r>
          </w:p>
          <w:p w:rsidR="0016509D" w:rsidRDefault="0016509D" w:rsidP="00DF4032">
            <w:pPr>
              <w:rPr>
                <w:sz w:val="18"/>
                <w:szCs w:val="18"/>
              </w:rPr>
            </w:pPr>
            <w:r>
              <w:rPr>
                <w:sz w:val="18"/>
                <w:szCs w:val="18"/>
              </w:rPr>
              <w:t>определять характерные особенности внутренних вод по картам;</w:t>
            </w:r>
          </w:p>
          <w:p w:rsidR="0016509D" w:rsidRDefault="0016509D" w:rsidP="00DF4032">
            <w:pPr>
              <w:jc w:val="both"/>
              <w:rPr>
                <w:sz w:val="18"/>
                <w:szCs w:val="18"/>
              </w:rPr>
            </w:pPr>
            <w:r>
              <w:rPr>
                <w:sz w:val="18"/>
                <w:szCs w:val="18"/>
              </w:rPr>
              <w:t>объяснять их зависимость</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lastRenderedPageBreak/>
              <w:t>Фронтальный</w:t>
            </w:r>
            <w:proofErr w:type="gramEnd"/>
            <w:r>
              <w:t xml:space="preserve">, индивидуальный, работа с картами атласа </w:t>
            </w:r>
          </w:p>
        </w:tc>
        <w:tc>
          <w:tcPr>
            <w:tcW w:w="1120"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§51</w:t>
            </w:r>
          </w:p>
          <w:p w:rsidR="0016509D" w:rsidRDefault="0016509D" w:rsidP="00DF4032">
            <w:pPr>
              <w:jc w:val="both"/>
            </w:pPr>
            <w:r>
              <w:t>Стр.225</w:t>
            </w:r>
          </w:p>
          <w:p w:rsidR="0016509D" w:rsidRDefault="0016509D" w:rsidP="00DF4032">
            <w:pPr>
              <w:jc w:val="both"/>
            </w:pPr>
            <w:r>
              <w:t>№1-4 (у)</w:t>
            </w:r>
          </w:p>
          <w:p w:rsidR="0016509D" w:rsidRDefault="0016509D" w:rsidP="00DF4032">
            <w:pPr>
              <w:rPr>
                <w:rFonts w:ascii="Cambria" w:hAnsi="Cambria"/>
                <w:color w:val="000000"/>
              </w:rPr>
            </w:pPr>
          </w:p>
        </w:tc>
        <w:tc>
          <w:tcPr>
            <w:tcW w:w="11" w:type="dxa"/>
          </w:tcPr>
          <w:p w:rsidR="0016509D" w:rsidRDefault="0016509D" w:rsidP="00DF4032">
            <w:pPr>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rPr>
          <w:trHeight w:val="4930"/>
        </w:trPr>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53.</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Природные зоны. Народы и страны Евразии</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 xml:space="preserve">Фронтальная, индивидуальная, групповая                                                                                                                                                                                                                                                                                                                                                                                                                                                                                                                                                                                                                                                                                                                                                                   </w:t>
            </w:r>
            <w:r>
              <w:rPr>
                <w:b/>
              </w:rPr>
              <w:t xml:space="preserve">Практич. работа. 19. </w:t>
            </w:r>
            <w:r>
              <w:t>Составление «каталога» народов Евразии по языковым группам</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Формирование основ экологической культуры</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осуществлять расширенный поиск информации с использованием разных ресурсов, включая дополнительную литературу и Интернет; преобразовывать информацию из одного вида в другой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 xml:space="preserve">УУД: </w:t>
            </w:r>
            <w:r>
              <w:rPr>
                <w:sz w:val="18"/>
                <w:szCs w:val="18"/>
              </w:rPr>
              <w:t>самостоятельно обнаруживать и формулировать учебную проблему, определять цель УД</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самостоятельно организовывать учебное взаимодействие в группе, паре</w:t>
            </w: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Знать:</w:t>
            </w:r>
          </w:p>
          <w:p w:rsidR="0016509D" w:rsidRDefault="0016509D" w:rsidP="00DF4032">
            <w:pPr>
              <w:rPr>
                <w:sz w:val="18"/>
                <w:szCs w:val="18"/>
              </w:rPr>
            </w:pPr>
            <w:r>
              <w:rPr>
                <w:sz w:val="18"/>
                <w:szCs w:val="18"/>
              </w:rPr>
              <w:t>природные зоны;</w:t>
            </w:r>
          </w:p>
          <w:p w:rsidR="0016509D" w:rsidRDefault="0016509D" w:rsidP="00DF4032">
            <w:pPr>
              <w:rPr>
                <w:sz w:val="18"/>
                <w:szCs w:val="18"/>
              </w:rPr>
            </w:pPr>
            <w:r>
              <w:rPr>
                <w:sz w:val="18"/>
                <w:szCs w:val="18"/>
              </w:rPr>
              <w:t>их характерные черты и факторы образования;</w:t>
            </w:r>
          </w:p>
          <w:p w:rsidR="0016509D" w:rsidRDefault="0016509D" w:rsidP="00DF4032">
            <w:pPr>
              <w:rPr>
                <w:sz w:val="18"/>
                <w:szCs w:val="18"/>
              </w:rPr>
            </w:pPr>
            <w:r>
              <w:rPr>
                <w:sz w:val="18"/>
                <w:szCs w:val="18"/>
              </w:rPr>
              <w:t>типичные растения и животных природных зон;</w:t>
            </w:r>
          </w:p>
          <w:p w:rsidR="0016509D" w:rsidRDefault="0016509D" w:rsidP="00DF4032">
            <w:pPr>
              <w:rPr>
                <w:sz w:val="18"/>
                <w:szCs w:val="18"/>
              </w:rPr>
            </w:pPr>
            <w:r>
              <w:rPr>
                <w:sz w:val="18"/>
                <w:szCs w:val="18"/>
              </w:rPr>
              <w:t>уметь:</w:t>
            </w:r>
          </w:p>
          <w:p w:rsidR="0016509D" w:rsidRDefault="0016509D" w:rsidP="00DF4032">
            <w:pPr>
              <w:jc w:val="both"/>
              <w:rPr>
                <w:sz w:val="18"/>
                <w:szCs w:val="18"/>
              </w:rPr>
            </w:pPr>
            <w:r>
              <w:rPr>
                <w:sz w:val="18"/>
                <w:szCs w:val="18"/>
              </w:rPr>
              <w:t>описывать природные зоны по комплекту карт</w:t>
            </w:r>
          </w:p>
          <w:p w:rsidR="0016509D" w:rsidRDefault="0016509D" w:rsidP="00DF4032">
            <w:pPr>
              <w:jc w:val="both"/>
              <w:rPr>
                <w:sz w:val="18"/>
                <w:szCs w:val="18"/>
              </w:rPr>
            </w:pPr>
            <w:r>
              <w:rPr>
                <w:sz w:val="18"/>
                <w:szCs w:val="18"/>
              </w:rPr>
              <w:t>крупнейшие народы, распространенные языки и  религии, крупнейшие страны материка, их столицы и крупнейшие города</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индивидуальный, работа с картами атласа</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§52</w:t>
            </w:r>
          </w:p>
          <w:p w:rsidR="0016509D" w:rsidRDefault="0016509D" w:rsidP="00DF4032">
            <w:pPr>
              <w:jc w:val="both"/>
            </w:pPr>
            <w:r>
              <w:t>Стр.262</w:t>
            </w:r>
          </w:p>
          <w:p w:rsidR="0016509D" w:rsidRDefault="0016509D" w:rsidP="00DF4032">
            <w:pPr>
              <w:jc w:val="both"/>
            </w:pPr>
            <w:r>
              <w:t>№1-4 (у)</w:t>
            </w:r>
          </w:p>
          <w:p w:rsidR="0016509D" w:rsidRDefault="0016509D" w:rsidP="00DF4032">
            <w:pPr>
              <w:jc w:val="both"/>
            </w:pPr>
            <w:r>
              <w:t>№5,6 (п)</w:t>
            </w:r>
          </w:p>
          <w:p w:rsidR="0016509D" w:rsidRDefault="0016509D" w:rsidP="00DF4032">
            <w:pPr>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54.</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Северной Европы</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w:t>
            </w:r>
            <w:proofErr w:type="gramStart"/>
            <w:r>
              <w:t>.</w:t>
            </w:r>
            <w:r>
              <w:rPr>
                <w:b/>
              </w:rPr>
              <w:t>П</w:t>
            </w:r>
            <w:proofErr w:type="gramEnd"/>
            <w:r>
              <w:rPr>
                <w:b/>
              </w:rPr>
              <w:t xml:space="preserve">рактич. работа. 20. </w:t>
            </w:r>
            <w:r>
              <w:t xml:space="preserve"> Описание видов хозяйственной деятельности населения стран Северной Европы, связанных с океаном</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proofErr w:type="gramStart"/>
            <w:r>
              <w:rPr>
                <w:i/>
                <w:sz w:val="18"/>
                <w:szCs w:val="18"/>
              </w:rPr>
              <w:t>:</w:t>
            </w:r>
            <w:r>
              <w:rPr>
                <w:color w:val="000000"/>
                <w:sz w:val="18"/>
                <w:szCs w:val="18"/>
              </w:rPr>
              <w:t>п</w:t>
            </w:r>
            <w:proofErr w:type="gramEnd"/>
            <w:r>
              <w:rPr>
                <w:color w:val="000000"/>
                <w:sz w:val="18"/>
                <w:szCs w:val="18"/>
              </w:rPr>
              <w:t>оиск и выделение необходимой информации, выбор наиболее эффективных способов решения задач. Установление причинно-следственных связей.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color w:val="000000"/>
                <w:sz w:val="18"/>
                <w:szCs w:val="18"/>
              </w:rPr>
            </w:pPr>
            <w:r>
              <w:rPr>
                <w:i/>
                <w:sz w:val="18"/>
                <w:szCs w:val="18"/>
              </w:rPr>
              <w:t>УУД</w:t>
            </w:r>
            <w:proofErr w:type="gramStart"/>
            <w:r>
              <w:rPr>
                <w:i/>
                <w:sz w:val="18"/>
                <w:szCs w:val="18"/>
              </w:rPr>
              <w:t>:</w:t>
            </w:r>
            <w:r>
              <w:rPr>
                <w:color w:val="000000"/>
                <w:sz w:val="18"/>
                <w:szCs w:val="18"/>
              </w:rPr>
              <w:t>о</w:t>
            </w:r>
            <w:proofErr w:type="gramEnd"/>
            <w:r>
              <w:rPr>
                <w:color w:val="000000"/>
                <w:sz w:val="18"/>
                <w:szCs w:val="18"/>
              </w:rPr>
              <w:t>существление учащимися учебных действий, умение прогнозировать свои результаты, осуществление контроля и саморегуляции учебной деятельности.</w:t>
            </w:r>
          </w:p>
          <w:p w:rsidR="0016509D" w:rsidRDefault="0016509D" w:rsidP="00DF4032">
            <w:pPr>
              <w:rPr>
                <w:color w:val="000000"/>
                <w:sz w:val="18"/>
                <w:szCs w:val="18"/>
              </w:rPr>
            </w:pPr>
            <w:r>
              <w:rPr>
                <w:i/>
                <w:sz w:val="18"/>
                <w:szCs w:val="18"/>
              </w:rPr>
              <w:t>Коммуникативные УУД</w:t>
            </w:r>
            <w:proofErr w:type="gramStart"/>
            <w:r>
              <w:rPr>
                <w:i/>
                <w:sz w:val="18"/>
                <w:szCs w:val="18"/>
              </w:rPr>
              <w:t>:</w:t>
            </w:r>
            <w:r>
              <w:rPr>
                <w:color w:val="000000"/>
                <w:sz w:val="18"/>
                <w:szCs w:val="18"/>
              </w:rPr>
              <w:t>о</w:t>
            </w:r>
            <w:proofErr w:type="gramEnd"/>
            <w:r>
              <w:rPr>
                <w:color w:val="000000"/>
                <w:sz w:val="18"/>
                <w:szCs w:val="18"/>
              </w:rPr>
              <w:t xml:space="preserve">существление </w:t>
            </w:r>
            <w:r>
              <w:rPr>
                <w:color w:val="000000"/>
                <w:sz w:val="18"/>
                <w:szCs w:val="18"/>
              </w:rPr>
              <w:lastRenderedPageBreak/>
              <w:t>планирования учебного сотрудничества, взаимодействие учащихся в парах и группах.</w:t>
            </w:r>
          </w:p>
          <w:p w:rsidR="0016509D" w:rsidRDefault="0016509D" w:rsidP="00DF4032">
            <w:pPr>
              <w:rPr>
                <w:sz w:val="18"/>
                <w:szCs w:val="18"/>
              </w:rPr>
            </w:pP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lastRenderedPageBreak/>
              <w:t>Знать:</w:t>
            </w:r>
          </w:p>
          <w:p w:rsidR="0016509D" w:rsidRDefault="0016509D" w:rsidP="00DF4032">
            <w:pPr>
              <w:jc w:val="both"/>
              <w:rPr>
                <w:sz w:val="18"/>
                <w:szCs w:val="18"/>
              </w:rPr>
            </w:pPr>
            <w:r>
              <w:rPr>
                <w:sz w:val="18"/>
                <w:szCs w:val="18"/>
              </w:rPr>
              <w:t>состав региона;</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 Северной Европы;</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основные черты населения и его 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 xml:space="preserve">термины: фьорды, морена, </w:t>
            </w:r>
            <w:proofErr w:type="gramStart"/>
            <w:r>
              <w:rPr>
                <w:sz w:val="18"/>
                <w:szCs w:val="18"/>
              </w:rPr>
              <w:t>моренный</w:t>
            </w:r>
            <w:proofErr w:type="gramEnd"/>
            <w:r>
              <w:rPr>
                <w:sz w:val="18"/>
                <w:szCs w:val="18"/>
              </w:rPr>
              <w:t xml:space="preserve"> рельеф;</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 xml:space="preserve">раскрывать связи между </w:t>
            </w:r>
            <w:r>
              <w:rPr>
                <w:sz w:val="18"/>
                <w:szCs w:val="18"/>
              </w:rPr>
              <w:lastRenderedPageBreak/>
              <w:t>географическим положением и природными условиями жизни населения, природой и хозяйственной деятельностью, образом жизни людей</w:t>
            </w:r>
          </w:p>
          <w:p w:rsidR="0016509D" w:rsidRDefault="0016509D" w:rsidP="00DF4032">
            <w:pPr>
              <w:jc w:val="both"/>
              <w:rPr>
                <w:sz w:val="18"/>
                <w:szCs w:val="18"/>
              </w:rPr>
            </w:pP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lastRenderedPageBreak/>
              <w:t>Фронтальный, индивидуальный, работа с картами атласа, пр. раб.</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§53</w:t>
            </w:r>
          </w:p>
          <w:p w:rsidR="0016509D" w:rsidRDefault="0016509D" w:rsidP="00DF4032">
            <w:pPr>
              <w:jc w:val="both"/>
            </w:pPr>
            <w:r>
              <w:t>Стр.267</w:t>
            </w:r>
          </w:p>
          <w:p w:rsidR="0016509D" w:rsidRDefault="0016509D" w:rsidP="00DF4032">
            <w:pPr>
              <w:jc w:val="both"/>
            </w:pPr>
            <w:r>
              <w:t>№1-3 (у)</w:t>
            </w:r>
          </w:p>
          <w:p w:rsidR="0016509D" w:rsidRDefault="0016509D" w:rsidP="00DF4032">
            <w:pPr>
              <w:jc w:val="both"/>
            </w:pPr>
            <w:r>
              <w:t>№4 (п)</w:t>
            </w:r>
          </w:p>
          <w:p w:rsidR="0016509D" w:rsidRDefault="0016509D" w:rsidP="00DF4032">
            <w:pPr>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55.</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Западной Европы. Великобритания</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t>Формирование ответственного отношения к учебе. Развитие речи.</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 xml:space="preserve">Познавательные УУД: </w:t>
            </w:r>
            <w:r>
              <w:rPr>
                <w:sz w:val="18"/>
                <w:szCs w:val="18"/>
              </w:rPr>
              <w:t>умение вести самостоятельный поиск, анализ, отбор информации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определять степень успешности выполнения работы, самостоятельный учет выделенных ориентиров в учебном материале</w:t>
            </w:r>
          </w:p>
          <w:p w:rsidR="0016509D" w:rsidRDefault="0016509D" w:rsidP="00DF4032">
            <w:pPr>
              <w:rPr>
                <w:sz w:val="18"/>
                <w:szCs w:val="18"/>
              </w:rPr>
            </w:pPr>
            <w:r>
              <w:rPr>
                <w:i/>
                <w:sz w:val="18"/>
                <w:szCs w:val="18"/>
              </w:rPr>
              <w:t>Коммуникативные УУД:</w:t>
            </w:r>
            <w:r>
              <w:rPr>
                <w:sz w:val="18"/>
                <w:szCs w:val="18"/>
              </w:rPr>
              <w:t xml:space="preserve"> слушать и понимать речь других; уметь с достаточной полнотой и точностью выражать свои мысли; учет разных мнений; планирование уч. сотрудничества.</w:t>
            </w: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состав региона;</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 Северной Европы;</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основные черты населения и его 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 xml:space="preserve">термины: фьорды, морена, </w:t>
            </w:r>
            <w:proofErr w:type="gramStart"/>
            <w:r>
              <w:rPr>
                <w:sz w:val="18"/>
                <w:szCs w:val="18"/>
              </w:rPr>
              <w:t>моренный</w:t>
            </w:r>
            <w:proofErr w:type="gramEnd"/>
            <w:r>
              <w:rPr>
                <w:sz w:val="18"/>
                <w:szCs w:val="18"/>
              </w:rPr>
              <w:t xml:space="preserve"> рельеф;</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раскрывать связи между географическим положением и природными условиями жизни населения, природой и хозяйственной деятельностью, образом жизни людей</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индивидуальный, работа с картами атласа</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§54</w:t>
            </w:r>
          </w:p>
          <w:p w:rsidR="0016509D" w:rsidRDefault="0016509D" w:rsidP="00DF4032">
            <w:pPr>
              <w:jc w:val="both"/>
            </w:pPr>
            <w:r>
              <w:t>Стр.271</w:t>
            </w:r>
          </w:p>
          <w:p w:rsidR="0016509D" w:rsidRDefault="0016509D" w:rsidP="00DF4032">
            <w:pPr>
              <w:jc w:val="both"/>
            </w:pPr>
            <w:r>
              <w:t>№1-4 (у)</w:t>
            </w:r>
          </w:p>
          <w:p w:rsidR="0016509D" w:rsidRDefault="0016509D" w:rsidP="00DF4032">
            <w:pPr>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56.</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Франция. Германия</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r>
              <w:rPr>
                <w:b/>
              </w:rPr>
              <w:t xml:space="preserve">Практич. работа. 21. </w:t>
            </w:r>
            <w:r>
              <w:t>Сравнительная характеристика Великобритании, Франции и Германии</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Овладение на уровне общего образования системой географических знаний. Развитие речи учащихся</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 xml:space="preserve">Познавательные УУД: </w:t>
            </w:r>
            <w:r>
              <w:rPr>
                <w:sz w:val="18"/>
                <w:szCs w:val="18"/>
              </w:rPr>
              <w:t>умение вести самостоятельный поиск, анализ, отбор информации</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определять степень успешности выполнения работы, самостоятельный учет выделенных ориентиров в учебном материале</w:t>
            </w:r>
          </w:p>
          <w:p w:rsidR="0016509D" w:rsidRDefault="0016509D" w:rsidP="00DF4032">
            <w:pPr>
              <w:rPr>
                <w:sz w:val="18"/>
                <w:szCs w:val="18"/>
              </w:rPr>
            </w:pPr>
            <w:r>
              <w:rPr>
                <w:i/>
                <w:sz w:val="18"/>
                <w:szCs w:val="18"/>
              </w:rPr>
              <w:t>Коммуникативные УУД:</w:t>
            </w:r>
            <w:r>
              <w:rPr>
                <w:sz w:val="18"/>
                <w:szCs w:val="18"/>
              </w:rPr>
              <w:t xml:space="preserve"> слушать и понимать речь других; уметь с достаточной полнотой и точностью выражать свои мысли; учет разных мнений; планирование уч. сотрудничества.</w:t>
            </w: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состав региона;</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 Северной Европы;</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основные черты населения и его 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 xml:space="preserve">термины: фьорды, морена, </w:t>
            </w:r>
            <w:proofErr w:type="gramStart"/>
            <w:r>
              <w:rPr>
                <w:sz w:val="18"/>
                <w:szCs w:val="18"/>
              </w:rPr>
              <w:t>моренный</w:t>
            </w:r>
            <w:proofErr w:type="gramEnd"/>
            <w:r>
              <w:rPr>
                <w:sz w:val="18"/>
                <w:szCs w:val="18"/>
              </w:rPr>
              <w:t xml:space="preserve"> рельеф;</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раскрывать связи между географическим положением и природными условиями жизни населения, природой и хозяйственной деятельностью, образом жизни людей</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индивидуальный, работа с картами атласа</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§55</w:t>
            </w:r>
          </w:p>
          <w:p w:rsidR="0016509D" w:rsidRDefault="0016509D" w:rsidP="00DF4032">
            <w:pPr>
              <w:jc w:val="both"/>
            </w:pPr>
            <w:r>
              <w:t>Стр.277</w:t>
            </w:r>
          </w:p>
          <w:p w:rsidR="0016509D" w:rsidRDefault="0016509D" w:rsidP="00DF4032">
            <w:pPr>
              <w:jc w:val="both"/>
            </w:pPr>
            <w:r>
              <w:t>№1,3,4,5 (у)</w:t>
            </w:r>
          </w:p>
          <w:p w:rsidR="0016509D" w:rsidRDefault="0016509D" w:rsidP="00DF4032">
            <w:pPr>
              <w:jc w:val="both"/>
            </w:pPr>
            <w:r>
              <w:t>№2,6 (п)</w:t>
            </w:r>
          </w:p>
          <w:p w:rsidR="0016509D" w:rsidRDefault="0016509D" w:rsidP="00DF4032">
            <w:pPr>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rPr>
          <w:trHeight w:val="3696"/>
        </w:trPr>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57.</w:t>
            </w:r>
          </w:p>
          <w:p w:rsidR="0016509D" w:rsidRDefault="0016509D" w:rsidP="00DF4032">
            <w:pPr>
              <w:jc w:val="center"/>
            </w:pPr>
          </w:p>
        </w:tc>
        <w:tc>
          <w:tcPr>
            <w:tcW w:w="2127"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r>
              <w:t xml:space="preserve">Страны Восточной Европы </w:t>
            </w:r>
          </w:p>
        </w:tc>
        <w:tc>
          <w:tcPr>
            <w:tcW w:w="169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p>
        </w:tc>
        <w:tc>
          <w:tcPr>
            <w:tcW w:w="1663"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Овладение на уровне общего образования системой географических знаний. Развитие речи учащихся</w:t>
            </w:r>
          </w:p>
          <w:p w:rsidR="0016509D" w:rsidRDefault="0016509D" w:rsidP="00DF4032">
            <w:pPr>
              <w:jc w:val="both"/>
              <w:rPr>
                <w:sz w:val="18"/>
                <w:szCs w:val="18"/>
              </w:rPr>
            </w:pPr>
            <w:r>
              <w:rPr>
                <w:sz w:val="18"/>
                <w:szCs w:val="18"/>
              </w:rPr>
              <w:t>Формирование ответственного отношения к учению, готовности к саморазвитию, осознанному выбору с учетом познавательных интересов</w:t>
            </w:r>
          </w:p>
        </w:tc>
        <w:tc>
          <w:tcPr>
            <w:tcW w:w="2053"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proofErr w:type="gramStart"/>
            <w:r>
              <w:rPr>
                <w:i/>
                <w:sz w:val="18"/>
                <w:szCs w:val="18"/>
              </w:rPr>
              <w:t>:</w:t>
            </w:r>
            <w:r>
              <w:rPr>
                <w:color w:val="000000"/>
                <w:sz w:val="18"/>
                <w:szCs w:val="18"/>
              </w:rPr>
              <w:t>п</w:t>
            </w:r>
            <w:proofErr w:type="gramEnd"/>
            <w:r>
              <w:rPr>
                <w:color w:val="000000"/>
                <w:sz w:val="18"/>
                <w:szCs w:val="18"/>
              </w:rPr>
              <w:t>оиск и выделение необходимой информации, выбор наиболее эффективных способов решения задач. Установление причинно-следственных связей.</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color w:val="000000"/>
                <w:sz w:val="18"/>
                <w:szCs w:val="18"/>
              </w:rPr>
            </w:pPr>
            <w:r>
              <w:rPr>
                <w:i/>
                <w:sz w:val="18"/>
                <w:szCs w:val="18"/>
              </w:rPr>
              <w:t>УУД</w:t>
            </w:r>
            <w:proofErr w:type="gramStart"/>
            <w:r>
              <w:rPr>
                <w:i/>
                <w:sz w:val="18"/>
                <w:szCs w:val="18"/>
              </w:rPr>
              <w:t>:</w:t>
            </w:r>
            <w:r>
              <w:rPr>
                <w:color w:val="000000"/>
                <w:sz w:val="18"/>
                <w:szCs w:val="18"/>
              </w:rPr>
              <w:t>о</w:t>
            </w:r>
            <w:proofErr w:type="gramEnd"/>
            <w:r>
              <w:rPr>
                <w:color w:val="000000"/>
                <w:sz w:val="18"/>
                <w:szCs w:val="18"/>
              </w:rPr>
              <w:t>существление учащимися учебных действий, умение прогнозировать свои результаты, осуществление контроля и саморегуляции учебной деятельности.</w:t>
            </w:r>
          </w:p>
          <w:p w:rsidR="0016509D" w:rsidRDefault="0016509D" w:rsidP="00DF4032">
            <w:pPr>
              <w:rPr>
                <w:color w:val="000000"/>
                <w:sz w:val="18"/>
                <w:szCs w:val="18"/>
              </w:rPr>
            </w:pPr>
            <w:r>
              <w:rPr>
                <w:i/>
                <w:sz w:val="18"/>
                <w:szCs w:val="18"/>
              </w:rPr>
              <w:t>Коммуникативные УУД</w:t>
            </w:r>
            <w:proofErr w:type="gramStart"/>
            <w:r>
              <w:rPr>
                <w:i/>
                <w:sz w:val="18"/>
                <w:szCs w:val="18"/>
              </w:rPr>
              <w:t>:</w:t>
            </w:r>
            <w:r>
              <w:rPr>
                <w:color w:val="000000"/>
                <w:sz w:val="18"/>
                <w:szCs w:val="18"/>
              </w:rPr>
              <w:t>о</w:t>
            </w:r>
            <w:proofErr w:type="gramEnd"/>
            <w:r>
              <w:rPr>
                <w:color w:val="000000"/>
                <w:sz w:val="18"/>
                <w:szCs w:val="18"/>
              </w:rPr>
              <w:t>существление планирования учебного сотрудничества, взаимодействие учащихся в парах и группах.</w:t>
            </w:r>
          </w:p>
          <w:p w:rsidR="0016509D" w:rsidRDefault="0016509D" w:rsidP="00DF4032">
            <w:pPr>
              <w:rPr>
                <w:sz w:val="18"/>
                <w:szCs w:val="18"/>
              </w:rPr>
            </w:pPr>
          </w:p>
        </w:tc>
        <w:tc>
          <w:tcPr>
            <w:tcW w:w="1938" w:type="dxa"/>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состав региона;</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 Северной Европы;</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основные черты населения и его 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 xml:space="preserve">термины: фьорды, морена, </w:t>
            </w:r>
            <w:proofErr w:type="gramStart"/>
            <w:r>
              <w:rPr>
                <w:sz w:val="18"/>
                <w:szCs w:val="18"/>
              </w:rPr>
              <w:t>моренный</w:t>
            </w:r>
            <w:proofErr w:type="gramEnd"/>
            <w:r>
              <w:rPr>
                <w:sz w:val="18"/>
                <w:szCs w:val="18"/>
              </w:rPr>
              <w:t xml:space="preserve"> рельеф;</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раскрывать связи между географическим положением и природными условиями жизни населения, природой и хозяйственной деятельностью, образом жизни людей</w:t>
            </w:r>
          </w:p>
        </w:tc>
        <w:tc>
          <w:tcPr>
            <w:tcW w:w="1574" w:type="dxa"/>
            <w:gridSpan w:val="2"/>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индивидуальный, работа с картами атласа</w:t>
            </w:r>
          </w:p>
          <w:p w:rsidR="0016509D" w:rsidRDefault="0016509D" w:rsidP="00DF4032">
            <w:pPr>
              <w:jc w:val="both"/>
            </w:pPr>
          </w:p>
        </w:tc>
        <w:tc>
          <w:tcPr>
            <w:tcW w:w="1131" w:type="dxa"/>
            <w:gridSpan w:val="2"/>
            <w:vMerge w:val="restart"/>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§56-57</w:t>
            </w:r>
          </w:p>
          <w:p w:rsidR="0016509D" w:rsidRDefault="0016509D" w:rsidP="00DF4032">
            <w:pPr>
              <w:jc w:val="both"/>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2127"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1698"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1845"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1663"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sz w:val="18"/>
                <w:szCs w:val="18"/>
              </w:rPr>
            </w:pPr>
          </w:p>
        </w:tc>
        <w:tc>
          <w:tcPr>
            <w:tcW w:w="2053"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sz w:val="18"/>
                <w:szCs w:val="18"/>
              </w:rPr>
            </w:pPr>
          </w:p>
        </w:tc>
        <w:tc>
          <w:tcPr>
            <w:tcW w:w="1938" w:type="dxa"/>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sz w:val="18"/>
                <w:szCs w:val="18"/>
              </w:rPr>
            </w:pPr>
          </w:p>
        </w:tc>
        <w:tc>
          <w:tcPr>
            <w:tcW w:w="1574" w:type="dxa"/>
            <w:gridSpan w:val="2"/>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tc>
        <w:tc>
          <w:tcPr>
            <w:tcW w:w="1131" w:type="dxa"/>
            <w:gridSpan w:val="2"/>
            <w:vMerge/>
            <w:tcBorders>
              <w:top w:val="single" w:sz="4" w:space="0" w:color="000000"/>
              <w:left w:val="single" w:sz="4" w:space="0" w:color="000000"/>
              <w:bottom w:val="single" w:sz="4" w:space="0" w:color="000000"/>
              <w:right w:val="single" w:sz="4" w:space="0" w:color="000000"/>
            </w:tcBorders>
            <w:vAlign w:val="center"/>
          </w:tcPr>
          <w:p w:rsidR="0016509D" w:rsidRDefault="0016509D" w:rsidP="00DF4032">
            <w:pPr>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58.</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Южной Европы. Италия</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Формирование ответственного отношения к учебе. Развитие речи.</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выделение и формулирование познавательной цели, структурирование знаний, выбор эффективных способов решения задач, анализ и работа с картографическим материалом</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умение планировать пути достижения цели, соотносить свои действия в процессе достижения результата. </w:t>
            </w:r>
            <w:proofErr w:type="gramStart"/>
            <w:r>
              <w:rPr>
                <w:i/>
                <w:sz w:val="18"/>
                <w:szCs w:val="18"/>
              </w:rPr>
              <w:t>Коммуникативные</w:t>
            </w:r>
            <w:proofErr w:type="gramEnd"/>
            <w:r>
              <w:rPr>
                <w:i/>
                <w:sz w:val="18"/>
                <w:szCs w:val="18"/>
              </w:rPr>
              <w:t xml:space="preserve"> УУД:</w:t>
            </w:r>
            <w:r>
              <w:rPr>
                <w:sz w:val="18"/>
                <w:szCs w:val="18"/>
              </w:rPr>
              <w:t xml:space="preserve"> умение участвовать в коллективном обсуждении проблем</w:t>
            </w:r>
          </w:p>
          <w:p w:rsidR="0016509D" w:rsidRDefault="0016509D" w:rsidP="00DF4032">
            <w:pPr>
              <w:rPr>
                <w:sz w:val="18"/>
                <w:szCs w:val="18"/>
              </w:rPr>
            </w:pP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состав региона;</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 Ю. Европы;</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основные черты населения и его 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раскрывать связи между географическим положением и природными условиями жизни населения, природой и хозяйственной деятельностью, образом жизни людей</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индивидуальный, работа с картами атласа</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§58</w:t>
            </w:r>
          </w:p>
          <w:p w:rsidR="0016509D" w:rsidRDefault="0016509D" w:rsidP="00DF4032">
            <w:pPr>
              <w:jc w:val="both"/>
            </w:pPr>
            <w:r>
              <w:t>Стр.294</w:t>
            </w:r>
          </w:p>
          <w:p w:rsidR="0016509D" w:rsidRDefault="0016509D" w:rsidP="00DF4032">
            <w:pPr>
              <w:jc w:val="both"/>
            </w:pPr>
            <w:r>
              <w:t>№1-4 (у)</w:t>
            </w:r>
          </w:p>
          <w:p w:rsidR="0016509D" w:rsidRDefault="0016509D" w:rsidP="00DF4032">
            <w:pPr>
              <w:jc w:val="both"/>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59.</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Юго-Западной Азии</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w:t>
            </w:r>
            <w:proofErr w:type="gramStart"/>
            <w:r>
              <w:t>,г</w:t>
            </w:r>
            <w:proofErr w:type="gramEnd"/>
            <w:r>
              <w:t>рупповая</w:t>
            </w:r>
            <w:r>
              <w:rPr>
                <w:b/>
              </w:rPr>
              <w:t xml:space="preserve">Практич. работа. 22. </w:t>
            </w:r>
            <w:r>
              <w:t>Группировка стран Юго-Западной Азии по различным признакам</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Формировать осознания целостности природы, населения и хозяйства страны</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выделение и формулирование познавательной цели, структурирование знаний, выбор эффективных способов решения задач, анализ и работа с картографическим материалом</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lastRenderedPageBreak/>
              <w:t>УУД:</w:t>
            </w:r>
            <w:r>
              <w:rPr>
                <w:sz w:val="18"/>
                <w:szCs w:val="18"/>
              </w:rPr>
              <w:t xml:space="preserve"> умение планировать пути достижения цели, соотносить свои действия в процессе достижения результата. </w:t>
            </w:r>
            <w:proofErr w:type="gramStart"/>
            <w:r>
              <w:rPr>
                <w:i/>
                <w:sz w:val="18"/>
                <w:szCs w:val="18"/>
              </w:rPr>
              <w:t>Коммуникативные</w:t>
            </w:r>
            <w:proofErr w:type="gramEnd"/>
            <w:r>
              <w:rPr>
                <w:i/>
                <w:sz w:val="18"/>
                <w:szCs w:val="18"/>
              </w:rPr>
              <w:t xml:space="preserve"> УУД:</w:t>
            </w:r>
            <w:r>
              <w:rPr>
                <w:sz w:val="18"/>
                <w:szCs w:val="18"/>
              </w:rPr>
              <w:t xml:space="preserve"> умение участвовать в коллективном обсуждении проблем</w:t>
            </w:r>
          </w:p>
          <w:p w:rsidR="0016509D" w:rsidRDefault="0016509D" w:rsidP="00DF4032">
            <w:pPr>
              <w:rPr>
                <w:sz w:val="18"/>
                <w:szCs w:val="18"/>
              </w:rPr>
            </w:pP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lastRenderedPageBreak/>
              <w:t>Знать:</w:t>
            </w:r>
          </w:p>
          <w:p w:rsidR="0016509D" w:rsidRDefault="0016509D" w:rsidP="00DF4032">
            <w:pPr>
              <w:jc w:val="both"/>
              <w:rPr>
                <w:sz w:val="18"/>
                <w:szCs w:val="18"/>
              </w:rPr>
            </w:pPr>
            <w:r>
              <w:rPr>
                <w:sz w:val="18"/>
                <w:szCs w:val="18"/>
              </w:rPr>
              <w:t>состав региона;</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 Юго-Западной;</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 xml:space="preserve">основные черты населения и его </w:t>
            </w:r>
            <w:r>
              <w:rPr>
                <w:sz w:val="18"/>
                <w:szCs w:val="18"/>
              </w:rPr>
              <w:lastRenderedPageBreak/>
              <w:t>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раскрывать связи между географическим положением и природными условиями жизни населения, природой и хозяйственной деятельностью, образом жизни людей</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lastRenderedPageBreak/>
              <w:t>Фронтальный, индивидуальный, работа с картами атласа, пр. раб.</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§59</w:t>
            </w:r>
          </w:p>
          <w:p w:rsidR="0016509D" w:rsidRDefault="0016509D" w:rsidP="00DF4032">
            <w:pPr>
              <w:jc w:val="both"/>
            </w:pPr>
            <w:r>
              <w:t>Стр.306</w:t>
            </w:r>
          </w:p>
          <w:p w:rsidR="0016509D" w:rsidRDefault="0016509D" w:rsidP="00DF4032">
            <w:pPr>
              <w:jc w:val="both"/>
            </w:pPr>
            <w:r>
              <w:t>№1-5 (у)</w:t>
            </w:r>
          </w:p>
          <w:p w:rsidR="0016509D" w:rsidRDefault="0016509D" w:rsidP="00DF4032">
            <w:pPr>
              <w:jc w:val="both"/>
            </w:pPr>
            <w:r>
              <w:t>№6,8 (п)</w:t>
            </w:r>
          </w:p>
          <w:p w:rsidR="0016509D" w:rsidRDefault="0016509D" w:rsidP="00DF4032">
            <w:pPr>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60.</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Центральной Азии</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Формирование ответственного отношения к учебе. Развитие речи.</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выделение и формирование познавательной цели, выбор наиболее эффективных способов решения задач</w:t>
            </w:r>
          </w:p>
          <w:p w:rsidR="0016509D" w:rsidRDefault="0016509D" w:rsidP="00DF4032">
            <w:pPr>
              <w:rPr>
                <w:sz w:val="18"/>
                <w:szCs w:val="18"/>
              </w:rPr>
            </w:pPr>
            <w:r>
              <w:rPr>
                <w:i/>
                <w:sz w:val="18"/>
                <w:szCs w:val="18"/>
              </w:rPr>
              <w:t>Регулятивные УУД:</w:t>
            </w:r>
            <w:r>
              <w:rPr>
                <w:sz w:val="18"/>
                <w:szCs w:val="18"/>
              </w:rPr>
              <w:t xml:space="preserve"> планировать свою деятельность под руководством учителя, работать в соответствии с поставленной задачей, сравнивать полученные результаты с </w:t>
            </w:r>
            <w:proofErr w:type="gramStart"/>
            <w:r>
              <w:rPr>
                <w:sz w:val="18"/>
                <w:szCs w:val="18"/>
              </w:rPr>
              <w:t>ожидаемыми</w:t>
            </w:r>
            <w:proofErr w:type="gramEnd"/>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умение общаться и взаимодействовать друг с другом</w:t>
            </w:r>
          </w:p>
          <w:p w:rsidR="0016509D" w:rsidRDefault="0016509D" w:rsidP="00DF4032">
            <w:pPr>
              <w:rPr>
                <w:sz w:val="18"/>
                <w:szCs w:val="18"/>
              </w:rPr>
            </w:pP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состав региона;</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 Ц. Азии;</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основные черты населения и его 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раскрывать связи между географическим положением и природными условиями жизни населения, природой и хозяйственной деятельностью, образом жизни людей</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индивидуальный, работа с картами атласа</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§61</w:t>
            </w:r>
          </w:p>
          <w:p w:rsidR="0016509D" w:rsidRDefault="0016509D" w:rsidP="00DF4032">
            <w:pPr>
              <w:jc w:val="both"/>
            </w:pPr>
            <w:r>
              <w:t>Стр.309</w:t>
            </w:r>
          </w:p>
          <w:p w:rsidR="0016509D" w:rsidRDefault="0016509D" w:rsidP="00DF4032">
            <w:pPr>
              <w:jc w:val="both"/>
            </w:pPr>
            <w:r>
              <w:t>№1-4(у)</w:t>
            </w:r>
          </w:p>
          <w:p w:rsidR="0016509D" w:rsidRDefault="0016509D" w:rsidP="00DF4032">
            <w:pPr>
              <w:jc w:val="both"/>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rPr>
          <w:trHeight w:val="795"/>
        </w:trPr>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61.</w:t>
            </w:r>
          </w:p>
          <w:p w:rsidR="0016509D" w:rsidRDefault="0016509D" w:rsidP="00DF4032">
            <w:pPr>
              <w:jc w:val="center"/>
            </w:pP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Страны Восточной Азии. Китай</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rPr>
                <w:b/>
              </w:rPr>
              <w:t xml:space="preserve">Практич. работа. 23. </w:t>
            </w:r>
            <w:r>
              <w:t>Составление описаниягеографического положения крупных городов Китая, обозначение их на контурной карте</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Формировать осознания целостности природы, населения и хозяйства страны</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выделение и формулирование познавательной цели, структурирование знаний, выбор эффективных способов решения задач, анализ и работа с картографическим материалом</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умение планировать пути достижения цели, соотносить свои действия в процессе достижения результата. </w:t>
            </w:r>
            <w:proofErr w:type="gramStart"/>
            <w:r>
              <w:rPr>
                <w:i/>
                <w:sz w:val="18"/>
                <w:szCs w:val="18"/>
              </w:rPr>
              <w:t>Коммуникативные</w:t>
            </w:r>
            <w:proofErr w:type="gramEnd"/>
            <w:r>
              <w:rPr>
                <w:i/>
                <w:sz w:val="18"/>
                <w:szCs w:val="18"/>
              </w:rPr>
              <w:t xml:space="preserve"> УУД:</w:t>
            </w:r>
            <w:r>
              <w:rPr>
                <w:sz w:val="18"/>
                <w:szCs w:val="18"/>
              </w:rPr>
              <w:t xml:space="preserve"> умение участвовать в коллективном обсуждении проблем</w:t>
            </w:r>
          </w:p>
          <w:p w:rsidR="0016509D" w:rsidRDefault="0016509D" w:rsidP="00DF4032">
            <w:pPr>
              <w:rPr>
                <w:sz w:val="18"/>
                <w:szCs w:val="18"/>
              </w:rPr>
            </w:pP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состав региона;</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w:t>
            </w:r>
            <w:proofErr w:type="gramStart"/>
            <w:r>
              <w:rPr>
                <w:sz w:val="18"/>
                <w:szCs w:val="18"/>
              </w:rPr>
              <w:t xml:space="preserve"> В</w:t>
            </w:r>
            <w:proofErr w:type="gramEnd"/>
            <w:r>
              <w:rPr>
                <w:sz w:val="18"/>
                <w:szCs w:val="18"/>
              </w:rPr>
              <w:t>ост. Азии;</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основные черты населения и его 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раскрывать связи между географическим положением и природными условиями жизни населения, природой и хозяйственной деятельностью, образом жизни людей</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пр. раб.</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§61</w:t>
            </w:r>
          </w:p>
          <w:p w:rsidR="0016509D" w:rsidRDefault="0016509D" w:rsidP="00DF4032">
            <w:pPr>
              <w:jc w:val="both"/>
            </w:pPr>
          </w:p>
          <w:p w:rsidR="0016509D" w:rsidRDefault="0016509D" w:rsidP="00DF4032">
            <w:pPr>
              <w:jc w:val="both"/>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62.</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r>
              <w:t>Япония</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Формировать осознания целостности природы, населения и хозяйства страны</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выделение и формирование познавательной цели, выбор наиболее эффективных способов решения задач</w:t>
            </w:r>
          </w:p>
          <w:p w:rsidR="0016509D" w:rsidRDefault="0016509D" w:rsidP="00DF4032">
            <w:pPr>
              <w:rPr>
                <w:sz w:val="18"/>
                <w:szCs w:val="18"/>
              </w:rPr>
            </w:pPr>
            <w:r>
              <w:rPr>
                <w:i/>
                <w:sz w:val="18"/>
                <w:szCs w:val="18"/>
              </w:rPr>
              <w:t>Регулятивные УУД:</w:t>
            </w:r>
            <w:r>
              <w:rPr>
                <w:sz w:val="18"/>
                <w:szCs w:val="18"/>
              </w:rPr>
              <w:t xml:space="preserve"> планировать свою деятельность под руководством учителя, работать в соответствии с поставленной задачей, сравнивать полученные результаты с </w:t>
            </w:r>
            <w:proofErr w:type="gramStart"/>
            <w:r>
              <w:rPr>
                <w:sz w:val="18"/>
                <w:szCs w:val="18"/>
              </w:rPr>
              <w:t>ожидаемыми</w:t>
            </w:r>
            <w:proofErr w:type="gramEnd"/>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умение общаться и взаимодействовать друг с другом</w:t>
            </w:r>
          </w:p>
          <w:p w:rsidR="0016509D" w:rsidRDefault="0016509D" w:rsidP="00DF4032">
            <w:pPr>
              <w:rPr>
                <w:sz w:val="18"/>
                <w:szCs w:val="18"/>
              </w:rPr>
            </w:pP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страны;</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основные черты населения и его 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раскрывать связи между географическим положением и природными условиями жизни населения, природой и хозяйственной деятельностью, образом жизни людей</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индивидуальный, работа с картами атласа</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§62</w:t>
            </w:r>
          </w:p>
          <w:p w:rsidR="0016509D" w:rsidRDefault="0016509D" w:rsidP="00DF4032">
            <w:pPr>
              <w:jc w:val="both"/>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63.</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Страны Южной и  Юго-Восточной Азии.  Индия, Индонезия</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w:t>
            </w:r>
            <w:proofErr w:type="gramStart"/>
            <w:r>
              <w:t>.</w:t>
            </w:r>
            <w:r>
              <w:rPr>
                <w:b/>
              </w:rPr>
              <w:t>П</w:t>
            </w:r>
            <w:proofErr w:type="gramEnd"/>
            <w:r>
              <w:rPr>
                <w:b/>
              </w:rPr>
              <w:t xml:space="preserve">рактич. работа. 24. </w:t>
            </w:r>
            <w:r>
              <w:t>Моделирование на контурной карте размещения природных богатств Индии</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 xml:space="preserve">Формирование ответственного отношения к учению, готовности к саморазвитию, осознанному выбору с учетом </w:t>
            </w:r>
            <w:proofErr w:type="gramStart"/>
            <w:r>
              <w:rPr>
                <w:sz w:val="18"/>
                <w:szCs w:val="18"/>
              </w:rPr>
              <w:t>познаватель-ных</w:t>
            </w:r>
            <w:proofErr w:type="gramEnd"/>
            <w:r>
              <w:rPr>
                <w:sz w:val="18"/>
                <w:szCs w:val="18"/>
              </w:rPr>
              <w:t xml:space="preserve"> интересов.</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 xml:space="preserve">Познавательные УУД: </w:t>
            </w:r>
            <w:r>
              <w:rPr>
                <w:sz w:val="18"/>
                <w:szCs w:val="18"/>
              </w:rPr>
              <w:t>объяснять явления, процессы, связи и отношения, выявляемые в ходе исследования учебного материала</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самостоятельно выделять и формулировать познавательную цель; искать и выделять необходимую информацию</w:t>
            </w:r>
          </w:p>
          <w:p w:rsidR="0016509D" w:rsidRDefault="0016509D" w:rsidP="00DF4032">
            <w:pPr>
              <w:rPr>
                <w:sz w:val="18"/>
                <w:szCs w:val="18"/>
              </w:rPr>
            </w:pPr>
            <w:r>
              <w:rPr>
                <w:i/>
                <w:sz w:val="18"/>
                <w:szCs w:val="18"/>
              </w:rPr>
              <w:t>Коммуникативные УУД:</w:t>
            </w:r>
          </w:p>
          <w:p w:rsidR="0016509D" w:rsidRDefault="0016509D" w:rsidP="00DF4032">
            <w:pPr>
              <w:rPr>
                <w:sz w:val="18"/>
                <w:szCs w:val="18"/>
              </w:rPr>
            </w:pPr>
            <w:r>
              <w:rPr>
                <w:sz w:val="18"/>
                <w:szCs w:val="18"/>
              </w:rPr>
              <w:t>формировать навыки учебного сотрудничества в ходе индивидуальной и групповой работы</w:t>
            </w:r>
          </w:p>
          <w:p w:rsidR="0016509D" w:rsidRDefault="0016509D" w:rsidP="00DF4032">
            <w:pPr>
              <w:rPr>
                <w:sz w:val="18"/>
                <w:szCs w:val="18"/>
              </w:rPr>
            </w:pP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Знать:</w:t>
            </w:r>
          </w:p>
          <w:p w:rsidR="0016509D" w:rsidRDefault="0016509D" w:rsidP="00DF4032">
            <w:pPr>
              <w:jc w:val="both"/>
              <w:rPr>
                <w:sz w:val="18"/>
                <w:szCs w:val="18"/>
              </w:rPr>
            </w:pPr>
            <w:r>
              <w:rPr>
                <w:sz w:val="18"/>
                <w:szCs w:val="18"/>
              </w:rPr>
              <w:t>состав региона;</w:t>
            </w:r>
          </w:p>
          <w:p w:rsidR="0016509D" w:rsidRDefault="0016509D" w:rsidP="00DF4032">
            <w:pPr>
              <w:jc w:val="both"/>
              <w:rPr>
                <w:sz w:val="18"/>
                <w:szCs w:val="18"/>
              </w:rPr>
            </w:pPr>
            <w:r>
              <w:rPr>
                <w:sz w:val="18"/>
                <w:szCs w:val="18"/>
              </w:rPr>
              <w:t>особенности географического положения и</w:t>
            </w:r>
          </w:p>
          <w:p w:rsidR="0016509D" w:rsidRDefault="0016509D" w:rsidP="00DF4032">
            <w:pPr>
              <w:jc w:val="both"/>
              <w:rPr>
                <w:sz w:val="18"/>
                <w:szCs w:val="18"/>
              </w:rPr>
            </w:pPr>
            <w:r>
              <w:rPr>
                <w:sz w:val="18"/>
                <w:szCs w:val="18"/>
              </w:rPr>
              <w:t>природы стран;</w:t>
            </w:r>
          </w:p>
          <w:p w:rsidR="0016509D" w:rsidRDefault="0016509D" w:rsidP="00DF4032">
            <w:pPr>
              <w:jc w:val="both"/>
              <w:rPr>
                <w:sz w:val="18"/>
                <w:szCs w:val="18"/>
              </w:rPr>
            </w:pPr>
            <w:r>
              <w:rPr>
                <w:sz w:val="18"/>
                <w:szCs w:val="18"/>
              </w:rPr>
              <w:t>взаимосвязь компонентов природы;</w:t>
            </w:r>
          </w:p>
          <w:p w:rsidR="0016509D" w:rsidRDefault="0016509D" w:rsidP="00DF4032">
            <w:pPr>
              <w:jc w:val="both"/>
              <w:rPr>
                <w:sz w:val="18"/>
                <w:szCs w:val="18"/>
              </w:rPr>
            </w:pPr>
            <w:r>
              <w:rPr>
                <w:sz w:val="18"/>
                <w:szCs w:val="18"/>
              </w:rPr>
              <w:t>основные черты населения и его культуры,</w:t>
            </w:r>
          </w:p>
          <w:p w:rsidR="0016509D" w:rsidRDefault="0016509D" w:rsidP="00DF4032">
            <w:pPr>
              <w:jc w:val="both"/>
              <w:rPr>
                <w:sz w:val="18"/>
                <w:szCs w:val="18"/>
              </w:rPr>
            </w:pPr>
            <w:r>
              <w:rPr>
                <w:sz w:val="18"/>
                <w:szCs w:val="18"/>
              </w:rPr>
              <w:t>включая хозяйственную деятельность;</w:t>
            </w:r>
          </w:p>
          <w:p w:rsidR="0016509D" w:rsidRDefault="0016509D" w:rsidP="00DF4032">
            <w:pPr>
              <w:jc w:val="both"/>
              <w:rPr>
                <w:sz w:val="18"/>
                <w:szCs w:val="18"/>
              </w:rPr>
            </w:pPr>
            <w:r>
              <w:rPr>
                <w:sz w:val="18"/>
                <w:szCs w:val="18"/>
              </w:rPr>
              <w:t>уметь:</w:t>
            </w:r>
          </w:p>
          <w:p w:rsidR="0016509D" w:rsidRDefault="0016509D" w:rsidP="00DF4032">
            <w:pPr>
              <w:jc w:val="both"/>
              <w:rPr>
                <w:sz w:val="18"/>
                <w:szCs w:val="18"/>
              </w:rPr>
            </w:pPr>
            <w:r>
              <w:rPr>
                <w:sz w:val="18"/>
                <w:szCs w:val="18"/>
              </w:rPr>
              <w:t>раскрывать связи между географическим положением и природными условиями жизни населения, природой и хозяйственной деятельностью, образом жизни людей</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пр. раб.</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§63,64</w:t>
            </w:r>
          </w:p>
          <w:p w:rsidR="0016509D" w:rsidRDefault="0016509D" w:rsidP="00DF4032">
            <w:pPr>
              <w:jc w:val="both"/>
            </w:pPr>
            <w:r>
              <w:t>Стр.277</w:t>
            </w:r>
          </w:p>
          <w:p w:rsidR="0016509D" w:rsidRDefault="0016509D" w:rsidP="00DF4032">
            <w:pPr>
              <w:jc w:val="both"/>
            </w:pPr>
            <w:r>
              <w:t>№1-6 (у)</w:t>
            </w:r>
          </w:p>
          <w:p w:rsidR="0016509D" w:rsidRDefault="0016509D" w:rsidP="00DF4032">
            <w:pPr>
              <w:jc w:val="both"/>
              <w:rPr>
                <w:rFonts w:ascii="Cambria" w:hAnsi="Cambria"/>
                <w:color w:val="000000"/>
              </w:rPr>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64.</w:t>
            </w:r>
          </w:p>
        </w:tc>
        <w:tc>
          <w:tcPr>
            <w:tcW w:w="14029" w:type="dxa"/>
            <w:gridSpan w:val="10"/>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Повторение и обобщение знаний по теме «Евразия»</w:t>
            </w:r>
          </w:p>
          <w:p w:rsidR="0016509D" w:rsidRDefault="0016509D" w:rsidP="00DF4032">
            <w:pPr>
              <w:jc w:val="both"/>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p>
        </w:tc>
        <w:tc>
          <w:tcPr>
            <w:tcW w:w="14059" w:type="dxa"/>
            <w:gridSpan w:val="12"/>
            <w:tcBorders>
              <w:top w:val="single" w:sz="4" w:space="0" w:color="000000"/>
              <w:left w:val="single" w:sz="4" w:space="0" w:color="000000"/>
              <w:bottom w:val="single" w:sz="4" w:space="0" w:color="000000"/>
              <w:right w:val="single" w:sz="4" w:space="0" w:color="000000"/>
            </w:tcBorders>
          </w:tcPr>
          <w:p w:rsidR="0016509D" w:rsidRDefault="0016509D" w:rsidP="00DF4032">
            <w:pPr>
              <w:jc w:val="center"/>
              <w:rPr>
                <w:b/>
              </w:rPr>
            </w:pPr>
            <w:r>
              <w:rPr>
                <w:b/>
              </w:rPr>
              <w:t xml:space="preserve">Раздел </w:t>
            </w:r>
            <w:r>
              <w:rPr>
                <w:b/>
                <w:lang w:val="en-US"/>
              </w:rPr>
              <w:t>III</w:t>
            </w:r>
            <w:r>
              <w:rPr>
                <w:b/>
              </w:rPr>
              <w:t>. Географическая оболочка – наш дом (2 ч.)</w:t>
            </w:r>
          </w:p>
          <w:p w:rsidR="0016509D" w:rsidRDefault="0016509D" w:rsidP="00DF4032">
            <w:pPr>
              <w:jc w:val="center"/>
              <w:rPr>
                <w:b/>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65.</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Закономерности географической оболочки</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парная</w:t>
            </w:r>
          </w:p>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Формирование ответственного отношения к учебе. Формирование осознания целостности географической среды во взаимосвязи природы</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proofErr w:type="gramStart"/>
            <w:r>
              <w:rPr>
                <w:i/>
                <w:sz w:val="18"/>
                <w:szCs w:val="18"/>
              </w:rPr>
              <w:t xml:space="preserve">Познавательные УУД: </w:t>
            </w:r>
            <w:r>
              <w:rPr>
                <w:sz w:val="18"/>
                <w:szCs w:val="18"/>
              </w:rPr>
              <w:t>показывать ценность географической информации для человечества.</w:t>
            </w:r>
            <w:proofErr w:type="gramEnd"/>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 xml:space="preserve">УУД: </w:t>
            </w:r>
            <w:r>
              <w:rPr>
                <w:sz w:val="18"/>
                <w:szCs w:val="18"/>
              </w:rPr>
              <w:t>применятьметоды информационного поиска.</w:t>
            </w:r>
          </w:p>
          <w:p w:rsidR="0016509D" w:rsidRDefault="0016509D" w:rsidP="00DF4032">
            <w:pPr>
              <w:rPr>
                <w:sz w:val="18"/>
                <w:szCs w:val="18"/>
              </w:rPr>
            </w:pPr>
            <w:proofErr w:type="gramStart"/>
            <w:r>
              <w:rPr>
                <w:i/>
                <w:sz w:val="18"/>
                <w:szCs w:val="18"/>
              </w:rPr>
              <w:t>Коммуникативные</w:t>
            </w:r>
            <w:proofErr w:type="gramEnd"/>
            <w:r>
              <w:rPr>
                <w:i/>
                <w:sz w:val="18"/>
                <w:szCs w:val="18"/>
              </w:rPr>
              <w:t xml:space="preserve"> УУД:</w:t>
            </w:r>
            <w:r>
              <w:rPr>
                <w:sz w:val="18"/>
                <w:szCs w:val="18"/>
              </w:rPr>
              <w:t xml:space="preserve"> организовывать и планировать учебное </w:t>
            </w:r>
            <w:r>
              <w:rPr>
                <w:sz w:val="18"/>
                <w:szCs w:val="18"/>
              </w:rPr>
              <w:lastRenderedPageBreak/>
              <w:t>сотрудничество с учителем и одноклассниками</w:t>
            </w: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sz w:val="18"/>
                <w:szCs w:val="18"/>
              </w:rPr>
              <w:lastRenderedPageBreak/>
              <w:t xml:space="preserve">Уметь приводить примеры, </w:t>
            </w:r>
            <w:proofErr w:type="gramStart"/>
            <w:r>
              <w:rPr>
                <w:sz w:val="18"/>
                <w:szCs w:val="18"/>
              </w:rPr>
              <w:t>подтверждаю-щие</w:t>
            </w:r>
            <w:proofErr w:type="gramEnd"/>
            <w:r>
              <w:rPr>
                <w:sz w:val="18"/>
                <w:szCs w:val="18"/>
              </w:rPr>
              <w:t xml:space="preserve">  закономерности географической оболочки – целостность, ритмичность, зональность; объяснять их влияние на жизнь и деятельность человека</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roofErr w:type="gramStart"/>
            <w:r>
              <w:t>Фронтальный</w:t>
            </w:r>
            <w:proofErr w:type="gramEnd"/>
            <w:r>
              <w:t>, индивидуальный, работа с картами атласа</w:t>
            </w:r>
          </w:p>
        </w:tc>
        <w:tc>
          <w:tcPr>
            <w:tcW w:w="1161" w:type="dxa"/>
            <w:gridSpan w:val="4"/>
            <w:tcBorders>
              <w:left w:val="single" w:sz="4" w:space="0" w:color="000000"/>
              <w:right w:val="single" w:sz="4" w:space="0" w:color="000000"/>
            </w:tcBorders>
          </w:tcPr>
          <w:p w:rsidR="0016509D" w:rsidRDefault="0016509D" w:rsidP="00DF4032">
            <w:pPr>
              <w:jc w:val="both"/>
            </w:pPr>
            <w:r>
              <w:t>§65</w:t>
            </w:r>
          </w:p>
          <w:p w:rsidR="0016509D" w:rsidRDefault="0016509D" w:rsidP="00DF4032">
            <w:pPr>
              <w:jc w:val="both"/>
            </w:pPr>
            <w:r>
              <w:t>Стр.325</w:t>
            </w:r>
          </w:p>
          <w:p w:rsidR="0016509D" w:rsidRDefault="0016509D" w:rsidP="00DF4032">
            <w:pPr>
              <w:jc w:val="both"/>
            </w:pPr>
            <w:r>
              <w:t>№1-8 (у)</w:t>
            </w:r>
          </w:p>
          <w:p w:rsidR="0016509D" w:rsidRDefault="0016509D" w:rsidP="00DF4032">
            <w:pPr>
              <w:jc w:val="both"/>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66.</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Взаимодействие природы и общества</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Урок общеметодологической направленности</w:t>
            </w: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r>
              <w:t>Фронтальная, индивидуальная, групповая</w:t>
            </w:r>
            <w:r>
              <w:rPr>
                <w:b/>
              </w:rPr>
              <w:t>Практич. работа. 25.</w:t>
            </w:r>
          </w:p>
          <w:p w:rsidR="0016509D" w:rsidRDefault="0016509D" w:rsidP="00DF4032"/>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 xml:space="preserve">Формирование осознания целостности </w:t>
            </w:r>
            <w:proofErr w:type="gramStart"/>
            <w:r>
              <w:rPr>
                <w:sz w:val="18"/>
                <w:szCs w:val="18"/>
              </w:rPr>
              <w:t>географичес-кой</w:t>
            </w:r>
            <w:proofErr w:type="gramEnd"/>
            <w:r>
              <w:rPr>
                <w:sz w:val="18"/>
                <w:szCs w:val="18"/>
              </w:rPr>
              <w:t xml:space="preserve"> среды во взаимосвязи природы и общества</w:t>
            </w: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sz w:val="18"/>
                <w:szCs w:val="18"/>
              </w:rPr>
            </w:pPr>
            <w:r>
              <w:rPr>
                <w:i/>
                <w:sz w:val="18"/>
                <w:szCs w:val="18"/>
              </w:rPr>
              <w:t>Познавательные УУД:</w:t>
            </w:r>
            <w:r>
              <w:rPr>
                <w:sz w:val="18"/>
                <w:szCs w:val="18"/>
              </w:rPr>
              <w:t xml:space="preserve"> выделение и формулирование познавательной цели, структурирование знаний, выбор эффективных способов решения задач, анализ и работа с картографическим материалом.</w:t>
            </w:r>
          </w:p>
          <w:p w:rsidR="0016509D" w:rsidRDefault="0016509D" w:rsidP="00DF4032">
            <w:pPr>
              <w:rPr>
                <w:rFonts w:ascii="Arial" w:hAnsi="Arial" w:cs="Arial"/>
                <w:color w:val="000000"/>
                <w:sz w:val="18"/>
                <w:szCs w:val="18"/>
              </w:rPr>
            </w:pPr>
            <w:r>
              <w:rPr>
                <w:i/>
                <w:sz w:val="18"/>
                <w:szCs w:val="18"/>
              </w:rPr>
              <w:t xml:space="preserve">Регулятивные </w:t>
            </w:r>
          </w:p>
          <w:p w:rsidR="0016509D" w:rsidRDefault="0016509D" w:rsidP="00DF4032">
            <w:pPr>
              <w:rPr>
                <w:sz w:val="18"/>
                <w:szCs w:val="18"/>
              </w:rPr>
            </w:pPr>
            <w:r>
              <w:rPr>
                <w:i/>
                <w:sz w:val="18"/>
                <w:szCs w:val="18"/>
              </w:rPr>
              <w:t>УУД:</w:t>
            </w:r>
            <w:r>
              <w:rPr>
                <w:sz w:val="18"/>
                <w:szCs w:val="18"/>
              </w:rPr>
              <w:t xml:space="preserve"> умение планировать пути достижения цели, соотносить свои действия в процессе достижения результата.</w:t>
            </w:r>
          </w:p>
          <w:p w:rsidR="0016509D" w:rsidRDefault="0016509D" w:rsidP="00DF4032">
            <w:pPr>
              <w:rPr>
                <w:sz w:val="18"/>
                <w:szCs w:val="18"/>
              </w:rPr>
            </w:pPr>
            <w:r>
              <w:rPr>
                <w:i/>
                <w:sz w:val="18"/>
                <w:szCs w:val="18"/>
              </w:rPr>
              <w:t>Коммуникативные УУД:</w:t>
            </w:r>
            <w:r>
              <w:rPr>
                <w:sz w:val="18"/>
                <w:szCs w:val="18"/>
              </w:rPr>
              <w:t xml:space="preserve"> умение работать в микрогруппе, организовывать учебное сотрудничество и совместную деятельность, уважительно относиться к другому человеку, прислушиваться к его мнению: формирование коммуникативных компетенций в общении и представлении информации</w:t>
            </w: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r>
              <w:rPr>
                <w:sz w:val="18"/>
                <w:szCs w:val="18"/>
              </w:rPr>
              <w:t>Уметь приводить примеры влияния природы на условия жизни людей</w:t>
            </w: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Фронтальный, индивидуальный, работа с картами атласа, пр. раб.</w:t>
            </w: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§66</w:t>
            </w:r>
          </w:p>
          <w:p w:rsidR="0016509D" w:rsidRDefault="0016509D" w:rsidP="00DF4032">
            <w:pPr>
              <w:jc w:val="both"/>
            </w:pPr>
            <w:r>
              <w:t>Стр.331</w:t>
            </w:r>
          </w:p>
          <w:p w:rsidR="0016509D" w:rsidRDefault="0016509D" w:rsidP="00DF4032">
            <w:pPr>
              <w:jc w:val="both"/>
              <w:rPr>
                <w:rFonts w:ascii="Cambria" w:hAnsi="Cambria"/>
                <w:color w:val="000000"/>
              </w:rPr>
            </w:pPr>
            <w:r>
              <w:t xml:space="preserve">№1-9 (у) </w:t>
            </w: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r w:rsidR="0016509D" w:rsidTr="00DF4032">
        <w:tc>
          <w:tcPr>
            <w:tcW w:w="812"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856"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center"/>
            </w:pPr>
            <w:r>
              <w:t>67-70</w:t>
            </w:r>
          </w:p>
        </w:tc>
        <w:tc>
          <w:tcPr>
            <w:tcW w:w="2127"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r>
              <w:t>повторение</w:t>
            </w:r>
          </w:p>
        </w:tc>
        <w:tc>
          <w:tcPr>
            <w:tcW w:w="169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1845" w:type="dxa"/>
            <w:tcBorders>
              <w:top w:val="single" w:sz="4" w:space="0" w:color="000000"/>
              <w:left w:val="single" w:sz="4" w:space="0" w:color="000000"/>
              <w:bottom w:val="single" w:sz="4" w:space="0" w:color="000000"/>
              <w:right w:val="single" w:sz="4" w:space="0" w:color="000000"/>
            </w:tcBorders>
          </w:tcPr>
          <w:p w:rsidR="0016509D" w:rsidRDefault="0016509D" w:rsidP="00DF4032"/>
        </w:tc>
        <w:tc>
          <w:tcPr>
            <w:tcW w:w="1663"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p>
        </w:tc>
        <w:tc>
          <w:tcPr>
            <w:tcW w:w="2053" w:type="dxa"/>
            <w:tcBorders>
              <w:top w:val="single" w:sz="4" w:space="0" w:color="000000"/>
              <w:left w:val="single" w:sz="4" w:space="0" w:color="000000"/>
              <w:bottom w:val="single" w:sz="4" w:space="0" w:color="000000"/>
              <w:right w:val="single" w:sz="4" w:space="0" w:color="000000"/>
            </w:tcBorders>
          </w:tcPr>
          <w:p w:rsidR="0016509D" w:rsidRDefault="0016509D" w:rsidP="00DF4032">
            <w:pPr>
              <w:rPr>
                <w:i/>
                <w:sz w:val="18"/>
                <w:szCs w:val="18"/>
              </w:rPr>
            </w:pPr>
          </w:p>
        </w:tc>
        <w:tc>
          <w:tcPr>
            <w:tcW w:w="1938" w:type="dxa"/>
            <w:tcBorders>
              <w:top w:val="single" w:sz="4" w:space="0" w:color="000000"/>
              <w:left w:val="single" w:sz="4" w:space="0" w:color="000000"/>
              <w:bottom w:val="single" w:sz="4" w:space="0" w:color="000000"/>
              <w:right w:val="single" w:sz="4" w:space="0" w:color="000000"/>
            </w:tcBorders>
          </w:tcPr>
          <w:p w:rsidR="0016509D" w:rsidRDefault="0016509D" w:rsidP="00DF4032">
            <w:pPr>
              <w:jc w:val="both"/>
              <w:rPr>
                <w:sz w:val="18"/>
                <w:szCs w:val="18"/>
              </w:rPr>
            </w:pPr>
          </w:p>
        </w:tc>
        <w:tc>
          <w:tcPr>
            <w:tcW w:w="1574"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1131" w:type="dxa"/>
            <w:gridSpan w:val="2"/>
            <w:tcBorders>
              <w:top w:val="single" w:sz="4" w:space="0" w:color="000000"/>
              <w:left w:val="single" w:sz="4" w:space="0" w:color="000000"/>
              <w:bottom w:val="single" w:sz="4" w:space="0" w:color="000000"/>
              <w:right w:val="single" w:sz="4" w:space="0" w:color="000000"/>
            </w:tcBorders>
          </w:tcPr>
          <w:p w:rsidR="0016509D" w:rsidRDefault="0016509D" w:rsidP="00DF4032">
            <w:pPr>
              <w:jc w:val="both"/>
            </w:pPr>
          </w:p>
        </w:tc>
        <w:tc>
          <w:tcPr>
            <w:tcW w:w="9" w:type="dxa"/>
          </w:tcPr>
          <w:p w:rsidR="0016509D" w:rsidRDefault="0016509D" w:rsidP="00DF4032">
            <w:pPr>
              <w:rPr>
                <w:rFonts w:ascii="Cambria" w:hAnsi="Cambria"/>
                <w:color w:val="000000"/>
              </w:rPr>
            </w:pPr>
          </w:p>
        </w:tc>
        <w:tc>
          <w:tcPr>
            <w:tcW w:w="21" w:type="dxa"/>
          </w:tcPr>
          <w:p w:rsidR="0016509D" w:rsidRDefault="0016509D" w:rsidP="00DF4032">
            <w:pPr>
              <w:rPr>
                <w:rFonts w:ascii="Cambria" w:hAnsi="Cambria"/>
                <w:color w:val="000000"/>
              </w:rPr>
            </w:pPr>
          </w:p>
        </w:tc>
        <w:tc>
          <w:tcPr>
            <w:tcW w:w="23" w:type="dxa"/>
          </w:tcPr>
          <w:p w:rsidR="0016509D" w:rsidRDefault="0016509D" w:rsidP="00DF4032">
            <w:pPr>
              <w:rPr>
                <w:rFonts w:ascii="Cambria" w:hAnsi="Cambria"/>
                <w:color w:val="000000"/>
              </w:rPr>
            </w:pPr>
          </w:p>
        </w:tc>
      </w:tr>
    </w:tbl>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r>
        <w:t>Лист корректировки</w:t>
      </w:r>
    </w:p>
    <w:p w:rsidR="0016509D" w:rsidRDefault="0016509D" w:rsidP="0016509D"/>
    <w:tbl>
      <w:tblPr>
        <w:tblW w:w="0" w:type="auto"/>
        <w:tblInd w:w="10" w:type="dxa"/>
        <w:tblLayout w:type="fixed"/>
        <w:tblCellMar>
          <w:left w:w="0" w:type="dxa"/>
          <w:right w:w="0" w:type="dxa"/>
        </w:tblCellMar>
        <w:tblLook w:val="04A0"/>
      </w:tblPr>
      <w:tblGrid>
        <w:gridCol w:w="600"/>
        <w:gridCol w:w="1560"/>
        <w:gridCol w:w="660"/>
        <w:gridCol w:w="20"/>
        <w:gridCol w:w="2725"/>
        <w:gridCol w:w="690"/>
        <w:gridCol w:w="10"/>
        <w:gridCol w:w="2980"/>
      </w:tblGrid>
      <w:tr w:rsidR="0016509D" w:rsidTr="00DF4032">
        <w:trPr>
          <w:trHeight w:val="276"/>
        </w:trPr>
        <w:tc>
          <w:tcPr>
            <w:tcW w:w="600" w:type="dxa"/>
            <w:tcBorders>
              <w:top w:val="single" w:sz="8" w:space="0" w:color="auto"/>
              <w:left w:val="single" w:sz="8" w:space="0" w:color="auto"/>
              <w:bottom w:val="nil"/>
              <w:right w:val="single" w:sz="8" w:space="0" w:color="auto"/>
            </w:tcBorders>
            <w:vAlign w:val="bottom"/>
            <w:hideMark/>
          </w:tcPr>
          <w:p w:rsidR="0016509D" w:rsidRDefault="0016509D" w:rsidP="00DF4032">
            <w:pPr>
              <w:ind w:left="120"/>
              <w:rPr>
                <w:sz w:val="20"/>
                <w:szCs w:val="20"/>
              </w:rPr>
            </w:pPr>
            <w:r>
              <w:rPr>
                <w:rFonts w:eastAsia="Times New Roman"/>
                <w:sz w:val="24"/>
                <w:szCs w:val="24"/>
              </w:rPr>
              <w:t>№</w:t>
            </w:r>
          </w:p>
        </w:tc>
        <w:tc>
          <w:tcPr>
            <w:tcW w:w="1560" w:type="dxa"/>
            <w:tcBorders>
              <w:top w:val="single" w:sz="8" w:space="0" w:color="auto"/>
              <w:left w:val="nil"/>
              <w:bottom w:val="nil"/>
              <w:right w:val="single" w:sz="8" w:space="0" w:color="auto"/>
            </w:tcBorders>
            <w:vAlign w:val="bottom"/>
            <w:hideMark/>
          </w:tcPr>
          <w:p w:rsidR="0016509D" w:rsidRDefault="0016509D" w:rsidP="00DF4032">
            <w:pPr>
              <w:ind w:left="100"/>
              <w:rPr>
                <w:sz w:val="20"/>
                <w:szCs w:val="20"/>
              </w:rPr>
            </w:pPr>
            <w:r>
              <w:rPr>
                <w:rFonts w:eastAsia="Times New Roman"/>
                <w:sz w:val="24"/>
                <w:szCs w:val="24"/>
              </w:rPr>
              <w:t>Реквизиты</w:t>
            </w:r>
          </w:p>
        </w:tc>
        <w:tc>
          <w:tcPr>
            <w:tcW w:w="680" w:type="dxa"/>
            <w:gridSpan w:val="2"/>
            <w:tcBorders>
              <w:top w:val="single" w:sz="8" w:space="0" w:color="auto"/>
              <w:left w:val="nil"/>
              <w:bottom w:val="nil"/>
              <w:right w:val="single" w:sz="4" w:space="0" w:color="auto"/>
            </w:tcBorders>
            <w:vAlign w:val="bottom"/>
          </w:tcPr>
          <w:p w:rsidR="0016509D" w:rsidRDefault="0016509D" w:rsidP="00DF4032">
            <w:pPr>
              <w:rPr>
                <w:sz w:val="23"/>
                <w:szCs w:val="23"/>
              </w:rPr>
            </w:pPr>
          </w:p>
        </w:tc>
        <w:tc>
          <w:tcPr>
            <w:tcW w:w="2725" w:type="dxa"/>
            <w:tcBorders>
              <w:top w:val="single" w:sz="8" w:space="0" w:color="auto"/>
              <w:left w:val="single" w:sz="4" w:space="0" w:color="auto"/>
              <w:bottom w:val="nil"/>
              <w:right w:val="single" w:sz="8" w:space="0" w:color="auto"/>
            </w:tcBorders>
            <w:vAlign w:val="bottom"/>
            <w:hideMark/>
          </w:tcPr>
          <w:p w:rsidR="0016509D" w:rsidRDefault="0016509D" w:rsidP="00DF4032">
            <w:pPr>
              <w:ind w:left="140"/>
              <w:rPr>
                <w:sz w:val="20"/>
                <w:szCs w:val="20"/>
              </w:rPr>
            </w:pPr>
            <w:r>
              <w:rPr>
                <w:rFonts w:eastAsia="Times New Roman"/>
                <w:sz w:val="24"/>
                <w:szCs w:val="24"/>
              </w:rPr>
              <w:t>Исходная программа</w:t>
            </w:r>
          </w:p>
        </w:tc>
        <w:tc>
          <w:tcPr>
            <w:tcW w:w="700" w:type="dxa"/>
            <w:gridSpan w:val="2"/>
            <w:tcBorders>
              <w:top w:val="single" w:sz="8" w:space="0" w:color="auto"/>
              <w:left w:val="nil"/>
              <w:bottom w:val="nil"/>
              <w:right w:val="single" w:sz="4" w:space="0" w:color="auto"/>
            </w:tcBorders>
            <w:vAlign w:val="bottom"/>
          </w:tcPr>
          <w:p w:rsidR="0016509D" w:rsidRDefault="0016509D" w:rsidP="00DF4032">
            <w:pPr>
              <w:rPr>
                <w:sz w:val="23"/>
                <w:szCs w:val="23"/>
              </w:rPr>
            </w:pPr>
          </w:p>
        </w:tc>
        <w:tc>
          <w:tcPr>
            <w:tcW w:w="2980" w:type="dxa"/>
            <w:tcBorders>
              <w:top w:val="single" w:sz="8" w:space="0" w:color="auto"/>
              <w:left w:val="single" w:sz="4" w:space="0" w:color="auto"/>
              <w:bottom w:val="nil"/>
              <w:right w:val="single" w:sz="8" w:space="0" w:color="auto"/>
            </w:tcBorders>
            <w:vAlign w:val="bottom"/>
            <w:hideMark/>
          </w:tcPr>
          <w:p w:rsidR="0016509D" w:rsidRDefault="0016509D" w:rsidP="00DF4032">
            <w:pPr>
              <w:ind w:left="180"/>
              <w:rPr>
                <w:sz w:val="20"/>
                <w:szCs w:val="20"/>
              </w:rPr>
            </w:pPr>
            <w:r>
              <w:rPr>
                <w:rFonts w:eastAsia="Times New Roman"/>
                <w:sz w:val="24"/>
                <w:szCs w:val="24"/>
              </w:rPr>
              <w:t xml:space="preserve">Внесение изменений </w:t>
            </w:r>
            <w:proofErr w:type="gramStart"/>
            <w:r>
              <w:rPr>
                <w:rFonts w:eastAsia="Times New Roman"/>
                <w:sz w:val="24"/>
                <w:szCs w:val="24"/>
              </w:rPr>
              <w:t>в</w:t>
            </w:r>
            <w:proofErr w:type="gramEnd"/>
          </w:p>
        </w:tc>
      </w:tr>
      <w:tr w:rsidR="0016509D" w:rsidTr="00DF4032">
        <w:trPr>
          <w:trHeight w:val="276"/>
        </w:trPr>
        <w:tc>
          <w:tcPr>
            <w:tcW w:w="600" w:type="dxa"/>
            <w:tcBorders>
              <w:top w:val="nil"/>
              <w:left w:val="single" w:sz="8" w:space="0" w:color="auto"/>
              <w:bottom w:val="nil"/>
              <w:right w:val="single" w:sz="8" w:space="0" w:color="auto"/>
            </w:tcBorders>
            <w:vAlign w:val="bottom"/>
            <w:hideMark/>
          </w:tcPr>
          <w:p w:rsidR="0016509D" w:rsidRDefault="0016509D" w:rsidP="00DF4032">
            <w:pPr>
              <w:ind w:left="120"/>
              <w:rPr>
                <w:sz w:val="20"/>
                <w:szCs w:val="20"/>
              </w:rPr>
            </w:pPr>
            <w:proofErr w:type="gramStart"/>
            <w:r>
              <w:rPr>
                <w:rFonts w:eastAsia="Times New Roman"/>
                <w:sz w:val="24"/>
                <w:szCs w:val="24"/>
              </w:rPr>
              <w:t>п</w:t>
            </w:r>
            <w:proofErr w:type="gramEnd"/>
            <w:r>
              <w:rPr>
                <w:rFonts w:eastAsia="Times New Roman"/>
                <w:sz w:val="24"/>
                <w:szCs w:val="24"/>
              </w:rPr>
              <w:t>/п</w:t>
            </w:r>
          </w:p>
        </w:tc>
        <w:tc>
          <w:tcPr>
            <w:tcW w:w="1560" w:type="dxa"/>
            <w:tcBorders>
              <w:top w:val="nil"/>
              <w:left w:val="nil"/>
              <w:bottom w:val="nil"/>
              <w:right w:val="single" w:sz="8" w:space="0" w:color="auto"/>
            </w:tcBorders>
            <w:vAlign w:val="bottom"/>
            <w:hideMark/>
          </w:tcPr>
          <w:p w:rsidR="0016509D" w:rsidRDefault="0016509D" w:rsidP="00DF4032">
            <w:pPr>
              <w:ind w:left="100"/>
              <w:rPr>
                <w:sz w:val="20"/>
                <w:szCs w:val="20"/>
              </w:rPr>
            </w:pPr>
            <w:r>
              <w:rPr>
                <w:rFonts w:eastAsia="Times New Roman"/>
                <w:sz w:val="24"/>
                <w:szCs w:val="24"/>
              </w:rPr>
              <w:t>документа</w:t>
            </w:r>
          </w:p>
        </w:tc>
        <w:tc>
          <w:tcPr>
            <w:tcW w:w="680" w:type="dxa"/>
            <w:gridSpan w:val="2"/>
            <w:tcBorders>
              <w:top w:val="nil"/>
              <w:left w:val="nil"/>
              <w:bottom w:val="nil"/>
              <w:right w:val="single" w:sz="4" w:space="0" w:color="auto"/>
            </w:tcBorders>
            <w:vAlign w:val="bottom"/>
          </w:tcPr>
          <w:p w:rsidR="0016509D" w:rsidRDefault="0016509D" w:rsidP="00DF4032">
            <w:pPr>
              <w:rPr>
                <w:sz w:val="24"/>
                <w:szCs w:val="24"/>
              </w:rPr>
            </w:pPr>
          </w:p>
        </w:tc>
        <w:tc>
          <w:tcPr>
            <w:tcW w:w="2725" w:type="dxa"/>
            <w:tcBorders>
              <w:top w:val="nil"/>
              <w:left w:val="single" w:sz="4" w:space="0" w:color="auto"/>
              <w:bottom w:val="nil"/>
              <w:right w:val="single" w:sz="8" w:space="0" w:color="auto"/>
            </w:tcBorders>
            <w:vAlign w:val="bottom"/>
          </w:tcPr>
          <w:p w:rsidR="0016509D" w:rsidRDefault="0016509D" w:rsidP="00DF4032">
            <w:pPr>
              <w:rPr>
                <w:sz w:val="24"/>
                <w:szCs w:val="24"/>
              </w:rPr>
            </w:pPr>
          </w:p>
        </w:tc>
        <w:tc>
          <w:tcPr>
            <w:tcW w:w="700" w:type="dxa"/>
            <w:gridSpan w:val="2"/>
            <w:tcBorders>
              <w:top w:val="nil"/>
              <w:left w:val="nil"/>
              <w:bottom w:val="nil"/>
              <w:right w:val="single" w:sz="4" w:space="0" w:color="auto"/>
            </w:tcBorders>
            <w:vAlign w:val="bottom"/>
          </w:tcPr>
          <w:p w:rsidR="0016509D" w:rsidRDefault="0016509D" w:rsidP="00DF4032">
            <w:pPr>
              <w:rPr>
                <w:sz w:val="24"/>
                <w:szCs w:val="24"/>
              </w:rPr>
            </w:pPr>
          </w:p>
        </w:tc>
        <w:tc>
          <w:tcPr>
            <w:tcW w:w="2980" w:type="dxa"/>
            <w:tcBorders>
              <w:top w:val="nil"/>
              <w:left w:val="single" w:sz="4" w:space="0" w:color="auto"/>
              <w:bottom w:val="nil"/>
              <w:right w:val="single" w:sz="8" w:space="0" w:color="auto"/>
            </w:tcBorders>
            <w:vAlign w:val="bottom"/>
            <w:hideMark/>
          </w:tcPr>
          <w:p w:rsidR="0016509D" w:rsidRDefault="0016509D" w:rsidP="00DF4032">
            <w:pPr>
              <w:ind w:left="560"/>
              <w:rPr>
                <w:sz w:val="20"/>
                <w:szCs w:val="20"/>
              </w:rPr>
            </w:pPr>
            <w:r>
              <w:rPr>
                <w:rFonts w:eastAsia="Times New Roman"/>
                <w:sz w:val="24"/>
                <w:szCs w:val="24"/>
              </w:rPr>
              <w:t>программу</w:t>
            </w:r>
          </w:p>
        </w:tc>
      </w:tr>
      <w:tr w:rsidR="0016509D" w:rsidTr="00DF4032">
        <w:trPr>
          <w:trHeight w:val="281"/>
        </w:trPr>
        <w:tc>
          <w:tcPr>
            <w:tcW w:w="600" w:type="dxa"/>
            <w:tcBorders>
              <w:top w:val="nil"/>
              <w:left w:val="single" w:sz="8" w:space="0" w:color="auto"/>
              <w:bottom w:val="single" w:sz="8" w:space="0" w:color="auto"/>
              <w:right w:val="single" w:sz="8" w:space="0" w:color="auto"/>
            </w:tcBorders>
            <w:vAlign w:val="bottom"/>
          </w:tcPr>
          <w:p w:rsidR="0016509D" w:rsidRDefault="0016509D" w:rsidP="00DF4032">
            <w:pPr>
              <w:rPr>
                <w:sz w:val="24"/>
                <w:szCs w:val="24"/>
              </w:rPr>
            </w:pPr>
          </w:p>
        </w:tc>
        <w:tc>
          <w:tcPr>
            <w:tcW w:w="1560" w:type="dxa"/>
            <w:tcBorders>
              <w:top w:val="nil"/>
              <w:left w:val="nil"/>
              <w:bottom w:val="single" w:sz="8" w:space="0" w:color="auto"/>
              <w:right w:val="single" w:sz="8" w:space="0" w:color="auto"/>
            </w:tcBorders>
            <w:vAlign w:val="bottom"/>
            <w:hideMark/>
          </w:tcPr>
          <w:p w:rsidR="0016509D" w:rsidRDefault="0016509D" w:rsidP="00DF4032">
            <w:pPr>
              <w:ind w:left="100"/>
              <w:rPr>
                <w:sz w:val="20"/>
                <w:szCs w:val="20"/>
              </w:rPr>
            </w:pPr>
            <w:r>
              <w:rPr>
                <w:rFonts w:eastAsia="Times New Roman"/>
                <w:sz w:val="24"/>
                <w:szCs w:val="24"/>
              </w:rPr>
              <w:t>(приказа)</w:t>
            </w:r>
          </w:p>
        </w:tc>
        <w:tc>
          <w:tcPr>
            <w:tcW w:w="680" w:type="dxa"/>
            <w:gridSpan w:val="2"/>
            <w:tcBorders>
              <w:top w:val="nil"/>
              <w:left w:val="nil"/>
              <w:bottom w:val="single" w:sz="8" w:space="0" w:color="auto"/>
              <w:right w:val="single" w:sz="4" w:space="0" w:color="auto"/>
            </w:tcBorders>
            <w:vAlign w:val="bottom"/>
          </w:tcPr>
          <w:p w:rsidR="0016509D" w:rsidRDefault="0016509D" w:rsidP="00DF4032">
            <w:pPr>
              <w:rPr>
                <w:sz w:val="24"/>
                <w:szCs w:val="24"/>
              </w:rPr>
            </w:pPr>
          </w:p>
        </w:tc>
        <w:tc>
          <w:tcPr>
            <w:tcW w:w="2725" w:type="dxa"/>
            <w:tcBorders>
              <w:top w:val="nil"/>
              <w:left w:val="single" w:sz="4" w:space="0" w:color="auto"/>
              <w:bottom w:val="single" w:sz="8" w:space="0" w:color="auto"/>
              <w:right w:val="single" w:sz="8" w:space="0" w:color="auto"/>
            </w:tcBorders>
            <w:vAlign w:val="bottom"/>
          </w:tcPr>
          <w:p w:rsidR="0016509D" w:rsidRDefault="0016509D" w:rsidP="00DF4032">
            <w:pPr>
              <w:rPr>
                <w:sz w:val="24"/>
                <w:szCs w:val="24"/>
              </w:rPr>
            </w:pPr>
          </w:p>
        </w:tc>
        <w:tc>
          <w:tcPr>
            <w:tcW w:w="700" w:type="dxa"/>
            <w:gridSpan w:val="2"/>
            <w:tcBorders>
              <w:top w:val="nil"/>
              <w:left w:val="nil"/>
              <w:bottom w:val="single" w:sz="8" w:space="0" w:color="auto"/>
              <w:right w:val="single" w:sz="4" w:space="0" w:color="auto"/>
            </w:tcBorders>
            <w:vAlign w:val="bottom"/>
          </w:tcPr>
          <w:p w:rsidR="0016509D" w:rsidRDefault="0016509D" w:rsidP="00DF4032">
            <w:pPr>
              <w:rPr>
                <w:sz w:val="24"/>
                <w:szCs w:val="24"/>
              </w:rPr>
            </w:pPr>
          </w:p>
        </w:tc>
        <w:tc>
          <w:tcPr>
            <w:tcW w:w="2980" w:type="dxa"/>
            <w:tcBorders>
              <w:top w:val="nil"/>
              <w:left w:val="single" w:sz="4" w:space="0" w:color="auto"/>
              <w:bottom w:val="single" w:sz="8" w:space="0" w:color="auto"/>
              <w:right w:val="single" w:sz="8" w:space="0" w:color="auto"/>
            </w:tcBorders>
            <w:vAlign w:val="bottom"/>
          </w:tcPr>
          <w:p w:rsidR="0016509D" w:rsidRDefault="0016509D" w:rsidP="00DF4032">
            <w:pPr>
              <w:rPr>
                <w:sz w:val="24"/>
                <w:szCs w:val="24"/>
              </w:rPr>
            </w:pPr>
          </w:p>
        </w:tc>
      </w:tr>
      <w:tr w:rsidR="0016509D" w:rsidTr="00DF4032">
        <w:trPr>
          <w:trHeight w:val="266"/>
        </w:trPr>
        <w:tc>
          <w:tcPr>
            <w:tcW w:w="600" w:type="dxa"/>
            <w:tcBorders>
              <w:top w:val="nil"/>
              <w:left w:val="single" w:sz="8" w:space="0" w:color="auto"/>
              <w:bottom w:val="single" w:sz="8" w:space="0" w:color="auto"/>
              <w:right w:val="single" w:sz="4" w:space="0" w:color="auto"/>
            </w:tcBorders>
            <w:vAlign w:val="bottom"/>
          </w:tcPr>
          <w:p w:rsidR="0016509D" w:rsidRDefault="0016509D" w:rsidP="00DF4032">
            <w:pPr>
              <w:rPr>
                <w:sz w:val="23"/>
                <w:szCs w:val="23"/>
              </w:rPr>
            </w:pPr>
          </w:p>
        </w:tc>
        <w:tc>
          <w:tcPr>
            <w:tcW w:w="1560" w:type="dxa"/>
            <w:tcBorders>
              <w:top w:val="nil"/>
              <w:left w:val="single" w:sz="4" w:space="0" w:color="auto"/>
              <w:bottom w:val="single" w:sz="8" w:space="0" w:color="auto"/>
              <w:right w:val="single" w:sz="4" w:space="0" w:color="auto"/>
            </w:tcBorders>
            <w:vAlign w:val="bottom"/>
          </w:tcPr>
          <w:p w:rsidR="0016509D" w:rsidRDefault="0016509D" w:rsidP="00DF4032">
            <w:pPr>
              <w:rPr>
                <w:sz w:val="23"/>
                <w:szCs w:val="23"/>
              </w:rPr>
            </w:pPr>
          </w:p>
        </w:tc>
        <w:tc>
          <w:tcPr>
            <w:tcW w:w="680" w:type="dxa"/>
            <w:gridSpan w:val="2"/>
            <w:tcBorders>
              <w:top w:val="nil"/>
              <w:left w:val="single" w:sz="4" w:space="0" w:color="auto"/>
              <w:bottom w:val="single" w:sz="8" w:space="0" w:color="auto"/>
              <w:right w:val="single" w:sz="4" w:space="0" w:color="auto"/>
            </w:tcBorders>
            <w:vAlign w:val="bottom"/>
            <w:hideMark/>
          </w:tcPr>
          <w:p w:rsidR="0016509D" w:rsidRDefault="0016509D" w:rsidP="00DF4032">
            <w:pPr>
              <w:spacing w:line="264" w:lineRule="exact"/>
              <w:ind w:left="100"/>
              <w:rPr>
                <w:sz w:val="20"/>
                <w:szCs w:val="20"/>
              </w:rPr>
            </w:pPr>
            <w:r>
              <w:rPr>
                <w:rFonts w:eastAsia="Times New Roman"/>
                <w:sz w:val="24"/>
                <w:szCs w:val="24"/>
              </w:rPr>
              <w:t>дата</w:t>
            </w:r>
          </w:p>
        </w:tc>
        <w:tc>
          <w:tcPr>
            <w:tcW w:w="2725" w:type="dxa"/>
            <w:tcBorders>
              <w:top w:val="nil"/>
              <w:left w:val="single" w:sz="4" w:space="0" w:color="auto"/>
              <w:bottom w:val="single" w:sz="8" w:space="0" w:color="auto"/>
              <w:right w:val="single" w:sz="4" w:space="0" w:color="auto"/>
            </w:tcBorders>
            <w:vAlign w:val="bottom"/>
            <w:hideMark/>
          </w:tcPr>
          <w:p w:rsidR="0016509D" w:rsidRDefault="0016509D" w:rsidP="00DF4032">
            <w:pPr>
              <w:spacing w:line="264" w:lineRule="exact"/>
              <w:ind w:left="1180"/>
              <w:rPr>
                <w:sz w:val="20"/>
                <w:szCs w:val="20"/>
              </w:rPr>
            </w:pPr>
            <w:r>
              <w:rPr>
                <w:rFonts w:eastAsia="Times New Roman"/>
                <w:sz w:val="24"/>
                <w:szCs w:val="24"/>
              </w:rPr>
              <w:t>тема</w:t>
            </w:r>
          </w:p>
        </w:tc>
        <w:tc>
          <w:tcPr>
            <w:tcW w:w="700" w:type="dxa"/>
            <w:gridSpan w:val="2"/>
            <w:tcBorders>
              <w:top w:val="nil"/>
              <w:left w:val="single" w:sz="4" w:space="0" w:color="auto"/>
              <w:bottom w:val="single" w:sz="8" w:space="0" w:color="auto"/>
              <w:right w:val="single" w:sz="4" w:space="0" w:color="auto"/>
            </w:tcBorders>
            <w:vAlign w:val="bottom"/>
            <w:hideMark/>
          </w:tcPr>
          <w:p w:rsidR="0016509D" w:rsidRDefault="0016509D" w:rsidP="00DF4032">
            <w:pPr>
              <w:spacing w:line="264" w:lineRule="exact"/>
              <w:ind w:left="100"/>
              <w:rPr>
                <w:sz w:val="20"/>
                <w:szCs w:val="20"/>
              </w:rPr>
            </w:pPr>
            <w:r>
              <w:rPr>
                <w:rFonts w:eastAsia="Times New Roman"/>
                <w:sz w:val="24"/>
                <w:szCs w:val="24"/>
              </w:rPr>
              <w:t>дата</w:t>
            </w:r>
          </w:p>
        </w:tc>
        <w:tc>
          <w:tcPr>
            <w:tcW w:w="2980" w:type="dxa"/>
            <w:tcBorders>
              <w:top w:val="nil"/>
              <w:left w:val="single" w:sz="4" w:space="0" w:color="auto"/>
              <w:bottom w:val="single" w:sz="8" w:space="0" w:color="auto"/>
              <w:right w:val="single" w:sz="8" w:space="0" w:color="auto"/>
            </w:tcBorders>
            <w:vAlign w:val="bottom"/>
            <w:hideMark/>
          </w:tcPr>
          <w:p w:rsidR="0016509D" w:rsidRDefault="0016509D" w:rsidP="00DF4032">
            <w:pPr>
              <w:spacing w:line="264" w:lineRule="exact"/>
              <w:ind w:left="100"/>
              <w:rPr>
                <w:sz w:val="20"/>
                <w:szCs w:val="20"/>
              </w:rPr>
            </w:pPr>
            <w:r>
              <w:rPr>
                <w:rFonts w:eastAsia="Times New Roman"/>
                <w:sz w:val="24"/>
                <w:szCs w:val="24"/>
              </w:rPr>
              <w:t>Тема</w:t>
            </w:r>
          </w:p>
        </w:tc>
      </w:tr>
      <w:tr w:rsidR="0016509D" w:rsidTr="00DF4032">
        <w:trPr>
          <w:trHeight w:val="330"/>
        </w:trPr>
        <w:tc>
          <w:tcPr>
            <w:tcW w:w="600" w:type="dxa"/>
            <w:tcBorders>
              <w:top w:val="nil"/>
              <w:left w:val="single" w:sz="8" w:space="0" w:color="auto"/>
              <w:bottom w:val="single" w:sz="4" w:space="0" w:color="auto"/>
              <w:right w:val="single" w:sz="4" w:space="0" w:color="auto"/>
            </w:tcBorders>
            <w:vAlign w:val="bottom"/>
          </w:tcPr>
          <w:p w:rsidR="0016509D" w:rsidRDefault="0016509D" w:rsidP="00DF4032">
            <w:pPr>
              <w:rPr>
                <w:sz w:val="23"/>
                <w:szCs w:val="23"/>
              </w:rPr>
            </w:pPr>
          </w:p>
          <w:p w:rsidR="0016509D" w:rsidRDefault="0016509D" w:rsidP="00DF4032">
            <w:pPr>
              <w:rPr>
                <w:sz w:val="23"/>
                <w:szCs w:val="23"/>
              </w:rPr>
            </w:pPr>
          </w:p>
          <w:p w:rsidR="0016509D" w:rsidRDefault="0016509D" w:rsidP="00DF4032">
            <w:pPr>
              <w:rPr>
                <w:sz w:val="23"/>
                <w:szCs w:val="23"/>
              </w:rPr>
            </w:pPr>
          </w:p>
          <w:p w:rsidR="0016509D" w:rsidRDefault="0016509D" w:rsidP="00DF4032">
            <w:pPr>
              <w:rPr>
                <w:sz w:val="23"/>
                <w:szCs w:val="23"/>
              </w:rPr>
            </w:pPr>
            <w:r w:rsidRPr="00585184">
              <w:rPr>
                <w:lang w:eastAsia="en-US"/>
              </w:rPr>
              <w:pict>
                <v:line id="_x0000_s1040" style="position:absolute;z-index:251658240;visibility:visible;mso-wrap-distance-left:0;mso-wrap-distance-right:0;mso-position-horizontal-relative:page;mso-position-vertical-relative:page" from="56.4pt,455.25pt" to="56.4pt,455.25pt" o:allowincell="f" strokeweight=".48pt">
                  <w10:wrap anchorx="page" anchory="page"/>
                </v:line>
              </w:pict>
            </w:r>
          </w:p>
        </w:tc>
        <w:tc>
          <w:tcPr>
            <w:tcW w:w="1560" w:type="dxa"/>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660" w:type="dxa"/>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2745" w:type="dxa"/>
            <w:gridSpan w:val="2"/>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690" w:type="dxa"/>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2990" w:type="dxa"/>
            <w:gridSpan w:val="2"/>
            <w:tcBorders>
              <w:top w:val="nil"/>
              <w:left w:val="single" w:sz="4" w:space="0" w:color="auto"/>
              <w:bottom w:val="single" w:sz="4" w:space="0" w:color="auto"/>
              <w:right w:val="single" w:sz="4" w:space="0" w:color="auto"/>
            </w:tcBorders>
            <w:vAlign w:val="bottom"/>
          </w:tcPr>
          <w:p w:rsidR="0016509D" w:rsidRDefault="0016509D" w:rsidP="00DF4032">
            <w:pPr>
              <w:rPr>
                <w:sz w:val="23"/>
                <w:szCs w:val="23"/>
              </w:rPr>
            </w:pPr>
          </w:p>
        </w:tc>
      </w:tr>
      <w:tr w:rsidR="0016509D" w:rsidTr="00DF4032">
        <w:trPr>
          <w:trHeight w:val="405"/>
        </w:trPr>
        <w:tc>
          <w:tcPr>
            <w:tcW w:w="600" w:type="dxa"/>
            <w:tcBorders>
              <w:top w:val="single" w:sz="4" w:space="0" w:color="auto"/>
              <w:left w:val="single" w:sz="8" w:space="0" w:color="auto"/>
              <w:bottom w:val="single" w:sz="4" w:space="0" w:color="auto"/>
              <w:right w:val="single" w:sz="4" w:space="0" w:color="auto"/>
            </w:tcBorders>
            <w:vAlign w:val="bottom"/>
          </w:tcPr>
          <w:p w:rsidR="0016509D" w:rsidRDefault="0016509D" w:rsidP="00DF4032">
            <w:pPr>
              <w:rPr>
                <w:sz w:val="20"/>
                <w:szCs w:val="20"/>
              </w:rPr>
            </w:pPr>
          </w:p>
          <w:p w:rsidR="0016509D" w:rsidRDefault="0016509D" w:rsidP="00DF4032">
            <w:pPr>
              <w:rPr>
                <w:sz w:val="20"/>
                <w:szCs w:val="20"/>
              </w:rPr>
            </w:pPr>
          </w:p>
          <w:p w:rsidR="0016509D" w:rsidRDefault="0016509D" w:rsidP="00DF4032">
            <w:pPr>
              <w:rPr>
                <w:sz w:val="20"/>
                <w:szCs w:val="20"/>
              </w:rPr>
            </w:pPr>
          </w:p>
          <w:p w:rsidR="0016509D" w:rsidRDefault="0016509D" w:rsidP="00DF4032">
            <w:pPr>
              <w:rPr>
                <w:sz w:val="20"/>
                <w:szCs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6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2745"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69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c>
          <w:tcPr>
            <w:tcW w:w="2990"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rPr>
                <w:sz w:val="23"/>
                <w:szCs w:val="23"/>
              </w:rPr>
            </w:pPr>
          </w:p>
        </w:tc>
      </w:tr>
    </w:tbl>
    <w:p w:rsidR="0016509D" w:rsidRDefault="0016509D" w:rsidP="0016509D"/>
    <w:p w:rsidR="0016509D" w:rsidRPr="004008D0" w:rsidRDefault="0016509D" w:rsidP="0016509D">
      <w:pPr>
        <w:sectPr w:rsidR="0016509D" w:rsidRPr="004008D0">
          <w:pgSz w:w="11900" w:h="16838"/>
          <w:pgMar w:top="1440" w:right="1440" w:bottom="875" w:left="1440" w:header="0" w:footer="0" w:gutter="0"/>
          <w:cols w:space="0"/>
        </w:sectPr>
      </w:pPr>
    </w:p>
    <w:p w:rsidR="0016509D" w:rsidRPr="00E25A0C" w:rsidRDefault="0016509D" w:rsidP="0016509D">
      <w:pPr>
        <w:spacing w:before="280" w:after="280"/>
        <w:jc w:val="both"/>
        <w:rPr>
          <w:rFonts w:eastAsia="Times New Roman"/>
          <w:b/>
          <w:sz w:val="24"/>
          <w:szCs w:val="24"/>
        </w:rPr>
      </w:pPr>
      <w:r>
        <w:rPr>
          <w:rFonts w:eastAsia="Times New Roman"/>
          <w:b/>
          <w:sz w:val="24"/>
          <w:szCs w:val="24"/>
        </w:rPr>
        <w:lastRenderedPageBreak/>
        <w:t>География 8 класс</w:t>
      </w:r>
    </w:p>
    <w:p w:rsidR="0016509D" w:rsidRDefault="0016509D" w:rsidP="0016509D">
      <w:pPr>
        <w:ind w:firstLine="708"/>
      </w:pPr>
    </w:p>
    <w:p w:rsidR="0016509D" w:rsidRDefault="0016509D" w:rsidP="0016509D">
      <w:pPr>
        <w:ind w:firstLine="708"/>
      </w:pPr>
    </w:p>
    <w:p w:rsidR="0016509D" w:rsidRDefault="0016509D" w:rsidP="0016509D">
      <w:pPr>
        <w:jc w:val="center"/>
        <w:rPr>
          <w:b/>
          <w:sz w:val="24"/>
          <w:szCs w:val="24"/>
        </w:rPr>
      </w:pPr>
      <w:r>
        <w:rPr>
          <w:b/>
          <w:sz w:val="24"/>
          <w:szCs w:val="24"/>
        </w:rPr>
        <w:t xml:space="preserve">1. </w:t>
      </w:r>
      <w:r w:rsidRPr="009827F7">
        <w:rPr>
          <w:b/>
          <w:sz w:val="24"/>
          <w:szCs w:val="24"/>
        </w:rPr>
        <w:t>Пояснительная записка</w:t>
      </w:r>
    </w:p>
    <w:p w:rsidR="0016509D" w:rsidRPr="000A018F" w:rsidRDefault="0016509D" w:rsidP="0016509D">
      <w:pPr>
        <w:jc w:val="center"/>
        <w:rPr>
          <w:b/>
          <w:sz w:val="24"/>
          <w:szCs w:val="24"/>
        </w:rPr>
      </w:pPr>
      <w:r>
        <w:rPr>
          <w:b/>
          <w:sz w:val="24"/>
          <w:szCs w:val="24"/>
        </w:rPr>
        <w:t xml:space="preserve">1.1 </w:t>
      </w:r>
      <w:r w:rsidRPr="000A018F">
        <w:rPr>
          <w:b/>
          <w:sz w:val="24"/>
          <w:szCs w:val="24"/>
        </w:rPr>
        <w:t>Общая характеристика программы курса.</w:t>
      </w:r>
    </w:p>
    <w:p w:rsidR="0016509D" w:rsidRPr="005518FA" w:rsidRDefault="0016509D" w:rsidP="0016509D">
      <w:pPr>
        <w:ind w:firstLine="720"/>
        <w:jc w:val="both"/>
        <w:rPr>
          <w:sz w:val="24"/>
          <w:szCs w:val="24"/>
        </w:rPr>
      </w:pPr>
      <w:r w:rsidRPr="005518FA">
        <w:rPr>
          <w:b/>
          <w:sz w:val="24"/>
          <w:szCs w:val="24"/>
        </w:rPr>
        <w:t>Статус документа</w:t>
      </w:r>
    </w:p>
    <w:p w:rsidR="0016509D" w:rsidRPr="005518FA" w:rsidRDefault="0016509D" w:rsidP="0016509D">
      <w:pPr>
        <w:ind w:firstLine="720"/>
        <w:rPr>
          <w:sz w:val="24"/>
          <w:szCs w:val="24"/>
        </w:rPr>
      </w:pPr>
      <w:r w:rsidRPr="005518FA">
        <w:rPr>
          <w:sz w:val="24"/>
          <w:szCs w:val="24"/>
        </w:rPr>
        <w:t xml:space="preserve">Данная рабочая программа составлена на основании: </w:t>
      </w:r>
    </w:p>
    <w:p w:rsidR="0016509D" w:rsidRPr="005518FA" w:rsidRDefault="0016509D" w:rsidP="0016509D">
      <w:pPr>
        <w:rPr>
          <w:sz w:val="24"/>
          <w:szCs w:val="24"/>
        </w:rPr>
      </w:pPr>
      <w:r w:rsidRPr="005518FA">
        <w:rPr>
          <w:sz w:val="24"/>
          <w:szCs w:val="24"/>
        </w:rPr>
        <w:t>1. Стандарта основного общего образования по географии 2004 г.</w:t>
      </w:r>
    </w:p>
    <w:p w:rsidR="0016509D" w:rsidRPr="00EC00B6" w:rsidRDefault="0016509D" w:rsidP="0016509D">
      <w:pPr>
        <w:pStyle w:val="af0"/>
        <w:jc w:val="both"/>
      </w:pPr>
      <w:r w:rsidRPr="00EC00B6">
        <w:t xml:space="preserve">2. Примерной программы для основного общего образования по географии  2004г. </w:t>
      </w:r>
    </w:p>
    <w:p w:rsidR="0016509D" w:rsidRPr="00804435" w:rsidRDefault="0016509D" w:rsidP="0016509D">
      <w:pPr>
        <w:jc w:val="both"/>
        <w:rPr>
          <w:sz w:val="24"/>
          <w:szCs w:val="24"/>
        </w:rPr>
      </w:pPr>
      <w:r w:rsidRPr="00804435">
        <w:rPr>
          <w:sz w:val="24"/>
          <w:szCs w:val="24"/>
        </w:rPr>
        <w:t>Нормативно-правовая основа рабочей  программы:</w:t>
      </w:r>
    </w:p>
    <w:p w:rsidR="0016509D" w:rsidRPr="005716E4" w:rsidRDefault="0016509D" w:rsidP="0016509D">
      <w:pPr>
        <w:pStyle w:val="a4"/>
        <w:numPr>
          <w:ilvl w:val="0"/>
          <w:numId w:val="30"/>
        </w:numPr>
        <w:suppressAutoHyphens/>
        <w:jc w:val="both"/>
        <w:outlineLvl w:val="2"/>
        <w:rPr>
          <w:rFonts w:eastAsia="Times New Roman"/>
          <w:bCs/>
          <w:sz w:val="24"/>
          <w:szCs w:val="24"/>
        </w:rPr>
      </w:pPr>
      <w:hyperlink r:id="rId5" w:tgtFrame="_blank" w:history="1">
        <w:r w:rsidRPr="005716E4">
          <w:rPr>
            <w:rFonts w:eastAsia="Times New Roman"/>
            <w:bCs/>
            <w:sz w:val="24"/>
            <w:szCs w:val="24"/>
          </w:rPr>
          <w:t xml:space="preserve">Федеральный закон от 29.12.2012 N 273-ФЗ "Об образовании в Российской Федерации». </w:t>
        </w:r>
      </w:hyperlink>
    </w:p>
    <w:p w:rsidR="0016509D" w:rsidRPr="00804435" w:rsidRDefault="0016509D" w:rsidP="0016509D">
      <w:pPr>
        <w:pStyle w:val="Default"/>
        <w:numPr>
          <w:ilvl w:val="0"/>
          <w:numId w:val="30"/>
        </w:numPr>
        <w:jc w:val="both"/>
      </w:pPr>
      <w:r w:rsidRPr="00804435">
        <w:t>Федеральный базисный учебный план, утверждённый приказом Минобразования России от 09.03.2004г. №1312.</w:t>
      </w:r>
    </w:p>
    <w:p w:rsidR="0016509D" w:rsidRPr="00804435" w:rsidRDefault="0016509D" w:rsidP="0016509D">
      <w:pPr>
        <w:numPr>
          <w:ilvl w:val="0"/>
          <w:numId w:val="30"/>
        </w:numPr>
        <w:jc w:val="both"/>
        <w:rPr>
          <w:sz w:val="24"/>
          <w:szCs w:val="24"/>
        </w:rPr>
      </w:pPr>
      <w:r w:rsidRPr="00804435">
        <w:rPr>
          <w:sz w:val="24"/>
          <w:szCs w:val="24"/>
        </w:rPr>
        <w:t xml:space="preserve">Примерная программа основного общего образования по </w:t>
      </w:r>
      <w:r>
        <w:rPr>
          <w:sz w:val="24"/>
          <w:szCs w:val="24"/>
        </w:rPr>
        <w:t>географии</w:t>
      </w:r>
      <w:r w:rsidRPr="00804435">
        <w:rPr>
          <w:sz w:val="24"/>
          <w:szCs w:val="24"/>
        </w:rPr>
        <w:t>.</w:t>
      </w:r>
    </w:p>
    <w:p w:rsidR="0016509D" w:rsidRPr="00804435" w:rsidRDefault="0016509D" w:rsidP="0016509D">
      <w:pPr>
        <w:numPr>
          <w:ilvl w:val="0"/>
          <w:numId w:val="30"/>
        </w:numPr>
        <w:suppressAutoHyphens/>
        <w:jc w:val="both"/>
        <w:rPr>
          <w:sz w:val="24"/>
          <w:szCs w:val="24"/>
        </w:rPr>
      </w:pPr>
      <w:r w:rsidRPr="00804435">
        <w:rPr>
          <w:sz w:val="24"/>
          <w:szCs w:val="24"/>
        </w:rPr>
        <w:t>Федеральный перечень учебников, рекомендованных (допущенных) Министерством образования и науки Российской Федерации к использованию в образовательном процессе в общеобра</w:t>
      </w:r>
      <w:r>
        <w:rPr>
          <w:sz w:val="24"/>
          <w:szCs w:val="24"/>
        </w:rPr>
        <w:t>зовательных учреждениях, на 2020/21</w:t>
      </w:r>
      <w:r w:rsidRPr="00804435">
        <w:rPr>
          <w:sz w:val="24"/>
          <w:szCs w:val="24"/>
        </w:rPr>
        <w:t xml:space="preserve"> учебный год.</w:t>
      </w:r>
    </w:p>
    <w:p w:rsidR="0016509D" w:rsidRPr="00804435" w:rsidRDefault="0016509D" w:rsidP="0016509D">
      <w:pPr>
        <w:pStyle w:val="Default"/>
        <w:numPr>
          <w:ilvl w:val="0"/>
          <w:numId w:val="30"/>
        </w:numPr>
        <w:jc w:val="both"/>
      </w:pPr>
      <w:r w:rsidRPr="00804435">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w:t>
      </w:r>
    </w:p>
    <w:p w:rsidR="0016509D" w:rsidRDefault="0016509D" w:rsidP="0016509D">
      <w:pPr>
        <w:pStyle w:val="a4"/>
        <w:numPr>
          <w:ilvl w:val="0"/>
          <w:numId w:val="30"/>
        </w:numPr>
        <w:jc w:val="both"/>
        <w:rPr>
          <w:iCs/>
          <w:sz w:val="24"/>
          <w:szCs w:val="24"/>
        </w:rPr>
      </w:pPr>
      <w:r w:rsidRPr="00804435">
        <w:rPr>
          <w:iCs/>
          <w:sz w:val="24"/>
          <w:szCs w:val="24"/>
        </w:rPr>
        <w:t>Год</w:t>
      </w:r>
      <w:r>
        <w:rPr>
          <w:iCs/>
          <w:sz w:val="24"/>
          <w:szCs w:val="24"/>
        </w:rPr>
        <w:t>овой календарный график МБОУ «Антипинская СОШ</w:t>
      </w:r>
      <w:r>
        <w:rPr>
          <w:sz w:val="24"/>
          <w:szCs w:val="24"/>
        </w:rPr>
        <w:t xml:space="preserve"> на 2021 – 2022</w:t>
      </w:r>
      <w:r w:rsidRPr="00804435">
        <w:rPr>
          <w:sz w:val="24"/>
          <w:szCs w:val="24"/>
        </w:rPr>
        <w:t xml:space="preserve"> учебный год, </w:t>
      </w:r>
      <w:r w:rsidRPr="00804435">
        <w:rPr>
          <w:iCs/>
          <w:sz w:val="24"/>
          <w:szCs w:val="24"/>
        </w:rPr>
        <w:t xml:space="preserve"> на ос</w:t>
      </w:r>
      <w:r>
        <w:rPr>
          <w:iCs/>
          <w:sz w:val="24"/>
          <w:szCs w:val="24"/>
        </w:rPr>
        <w:t>нове которого устанавливается 35</w:t>
      </w:r>
      <w:r w:rsidRPr="00804435">
        <w:rPr>
          <w:iCs/>
          <w:sz w:val="24"/>
          <w:szCs w:val="24"/>
        </w:rPr>
        <w:t xml:space="preserve"> недельная продолжительность учебного года.</w:t>
      </w:r>
    </w:p>
    <w:p w:rsidR="0016509D" w:rsidRPr="00EC00B6" w:rsidRDefault="0016509D" w:rsidP="0016509D">
      <w:pPr>
        <w:pStyle w:val="af0"/>
        <w:numPr>
          <w:ilvl w:val="0"/>
          <w:numId w:val="30"/>
        </w:numPr>
        <w:suppressAutoHyphens w:val="0"/>
        <w:jc w:val="both"/>
      </w:pPr>
      <w:r w:rsidRPr="00EC00B6">
        <w:t>Учеб</w:t>
      </w:r>
      <w:r>
        <w:t>ный план  МБОУ «Антипинская СОШ</w:t>
      </w:r>
      <w:proofErr w:type="gramStart"/>
      <w:r>
        <w:t>»н</w:t>
      </w:r>
      <w:proofErr w:type="gramEnd"/>
      <w:r>
        <w:t>а 2021 – 2022</w:t>
      </w:r>
      <w:r w:rsidRPr="00EC00B6">
        <w:t xml:space="preserve"> учебный год.</w:t>
      </w:r>
    </w:p>
    <w:p w:rsidR="0016509D" w:rsidRPr="005518FA" w:rsidRDefault="0016509D" w:rsidP="0016509D">
      <w:pPr>
        <w:ind w:firstLine="720"/>
        <w:jc w:val="both"/>
        <w:rPr>
          <w:sz w:val="24"/>
          <w:szCs w:val="24"/>
        </w:rPr>
      </w:pPr>
      <w:r w:rsidRPr="005518FA">
        <w:rPr>
          <w:sz w:val="24"/>
          <w:szCs w:val="24"/>
        </w:rPr>
        <w:t>Рабочая программа конкретизирует содержание блоков образовательного стандарта, дает распределение учебных часов по крупным разделам курса и последовательность их изучения.</w:t>
      </w:r>
    </w:p>
    <w:p w:rsidR="0016509D" w:rsidRPr="005518FA" w:rsidRDefault="0016509D" w:rsidP="0016509D">
      <w:pPr>
        <w:ind w:firstLine="720"/>
        <w:jc w:val="both"/>
        <w:rPr>
          <w:sz w:val="24"/>
          <w:szCs w:val="24"/>
        </w:rPr>
      </w:pPr>
      <w:r w:rsidRPr="005518FA">
        <w:rPr>
          <w:sz w:val="24"/>
          <w:szCs w:val="24"/>
        </w:rPr>
        <w:t>Кроме того, программа содержит перечень практических работ по каждому разделу.</w:t>
      </w:r>
    </w:p>
    <w:p w:rsidR="0016509D" w:rsidRPr="005518FA" w:rsidRDefault="0016509D" w:rsidP="0016509D">
      <w:pPr>
        <w:ind w:firstLine="720"/>
        <w:jc w:val="both"/>
        <w:rPr>
          <w:sz w:val="24"/>
          <w:szCs w:val="24"/>
        </w:rPr>
      </w:pPr>
    </w:p>
    <w:p w:rsidR="0016509D" w:rsidRPr="005518FA" w:rsidRDefault="0016509D" w:rsidP="0016509D">
      <w:pPr>
        <w:ind w:firstLine="720"/>
        <w:jc w:val="both"/>
        <w:rPr>
          <w:sz w:val="24"/>
          <w:szCs w:val="24"/>
        </w:rPr>
      </w:pPr>
      <w:r w:rsidRPr="005518FA">
        <w:rPr>
          <w:b/>
          <w:sz w:val="24"/>
          <w:szCs w:val="24"/>
        </w:rPr>
        <w:t>Место предмета в  учебном плане ОУ</w:t>
      </w:r>
    </w:p>
    <w:p w:rsidR="0016509D" w:rsidRPr="00EC00B6" w:rsidRDefault="0016509D" w:rsidP="0016509D">
      <w:pPr>
        <w:pStyle w:val="af0"/>
        <w:jc w:val="both"/>
      </w:pPr>
      <w:r w:rsidRPr="00EC00B6">
        <w:t>Рабочая программа ориентирована на использование учебника География России. Природа</w:t>
      </w:r>
      <w:r>
        <w:t>.</w:t>
      </w:r>
      <w:r w:rsidRPr="00EC00B6">
        <w:t xml:space="preserve"> 8 класс. Учебник / </w:t>
      </w:r>
      <w:r>
        <w:t>И. И. Баринова</w:t>
      </w:r>
      <w:r w:rsidRPr="00EC00B6">
        <w:t xml:space="preserve"> – М., </w:t>
      </w:r>
      <w:r>
        <w:t xml:space="preserve"> Дрофа, 2018</w:t>
      </w:r>
      <w:r w:rsidRPr="00EC00B6">
        <w:t>.</w:t>
      </w:r>
    </w:p>
    <w:p w:rsidR="0016509D" w:rsidRPr="0006551C" w:rsidRDefault="0016509D" w:rsidP="0016509D">
      <w:pPr>
        <w:jc w:val="both"/>
        <w:rPr>
          <w:sz w:val="24"/>
          <w:szCs w:val="24"/>
        </w:rPr>
      </w:pPr>
      <w:r>
        <w:rPr>
          <w:sz w:val="24"/>
          <w:szCs w:val="24"/>
        </w:rPr>
        <w:t>Б</w:t>
      </w:r>
      <w:r w:rsidRPr="0006551C">
        <w:rPr>
          <w:sz w:val="24"/>
          <w:szCs w:val="24"/>
        </w:rPr>
        <w:t>азисный учебный план для образовательных учреждений</w:t>
      </w:r>
      <w:r>
        <w:rPr>
          <w:sz w:val="24"/>
          <w:szCs w:val="24"/>
        </w:rPr>
        <w:t xml:space="preserve"> Российской Федерации отводит 70</w:t>
      </w:r>
      <w:r w:rsidRPr="0006551C">
        <w:rPr>
          <w:sz w:val="24"/>
          <w:szCs w:val="24"/>
        </w:rPr>
        <w:t xml:space="preserve"> часов для обязательного изучения учебного предмета «География. Природа России», из расчета 2-х учебных часов в неделю.</w:t>
      </w:r>
    </w:p>
    <w:p w:rsidR="0016509D" w:rsidRPr="005518FA" w:rsidRDefault="0016509D" w:rsidP="0016509D">
      <w:pPr>
        <w:ind w:firstLine="720"/>
        <w:rPr>
          <w:sz w:val="24"/>
          <w:szCs w:val="24"/>
        </w:rPr>
      </w:pPr>
      <w:r w:rsidRPr="005518FA">
        <w:rPr>
          <w:sz w:val="24"/>
          <w:szCs w:val="24"/>
        </w:rPr>
        <w:t>Ра</w:t>
      </w:r>
      <w:r>
        <w:rPr>
          <w:sz w:val="24"/>
          <w:szCs w:val="24"/>
        </w:rPr>
        <w:t>бочая программа рассчитана на 70</w:t>
      </w:r>
      <w:r w:rsidRPr="005518FA">
        <w:rPr>
          <w:sz w:val="24"/>
          <w:szCs w:val="24"/>
        </w:rPr>
        <w:t xml:space="preserve"> часов.</w:t>
      </w:r>
    </w:p>
    <w:p w:rsidR="0016509D" w:rsidRPr="005518FA" w:rsidRDefault="0016509D" w:rsidP="0016509D">
      <w:pPr>
        <w:rPr>
          <w:b/>
          <w:sz w:val="24"/>
          <w:szCs w:val="24"/>
        </w:rPr>
      </w:pPr>
      <w:r w:rsidRPr="005518FA">
        <w:rPr>
          <w:b/>
          <w:sz w:val="24"/>
          <w:szCs w:val="24"/>
        </w:rPr>
        <w:t>Количество часов</w:t>
      </w:r>
      <w:r>
        <w:rPr>
          <w:b/>
          <w:sz w:val="24"/>
          <w:szCs w:val="24"/>
        </w:rPr>
        <w:t>:</w:t>
      </w:r>
    </w:p>
    <w:p w:rsidR="0016509D" w:rsidRPr="005518FA" w:rsidRDefault="0016509D" w:rsidP="0016509D">
      <w:pPr>
        <w:rPr>
          <w:b/>
          <w:sz w:val="24"/>
          <w:szCs w:val="24"/>
        </w:rPr>
      </w:pPr>
      <w:r>
        <w:rPr>
          <w:b/>
          <w:sz w:val="24"/>
          <w:szCs w:val="24"/>
        </w:rPr>
        <w:t>Всего 70 часов; в неделю 2 часа.</w:t>
      </w:r>
    </w:p>
    <w:p w:rsidR="0016509D" w:rsidRPr="005518FA" w:rsidRDefault="0016509D" w:rsidP="0016509D">
      <w:pPr>
        <w:rPr>
          <w:b/>
          <w:sz w:val="24"/>
          <w:szCs w:val="24"/>
        </w:rPr>
      </w:pPr>
      <w:r w:rsidRPr="005518FA">
        <w:rPr>
          <w:b/>
          <w:sz w:val="24"/>
          <w:szCs w:val="24"/>
        </w:rPr>
        <w:t xml:space="preserve">Плановых контрольных уроков </w:t>
      </w:r>
      <w:r>
        <w:rPr>
          <w:b/>
          <w:sz w:val="24"/>
          <w:szCs w:val="24"/>
        </w:rPr>
        <w:t>- 2</w:t>
      </w:r>
      <w:r w:rsidRPr="005518FA">
        <w:rPr>
          <w:b/>
          <w:sz w:val="24"/>
          <w:szCs w:val="24"/>
        </w:rPr>
        <w:t>,  тестов</w:t>
      </w:r>
      <w:r>
        <w:rPr>
          <w:b/>
          <w:sz w:val="24"/>
          <w:szCs w:val="24"/>
        </w:rPr>
        <w:t xml:space="preserve"> - 3 , практических работ – 5.</w:t>
      </w:r>
    </w:p>
    <w:p w:rsidR="0016509D" w:rsidRDefault="0016509D" w:rsidP="0016509D">
      <w:pPr>
        <w:rPr>
          <w:b/>
          <w:sz w:val="24"/>
          <w:szCs w:val="24"/>
        </w:rPr>
      </w:pPr>
      <w:r w:rsidRPr="005518FA">
        <w:rPr>
          <w:b/>
          <w:sz w:val="24"/>
          <w:szCs w:val="24"/>
        </w:rPr>
        <w:t>Административных контрольных уроков</w:t>
      </w:r>
      <w:r>
        <w:rPr>
          <w:b/>
          <w:sz w:val="24"/>
          <w:szCs w:val="24"/>
        </w:rPr>
        <w:t xml:space="preserve"> - 1</w:t>
      </w:r>
      <w:r w:rsidRPr="005518FA">
        <w:rPr>
          <w:b/>
          <w:sz w:val="24"/>
          <w:szCs w:val="24"/>
        </w:rPr>
        <w:t>.</w:t>
      </w:r>
    </w:p>
    <w:p w:rsidR="0016509D" w:rsidRPr="005518FA" w:rsidRDefault="0016509D" w:rsidP="0016509D">
      <w:pPr>
        <w:rPr>
          <w:b/>
          <w:sz w:val="24"/>
          <w:szCs w:val="24"/>
        </w:rPr>
      </w:pPr>
    </w:p>
    <w:p w:rsidR="0016509D" w:rsidRDefault="0016509D" w:rsidP="0016509D">
      <w:pPr>
        <w:ind w:firstLine="720"/>
        <w:jc w:val="center"/>
        <w:rPr>
          <w:b/>
          <w:sz w:val="24"/>
          <w:szCs w:val="24"/>
        </w:rPr>
      </w:pPr>
      <w:r>
        <w:rPr>
          <w:b/>
          <w:sz w:val="24"/>
          <w:szCs w:val="24"/>
        </w:rPr>
        <w:t xml:space="preserve">1.1.1 </w:t>
      </w:r>
      <w:r w:rsidRPr="009827F7">
        <w:rPr>
          <w:b/>
          <w:sz w:val="24"/>
          <w:szCs w:val="24"/>
        </w:rPr>
        <w:t>Цели и задачи курса.</w:t>
      </w:r>
    </w:p>
    <w:p w:rsidR="0016509D" w:rsidRPr="005518FA" w:rsidRDefault="0016509D" w:rsidP="0016509D">
      <w:pPr>
        <w:ind w:firstLine="720"/>
        <w:jc w:val="both"/>
        <w:rPr>
          <w:sz w:val="24"/>
          <w:szCs w:val="24"/>
        </w:rPr>
      </w:pPr>
      <w:r w:rsidRPr="005518FA">
        <w:rPr>
          <w:b/>
          <w:sz w:val="24"/>
          <w:szCs w:val="24"/>
        </w:rPr>
        <w:t>Изучение географии в основной школе направлено на достижение следующих целей:</w:t>
      </w:r>
    </w:p>
    <w:p w:rsidR="0016509D" w:rsidRPr="005518FA" w:rsidRDefault="0016509D" w:rsidP="0016509D">
      <w:pPr>
        <w:ind w:firstLine="720"/>
        <w:jc w:val="both"/>
        <w:rPr>
          <w:sz w:val="24"/>
          <w:szCs w:val="24"/>
        </w:rPr>
      </w:pPr>
      <w:r w:rsidRPr="005518FA">
        <w:rPr>
          <w:b/>
          <w:sz w:val="24"/>
          <w:szCs w:val="24"/>
        </w:rPr>
        <w:t>• освоение знаний</w:t>
      </w:r>
      <w:r w:rsidRPr="005518FA">
        <w:rPr>
          <w:sz w:val="24"/>
          <w:szCs w:val="24"/>
        </w:rPr>
        <w:t xml:space="preserve"> об основных географических понятиях, географических особенностях природы, населения разных территорий; о своей Родине — России во всем ее разнообразии и целостности; об окружающей среде, путях ее сохранения и рационального использования;</w:t>
      </w:r>
    </w:p>
    <w:p w:rsidR="0016509D" w:rsidRPr="005518FA" w:rsidRDefault="0016509D" w:rsidP="0016509D">
      <w:pPr>
        <w:ind w:firstLine="720"/>
        <w:jc w:val="both"/>
        <w:rPr>
          <w:sz w:val="24"/>
          <w:szCs w:val="24"/>
        </w:rPr>
      </w:pPr>
      <w:r w:rsidRPr="005518FA">
        <w:rPr>
          <w:b/>
          <w:sz w:val="24"/>
          <w:szCs w:val="24"/>
        </w:rPr>
        <w:lastRenderedPageBreak/>
        <w:t>• овладение умениями</w:t>
      </w:r>
      <w:r w:rsidRPr="005518FA">
        <w:rPr>
          <w:sz w:val="24"/>
          <w:szCs w:val="24"/>
        </w:rPr>
        <w:t xml:space="preserve"> ориентироваться на местности; использовать один из «языков» международного общения — географическую карту,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16509D" w:rsidRPr="005518FA" w:rsidRDefault="0016509D" w:rsidP="0016509D">
      <w:pPr>
        <w:ind w:firstLine="720"/>
        <w:jc w:val="both"/>
        <w:rPr>
          <w:sz w:val="24"/>
          <w:szCs w:val="24"/>
        </w:rPr>
      </w:pPr>
      <w:r w:rsidRPr="005518FA">
        <w:rPr>
          <w:b/>
          <w:sz w:val="24"/>
          <w:szCs w:val="24"/>
        </w:rPr>
        <w:t>• развитие</w:t>
      </w:r>
      <w:r w:rsidRPr="005518FA">
        <w:rPr>
          <w:sz w:val="24"/>
          <w:szCs w:val="24"/>
        </w:rPr>
        <w:t xml:space="preserve">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16509D" w:rsidRPr="005518FA" w:rsidRDefault="0016509D" w:rsidP="0016509D">
      <w:pPr>
        <w:ind w:firstLine="720"/>
        <w:jc w:val="both"/>
        <w:rPr>
          <w:sz w:val="24"/>
          <w:szCs w:val="24"/>
        </w:rPr>
      </w:pPr>
      <w:r w:rsidRPr="005518FA">
        <w:rPr>
          <w:b/>
          <w:sz w:val="24"/>
          <w:szCs w:val="24"/>
        </w:rPr>
        <w:t>• воспитание</w:t>
      </w:r>
      <w:r w:rsidRPr="005518FA">
        <w:rPr>
          <w:sz w:val="24"/>
          <w:szCs w:val="24"/>
        </w:rPr>
        <w:t xml:space="preserve"> 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w:t>
      </w:r>
    </w:p>
    <w:p w:rsidR="0016509D" w:rsidRPr="005518FA" w:rsidRDefault="0016509D" w:rsidP="0016509D">
      <w:pPr>
        <w:ind w:firstLine="720"/>
        <w:jc w:val="both"/>
        <w:rPr>
          <w:sz w:val="24"/>
          <w:szCs w:val="24"/>
        </w:rPr>
      </w:pPr>
      <w:r w:rsidRPr="005518FA">
        <w:rPr>
          <w:b/>
          <w:sz w:val="24"/>
          <w:szCs w:val="24"/>
        </w:rPr>
        <w:t>• формирование способности и готовности</w:t>
      </w:r>
      <w:r w:rsidRPr="005518FA">
        <w:rPr>
          <w:sz w:val="24"/>
          <w:szCs w:val="24"/>
        </w:rPr>
        <w:t xml:space="preserve"> к использованию географических знаний и умений в повседневной жизни, сохранению окружающей среды и социально-ответственному поведению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16509D" w:rsidRDefault="0016509D" w:rsidP="0016509D">
      <w:pPr>
        <w:numPr>
          <w:ilvl w:val="0"/>
          <w:numId w:val="27"/>
        </w:numPr>
        <w:tabs>
          <w:tab w:val="num" w:pos="0"/>
        </w:tabs>
        <w:spacing w:after="200"/>
        <w:ind w:left="0" w:firstLine="720"/>
        <w:jc w:val="both"/>
        <w:rPr>
          <w:sz w:val="24"/>
          <w:szCs w:val="28"/>
          <w:lang w:eastAsia="en-US"/>
        </w:rPr>
      </w:pPr>
      <w:proofErr w:type="gramStart"/>
      <w:r>
        <w:rPr>
          <w:b/>
          <w:sz w:val="24"/>
          <w:szCs w:val="28"/>
        </w:rPr>
        <w:t>п</w:t>
      </w:r>
      <w:r w:rsidRPr="005518FA">
        <w:rPr>
          <w:b/>
          <w:sz w:val="24"/>
          <w:szCs w:val="28"/>
        </w:rPr>
        <w:t>ознание</w:t>
      </w:r>
      <w:r>
        <w:rPr>
          <w:sz w:val="24"/>
          <w:szCs w:val="28"/>
        </w:rPr>
        <w:t xml:space="preserve">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roofErr w:type="gramEnd"/>
    </w:p>
    <w:p w:rsidR="0016509D" w:rsidRDefault="0016509D" w:rsidP="0016509D">
      <w:pPr>
        <w:numPr>
          <w:ilvl w:val="0"/>
          <w:numId w:val="27"/>
        </w:numPr>
        <w:tabs>
          <w:tab w:val="num" w:pos="0"/>
        </w:tabs>
        <w:spacing w:after="200"/>
        <w:ind w:left="0" w:firstLine="720"/>
        <w:jc w:val="both"/>
        <w:rPr>
          <w:sz w:val="24"/>
          <w:szCs w:val="28"/>
        </w:rPr>
      </w:pPr>
      <w:r>
        <w:rPr>
          <w:b/>
          <w:sz w:val="24"/>
          <w:szCs w:val="28"/>
        </w:rPr>
        <w:t>п</w:t>
      </w:r>
      <w:r w:rsidRPr="005518FA">
        <w:rPr>
          <w:b/>
          <w:sz w:val="24"/>
          <w:szCs w:val="28"/>
        </w:rPr>
        <w:t>ознание</w:t>
      </w:r>
      <w:r>
        <w:rPr>
          <w:sz w:val="24"/>
          <w:szCs w:val="28"/>
        </w:rPr>
        <w:t xml:space="preserve"> характера, сущности и динамики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p>
    <w:p w:rsidR="0016509D" w:rsidRDefault="0016509D" w:rsidP="0016509D">
      <w:pPr>
        <w:numPr>
          <w:ilvl w:val="0"/>
          <w:numId w:val="27"/>
        </w:numPr>
        <w:tabs>
          <w:tab w:val="num" w:pos="0"/>
        </w:tabs>
        <w:spacing w:after="200"/>
        <w:ind w:left="0" w:firstLine="720"/>
        <w:jc w:val="both"/>
        <w:rPr>
          <w:sz w:val="24"/>
          <w:szCs w:val="28"/>
          <w:lang w:eastAsia="en-US"/>
        </w:rPr>
      </w:pPr>
      <w:r>
        <w:rPr>
          <w:b/>
          <w:sz w:val="24"/>
          <w:szCs w:val="28"/>
        </w:rPr>
        <w:t>п</w:t>
      </w:r>
      <w:r w:rsidRPr="005518FA">
        <w:rPr>
          <w:b/>
          <w:sz w:val="24"/>
          <w:szCs w:val="28"/>
        </w:rPr>
        <w:t>онимание</w:t>
      </w:r>
      <w:r>
        <w:rPr>
          <w:sz w:val="24"/>
          <w:szCs w:val="28"/>
        </w:rPr>
        <w:t>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осуществление стратегии устойчивого развития в масштабах России и мира;</w:t>
      </w:r>
    </w:p>
    <w:p w:rsidR="0016509D" w:rsidRDefault="0016509D" w:rsidP="0016509D">
      <w:pPr>
        <w:numPr>
          <w:ilvl w:val="0"/>
          <w:numId w:val="27"/>
        </w:numPr>
        <w:tabs>
          <w:tab w:val="num" w:pos="0"/>
        </w:tabs>
        <w:spacing w:after="200"/>
        <w:ind w:left="0" w:firstLine="720"/>
        <w:jc w:val="both"/>
        <w:rPr>
          <w:sz w:val="24"/>
          <w:szCs w:val="28"/>
        </w:rPr>
      </w:pPr>
      <w:r>
        <w:rPr>
          <w:b/>
          <w:sz w:val="24"/>
          <w:szCs w:val="28"/>
        </w:rPr>
        <w:t>понимании</w:t>
      </w:r>
      <w:r w:rsidRPr="005518FA">
        <w:rPr>
          <w:b/>
          <w:sz w:val="24"/>
          <w:szCs w:val="28"/>
        </w:rPr>
        <w:t>е</w:t>
      </w:r>
      <w:r>
        <w:rPr>
          <w:sz w:val="24"/>
          <w:szCs w:val="28"/>
        </w:rPr>
        <w:t>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p>
    <w:p w:rsidR="0016509D" w:rsidRDefault="0016509D" w:rsidP="0016509D">
      <w:pPr>
        <w:numPr>
          <w:ilvl w:val="0"/>
          <w:numId w:val="27"/>
        </w:numPr>
        <w:tabs>
          <w:tab w:val="num" w:pos="0"/>
        </w:tabs>
        <w:spacing w:after="200"/>
        <w:ind w:left="0" w:firstLine="720"/>
        <w:jc w:val="both"/>
        <w:rPr>
          <w:sz w:val="24"/>
          <w:szCs w:val="28"/>
        </w:rPr>
      </w:pPr>
      <w:r>
        <w:rPr>
          <w:b/>
          <w:sz w:val="24"/>
          <w:szCs w:val="28"/>
        </w:rPr>
        <w:t>г</w:t>
      </w:r>
      <w:r w:rsidRPr="005518FA">
        <w:rPr>
          <w:b/>
          <w:sz w:val="24"/>
          <w:szCs w:val="28"/>
        </w:rPr>
        <w:t>лубокое и всестороннее изучение географии России</w:t>
      </w:r>
      <w:r>
        <w:rPr>
          <w:sz w:val="24"/>
          <w:szCs w:val="28"/>
        </w:rPr>
        <w:t>, включая различные виды ее географического положения, природу, население, хозяйство, регионы, особенности природопользования в их взаимозависимости.</w:t>
      </w:r>
    </w:p>
    <w:p w:rsidR="0016509D" w:rsidRDefault="0016509D" w:rsidP="0016509D">
      <w:pPr>
        <w:jc w:val="both"/>
        <w:rPr>
          <w:b/>
          <w:sz w:val="24"/>
          <w:szCs w:val="24"/>
        </w:rPr>
      </w:pPr>
      <w:r w:rsidRPr="00857EFC">
        <w:rPr>
          <w:b/>
          <w:sz w:val="24"/>
          <w:szCs w:val="24"/>
        </w:rPr>
        <w:t xml:space="preserve">Задачи курса: </w:t>
      </w:r>
    </w:p>
    <w:p w:rsidR="0016509D" w:rsidRPr="00857EFC" w:rsidRDefault="0016509D" w:rsidP="0016509D">
      <w:pPr>
        <w:jc w:val="both"/>
        <w:rPr>
          <w:rFonts w:eastAsia="Times New Roman"/>
          <w:sz w:val="24"/>
          <w:szCs w:val="24"/>
        </w:rPr>
      </w:pPr>
      <w:r w:rsidRPr="00857EFC">
        <w:rPr>
          <w:sz w:val="24"/>
          <w:szCs w:val="24"/>
        </w:rPr>
        <w:t>Подготовка учащихся к ориентации в российском пространстве, к умению адаптироваться к окружающей среде (не только природной, но еще в большей степени — к экономической, социальной и культурной). В то же время сама среда жизнеобитания быстро меняется, и современный человек должен быть готов быстро переориентироваться в ней: получать другие трудовые навыки или вообще менять профессию, по-другому о</w:t>
      </w:r>
      <w:r>
        <w:rPr>
          <w:sz w:val="24"/>
          <w:szCs w:val="24"/>
        </w:rPr>
        <w:t>рганизовывать свою жизнь.</w:t>
      </w:r>
    </w:p>
    <w:p w:rsidR="0016509D" w:rsidRPr="000A018F" w:rsidRDefault="0016509D" w:rsidP="0016509D">
      <w:pPr>
        <w:pStyle w:val="a4"/>
        <w:ind w:left="1515"/>
        <w:jc w:val="center"/>
        <w:rPr>
          <w:rFonts w:eastAsia="Times New Roman"/>
          <w:b/>
          <w:sz w:val="24"/>
          <w:szCs w:val="24"/>
        </w:rPr>
      </w:pPr>
      <w:r>
        <w:rPr>
          <w:b/>
          <w:sz w:val="24"/>
          <w:szCs w:val="24"/>
        </w:rPr>
        <w:t xml:space="preserve">1.1.2 </w:t>
      </w:r>
      <w:r w:rsidRPr="000A018F">
        <w:rPr>
          <w:b/>
          <w:sz w:val="24"/>
          <w:szCs w:val="24"/>
        </w:rPr>
        <w:t>Используемый УМК:</w:t>
      </w:r>
    </w:p>
    <w:p w:rsidR="0016509D" w:rsidRPr="00EC00B6" w:rsidRDefault="0016509D" w:rsidP="0016509D">
      <w:pPr>
        <w:pStyle w:val="af0"/>
        <w:ind w:firstLine="142"/>
        <w:jc w:val="both"/>
      </w:pPr>
      <w:r w:rsidRPr="00EC00B6">
        <w:t>1</w:t>
      </w:r>
      <w:r w:rsidRPr="00EC00B6">
        <w:rPr>
          <w:b/>
        </w:rPr>
        <w:t xml:space="preserve">.  </w:t>
      </w:r>
      <w:r w:rsidRPr="00EC00B6">
        <w:t xml:space="preserve">Учебник: </w:t>
      </w:r>
      <w:r>
        <w:t>И. И. Баринова</w:t>
      </w:r>
      <w:r w:rsidRPr="00EC00B6">
        <w:t xml:space="preserve">. География России. Природа / </w:t>
      </w:r>
      <w:r>
        <w:t>И.И.Баринова. – М.:  Дрофа, 2018</w:t>
      </w:r>
      <w:r w:rsidRPr="00EC00B6">
        <w:t>.</w:t>
      </w:r>
    </w:p>
    <w:p w:rsidR="0016509D" w:rsidRPr="00EC00B6" w:rsidRDefault="0016509D" w:rsidP="0016509D">
      <w:pPr>
        <w:pStyle w:val="af0"/>
        <w:ind w:firstLine="142"/>
        <w:jc w:val="both"/>
      </w:pPr>
      <w:r w:rsidRPr="00EC00B6">
        <w:t>2. Географически</w:t>
      </w:r>
      <w:r>
        <w:t>й атлас. 8 кл. – М.: Дрофа, 2019</w:t>
      </w:r>
      <w:r w:rsidRPr="00EC00B6">
        <w:t>.</w:t>
      </w:r>
    </w:p>
    <w:p w:rsidR="0016509D" w:rsidRPr="005518FA" w:rsidRDefault="0016509D" w:rsidP="0016509D">
      <w:pPr>
        <w:ind w:firstLine="142"/>
        <w:jc w:val="both"/>
        <w:rPr>
          <w:sz w:val="24"/>
          <w:szCs w:val="24"/>
        </w:rPr>
      </w:pPr>
      <w:r>
        <w:rPr>
          <w:sz w:val="24"/>
          <w:szCs w:val="24"/>
        </w:rPr>
        <w:t xml:space="preserve">3. </w:t>
      </w:r>
      <w:r w:rsidRPr="005518FA">
        <w:rPr>
          <w:sz w:val="24"/>
          <w:szCs w:val="24"/>
        </w:rPr>
        <w:t xml:space="preserve"> Атлас. География России. 8 </w:t>
      </w:r>
      <w:r>
        <w:rPr>
          <w:sz w:val="24"/>
          <w:szCs w:val="24"/>
        </w:rPr>
        <w:t>– 9 класс – М.: Просвещение.2015</w:t>
      </w:r>
      <w:r w:rsidRPr="005518FA">
        <w:rPr>
          <w:sz w:val="24"/>
          <w:szCs w:val="24"/>
        </w:rPr>
        <w:t>.</w:t>
      </w:r>
    </w:p>
    <w:p w:rsidR="0016509D" w:rsidRDefault="0016509D" w:rsidP="0016509D">
      <w:pPr>
        <w:ind w:firstLine="142"/>
        <w:jc w:val="both"/>
        <w:rPr>
          <w:sz w:val="24"/>
          <w:szCs w:val="24"/>
        </w:rPr>
      </w:pPr>
      <w:r>
        <w:rPr>
          <w:sz w:val="24"/>
          <w:szCs w:val="24"/>
        </w:rPr>
        <w:t xml:space="preserve"> 4.  </w:t>
      </w:r>
      <w:r w:rsidRPr="005518FA">
        <w:rPr>
          <w:sz w:val="24"/>
          <w:szCs w:val="24"/>
        </w:rPr>
        <w:t>Сиротин В.И. Тесты для итогового контроля. 8-9 кл</w:t>
      </w:r>
      <w:r>
        <w:rPr>
          <w:sz w:val="24"/>
          <w:szCs w:val="24"/>
        </w:rPr>
        <w:t>./В.И.Сиротин. – М.: Дрофа, 2015</w:t>
      </w:r>
      <w:r w:rsidRPr="005518FA">
        <w:rPr>
          <w:sz w:val="24"/>
          <w:szCs w:val="24"/>
        </w:rPr>
        <w:t>.</w:t>
      </w:r>
    </w:p>
    <w:p w:rsidR="0016509D" w:rsidRDefault="0016509D" w:rsidP="0016509D">
      <w:pPr>
        <w:pStyle w:val="a4"/>
        <w:ind w:left="567"/>
        <w:jc w:val="center"/>
        <w:rPr>
          <w:b/>
          <w:sz w:val="24"/>
          <w:szCs w:val="24"/>
        </w:rPr>
      </w:pPr>
      <w:r>
        <w:rPr>
          <w:b/>
          <w:sz w:val="24"/>
          <w:szCs w:val="24"/>
        </w:rPr>
        <w:t xml:space="preserve">1.2 </w:t>
      </w:r>
      <w:r w:rsidRPr="000A018F">
        <w:rPr>
          <w:b/>
          <w:sz w:val="24"/>
          <w:szCs w:val="24"/>
        </w:rPr>
        <w:t>Требования к результатам обучения и освоения содержания.</w:t>
      </w:r>
    </w:p>
    <w:p w:rsidR="0016509D" w:rsidRPr="000A018F" w:rsidRDefault="0016509D" w:rsidP="0016509D">
      <w:pPr>
        <w:pStyle w:val="a4"/>
        <w:ind w:left="567"/>
        <w:jc w:val="center"/>
        <w:rPr>
          <w:b/>
          <w:sz w:val="24"/>
          <w:szCs w:val="24"/>
        </w:rPr>
      </w:pPr>
    </w:p>
    <w:p w:rsidR="0016509D" w:rsidRDefault="0016509D" w:rsidP="0016509D">
      <w:pPr>
        <w:ind w:firstLine="720"/>
        <w:jc w:val="both"/>
        <w:rPr>
          <w:sz w:val="24"/>
          <w:szCs w:val="28"/>
          <w:lang w:eastAsia="en-US"/>
        </w:rPr>
      </w:pPr>
      <w:r>
        <w:rPr>
          <w:sz w:val="24"/>
          <w:szCs w:val="28"/>
        </w:rPr>
        <w:lastRenderedPageBreak/>
        <w:t>Блок «География России» - центральный в системе российского школьного образования, выполняющий наряду с содержательно-обучающей важную идеологическую функцию. Главная цель курса –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 природы, населения и хозяйства.</w:t>
      </w:r>
    </w:p>
    <w:p w:rsidR="0016509D" w:rsidRDefault="0016509D" w:rsidP="0016509D">
      <w:pPr>
        <w:jc w:val="both"/>
        <w:rPr>
          <w:sz w:val="24"/>
          <w:szCs w:val="28"/>
          <w:lang w:eastAsia="en-US"/>
        </w:rPr>
      </w:pPr>
      <w:r>
        <w:rPr>
          <w:sz w:val="24"/>
          <w:szCs w:val="28"/>
        </w:rPr>
        <w:t xml:space="preserve">          Школьный курс географии играет важную роль в реализации основной цели современного российского образования — формировании всесторонне образованной, инициативной и успешной личности, обладающей системой современных мировоззренческих взглядов, ценностных ориентации, идейно-нравственных, культурных и этических принципов и норм поведения. В этой связи важнейшей методологической установкой, в значительной мере определяющей отбор и интерпретацию содержания курса географии, является установка на формирование в его рамках системы базовых национальных ценностей как основы воспитания, духовно-нравственного развития и социализации подрастающего поколения. В ходе обучения географии у выпускников основной школы должны быть сформированы:</w:t>
      </w:r>
    </w:p>
    <w:p w:rsidR="0016509D" w:rsidRDefault="0016509D" w:rsidP="0016509D">
      <w:pPr>
        <w:jc w:val="both"/>
        <w:rPr>
          <w:sz w:val="24"/>
          <w:szCs w:val="28"/>
        </w:rPr>
      </w:pPr>
      <w:r>
        <w:rPr>
          <w:sz w:val="24"/>
          <w:szCs w:val="28"/>
        </w:rPr>
        <w:t>ценностные ориентации, отражающие их индивидуально-личностные позиции:</w:t>
      </w:r>
    </w:p>
    <w:p w:rsidR="0016509D" w:rsidRDefault="0016509D" w:rsidP="0016509D">
      <w:pPr>
        <w:jc w:val="both"/>
        <w:rPr>
          <w:sz w:val="24"/>
          <w:szCs w:val="28"/>
        </w:rPr>
      </w:pPr>
      <w:r>
        <w:rPr>
          <w:sz w:val="24"/>
          <w:szCs w:val="28"/>
        </w:rPr>
        <w:t>- осознание себя как члена общества на глобальном, региональном и локальном уровнях (житель планеты Земля, гражданин Российской Федерации, житель своего региона);</w:t>
      </w:r>
    </w:p>
    <w:p w:rsidR="0016509D" w:rsidRDefault="0016509D" w:rsidP="0016509D">
      <w:pPr>
        <w:jc w:val="both"/>
        <w:rPr>
          <w:sz w:val="24"/>
          <w:szCs w:val="28"/>
        </w:rPr>
      </w:pPr>
      <w:r>
        <w:rPr>
          <w:sz w:val="24"/>
          <w:szCs w:val="28"/>
        </w:rPr>
        <w:t>- осознание выдающейся роли и места России как части мирового географического пространства;</w:t>
      </w:r>
    </w:p>
    <w:p w:rsidR="0016509D" w:rsidRDefault="0016509D" w:rsidP="0016509D">
      <w:pPr>
        <w:jc w:val="both"/>
        <w:rPr>
          <w:sz w:val="24"/>
          <w:szCs w:val="28"/>
        </w:rPr>
      </w:pPr>
      <w:r>
        <w:rPr>
          <w:sz w:val="24"/>
          <w:szCs w:val="28"/>
        </w:rPr>
        <w:t>- осознание единства географического пространства России как среды обитания всех населяющих ее народов, определяющей общность их</w:t>
      </w:r>
      <w:proofErr w:type="gramStart"/>
      <w:r>
        <w:rPr>
          <w:sz w:val="24"/>
          <w:szCs w:val="28"/>
        </w:rPr>
        <w:t>.</w:t>
      </w:r>
      <w:proofErr w:type="gramEnd"/>
      <w:r>
        <w:rPr>
          <w:sz w:val="24"/>
          <w:szCs w:val="28"/>
        </w:rPr>
        <w:t xml:space="preserve"> </w:t>
      </w:r>
      <w:proofErr w:type="gramStart"/>
      <w:r>
        <w:rPr>
          <w:sz w:val="24"/>
          <w:szCs w:val="28"/>
        </w:rPr>
        <w:t>и</w:t>
      </w:r>
      <w:proofErr w:type="gramEnd"/>
      <w:r>
        <w:rPr>
          <w:sz w:val="24"/>
          <w:szCs w:val="28"/>
        </w:rPr>
        <w:t>сторических судеб;</w:t>
      </w:r>
    </w:p>
    <w:p w:rsidR="0016509D" w:rsidRDefault="0016509D" w:rsidP="0016509D">
      <w:pPr>
        <w:jc w:val="both"/>
        <w:rPr>
          <w:sz w:val="24"/>
          <w:szCs w:val="28"/>
        </w:rPr>
      </w:pPr>
      <w:r>
        <w:rPr>
          <w:sz w:val="24"/>
          <w:szCs w:val="28"/>
        </w:rPr>
        <w:t>- осознание целостности географической среды во взаимосвязи природы, населения и хозяйства Земли, материков, их крупных районов и стран;</w:t>
      </w:r>
    </w:p>
    <w:p w:rsidR="0016509D" w:rsidRDefault="0016509D" w:rsidP="0016509D">
      <w:pPr>
        <w:rPr>
          <w:sz w:val="24"/>
          <w:szCs w:val="28"/>
        </w:rPr>
      </w:pPr>
      <w:r>
        <w:rPr>
          <w:sz w:val="24"/>
          <w:szCs w:val="28"/>
        </w:rPr>
        <w:t>- осознание значимости и общности глобальных проблем человечества и готовность солидарно противостоять глобальным вызовам современности;</w:t>
      </w:r>
    </w:p>
    <w:p w:rsidR="0016509D" w:rsidRDefault="0016509D" w:rsidP="0016509D">
      <w:pPr>
        <w:rPr>
          <w:sz w:val="24"/>
          <w:szCs w:val="28"/>
          <w:lang w:eastAsia="en-US"/>
        </w:rPr>
      </w:pPr>
      <w:r>
        <w:rPr>
          <w:sz w:val="24"/>
          <w:szCs w:val="28"/>
        </w:rPr>
        <w:t>- гармонично развитые социальные чувства и качества:</w:t>
      </w:r>
    </w:p>
    <w:p w:rsidR="0016509D" w:rsidRDefault="0016509D" w:rsidP="0016509D">
      <w:pPr>
        <w:rPr>
          <w:sz w:val="24"/>
          <w:szCs w:val="28"/>
        </w:rPr>
      </w:pPr>
      <w:r>
        <w:rPr>
          <w:sz w:val="24"/>
          <w:szCs w:val="28"/>
        </w:rPr>
        <w:t>- патриотизм, принятие общих национальных, духовных и нравственных ценностей;</w:t>
      </w:r>
    </w:p>
    <w:p w:rsidR="0016509D" w:rsidRDefault="0016509D" w:rsidP="0016509D">
      <w:pPr>
        <w:rPr>
          <w:sz w:val="24"/>
          <w:szCs w:val="28"/>
        </w:rPr>
      </w:pPr>
      <w:r>
        <w:rPr>
          <w:sz w:val="24"/>
          <w:szCs w:val="28"/>
        </w:rPr>
        <w:t>- любовь к своему Отечеству, местности, своему региону;</w:t>
      </w:r>
    </w:p>
    <w:p w:rsidR="0016509D" w:rsidRDefault="0016509D" w:rsidP="0016509D">
      <w:pPr>
        <w:rPr>
          <w:sz w:val="24"/>
          <w:szCs w:val="28"/>
        </w:rPr>
      </w:pPr>
      <w:r>
        <w:rPr>
          <w:sz w:val="24"/>
          <w:szCs w:val="28"/>
        </w:rPr>
        <w:t>- гражданственность, вера в Россию, чувство личной ответственности за Родину перед современниками и будущими поколениями;</w:t>
      </w:r>
    </w:p>
    <w:p w:rsidR="0016509D" w:rsidRDefault="0016509D" w:rsidP="0016509D">
      <w:pPr>
        <w:rPr>
          <w:sz w:val="24"/>
          <w:szCs w:val="28"/>
          <w:lang w:eastAsia="en-US"/>
        </w:rPr>
      </w:pPr>
      <w:r>
        <w:rPr>
          <w:sz w:val="24"/>
          <w:szCs w:val="28"/>
        </w:rPr>
        <w:t xml:space="preserve">- уважение к природе, истории, культуре России, национальным особенностям, традициям и образу жизни </w:t>
      </w:r>
      <w:proofErr w:type="gramStart"/>
      <w:r>
        <w:rPr>
          <w:sz w:val="24"/>
          <w:szCs w:val="28"/>
        </w:rPr>
        <w:t>российского</w:t>
      </w:r>
      <w:proofErr w:type="gramEnd"/>
      <w:r>
        <w:rPr>
          <w:sz w:val="24"/>
          <w:szCs w:val="28"/>
        </w:rPr>
        <w:t xml:space="preserve"> и других народов, толерантность;</w:t>
      </w:r>
    </w:p>
    <w:p w:rsidR="0016509D" w:rsidRDefault="0016509D" w:rsidP="0016509D">
      <w:pPr>
        <w:rPr>
          <w:sz w:val="24"/>
          <w:szCs w:val="28"/>
        </w:rPr>
      </w:pPr>
      <w:r>
        <w:rPr>
          <w:sz w:val="24"/>
          <w:szCs w:val="28"/>
        </w:rPr>
        <w:t>- эмоционально-ценностное отношение к окружающей среде, осознание необходимости ее сохранения и рационального использования.</w:t>
      </w:r>
    </w:p>
    <w:p w:rsidR="0016509D" w:rsidRDefault="0016509D" w:rsidP="0016509D">
      <w:pPr>
        <w:ind w:firstLine="720"/>
        <w:jc w:val="both"/>
        <w:rPr>
          <w:sz w:val="24"/>
          <w:szCs w:val="28"/>
          <w:lang w:eastAsia="en-US"/>
        </w:rPr>
      </w:pPr>
      <w:r>
        <w:rPr>
          <w:sz w:val="24"/>
          <w:szCs w:val="28"/>
        </w:rPr>
        <w:t xml:space="preserve">Обучение географии в основной школе должно быть направлено на достижение </w:t>
      </w:r>
      <w:proofErr w:type="gramStart"/>
      <w:r>
        <w:rPr>
          <w:sz w:val="24"/>
          <w:szCs w:val="28"/>
        </w:rPr>
        <w:t>следующих</w:t>
      </w:r>
      <w:proofErr w:type="gramEnd"/>
      <w:r>
        <w:rPr>
          <w:sz w:val="24"/>
          <w:szCs w:val="28"/>
        </w:rPr>
        <w:t xml:space="preserve"> </w:t>
      </w:r>
      <w:r w:rsidRPr="00857EFC">
        <w:rPr>
          <w:b/>
          <w:i/>
          <w:sz w:val="24"/>
          <w:szCs w:val="28"/>
        </w:rPr>
        <w:t>личностных</w:t>
      </w:r>
      <w:r>
        <w:rPr>
          <w:sz w:val="24"/>
          <w:szCs w:val="28"/>
        </w:rPr>
        <w:t>результатов:</w:t>
      </w:r>
    </w:p>
    <w:p w:rsidR="0016509D" w:rsidRDefault="0016509D" w:rsidP="0016509D">
      <w:pPr>
        <w:numPr>
          <w:ilvl w:val="0"/>
          <w:numId w:val="28"/>
        </w:numPr>
        <w:tabs>
          <w:tab w:val="num" w:pos="0"/>
        </w:tabs>
        <w:spacing w:after="200"/>
        <w:ind w:left="0" w:firstLine="720"/>
        <w:jc w:val="both"/>
        <w:rPr>
          <w:sz w:val="24"/>
          <w:szCs w:val="28"/>
        </w:rPr>
      </w:pPr>
      <w:r>
        <w:rPr>
          <w:sz w:val="24"/>
          <w:szCs w:val="28"/>
        </w:rPr>
        <w:t>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16509D" w:rsidRDefault="0016509D" w:rsidP="0016509D">
      <w:pPr>
        <w:numPr>
          <w:ilvl w:val="0"/>
          <w:numId w:val="28"/>
        </w:numPr>
        <w:tabs>
          <w:tab w:val="num" w:pos="0"/>
        </w:tabs>
        <w:spacing w:after="200"/>
        <w:ind w:left="0" w:firstLine="720"/>
        <w:jc w:val="both"/>
        <w:rPr>
          <w:sz w:val="24"/>
          <w:szCs w:val="28"/>
        </w:rPr>
      </w:pPr>
      <w:r>
        <w:rPr>
          <w:sz w:val="24"/>
          <w:szCs w:val="28"/>
        </w:rPr>
        <w:t>Осознание ценности географического знания как важнейшего компонента научной картины мира;</w:t>
      </w:r>
    </w:p>
    <w:p w:rsidR="0016509D" w:rsidRDefault="0016509D" w:rsidP="0016509D">
      <w:pPr>
        <w:numPr>
          <w:ilvl w:val="0"/>
          <w:numId w:val="28"/>
        </w:numPr>
        <w:tabs>
          <w:tab w:val="num" w:pos="0"/>
        </w:tabs>
        <w:spacing w:after="200"/>
        <w:ind w:left="0" w:firstLine="720"/>
        <w:jc w:val="both"/>
        <w:rPr>
          <w:sz w:val="24"/>
          <w:szCs w:val="28"/>
        </w:rPr>
      </w:pPr>
      <w:r>
        <w:rPr>
          <w:sz w:val="24"/>
          <w:szCs w:val="28"/>
        </w:rPr>
        <w:t>Сформированность устойчивых установок социально-ответственного поведения в географической среде – среде обитания всего живого, в том числе и человека.</w:t>
      </w:r>
    </w:p>
    <w:p w:rsidR="0016509D" w:rsidRDefault="0016509D" w:rsidP="0016509D">
      <w:pPr>
        <w:ind w:firstLine="720"/>
        <w:jc w:val="both"/>
        <w:rPr>
          <w:sz w:val="24"/>
          <w:szCs w:val="28"/>
        </w:rPr>
      </w:pPr>
      <w:r w:rsidRPr="000019F5">
        <w:rPr>
          <w:b/>
          <w:i/>
          <w:sz w:val="24"/>
          <w:szCs w:val="28"/>
        </w:rPr>
        <w:t>Метапредметные</w:t>
      </w:r>
      <w:r>
        <w:rPr>
          <w:sz w:val="24"/>
          <w:szCs w:val="28"/>
        </w:rPr>
        <w:t>результаты освоения выпускниками основной школы программы по географии заключается в формировании и развитии посредством географического знания:</w:t>
      </w:r>
    </w:p>
    <w:p w:rsidR="0016509D" w:rsidRDefault="0016509D" w:rsidP="0016509D">
      <w:pPr>
        <w:numPr>
          <w:ilvl w:val="0"/>
          <w:numId w:val="29"/>
        </w:numPr>
        <w:spacing w:after="200"/>
        <w:ind w:left="0" w:firstLine="720"/>
        <w:jc w:val="both"/>
        <w:rPr>
          <w:sz w:val="24"/>
          <w:szCs w:val="28"/>
        </w:rPr>
      </w:pPr>
      <w:r>
        <w:rPr>
          <w:sz w:val="24"/>
          <w:szCs w:val="28"/>
        </w:rPr>
        <w:t>Познавательных интересов, интеллектуальных и творческих способностей учащихся;</w:t>
      </w:r>
    </w:p>
    <w:p w:rsidR="0016509D" w:rsidRDefault="0016509D" w:rsidP="0016509D">
      <w:pPr>
        <w:numPr>
          <w:ilvl w:val="0"/>
          <w:numId w:val="29"/>
        </w:numPr>
        <w:spacing w:after="200"/>
        <w:ind w:left="0" w:firstLine="720"/>
        <w:jc w:val="both"/>
        <w:rPr>
          <w:sz w:val="24"/>
          <w:szCs w:val="28"/>
        </w:rPr>
      </w:pPr>
      <w:r>
        <w:rPr>
          <w:sz w:val="24"/>
          <w:szCs w:val="28"/>
        </w:rPr>
        <w:lastRenderedPageBreak/>
        <w:t>Гуманистических и демократических ценностных ориентаций, готовности следовать этическим нормам поведения в повседневной жизни и производственной деятельности;</w:t>
      </w:r>
    </w:p>
    <w:p w:rsidR="0016509D" w:rsidRDefault="0016509D" w:rsidP="0016509D">
      <w:pPr>
        <w:numPr>
          <w:ilvl w:val="0"/>
          <w:numId w:val="29"/>
        </w:numPr>
        <w:spacing w:after="200"/>
        <w:ind w:left="0" w:firstLine="720"/>
        <w:jc w:val="both"/>
        <w:rPr>
          <w:sz w:val="24"/>
          <w:szCs w:val="28"/>
        </w:rPr>
      </w:pPr>
      <w:r>
        <w:rPr>
          <w:sz w:val="24"/>
          <w:szCs w:val="28"/>
        </w:rPr>
        <w:t>Способности к самостоятельному приобретению новых знаний и практических умений, умение управлять своей познавательной деятельностью;</w:t>
      </w:r>
    </w:p>
    <w:p w:rsidR="0016509D" w:rsidRDefault="0016509D" w:rsidP="0016509D">
      <w:pPr>
        <w:numPr>
          <w:ilvl w:val="0"/>
          <w:numId w:val="29"/>
        </w:numPr>
        <w:spacing w:after="200"/>
        <w:ind w:left="0" w:firstLine="720"/>
        <w:jc w:val="both"/>
        <w:rPr>
          <w:sz w:val="24"/>
          <w:szCs w:val="28"/>
        </w:rPr>
      </w:pPr>
      <w:r>
        <w:rPr>
          <w:sz w:val="24"/>
          <w:szCs w:val="28"/>
        </w:rPr>
        <w:t>Готовности к осознанному выбору дальнейшей профессиональной траектории в соответствии с собственными интересами и возможностями.</w:t>
      </w:r>
    </w:p>
    <w:p w:rsidR="0016509D" w:rsidRDefault="0016509D" w:rsidP="0016509D">
      <w:pPr>
        <w:ind w:firstLine="720"/>
        <w:jc w:val="both"/>
        <w:rPr>
          <w:sz w:val="24"/>
          <w:szCs w:val="28"/>
          <w:lang w:eastAsia="en-US"/>
        </w:rPr>
      </w:pPr>
      <w:r>
        <w:rPr>
          <w:sz w:val="24"/>
          <w:szCs w:val="28"/>
        </w:rPr>
        <w:t xml:space="preserve">К </w:t>
      </w:r>
      <w:r w:rsidRPr="000019F5">
        <w:rPr>
          <w:b/>
          <w:i/>
          <w:sz w:val="24"/>
          <w:szCs w:val="28"/>
        </w:rPr>
        <w:t>метапредметным</w:t>
      </w:r>
      <w:r>
        <w:rPr>
          <w:sz w:val="24"/>
          <w:szCs w:val="28"/>
        </w:rPr>
        <w:t>результатам относятся универсальные способы деятельности, формируемые, в том числе и в школьном курсе географии и применяемые как в рамках образовательного процесса, так и в реальных жизненных ситуациях:</w:t>
      </w:r>
    </w:p>
    <w:p w:rsidR="0016509D" w:rsidRDefault="0016509D" w:rsidP="0016509D">
      <w:pPr>
        <w:ind w:firstLine="720"/>
        <w:jc w:val="both"/>
        <w:rPr>
          <w:sz w:val="24"/>
          <w:szCs w:val="28"/>
        </w:rPr>
      </w:pPr>
      <w:r>
        <w:rPr>
          <w:sz w:val="24"/>
          <w:szCs w:val="28"/>
        </w:rPr>
        <w:t>- умения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16509D" w:rsidRDefault="0016509D" w:rsidP="0016509D">
      <w:pPr>
        <w:ind w:firstLine="720"/>
        <w:jc w:val="both"/>
        <w:rPr>
          <w:sz w:val="24"/>
          <w:szCs w:val="28"/>
        </w:rPr>
      </w:pPr>
      <w:r>
        <w:rPr>
          <w:sz w:val="24"/>
          <w:szCs w:val="28"/>
        </w:rPr>
        <w:t xml:space="preserve">- умения вести самостоятельный поиск, анализ, отбор информации, ее преобразование, сохранение и </w:t>
      </w:r>
      <w:proofErr w:type="gramStart"/>
      <w:r>
        <w:rPr>
          <w:sz w:val="24"/>
          <w:szCs w:val="28"/>
        </w:rPr>
        <w:t>передачу</w:t>
      </w:r>
      <w:proofErr w:type="gramEnd"/>
      <w:r>
        <w:rPr>
          <w:sz w:val="24"/>
          <w:szCs w:val="28"/>
        </w:rPr>
        <w:t xml:space="preserve">  и презентацию с помощью технических средств и информационных технологий;</w:t>
      </w:r>
    </w:p>
    <w:p w:rsidR="0016509D" w:rsidRDefault="0016509D" w:rsidP="0016509D">
      <w:pPr>
        <w:ind w:firstLine="720"/>
        <w:jc w:val="both"/>
        <w:rPr>
          <w:sz w:val="24"/>
          <w:szCs w:val="28"/>
        </w:rPr>
      </w:pPr>
      <w:r>
        <w:rPr>
          <w:sz w:val="24"/>
          <w:szCs w:val="28"/>
        </w:rPr>
        <w:t>- 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16509D" w:rsidRDefault="0016509D" w:rsidP="0016509D">
      <w:pPr>
        <w:ind w:firstLine="720"/>
        <w:jc w:val="both"/>
        <w:rPr>
          <w:sz w:val="24"/>
          <w:szCs w:val="28"/>
        </w:rPr>
      </w:pPr>
      <w:r>
        <w:rPr>
          <w:sz w:val="24"/>
          <w:szCs w:val="28"/>
        </w:rPr>
        <w:t>- умение оценивать с позиций социальных норм собственные поступки и поступки других людей;</w:t>
      </w:r>
    </w:p>
    <w:p w:rsidR="0016509D" w:rsidRDefault="0016509D" w:rsidP="0016509D">
      <w:pPr>
        <w:ind w:firstLine="720"/>
        <w:jc w:val="both"/>
        <w:rPr>
          <w:sz w:val="24"/>
          <w:szCs w:val="28"/>
        </w:rPr>
      </w:pPr>
      <w:r>
        <w:rPr>
          <w:sz w:val="24"/>
          <w:szCs w:val="28"/>
        </w:rPr>
        <w:t>- умения взаимодействовать с людьми, работать в коллективах с выполнением различных социальных ролей, представлять себя, вести дискуссию, написать письмо, заявление и т.п.;</w:t>
      </w:r>
    </w:p>
    <w:p w:rsidR="0016509D" w:rsidRDefault="0016509D" w:rsidP="0016509D">
      <w:pPr>
        <w:ind w:firstLine="720"/>
        <w:jc w:val="both"/>
        <w:rPr>
          <w:sz w:val="24"/>
          <w:szCs w:val="28"/>
        </w:rPr>
      </w:pPr>
      <w:r>
        <w:rPr>
          <w:sz w:val="24"/>
          <w:szCs w:val="28"/>
        </w:rPr>
        <w:t>- умения ориентироваться в окружающем мире, выбирать смысловые и целевые установки в своих действиях и поступках, принимать решения.</w:t>
      </w:r>
    </w:p>
    <w:p w:rsidR="0016509D" w:rsidRDefault="0016509D" w:rsidP="0016509D">
      <w:pPr>
        <w:ind w:firstLine="720"/>
        <w:jc w:val="both"/>
        <w:rPr>
          <w:sz w:val="24"/>
          <w:szCs w:val="28"/>
        </w:rPr>
      </w:pPr>
      <w:r w:rsidRPr="000019F5">
        <w:rPr>
          <w:b/>
          <w:i/>
          <w:sz w:val="24"/>
          <w:szCs w:val="28"/>
        </w:rPr>
        <w:t>Предметными</w:t>
      </w:r>
      <w:r>
        <w:rPr>
          <w:sz w:val="24"/>
          <w:szCs w:val="28"/>
        </w:rPr>
        <w:t>результатами освоения выпускниками основной школы программы по географии являются:</w:t>
      </w:r>
    </w:p>
    <w:p w:rsidR="0016509D" w:rsidRDefault="0016509D" w:rsidP="0016509D">
      <w:pPr>
        <w:numPr>
          <w:ilvl w:val="0"/>
          <w:numId w:val="29"/>
        </w:numPr>
        <w:tabs>
          <w:tab w:val="num" w:pos="0"/>
        </w:tabs>
        <w:spacing w:after="200"/>
        <w:ind w:left="0" w:firstLine="720"/>
        <w:jc w:val="both"/>
        <w:rPr>
          <w:sz w:val="24"/>
          <w:szCs w:val="28"/>
        </w:rPr>
      </w:pPr>
      <w:r>
        <w:rPr>
          <w:sz w:val="24"/>
          <w:szCs w:val="28"/>
        </w:rPr>
        <w:t>формирование представлений о географической науке, ее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16509D" w:rsidRDefault="0016509D" w:rsidP="0016509D">
      <w:pPr>
        <w:numPr>
          <w:ilvl w:val="0"/>
          <w:numId w:val="29"/>
        </w:numPr>
        <w:spacing w:after="200"/>
        <w:ind w:left="0" w:firstLine="720"/>
        <w:jc w:val="both"/>
        <w:rPr>
          <w:sz w:val="24"/>
          <w:szCs w:val="28"/>
        </w:rPr>
      </w:pPr>
      <w:r>
        <w:rPr>
          <w:sz w:val="24"/>
          <w:szCs w:val="28"/>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16509D" w:rsidRDefault="0016509D" w:rsidP="0016509D">
      <w:pPr>
        <w:numPr>
          <w:ilvl w:val="0"/>
          <w:numId w:val="29"/>
        </w:numPr>
        <w:spacing w:after="200"/>
        <w:ind w:left="0" w:firstLine="720"/>
        <w:jc w:val="both"/>
        <w:rPr>
          <w:sz w:val="24"/>
          <w:szCs w:val="28"/>
        </w:rPr>
      </w:pPr>
      <w:r>
        <w:rPr>
          <w:sz w:val="24"/>
          <w:szCs w:val="28"/>
        </w:rPr>
        <w:t>характеристик компонентов географической среды, в том числе ее экологических параметров;</w:t>
      </w:r>
    </w:p>
    <w:p w:rsidR="0016509D" w:rsidRDefault="0016509D" w:rsidP="0016509D">
      <w:pPr>
        <w:numPr>
          <w:ilvl w:val="0"/>
          <w:numId w:val="29"/>
        </w:numPr>
        <w:spacing w:after="200"/>
        <w:ind w:left="0" w:firstLine="720"/>
        <w:jc w:val="both"/>
        <w:rPr>
          <w:sz w:val="24"/>
          <w:szCs w:val="28"/>
        </w:rPr>
      </w:pPr>
      <w:r>
        <w:rPr>
          <w:sz w:val="24"/>
          <w:szCs w:val="28"/>
        </w:rPr>
        <w:t>овладение основами картографической грамотности и использования географической карты как одного из «языков» международного общения;</w:t>
      </w:r>
    </w:p>
    <w:p w:rsidR="0016509D" w:rsidRDefault="0016509D" w:rsidP="0016509D">
      <w:pPr>
        <w:numPr>
          <w:ilvl w:val="0"/>
          <w:numId w:val="29"/>
        </w:numPr>
        <w:spacing w:after="200"/>
        <w:ind w:left="0" w:firstLine="720"/>
        <w:jc w:val="both"/>
        <w:rPr>
          <w:sz w:val="24"/>
          <w:szCs w:val="28"/>
        </w:rPr>
      </w:pPr>
      <w:r>
        <w:rPr>
          <w:sz w:val="24"/>
          <w:szCs w:val="28"/>
        </w:rPr>
        <w:t>овладение основными навыками нахождения, использования и презентации географической информации;</w:t>
      </w:r>
    </w:p>
    <w:p w:rsidR="0016509D" w:rsidRDefault="0016509D" w:rsidP="0016509D">
      <w:pPr>
        <w:numPr>
          <w:ilvl w:val="0"/>
          <w:numId w:val="29"/>
        </w:numPr>
        <w:spacing w:after="200"/>
        <w:ind w:left="0" w:firstLine="720"/>
        <w:jc w:val="both"/>
        <w:rPr>
          <w:sz w:val="24"/>
          <w:szCs w:val="28"/>
        </w:rPr>
      </w:pPr>
      <w:r>
        <w:rPr>
          <w:sz w:val="24"/>
          <w:szCs w:val="28"/>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16509D" w:rsidRDefault="0016509D" w:rsidP="0016509D">
      <w:pPr>
        <w:numPr>
          <w:ilvl w:val="0"/>
          <w:numId w:val="29"/>
        </w:numPr>
        <w:spacing w:after="200"/>
        <w:ind w:left="0" w:firstLine="720"/>
        <w:jc w:val="both"/>
        <w:rPr>
          <w:sz w:val="24"/>
          <w:szCs w:val="28"/>
          <w:lang w:eastAsia="en-US"/>
        </w:rPr>
      </w:pPr>
      <w:r>
        <w:rPr>
          <w:sz w:val="24"/>
          <w:szCs w:val="28"/>
        </w:rPr>
        <w:lastRenderedPageBreak/>
        <w:t>формирование представлений об особенностях экологических проблем на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16509D" w:rsidRDefault="0016509D" w:rsidP="0016509D">
      <w:pPr>
        <w:numPr>
          <w:ilvl w:val="0"/>
          <w:numId w:val="29"/>
        </w:numPr>
        <w:spacing w:after="200"/>
        <w:ind w:left="0" w:firstLine="720"/>
        <w:jc w:val="both"/>
        <w:rPr>
          <w:sz w:val="24"/>
          <w:szCs w:val="28"/>
        </w:rPr>
      </w:pPr>
      <w:r>
        <w:rPr>
          <w:sz w:val="24"/>
          <w:szCs w:val="28"/>
        </w:rPr>
        <w:t xml:space="preserve">овладение элементарными практическими умениями использования приборов и инструментов для определения количественных и качественных различных </w:t>
      </w:r>
      <w:proofErr w:type="gramStart"/>
      <w:r>
        <w:rPr>
          <w:sz w:val="24"/>
          <w:szCs w:val="28"/>
        </w:rPr>
        <w:t>территориях</w:t>
      </w:r>
      <w:proofErr w:type="gramEnd"/>
      <w:r>
        <w:rPr>
          <w:sz w:val="24"/>
          <w:szCs w:val="28"/>
        </w:rPr>
        <w:t xml:space="preserve"> и акваториях, умения и навыков безопасного и экологически целесообразного поведения в окружающей среде.</w:t>
      </w:r>
    </w:p>
    <w:p w:rsidR="0016509D" w:rsidRDefault="0016509D" w:rsidP="0016509D">
      <w:pPr>
        <w:pStyle w:val="a4"/>
        <w:ind w:left="1440"/>
        <w:jc w:val="center"/>
        <w:rPr>
          <w:b/>
          <w:sz w:val="24"/>
          <w:szCs w:val="24"/>
        </w:rPr>
      </w:pPr>
      <w:r>
        <w:rPr>
          <w:b/>
          <w:sz w:val="24"/>
          <w:szCs w:val="24"/>
        </w:rPr>
        <w:t>1.3 Требования к уровню подготовки</w:t>
      </w:r>
    </w:p>
    <w:p w:rsidR="0016509D" w:rsidRDefault="0016509D" w:rsidP="0016509D">
      <w:pPr>
        <w:pStyle w:val="a4"/>
        <w:ind w:left="1440"/>
        <w:jc w:val="center"/>
        <w:rPr>
          <w:b/>
          <w:sz w:val="24"/>
          <w:szCs w:val="24"/>
        </w:rPr>
      </w:pPr>
    </w:p>
    <w:p w:rsidR="0016509D" w:rsidRPr="000019F5" w:rsidRDefault="0016509D" w:rsidP="0016509D">
      <w:pPr>
        <w:ind w:firstLine="567"/>
        <w:jc w:val="both"/>
        <w:rPr>
          <w:sz w:val="24"/>
          <w:szCs w:val="24"/>
        </w:rPr>
      </w:pPr>
      <w:r w:rsidRPr="000019F5">
        <w:rPr>
          <w:sz w:val="24"/>
          <w:szCs w:val="24"/>
        </w:rPr>
        <w:tab/>
      </w:r>
      <w:r w:rsidRPr="000019F5">
        <w:rPr>
          <w:b/>
          <w:sz w:val="24"/>
          <w:szCs w:val="24"/>
        </w:rPr>
        <w:t>В результате изучения географии ученик должен</w:t>
      </w:r>
    </w:p>
    <w:p w:rsidR="0016509D" w:rsidRPr="00F569E4" w:rsidRDefault="0016509D" w:rsidP="0016509D">
      <w:pPr>
        <w:jc w:val="both"/>
        <w:rPr>
          <w:sz w:val="24"/>
          <w:szCs w:val="24"/>
        </w:rPr>
      </w:pPr>
      <w:r w:rsidRPr="00F569E4">
        <w:rPr>
          <w:sz w:val="24"/>
          <w:szCs w:val="24"/>
        </w:rPr>
        <w:t>знать/понимать</w:t>
      </w:r>
    </w:p>
    <w:p w:rsidR="0016509D" w:rsidRPr="000019F5" w:rsidRDefault="0016509D" w:rsidP="0016509D">
      <w:pPr>
        <w:tabs>
          <w:tab w:val="left" w:pos="567"/>
        </w:tabs>
        <w:jc w:val="both"/>
        <w:rPr>
          <w:sz w:val="24"/>
          <w:szCs w:val="24"/>
        </w:rPr>
      </w:pPr>
      <w:r w:rsidRPr="000019F5">
        <w:rPr>
          <w:sz w:val="24"/>
          <w:szCs w:val="24"/>
        </w:rPr>
        <w:t>- основные географические понятия и термины; различия географических карт по содержанию;</w:t>
      </w:r>
    </w:p>
    <w:p w:rsidR="0016509D" w:rsidRPr="000019F5" w:rsidRDefault="0016509D" w:rsidP="0016509D">
      <w:pPr>
        <w:tabs>
          <w:tab w:val="left" w:pos="567"/>
        </w:tabs>
        <w:jc w:val="both"/>
        <w:rPr>
          <w:sz w:val="24"/>
          <w:szCs w:val="24"/>
        </w:rPr>
      </w:pPr>
      <w:r w:rsidRPr="000019F5">
        <w:rPr>
          <w:sz w:val="24"/>
          <w:szCs w:val="24"/>
        </w:rPr>
        <w:t>- географические следствия движений Земли, географические явления и процессы в геосферах, взаимосвязи между ними, их изменение в результате деятельности человека; географическую зональность и поясность;</w:t>
      </w:r>
    </w:p>
    <w:p w:rsidR="0016509D" w:rsidRPr="000019F5" w:rsidRDefault="0016509D" w:rsidP="0016509D">
      <w:pPr>
        <w:tabs>
          <w:tab w:val="left" w:pos="567"/>
        </w:tabs>
        <w:jc w:val="both"/>
        <w:rPr>
          <w:sz w:val="24"/>
          <w:szCs w:val="24"/>
        </w:rPr>
      </w:pPr>
      <w:r w:rsidRPr="000019F5">
        <w:rPr>
          <w:sz w:val="24"/>
          <w:szCs w:val="24"/>
        </w:rPr>
        <w:t>- различия в хозяйственном освоении разных территорий и акваторий; связь между географическим положением, природными условиями, ресурсами и хозяйством отдельных регионов и стран;</w:t>
      </w:r>
    </w:p>
    <w:p w:rsidR="0016509D" w:rsidRPr="000019F5" w:rsidRDefault="0016509D" w:rsidP="0016509D">
      <w:pPr>
        <w:tabs>
          <w:tab w:val="left" w:pos="567"/>
        </w:tabs>
        <w:jc w:val="both"/>
        <w:rPr>
          <w:sz w:val="24"/>
          <w:szCs w:val="24"/>
        </w:rPr>
      </w:pPr>
      <w:r w:rsidRPr="000019F5">
        <w:rPr>
          <w:sz w:val="24"/>
          <w:szCs w:val="24"/>
        </w:rPr>
        <w:t>- специфику географического положения и административно-территориального устройства Российской Федерации; особенности ее природы;</w:t>
      </w:r>
    </w:p>
    <w:p w:rsidR="0016509D" w:rsidRPr="000019F5" w:rsidRDefault="0016509D" w:rsidP="0016509D">
      <w:pPr>
        <w:tabs>
          <w:tab w:val="left" w:pos="567"/>
        </w:tabs>
        <w:jc w:val="both"/>
        <w:rPr>
          <w:sz w:val="24"/>
          <w:szCs w:val="24"/>
        </w:rPr>
      </w:pPr>
      <w:r w:rsidRPr="000019F5">
        <w:rPr>
          <w:sz w:val="24"/>
          <w:szCs w:val="24"/>
        </w:rPr>
        <w:t>- природные и антропогенные причины возникновения геоэкологических проблем на локальном, региональном и глобальном уровнях; меры по сохранению природы и защите людей от стихийных природных и техногенных явлений;</w:t>
      </w:r>
    </w:p>
    <w:p w:rsidR="0016509D" w:rsidRPr="00F569E4" w:rsidRDefault="0016509D" w:rsidP="0016509D">
      <w:pPr>
        <w:jc w:val="both"/>
        <w:rPr>
          <w:sz w:val="24"/>
          <w:szCs w:val="24"/>
        </w:rPr>
      </w:pPr>
      <w:r w:rsidRPr="00F569E4">
        <w:rPr>
          <w:sz w:val="24"/>
          <w:szCs w:val="24"/>
        </w:rPr>
        <w:t>уметь</w:t>
      </w:r>
    </w:p>
    <w:p w:rsidR="0016509D" w:rsidRPr="000019F5" w:rsidRDefault="0016509D" w:rsidP="0016509D">
      <w:pPr>
        <w:tabs>
          <w:tab w:val="left" w:pos="567"/>
        </w:tabs>
        <w:jc w:val="both"/>
        <w:rPr>
          <w:sz w:val="24"/>
          <w:szCs w:val="24"/>
        </w:rPr>
      </w:pPr>
      <w:r w:rsidRPr="000019F5">
        <w:rPr>
          <w:b/>
          <w:i/>
          <w:sz w:val="24"/>
          <w:szCs w:val="24"/>
        </w:rPr>
        <w:t xml:space="preserve">- </w:t>
      </w:r>
      <w:r w:rsidRPr="000019F5">
        <w:rPr>
          <w:b/>
          <w:sz w:val="24"/>
          <w:szCs w:val="24"/>
        </w:rPr>
        <w:t>выделять, описывать и объяснять</w:t>
      </w:r>
      <w:r w:rsidRPr="000019F5">
        <w:rPr>
          <w:sz w:val="24"/>
          <w:szCs w:val="24"/>
        </w:rPr>
        <w:t xml:space="preserve"> существенные признаки географических объектов и явлений;</w:t>
      </w:r>
    </w:p>
    <w:p w:rsidR="0016509D" w:rsidRPr="000019F5" w:rsidRDefault="0016509D" w:rsidP="0016509D">
      <w:pPr>
        <w:tabs>
          <w:tab w:val="left" w:pos="567"/>
        </w:tabs>
        <w:jc w:val="both"/>
        <w:rPr>
          <w:sz w:val="24"/>
          <w:szCs w:val="24"/>
        </w:rPr>
      </w:pPr>
      <w:r w:rsidRPr="000019F5">
        <w:rPr>
          <w:b/>
          <w:i/>
          <w:sz w:val="24"/>
          <w:szCs w:val="24"/>
        </w:rPr>
        <w:t xml:space="preserve">- </w:t>
      </w:r>
      <w:r w:rsidRPr="000019F5">
        <w:rPr>
          <w:b/>
          <w:sz w:val="24"/>
          <w:szCs w:val="24"/>
        </w:rPr>
        <w:t>находить</w:t>
      </w:r>
      <w:r w:rsidRPr="000019F5">
        <w:rPr>
          <w:sz w:val="24"/>
          <w:szCs w:val="24"/>
        </w:rPr>
        <w:t xml:space="preserve">в разных </w:t>
      </w:r>
      <w:proofErr w:type="gramStart"/>
      <w:r w:rsidRPr="000019F5">
        <w:rPr>
          <w:sz w:val="24"/>
          <w:szCs w:val="24"/>
        </w:rPr>
        <w:t>источниках</w:t>
      </w:r>
      <w:proofErr w:type="gramEnd"/>
      <w:r w:rsidRPr="000019F5">
        <w:rPr>
          <w:sz w:val="24"/>
          <w:szCs w:val="24"/>
        </w:rPr>
        <w:t xml:space="preserve"> и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p w:rsidR="0016509D" w:rsidRPr="000019F5" w:rsidRDefault="0016509D" w:rsidP="0016509D">
      <w:pPr>
        <w:tabs>
          <w:tab w:val="left" w:pos="567"/>
        </w:tabs>
        <w:jc w:val="both"/>
        <w:rPr>
          <w:sz w:val="24"/>
          <w:szCs w:val="24"/>
        </w:rPr>
      </w:pPr>
      <w:r w:rsidRPr="000019F5">
        <w:rPr>
          <w:b/>
          <w:i/>
          <w:sz w:val="24"/>
          <w:szCs w:val="24"/>
        </w:rPr>
        <w:t xml:space="preserve">- </w:t>
      </w:r>
      <w:r w:rsidRPr="000019F5">
        <w:rPr>
          <w:b/>
          <w:sz w:val="24"/>
          <w:szCs w:val="24"/>
        </w:rPr>
        <w:t>приводить примеры</w:t>
      </w:r>
      <w:r w:rsidRPr="000019F5">
        <w:rPr>
          <w:sz w:val="24"/>
          <w:szCs w:val="24"/>
        </w:rPr>
        <w:t xml:space="preserve">: использования и охраны природных ресурсов, адаптации человека к условиям окружающей среды, ее влияния на формирование культуры народов; </w:t>
      </w:r>
    </w:p>
    <w:p w:rsidR="0016509D" w:rsidRPr="000019F5" w:rsidRDefault="0016509D" w:rsidP="0016509D">
      <w:pPr>
        <w:tabs>
          <w:tab w:val="left" w:pos="567"/>
        </w:tabs>
        <w:jc w:val="both"/>
        <w:rPr>
          <w:sz w:val="24"/>
          <w:szCs w:val="24"/>
        </w:rPr>
      </w:pPr>
      <w:r w:rsidRPr="000019F5">
        <w:rPr>
          <w:b/>
          <w:i/>
          <w:sz w:val="24"/>
          <w:szCs w:val="24"/>
        </w:rPr>
        <w:t>-</w:t>
      </w:r>
      <w:r w:rsidRPr="000019F5">
        <w:rPr>
          <w:b/>
          <w:sz w:val="24"/>
          <w:szCs w:val="24"/>
        </w:rPr>
        <w:t>составлять</w:t>
      </w:r>
      <w:r w:rsidRPr="000019F5">
        <w:rPr>
          <w:sz w:val="24"/>
          <w:szCs w:val="24"/>
        </w:rPr>
        <w:t xml:space="preserve"> краткую географическую характеристику разных территорий на основе разнообразных источников географической информации и форм ее представления;</w:t>
      </w:r>
    </w:p>
    <w:p w:rsidR="0016509D" w:rsidRPr="000019F5" w:rsidRDefault="0016509D" w:rsidP="0016509D">
      <w:pPr>
        <w:tabs>
          <w:tab w:val="left" w:pos="567"/>
        </w:tabs>
        <w:jc w:val="both"/>
        <w:rPr>
          <w:sz w:val="24"/>
          <w:szCs w:val="24"/>
        </w:rPr>
      </w:pPr>
      <w:r w:rsidRPr="000019F5">
        <w:rPr>
          <w:b/>
          <w:sz w:val="24"/>
          <w:szCs w:val="24"/>
        </w:rPr>
        <w:t>- определять</w:t>
      </w:r>
      <w:r w:rsidRPr="000019F5">
        <w:rPr>
          <w:sz w:val="24"/>
          <w:szCs w:val="24"/>
        </w:rPr>
        <w:t xml:space="preserve"> на местности, плане и карте расстояния, направления высоты точек; географические координаты и местоположение географических объектов;</w:t>
      </w:r>
    </w:p>
    <w:p w:rsidR="0016509D" w:rsidRPr="000019F5" w:rsidRDefault="0016509D" w:rsidP="0016509D">
      <w:pPr>
        <w:tabs>
          <w:tab w:val="left" w:pos="567"/>
        </w:tabs>
        <w:jc w:val="both"/>
        <w:rPr>
          <w:sz w:val="24"/>
          <w:szCs w:val="24"/>
        </w:rPr>
      </w:pPr>
      <w:r w:rsidRPr="000019F5">
        <w:rPr>
          <w:b/>
          <w:i/>
          <w:sz w:val="24"/>
          <w:szCs w:val="24"/>
        </w:rPr>
        <w:t>-</w:t>
      </w:r>
      <w:r w:rsidRPr="000019F5">
        <w:rPr>
          <w:b/>
          <w:sz w:val="24"/>
          <w:szCs w:val="24"/>
        </w:rPr>
        <w:t>применять</w:t>
      </w:r>
      <w:r w:rsidRPr="000019F5">
        <w:rPr>
          <w:sz w:val="24"/>
          <w:szCs w:val="24"/>
        </w:rPr>
        <w:t>приборы и инструменты для определения количественных и качественных характеристик компонентов природы; представлять результаты измерений в разной форме; выявлять на этой основе эмпирические зависимости;</w:t>
      </w:r>
    </w:p>
    <w:p w:rsidR="0016509D" w:rsidRPr="000019F5" w:rsidRDefault="0016509D" w:rsidP="0016509D">
      <w:pPr>
        <w:jc w:val="both"/>
        <w:rPr>
          <w:sz w:val="24"/>
          <w:szCs w:val="24"/>
        </w:rPr>
      </w:pPr>
      <w:r w:rsidRPr="000019F5">
        <w:rPr>
          <w:b/>
          <w:sz w:val="24"/>
          <w:szCs w:val="24"/>
        </w:rPr>
        <w:t xml:space="preserve">использовать приобретенные знания и умения в практической деятельности и повседневной жизни </w:t>
      </w:r>
      <w:proofErr w:type="gramStart"/>
      <w:r w:rsidRPr="000019F5">
        <w:rPr>
          <w:sz w:val="24"/>
          <w:szCs w:val="24"/>
        </w:rPr>
        <w:t>для</w:t>
      </w:r>
      <w:proofErr w:type="gramEnd"/>
      <w:r w:rsidRPr="000019F5">
        <w:rPr>
          <w:sz w:val="24"/>
          <w:szCs w:val="24"/>
        </w:rPr>
        <w:t>:</w:t>
      </w:r>
    </w:p>
    <w:p w:rsidR="0016509D" w:rsidRPr="000019F5" w:rsidRDefault="0016509D" w:rsidP="0016509D">
      <w:pPr>
        <w:tabs>
          <w:tab w:val="left" w:pos="567"/>
        </w:tabs>
        <w:jc w:val="both"/>
        <w:rPr>
          <w:b/>
          <w:sz w:val="24"/>
          <w:szCs w:val="24"/>
        </w:rPr>
      </w:pPr>
      <w:r w:rsidRPr="000019F5">
        <w:rPr>
          <w:sz w:val="24"/>
          <w:szCs w:val="24"/>
        </w:rPr>
        <w:t>- ориентирования на местности; определения поясного времени; чтения карт различного содержания</w:t>
      </w:r>
      <w:r w:rsidRPr="000019F5">
        <w:rPr>
          <w:b/>
          <w:sz w:val="24"/>
          <w:szCs w:val="24"/>
        </w:rPr>
        <w:t>;</w:t>
      </w:r>
    </w:p>
    <w:p w:rsidR="0016509D" w:rsidRPr="000019F5" w:rsidRDefault="0016509D" w:rsidP="0016509D">
      <w:pPr>
        <w:tabs>
          <w:tab w:val="left" w:pos="567"/>
        </w:tabs>
        <w:jc w:val="both"/>
        <w:rPr>
          <w:sz w:val="24"/>
          <w:szCs w:val="24"/>
        </w:rPr>
      </w:pPr>
      <w:r w:rsidRPr="000019F5">
        <w:rPr>
          <w:sz w:val="24"/>
          <w:szCs w:val="24"/>
        </w:rPr>
        <w:t>- учета фенологических изменений в природе своей местности;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оценки их последствий;</w:t>
      </w:r>
    </w:p>
    <w:p w:rsidR="0016509D" w:rsidRPr="000019F5" w:rsidRDefault="0016509D" w:rsidP="0016509D">
      <w:pPr>
        <w:tabs>
          <w:tab w:val="left" w:pos="567"/>
        </w:tabs>
        <w:jc w:val="both"/>
        <w:rPr>
          <w:sz w:val="24"/>
          <w:szCs w:val="24"/>
        </w:rPr>
      </w:pPr>
      <w:r w:rsidRPr="000019F5">
        <w:rPr>
          <w:sz w:val="24"/>
          <w:szCs w:val="24"/>
        </w:rPr>
        <w:lastRenderedPageBreak/>
        <w:t>- наблюдения за погодой, состоянием воздуха, воды и почвы в своей местности; определения комфортных и дискомфортных параметров природных компонентов своей местности с помощью приборов и инструментов;</w:t>
      </w:r>
    </w:p>
    <w:p w:rsidR="0016509D" w:rsidRPr="000019F5" w:rsidRDefault="0016509D" w:rsidP="0016509D">
      <w:pPr>
        <w:tabs>
          <w:tab w:val="left" w:pos="567"/>
        </w:tabs>
        <w:jc w:val="both"/>
        <w:rPr>
          <w:sz w:val="24"/>
          <w:szCs w:val="24"/>
        </w:rPr>
      </w:pPr>
      <w:r w:rsidRPr="000019F5">
        <w:rPr>
          <w:sz w:val="24"/>
          <w:szCs w:val="24"/>
        </w:rPr>
        <w:t>- решения практических задач по определению качества окружающей среды своей местности, ее использованию, сохранению и улучшению; принятия необходимых мер в случае природных стихийных бедствий и техногенных катастроф;</w:t>
      </w:r>
    </w:p>
    <w:p w:rsidR="0016509D" w:rsidRPr="000019F5" w:rsidRDefault="0016509D" w:rsidP="0016509D">
      <w:pPr>
        <w:tabs>
          <w:tab w:val="left" w:pos="567"/>
        </w:tabs>
        <w:jc w:val="both"/>
        <w:rPr>
          <w:sz w:val="24"/>
          <w:szCs w:val="24"/>
        </w:rPr>
      </w:pPr>
      <w:r w:rsidRPr="000019F5">
        <w:rPr>
          <w:sz w:val="24"/>
          <w:szCs w:val="24"/>
        </w:rPr>
        <w:t>- проведения самостоятельного поиска географической информации на местности из разных источников: картографических, статистических, геоинформационных.</w:t>
      </w:r>
    </w:p>
    <w:p w:rsidR="0016509D" w:rsidRDefault="0016509D" w:rsidP="0016509D">
      <w:pPr>
        <w:jc w:val="both"/>
        <w:rPr>
          <w:sz w:val="24"/>
          <w:szCs w:val="28"/>
        </w:rPr>
      </w:pPr>
    </w:p>
    <w:p w:rsidR="0016509D" w:rsidRPr="000A018F" w:rsidRDefault="0016509D" w:rsidP="0016509D">
      <w:pPr>
        <w:ind w:left="360"/>
        <w:jc w:val="center"/>
        <w:rPr>
          <w:b/>
          <w:sz w:val="24"/>
          <w:szCs w:val="24"/>
        </w:rPr>
      </w:pPr>
      <w:r>
        <w:rPr>
          <w:b/>
          <w:sz w:val="24"/>
          <w:szCs w:val="24"/>
        </w:rPr>
        <w:t xml:space="preserve">1.4  </w:t>
      </w:r>
      <w:r w:rsidRPr="000A018F">
        <w:rPr>
          <w:b/>
          <w:sz w:val="24"/>
          <w:szCs w:val="24"/>
        </w:rPr>
        <w:t>Условия реализации курса.</w:t>
      </w:r>
    </w:p>
    <w:p w:rsidR="0016509D" w:rsidRDefault="0016509D" w:rsidP="0016509D">
      <w:pPr>
        <w:jc w:val="both"/>
        <w:rPr>
          <w:b/>
          <w:sz w:val="24"/>
          <w:szCs w:val="24"/>
        </w:rPr>
      </w:pPr>
      <w:proofErr w:type="gramStart"/>
      <w:r w:rsidRPr="00821C7F">
        <w:rPr>
          <w:b/>
          <w:sz w:val="24"/>
          <w:szCs w:val="24"/>
        </w:rPr>
        <w:t>Используемый</w:t>
      </w:r>
      <w:proofErr w:type="gramEnd"/>
      <w:r w:rsidRPr="00821C7F">
        <w:rPr>
          <w:b/>
          <w:sz w:val="24"/>
          <w:szCs w:val="24"/>
        </w:rPr>
        <w:t xml:space="preserve"> УМК и дополнительные методические пособия:</w:t>
      </w:r>
    </w:p>
    <w:p w:rsidR="0016509D" w:rsidRPr="00B62520" w:rsidRDefault="0016509D" w:rsidP="0016509D">
      <w:pPr>
        <w:jc w:val="both"/>
        <w:rPr>
          <w:rFonts w:eastAsia="Times New Roman"/>
          <w:b/>
          <w:sz w:val="24"/>
          <w:szCs w:val="24"/>
        </w:rPr>
      </w:pPr>
      <w:r w:rsidRPr="00B62520">
        <w:rPr>
          <w:sz w:val="24"/>
          <w:szCs w:val="24"/>
        </w:rPr>
        <w:t>1</w:t>
      </w:r>
      <w:r w:rsidRPr="00EC00B6">
        <w:rPr>
          <w:b/>
          <w:sz w:val="24"/>
          <w:szCs w:val="24"/>
        </w:rPr>
        <w:t xml:space="preserve">. </w:t>
      </w:r>
      <w:r w:rsidRPr="00EC00B6">
        <w:rPr>
          <w:sz w:val="24"/>
          <w:szCs w:val="24"/>
        </w:rPr>
        <w:t xml:space="preserve">Учебник:   </w:t>
      </w:r>
      <w:r>
        <w:rPr>
          <w:sz w:val="24"/>
          <w:szCs w:val="24"/>
        </w:rPr>
        <w:t xml:space="preserve">И.И.Баринова. География России. Природа. </w:t>
      </w:r>
      <w:r w:rsidRPr="00EC00B6">
        <w:rPr>
          <w:sz w:val="24"/>
          <w:szCs w:val="24"/>
        </w:rPr>
        <w:t xml:space="preserve">/ </w:t>
      </w:r>
      <w:r>
        <w:rPr>
          <w:sz w:val="24"/>
          <w:szCs w:val="24"/>
        </w:rPr>
        <w:t>И.И.Бариноа. – М.:     Дрофа, 2018</w:t>
      </w:r>
      <w:r w:rsidRPr="00EC00B6">
        <w:rPr>
          <w:sz w:val="24"/>
          <w:szCs w:val="24"/>
        </w:rPr>
        <w:t>.</w:t>
      </w:r>
    </w:p>
    <w:p w:rsidR="0016509D" w:rsidRPr="00EC00B6" w:rsidRDefault="0016509D" w:rsidP="0016509D">
      <w:pPr>
        <w:pStyle w:val="af0"/>
        <w:jc w:val="both"/>
      </w:pPr>
      <w:r w:rsidRPr="00EC00B6">
        <w:t>2. Географически</w:t>
      </w:r>
      <w:r>
        <w:t>й атлас. 8 кл. – М.: Дрофа, 2019</w:t>
      </w:r>
      <w:r w:rsidRPr="00EC00B6">
        <w:t>.</w:t>
      </w:r>
    </w:p>
    <w:p w:rsidR="0016509D" w:rsidRPr="000019F5" w:rsidRDefault="0016509D" w:rsidP="0016509D">
      <w:pPr>
        <w:jc w:val="both"/>
        <w:rPr>
          <w:sz w:val="24"/>
          <w:szCs w:val="24"/>
        </w:rPr>
      </w:pPr>
      <w:r w:rsidRPr="000019F5">
        <w:rPr>
          <w:sz w:val="24"/>
          <w:szCs w:val="24"/>
        </w:rPr>
        <w:t>3. Сиротин В.И. Рабочая тетрадь по географии. 8 кл./ В.И. Сиротин. – М.: Дрофа, 2007.</w:t>
      </w:r>
    </w:p>
    <w:p w:rsidR="0016509D" w:rsidRPr="000019F5" w:rsidRDefault="0016509D" w:rsidP="0016509D">
      <w:pPr>
        <w:jc w:val="both"/>
        <w:rPr>
          <w:sz w:val="24"/>
          <w:szCs w:val="24"/>
        </w:rPr>
      </w:pPr>
      <w:r w:rsidRPr="000019F5">
        <w:rPr>
          <w:sz w:val="24"/>
          <w:szCs w:val="24"/>
        </w:rPr>
        <w:t xml:space="preserve">4. Атлас. География России. 8 </w:t>
      </w:r>
      <w:r>
        <w:rPr>
          <w:sz w:val="24"/>
          <w:szCs w:val="24"/>
        </w:rPr>
        <w:t>– 9 класс – М.: Просвещение.2015</w:t>
      </w:r>
      <w:r w:rsidRPr="000019F5">
        <w:rPr>
          <w:sz w:val="24"/>
          <w:szCs w:val="24"/>
        </w:rPr>
        <w:t>.</w:t>
      </w:r>
    </w:p>
    <w:p w:rsidR="0016509D" w:rsidRPr="000019F5" w:rsidRDefault="0016509D" w:rsidP="0016509D">
      <w:pPr>
        <w:jc w:val="both"/>
        <w:rPr>
          <w:sz w:val="24"/>
          <w:szCs w:val="24"/>
        </w:rPr>
      </w:pPr>
      <w:r w:rsidRPr="000019F5">
        <w:rPr>
          <w:sz w:val="24"/>
          <w:szCs w:val="24"/>
        </w:rPr>
        <w:t>5. Дронов В.П. География России. Природа. Население. Хозяйство. 8 кл./ В.П. Дронов, И.И.  Баринова, В.Я. Ром, А.А. Лобжанидзе. – М.: Дрофа, 2007;</w:t>
      </w:r>
    </w:p>
    <w:p w:rsidR="0016509D" w:rsidRPr="000019F5" w:rsidRDefault="0016509D" w:rsidP="0016509D">
      <w:pPr>
        <w:jc w:val="both"/>
        <w:rPr>
          <w:sz w:val="24"/>
          <w:szCs w:val="24"/>
        </w:rPr>
      </w:pPr>
      <w:r w:rsidRPr="000019F5">
        <w:rPr>
          <w:sz w:val="24"/>
          <w:szCs w:val="24"/>
        </w:rPr>
        <w:t>6. Дронов В.П. Рабочая тетрадь/В.П. Дронов, И.И. Баринова, В.Я. Ром, А.А. Лобжанидзе. – М.: Дрофа, 2007;</w:t>
      </w:r>
    </w:p>
    <w:p w:rsidR="0016509D" w:rsidRPr="000019F5" w:rsidRDefault="0016509D" w:rsidP="0016509D">
      <w:pPr>
        <w:jc w:val="both"/>
        <w:rPr>
          <w:sz w:val="24"/>
          <w:szCs w:val="24"/>
        </w:rPr>
      </w:pPr>
      <w:r w:rsidRPr="000019F5">
        <w:rPr>
          <w:sz w:val="24"/>
          <w:szCs w:val="24"/>
        </w:rPr>
        <w:t>7. Маерова Н.Ю. Уроки географии, 8-9 кл./ М.: Дрофа, 2004;</w:t>
      </w:r>
    </w:p>
    <w:p w:rsidR="0016509D" w:rsidRPr="000019F5" w:rsidRDefault="0016509D" w:rsidP="0016509D">
      <w:pPr>
        <w:jc w:val="both"/>
        <w:rPr>
          <w:sz w:val="24"/>
          <w:szCs w:val="24"/>
        </w:rPr>
      </w:pPr>
      <w:r w:rsidRPr="000019F5">
        <w:rPr>
          <w:sz w:val="24"/>
          <w:szCs w:val="24"/>
        </w:rPr>
        <w:t>8.Моисеева О.П. Тематический тестовый контроль по географии России. 8 кл. / О.П. Моисеева, М.: Творческий центр, 2002;</w:t>
      </w:r>
    </w:p>
    <w:p w:rsidR="0016509D" w:rsidRPr="000019F5" w:rsidRDefault="0016509D" w:rsidP="0016509D">
      <w:pPr>
        <w:jc w:val="both"/>
        <w:rPr>
          <w:sz w:val="24"/>
          <w:szCs w:val="24"/>
        </w:rPr>
      </w:pPr>
      <w:r w:rsidRPr="000019F5">
        <w:rPr>
          <w:sz w:val="24"/>
          <w:szCs w:val="24"/>
        </w:rPr>
        <w:t>9.Сиротин В.И. Тесты для итогового контроля. 8-9 кл./В.И.Сиротин. – М.: Дрофа, 2003.</w:t>
      </w:r>
    </w:p>
    <w:p w:rsidR="0016509D" w:rsidRPr="00821C7F" w:rsidRDefault="0016509D" w:rsidP="0016509D">
      <w:pPr>
        <w:jc w:val="both"/>
        <w:rPr>
          <w:sz w:val="24"/>
          <w:szCs w:val="24"/>
        </w:rPr>
      </w:pPr>
      <w:r>
        <w:rPr>
          <w:sz w:val="24"/>
          <w:szCs w:val="24"/>
        </w:rPr>
        <w:t>10.</w:t>
      </w:r>
      <w:r w:rsidRPr="00821C7F">
        <w:rPr>
          <w:sz w:val="24"/>
          <w:szCs w:val="24"/>
        </w:rPr>
        <w:t>Мульти</w:t>
      </w:r>
      <w:r>
        <w:rPr>
          <w:sz w:val="24"/>
          <w:szCs w:val="24"/>
        </w:rPr>
        <w:t>медийнаяе обучающая программа (</w:t>
      </w:r>
      <w:r w:rsidRPr="00821C7F">
        <w:rPr>
          <w:sz w:val="24"/>
          <w:szCs w:val="24"/>
        </w:rPr>
        <w:t>электронный</w:t>
      </w:r>
      <w:r>
        <w:rPr>
          <w:sz w:val="24"/>
          <w:szCs w:val="24"/>
        </w:rPr>
        <w:t xml:space="preserve"> учебник): География 8</w:t>
      </w:r>
      <w:r w:rsidRPr="00821C7F">
        <w:rPr>
          <w:sz w:val="24"/>
          <w:szCs w:val="24"/>
        </w:rPr>
        <w:t xml:space="preserve"> класс. </w:t>
      </w:r>
      <w:r w:rsidRPr="00821C7F">
        <w:rPr>
          <w:bCs/>
          <w:sz w:val="24"/>
          <w:szCs w:val="24"/>
        </w:rPr>
        <w:t xml:space="preserve">География </w:t>
      </w:r>
      <w:r>
        <w:rPr>
          <w:bCs/>
          <w:sz w:val="24"/>
          <w:szCs w:val="24"/>
        </w:rPr>
        <w:t>России. Природа.</w:t>
      </w:r>
    </w:p>
    <w:p w:rsidR="0016509D" w:rsidRDefault="0016509D" w:rsidP="0016509D">
      <w:pPr>
        <w:rPr>
          <w:sz w:val="24"/>
          <w:szCs w:val="24"/>
        </w:rPr>
      </w:pPr>
      <w:r>
        <w:rPr>
          <w:sz w:val="24"/>
          <w:szCs w:val="24"/>
        </w:rPr>
        <w:t xml:space="preserve">11. </w:t>
      </w:r>
      <w:r w:rsidRPr="000A018F">
        <w:rPr>
          <w:sz w:val="24"/>
          <w:szCs w:val="24"/>
        </w:rPr>
        <w:t xml:space="preserve">ИНТЕРНЕТ – ресурсы и собственные ЭОР </w:t>
      </w:r>
      <w:proofErr w:type="gramStart"/>
      <w:r w:rsidRPr="000A018F">
        <w:rPr>
          <w:sz w:val="24"/>
          <w:szCs w:val="24"/>
        </w:rPr>
        <w:t xml:space="preserve">( </w:t>
      </w:r>
      <w:proofErr w:type="gramEnd"/>
      <w:r w:rsidRPr="000A018F">
        <w:rPr>
          <w:sz w:val="24"/>
          <w:szCs w:val="24"/>
        </w:rPr>
        <w:t>презентации по темам курса).</w:t>
      </w:r>
    </w:p>
    <w:p w:rsidR="0016509D" w:rsidRDefault="0016509D" w:rsidP="0016509D">
      <w:pPr>
        <w:ind w:left="720"/>
        <w:jc w:val="center"/>
        <w:rPr>
          <w:b/>
          <w:sz w:val="24"/>
          <w:szCs w:val="24"/>
        </w:rPr>
      </w:pPr>
      <w:r w:rsidRPr="00804435">
        <w:rPr>
          <w:b/>
          <w:sz w:val="24"/>
          <w:szCs w:val="24"/>
        </w:rPr>
        <w:t xml:space="preserve">1.4.1 Формы и методы контроля достижения планируемых результатов. </w:t>
      </w:r>
    </w:p>
    <w:p w:rsidR="0016509D" w:rsidRDefault="0016509D" w:rsidP="0016509D">
      <w:pPr>
        <w:jc w:val="both"/>
        <w:rPr>
          <w:sz w:val="24"/>
          <w:szCs w:val="24"/>
        </w:rPr>
      </w:pPr>
      <w:r w:rsidRPr="000A018F">
        <w:rPr>
          <w:sz w:val="24"/>
          <w:szCs w:val="24"/>
        </w:rPr>
        <w:t xml:space="preserve">Формы и методы контроля </w:t>
      </w:r>
      <w:proofErr w:type="gramStart"/>
      <w:r w:rsidRPr="000A018F">
        <w:rPr>
          <w:sz w:val="24"/>
          <w:szCs w:val="24"/>
        </w:rPr>
        <w:t>достижения</w:t>
      </w:r>
      <w:proofErr w:type="gramEnd"/>
      <w:r w:rsidRPr="000A018F">
        <w:rPr>
          <w:sz w:val="24"/>
          <w:szCs w:val="24"/>
        </w:rPr>
        <w:t xml:space="preserve"> планируемых результатов включают практические и контрольные работы, диагностические срезы знаний.</w:t>
      </w:r>
    </w:p>
    <w:p w:rsidR="0016509D" w:rsidRPr="00691A5A" w:rsidRDefault="0016509D" w:rsidP="0016509D">
      <w:pPr>
        <w:jc w:val="center"/>
        <w:rPr>
          <w:b/>
          <w:sz w:val="24"/>
          <w:szCs w:val="24"/>
        </w:rPr>
      </w:pPr>
      <w:r w:rsidRPr="00691A5A">
        <w:rPr>
          <w:b/>
          <w:sz w:val="24"/>
          <w:szCs w:val="24"/>
        </w:rPr>
        <w:t>Диагностика усвоения учебного курса</w:t>
      </w:r>
    </w:p>
    <w:p w:rsidR="0016509D" w:rsidRDefault="0016509D" w:rsidP="0016509D">
      <w:pPr>
        <w:jc w:val="center"/>
        <w:rPr>
          <w:sz w:val="24"/>
          <w:szCs w:val="24"/>
        </w:rPr>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417"/>
        <w:gridCol w:w="1418"/>
        <w:gridCol w:w="2409"/>
        <w:gridCol w:w="3107"/>
      </w:tblGrid>
      <w:tr w:rsidR="0016509D" w:rsidRPr="001B01E3" w:rsidTr="00DF4032">
        <w:trPr>
          <w:trHeight w:val="953"/>
        </w:trPr>
        <w:tc>
          <w:tcPr>
            <w:tcW w:w="1668" w:type="dxa"/>
            <w:shd w:val="clear" w:color="auto" w:fill="auto"/>
          </w:tcPr>
          <w:p w:rsidR="0016509D" w:rsidRPr="001B01E3" w:rsidRDefault="0016509D" w:rsidP="00DF4032">
            <w:pPr>
              <w:rPr>
                <w:b/>
                <w:sz w:val="24"/>
                <w:szCs w:val="24"/>
              </w:rPr>
            </w:pPr>
          </w:p>
          <w:p w:rsidR="0016509D" w:rsidRPr="001B01E3" w:rsidRDefault="0016509D" w:rsidP="00DF4032">
            <w:pPr>
              <w:jc w:val="center"/>
              <w:rPr>
                <w:b/>
                <w:sz w:val="24"/>
                <w:szCs w:val="24"/>
              </w:rPr>
            </w:pPr>
            <w:r>
              <w:rPr>
                <w:b/>
                <w:sz w:val="24"/>
                <w:szCs w:val="24"/>
              </w:rPr>
              <w:t>Четверть</w:t>
            </w:r>
          </w:p>
        </w:tc>
        <w:tc>
          <w:tcPr>
            <w:tcW w:w="1417" w:type="dxa"/>
            <w:shd w:val="clear" w:color="auto" w:fill="auto"/>
          </w:tcPr>
          <w:p w:rsidR="0016509D" w:rsidRPr="001B01E3" w:rsidRDefault="0016509D" w:rsidP="00DF4032">
            <w:pPr>
              <w:rPr>
                <w:b/>
                <w:sz w:val="24"/>
                <w:szCs w:val="24"/>
              </w:rPr>
            </w:pPr>
          </w:p>
          <w:p w:rsidR="0016509D" w:rsidRPr="001B01E3" w:rsidRDefault="0016509D" w:rsidP="00DF4032">
            <w:pPr>
              <w:jc w:val="center"/>
              <w:rPr>
                <w:b/>
                <w:sz w:val="24"/>
                <w:szCs w:val="24"/>
              </w:rPr>
            </w:pPr>
            <w:r w:rsidRPr="001B01E3">
              <w:rPr>
                <w:b/>
                <w:sz w:val="24"/>
                <w:szCs w:val="24"/>
              </w:rPr>
              <w:t>Раздел</w:t>
            </w:r>
          </w:p>
        </w:tc>
        <w:tc>
          <w:tcPr>
            <w:tcW w:w="1418" w:type="dxa"/>
            <w:shd w:val="clear" w:color="auto" w:fill="auto"/>
          </w:tcPr>
          <w:p w:rsidR="0016509D" w:rsidRPr="001B01E3" w:rsidRDefault="0016509D" w:rsidP="00DF4032">
            <w:pPr>
              <w:rPr>
                <w:b/>
                <w:sz w:val="24"/>
                <w:szCs w:val="24"/>
              </w:rPr>
            </w:pPr>
          </w:p>
          <w:p w:rsidR="0016509D" w:rsidRPr="001B01E3" w:rsidRDefault="0016509D" w:rsidP="00DF4032">
            <w:pPr>
              <w:rPr>
                <w:b/>
                <w:sz w:val="24"/>
                <w:szCs w:val="24"/>
              </w:rPr>
            </w:pPr>
            <w:r w:rsidRPr="001B01E3">
              <w:rPr>
                <w:b/>
                <w:sz w:val="24"/>
                <w:szCs w:val="24"/>
              </w:rPr>
              <w:t>Всего часов</w:t>
            </w:r>
          </w:p>
        </w:tc>
        <w:tc>
          <w:tcPr>
            <w:tcW w:w="2409" w:type="dxa"/>
            <w:shd w:val="clear" w:color="auto" w:fill="auto"/>
          </w:tcPr>
          <w:p w:rsidR="0016509D" w:rsidRPr="001B01E3" w:rsidRDefault="0016509D" w:rsidP="00DF4032">
            <w:pPr>
              <w:rPr>
                <w:b/>
                <w:sz w:val="24"/>
                <w:szCs w:val="24"/>
              </w:rPr>
            </w:pPr>
          </w:p>
          <w:p w:rsidR="0016509D" w:rsidRPr="001B01E3" w:rsidRDefault="0016509D" w:rsidP="00DF4032">
            <w:pPr>
              <w:rPr>
                <w:b/>
                <w:sz w:val="24"/>
                <w:szCs w:val="24"/>
              </w:rPr>
            </w:pPr>
            <w:r w:rsidRPr="001B01E3">
              <w:rPr>
                <w:b/>
                <w:sz w:val="24"/>
                <w:szCs w:val="24"/>
              </w:rPr>
              <w:t>Контрольные работы</w:t>
            </w:r>
          </w:p>
        </w:tc>
        <w:tc>
          <w:tcPr>
            <w:tcW w:w="3107" w:type="dxa"/>
            <w:shd w:val="clear" w:color="auto" w:fill="auto"/>
          </w:tcPr>
          <w:p w:rsidR="0016509D" w:rsidRPr="001B01E3" w:rsidRDefault="0016509D" w:rsidP="00DF4032">
            <w:pPr>
              <w:rPr>
                <w:b/>
                <w:sz w:val="24"/>
                <w:szCs w:val="24"/>
              </w:rPr>
            </w:pPr>
          </w:p>
          <w:p w:rsidR="0016509D" w:rsidRPr="001B01E3" w:rsidRDefault="0016509D" w:rsidP="00DF4032">
            <w:pPr>
              <w:rPr>
                <w:b/>
                <w:sz w:val="24"/>
                <w:szCs w:val="24"/>
              </w:rPr>
            </w:pPr>
            <w:r w:rsidRPr="001B01E3">
              <w:rPr>
                <w:b/>
                <w:sz w:val="24"/>
                <w:szCs w:val="24"/>
              </w:rPr>
              <w:t>Практические работы</w:t>
            </w:r>
          </w:p>
        </w:tc>
      </w:tr>
      <w:tr w:rsidR="0016509D" w:rsidRPr="001B01E3" w:rsidTr="00DF4032">
        <w:trPr>
          <w:trHeight w:val="552"/>
        </w:trPr>
        <w:tc>
          <w:tcPr>
            <w:tcW w:w="1668" w:type="dxa"/>
            <w:shd w:val="clear" w:color="auto" w:fill="auto"/>
          </w:tcPr>
          <w:p w:rsidR="0016509D" w:rsidRPr="001B01E3" w:rsidRDefault="0016509D" w:rsidP="00DF4032">
            <w:pPr>
              <w:rPr>
                <w:b/>
                <w:sz w:val="24"/>
                <w:szCs w:val="24"/>
              </w:rPr>
            </w:pPr>
          </w:p>
          <w:p w:rsidR="0016509D" w:rsidRPr="001B01E3" w:rsidRDefault="0016509D" w:rsidP="00DF4032">
            <w:pPr>
              <w:jc w:val="center"/>
              <w:rPr>
                <w:sz w:val="24"/>
                <w:szCs w:val="24"/>
              </w:rPr>
            </w:pPr>
            <w:r w:rsidRPr="001B01E3">
              <w:rPr>
                <w:sz w:val="24"/>
                <w:szCs w:val="24"/>
              </w:rPr>
              <w:t xml:space="preserve">1 </w:t>
            </w:r>
            <w:r>
              <w:rPr>
                <w:sz w:val="24"/>
                <w:szCs w:val="24"/>
              </w:rPr>
              <w:t>четверть</w:t>
            </w:r>
          </w:p>
        </w:tc>
        <w:tc>
          <w:tcPr>
            <w:tcW w:w="1417" w:type="dxa"/>
            <w:shd w:val="clear" w:color="auto" w:fill="auto"/>
          </w:tcPr>
          <w:p w:rsidR="0016509D" w:rsidRPr="001B01E3" w:rsidRDefault="0016509D" w:rsidP="00DF4032">
            <w:pPr>
              <w:rPr>
                <w:sz w:val="24"/>
                <w:szCs w:val="24"/>
              </w:rPr>
            </w:pPr>
          </w:p>
          <w:p w:rsidR="0016509D" w:rsidRPr="001B01E3" w:rsidRDefault="0016509D" w:rsidP="00DF4032">
            <w:pPr>
              <w:rPr>
                <w:sz w:val="24"/>
                <w:szCs w:val="24"/>
              </w:rPr>
            </w:pPr>
            <w:r>
              <w:rPr>
                <w:sz w:val="24"/>
                <w:szCs w:val="24"/>
              </w:rPr>
              <w:t>Россия на карте мира</w:t>
            </w:r>
          </w:p>
        </w:tc>
        <w:tc>
          <w:tcPr>
            <w:tcW w:w="1418" w:type="dxa"/>
            <w:shd w:val="clear" w:color="auto" w:fill="auto"/>
          </w:tcPr>
          <w:p w:rsidR="0016509D" w:rsidRPr="001B01E3" w:rsidRDefault="0016509D" w:rsidP="00DF4032">
            <w:pPr>
              <w:jc w:val="center"/>
              <w:rPr>
                <w:sz w:val="24"/>
                <w:szCs w:val="24"/>
              </w:rPr>
            </w:pPr>
          </w:p>
          <w:p w:rsidR="0016509D" w:rsidRPr="001B01E3" w:rsidRDefault="0016509D" w:rsidP="00DF4032">
            <w:pPr>
              <w:jc w:val="center"/>
              <w:rPr>
                <w:sz w:val="24"/>
                <w:szCs w:val="24"/>
              </w:rPr>
            </w:pPr>
            <w:r>
              <w:rPr>
                <w:sz w:val="24"/>
                <w:szCs w:val="24"/>
              </w:rPr>
              <w:t>8</w:t>
            </w:r>
          </w:p>
        </w:tc>
        <w:tc>
          <w:tcPr>
            <w:tcW w:w="2409" w:type="dxa"/>
            <w:shd w:val="clear" w:color="auto" w:fill="auto"/>
          </w:tcPr>
          <w:p w:rsidR="0016509D" w:rsidRPr="001B01E3" w:rsidRDefault="0016509D" w:rsidP="00DF4032">
            <w:pPr>
              <w:rPr>
                <w:b/>
                <w:sz w:val="24"/>
                <w:szCs w:val="24"/>
              </w:rPr>
            </w:pPr>
          </w:p>
        </w:tc>
        <w:tc>
          <w:tcPr>
            <w:tcW w:w="3107" w:type="dxa"/>
            <w:shd w:val="clear" w:color="auto" w:fill="auto"/>
          </w:tcPr>
          <w:p w:rsidR="0016509D" w:rsidRPr="001B01E3" w:rsidRDefault="0016509D" w:rsidP="00DF4032">
            <w:pPr>
              <w:rPr>
                <w:sz w:val="24"/>
                <w:szCs w:val="24"/>
              </w:rPr>
            </w:pPr>
            <w:r w:rsidRPr="001B01E3">
              <w:rPr>
                <w:sz w:val="24"/>
                <w:szCs w:val="24"/>
              </w:rPr>
              <w:t>1.Определение часовых поясов</w:t>
            </w:r>
          </w:p>
          <w:p w:rsidR="0016509D" w:rsidRPr="001B01E3" w:rsidRDefault="0016509D" w:rsidP="00DF4032">
            <w:pPr>
              <w:rPr>
                <w:sz w:val="24"/>
                <w:szCs w:val="24"/>
              </w:rPr>
            </w:pPr>
          </w:p>
        </w:tc>
      </w:tr>
      <w:tr w:rsidR="0016509D" w:rsidRPr="001B01E3" w:rsidTr="00DF4032">
        <w:trPr>
          <w:trHeight w:val="953"/>
        </w:trPr>
        <w:tc>
          <w:tcPr>
            <w:tcW w:w="1668" w:type="dxa"/>
            <w:shd w:val="clear" w:color="auto" w:fill="auto"/>
          </w:tcPr>
          <w:p w:rsidR="0016509D" w:rsidRPr="001B01E3" w:rsidRDefault="0016509D" w:rsidP="00DF4032">
            <w:pPr>
              <w:jc w:val="center"/>
              <w:rPr>
                <w:b/>
                <w:sz w:val="24"/>
                <w:szCs w:val="24"/>
              </w:rPr>
            </w:pPr>
          </w:p>
          <w:p w:rsidR="0016509D" w:rsidRPr="001B01E3" w:rsidRDefault="0016509D" w:rsidP="00DF4032">
            <w:pPr>
              <w:jc w:val="center"/>
              <w:rPr>
                <w:sz w:val="24"/>
                <w:szCs w:val="24"/>
              </w:rPr>
            </w:pPr>
            <w:r w:rsidRPr="001B01E3">
              <w:rPr>
                <w:sz w:val="24"/>
                <w:szCs w:val="24"/>
              </w:rPr>
              <w:t xml:space="preserve">2 </w:t>
            </w:r>
            <w:r>
              <w:rPr>
                <w:sz w:val="24"/>
                <w:szCs w:val="24"/>
              </w:rPr>
              <w:t>четверть</w:t>
            </w:r>
          </w:p>
        </w:tc>
        <w:tc>
          <w:tcPr>
            <w:tcW w:w="1417" w:type="dxa"/>
            <w:shd w:val="clear" w:color="auto" w:fill="auto"/>
          </w:tcPr>
          <w:p w:rsidR="0016509D" w:rsidRPr="001B01E3" w:rsidRDefault="0016509D" w:rsidP="00DF4032">
            <w:pPr>
              <w:rPr>
                <w:sz w:val="24"/>
                <w:szCs w:val="24"/>
              </w:rPr>
            </w:pPr>
          </w:p>
          <w:p w:rsidR="0016509D" w:rsidRPr="001B01E3" w:rsidRDefault="0016509D" w:rsidP="00DF4032">
            <w:pPr>
              <w:rPr>
                <w:sz w:val="24"/>
                <w:szCs w:val="24"/>
              </w:rPr>
            </w:pPr>
            <w:r w:rsidRPr="001B01E3">
              <w:rPr>
                <w:sz w:val="24"/>
                <w:szCs w:val="24"/>
              </w:rPr>
              <w:t xml:space="preserve">Раздел </w:t>
            </w:r>
            <w:r>
              <w:rPr>
                <w:sz w:val="24"/>
                <w:szCs w:val="24"/>
              </w:rPr>
              <w:t>1</w:t>
            </w:r>
          </w:p>
        </w:tc>
        <w:tc>
          <w:tcPr>
            <w:tcW w:w="1418" w:type="dxa"/>
            <w:shd w:val="clear" w:color="auto" w:fill="auto"/>
          </w:tcPr>
          <w:p w:rsidR="0016509D" w:rsidRPr="001B01E3" w:rsidRDefault="0016509D" w:rsidP="00DF4032">
            <w:pPr>
              <w:jc w:val="center"/>
              <w:rPr>
                <w:sz w:val="24"/>
                <w:szCs w:val="24"/>
              </w:rPr>
            </w:pPr>
          </w:p>
          <w:p w:rsidR="0016509D" w:rsidRPr="001B01E3" w:rsidRDefault="0016509D" w:rsidP="00DF4032">
            <w:pPr>
              <w:jc w:val="center"/>
              <w:rPr>
                <w:sz w:val="24"/>
                <w:szCs w:val="24"/>
              </w:rPr>
            </w:pPr>
            <w:r>
              <w:rPr>
                <w:sz w:val="24"/>
                <w:szCs w:val="24"/>
              </w:rPr>
              <w:t>24</w:t>
            </w:r>
          </w:p>
        </w:tc>
        <w:tc>
          <w:tcPr>
            <w:tcW w:w="2409" w:type="dxa"/>
            <w:shd w:val="clear" w:color="auto" w:fill="auto"/>
          </w:tcPr>
          <w:p w:rsidR="0016509D" w:rsidRPr="001B01E3" w:rsidRDefault="0016509D" w:rsidP="00DF4032">
            <w:pPr>
              <w:rPr>
                <w:sz w:val="24"/>
                <w:szCs w:val="24"/>
              </w:rPr>
            </w:pPr>
            <w:r>
              <w:rPr>
                <w:sz w:val="24"/>
                <w:szCs w:val="24"/>
              </w:rPr>
              <w:t>Диагностический срез знаний.</w:t>
            </w:r>
          </w:p>
          <w:p w:rsidR="0016509D" w:rsidRPr="001B01E3" w:rsidRDefault="0016509D" w:rsidP="00DF4032">
            <w:pPr>
              <w:rPr>
                <w:sz w:val="24"/>
                <w:szCs w:val="24"/>
              </w:rPr>
            </w:pPr>
          </w:p>
        </w:tc>
        <w:tc>
          <w:tcPr>
            <w:tcW w:w="3107" w:type="dxa"/>
            <w:shd w:val="clear" w:color="auto" w:fill="auto"/>
          </w:tcPr>
          <w:p w:rsidR="0016509D" w:rsidRPr="001B01E3" w:rsidRDefault="0016509D" w:rsidP="00DF4032">
            <w:pPr>
              <w:rPr>
                <w:sz w:val="24"/>
                <w:szCs w:val="24"/>
              </w:rPr>
            </w:pPr>
            <w:r w:rsidRPr="001B01E3">
              <w:rPr>
                <w:sz w:val="24"/>
                <w:szCs w:val="24"/>
              </w:rPr>
              <w:t>1.Определение падения и уклона реки.</w:t>
            </w:r>
          </w:p>
          <w:p w:rsidR="0016509D" w:rsidRPr="001B01E3" w:rsidRDefault="0016509D" w:rsidP="00DF4032">
            <w:pPr>
              <w:rPr>
                <w:sz w:val="24"/>
                <w:szCs w:val="24"/>
              </w:rPr>
            </w:pPr>
          </w:p>
        </w:tc>
      </w:tr>
      <w:tr w:rsidR="0016509D" w:rsidRPr="001B01E3" w:rsidTr="00DF4032">
        <w:trPr>
          <w:trHeight w:val="1125"/>
        </w:trPr>
        <w:tc>
          <w:tcPr>
            <w:tcW w:w="1668" w:type="dxa"/>
            <w:shd w:val="clear" w:color="auto" w:fill="auto"/>
          </w:tcPr>
          <w:p w:rsidR="0016509D" w:rsidRPr="001B01E3" w:rsidRDefault="0016509D" w:rsidP="00DF4032">
            <w:pPr>
              <w:jc w:val="center"/>
              <w:rPr>
                <w:b/>
                <w:sz w:val="24"/>
                <w:szCs w:val="24"/>
              </w:rPr>
            </w:pPr>
          </w:p>
          <w:p w:rsidR="0016509D" w:rsidRPr="001B01E3" w:rsidRDefault="0016509D" w:rsidP="00DF4032">
            <w:pPr>
              <w:jc w:val="center"/>
              <w:rPr>
                <w:sz w:val="24"/>
                <w:szCs w:val="24"/>
              </w:rPr>
            </w:pPr>
            <w:r w:rsidRPr="001B01E3">
              <w:rPr>
                <w:sz w:val="24"/>
                <w:szCs w:val="24"/>
              </w:rPr>
              <w:t xml:space="preserve">3 </w:t>
            </w:r>
            <w:r>
              <w:rPr>
                <w:sz w:val="24"/>
                <w:szCs w:val="24"/>
              </w:rPr>
              <w:t>четверть</w:t>
            </w:r>
          </w:p>
        </w:tc>
        <w:tc>
          <w:tcPr>
            <w:tcW w:w="1417" w:type="dxa"/>
            <w:shd w:val="clear" w:color="auto" w:fill="auto"/>
          </w:tcPr>
          <w:p w:rsidR="0016509D" w:rsidRDefault="0016509D" w:rsidP="00DF4032">
            <w:pPr>
              <w:rPr>
                <w:sz w:val="24"/>
                <w:szCs w:val="24"/>
              </w:rPr>
            </w:pPr>
          </w:p>
          <w:p w:rsidR="0016509D" w:rsidRPr="001B01E3" w:rsidRDefault="0016509D" w:rsidP="00DF4032">
            <w:pPr>
              <w:rPr>
                <w:sz w:val="24"/>
                <w:szCs w:val="24"/>
              </w:rPr>
            </w:pPr>
            <w:r w:rsidRPr="001B01E3">
              <w:rPr>
                <w:sz w:val="24"/>
                <w:szCs w:val="24"/>
              </w:rPr>
              <w:t>Раздел 2</w:t>
            </w:r>
          </w:p>
          <w:p w:rsidR="0016509D" w:rsidRPr="001B01E3" w:rsidRDefault="0016509D" w:rsidP="00DF4032">
            <w:pPr>
              <w:rPr>
                <w:sz w:val="24"/>
                <w:szCs w:val="24"/>
              </w:rPr>
            </w:pPr>
          </w:p>
        </w:tc>
        <w:tc>
          <w:tcPr>
            <w:tcW w:w="1418" w:type="dxa"/>
            <w:shd w:val="clear" w:color="auto" w:fill="auto"/>
          </w:tcPr>
          <w:p w:rsidR="0016509D" w:rsidRDefault="0016509D" w:rsidP="00DF4032">
            <w:pPr>
              <w:jc w:val="center"/>
              <w:rPr>
                <w:sz w:val="24"/>
                <w:szCs w:val="24"/>
              </w:rPr>
            </w:pPr>
          </w:p>
          <w:p w:rsidR="0016509D" w:rsidRPr="001B01E3" w:rsidRDefault="0016509D" w:rsidP="00DF4032">
            <w:pPr>
              <w:jc w:val="center"/>
              <w:rPr>
                <w:sz w:val="24"/>
                <w:szCs w:val="24"/>
              </w:rPr>
            </w:pPr>
            <w:r>
              <w:rPr>
                <w:sz w:val="24"/>
                <w:szCs w:val="24"/>
              </w:rPr>
              <w:t>30</w:t>
            </w:r>
          </w:p>
          <w:p w:rsidR="0016509D" w:rsidRPr="001B01E3" w:rsidRDefault="0016509D" w:rsidP="00DF4032">
            <w:pPr>
              <w:jc w:val="center"/>
              <w:rPr>
                <w:sz w:val="24"/>
                <w:szCs w:val="24"/>
              </w:rPr>
            </w:pPr>
          </w:p>
        </w:tc>
        <w:tc>
          <w:tcPr>
            <w:tcW w:w="2409" w:type="dxa"/>
            <w:shd w:val="clear" w:color="auto" w:fill="auto"/>
          </w:tcPr>
          <w:p w:rsidR="0016509D" w:rsidRDefault="0016509D" w:rsidP="00DF4032">
            <w:pPr>
              <w:rPr>
                <w:sz w:val="24"/>
                <w:szCs w:val="24"/>
              </w:rPr>
            </w:pPr>
            <w:r>
              <w:rPr>
                <w:sz w:val="24"/>
                <w:szCs w:val="24"/>
              </w:rPr>
              <w:t xml:space="preserve">1. </w:t>
            </w:r>
            <w:r w:rsidRPr="001B01E3">
              <w:rPr>
                <w:sz w:val="24"/>
                <w:szCs w:val="24"/>
              </w:rPr>
              <w:t>Природные зоны Росси</w:t>
            </w:r>
            <w:r>
              <w:rPr>
                <w:sz w:val="24"/>
                <w:szCs w:val="24"/>
              </w:rPr>
              <w:t xml:space="preserve">и                         </w:t>
            </w:r>
            <w:proofErr w:type="gramStart"/>
            <w:r>
              <w:rPr>
                <w:sz w:val="24"/>
                <w:szCs w:val="24"/>
              </w:rPr>
              <w:t xml:space="preserve">( </w:t>
            </w:r>
            <w:proofErr w:type="gramEnd"/>
            <w:r>
              <w:rPr>
                <w:sz w:val="24"/>
                <w:szCs w:val="24"/>
              </w:rPr>
              <w:t>контрольное тестирование).</w:t>
            </w:r>
          </w:p>
          <w:p w:rsidR="0016509D" w:rsidRPr="001B01E3" w:rsidRDefault="0016509D" w:rsidP="00DF4032">
            <w:pPr>
              <w:rPr>
                <w:sz w:val="24"/>
                <w:szCs w:val="24"/>
              </w:rPr>
            </w:pPr>
            <w:r>
              <w:rPr>
                <w:sz w:val="24"/>
                <w:szCs w:val="24"/>
              </w:rPr>
              <w:t xml:space="preserve">2. Природные комплексы России      </w:t>
            </w:r>
            <w:proofErr w:type="gramStart"/>
            <w:r>
              <w:rPr>
                <w:sz w:val="24"/>
                <w:szCs w:val="24"/>
              </w:rPr>
              <w:t xml:space="preserve">( </w:t>
            </w:r>
            <w:proofErr w:type="gramEnd"/>
            <w:r>
              <w:rPr>
                <w:sz w:val="24"/>
                <w:szCs w:val="24"/>
              </w:rPr>
              <w:t>тестирование).</w:t>
            </w:r>
          </w:p>
        </w:tc>
        <w:tc>
          <w:tcPr>
            <w:tcW w:w="3107" w:type="dxa"/>
            <w:shd w:val="clear" w:color="auto" w:fill="auto"/>
          </w:tcPr>
          <w:p w:rsidR="0016509D" w:rsidRDefault="0016509D" w:rsidP="00DF4032">
            <w:pPr>
              <w:rPr>
                <w:sz w:val="24"/>
                <w:szCs w:val="24"/>
              </w:rPr>
            </w:pPr>
            <w:r w:rsidRPr="001B01E3">
              <w:rPr>
                <w:sz w:val="24"/>
                <w:szCs w:val="24"/>
              </w:rPr>
              <w:t>1.Сравнительная характеристика природных зон тайги и степи.</w:t>
            </w:r>
          </w:p>
          <w:p w:rsidR="0016509D" w:rsidRDefault="0016509D" w:rsidP="00DF4032">
            <w:pPr>
              <w:rPr>
                <w:sz w:val="24"/>
                <w:szCs w:val="24"/>
              </w:rPr>
            </w:pPr>
            <w:r>
              <w:rPr>
                <w:sz w:val="24"/>
                <w:szCs w:val="24"/>
              </w:rPr>
              <w:t>2. Сравнительная характеристика гор Кавказа и Урала.</w:t>
            </w:r>
          </w:p>
          <w:p w:rsidR="0016509D" w:rsidRDefault="0016509D" w:rsidP="00DF4032">
            <w:pPr>
              <w:rPr>
                <w:sz w:val="24"/>
                <w:szCs w:val="24"/>
              </w:rPr>
            </w:pPr>
            <w:r>
              <w:rPr>
                <w:sz w:val="24"/>
                <w:szCs w:val="24"/>
              </w:rPr>
              <w:t>3. Сравнительная характеристика Западной и Восточной Сибири.</w:t>
            </w:r>
          </w:p>
          <w:p w:rsidR="0016509D" w:rsidRPr="001B01E3" w:rsidRDefault="0016509D" w:rsidP="00DF4032">
            <w:pPr>
              <w:rPr>
                <w:sz w:val="24"/>
                <w:szCs w:val="24"/>
              </w:rPr>
            </w:pPr>
          </w:p>
        </w:tc>
      </w:tr>
      <w:tr w:rsidR="0016509D" w:rsidRPr="001B01E3" w:rsidTr="00DF4032">
        <w:trPr>
          <w:trHeight w:val="1018"/>
        </w:trPr>
        <w:tc>
          <w:tcPr>
            <w:tcW w:w="1668" w:type="dxa"/>
            <w:shd w:val="clear" w:color="auto" w:fill="auto"/>
          </w:tcPr>
          <w:p w:rsidR="0016509D" w:rsidRDefault="0016509D" w:rsidP="00DF4032">
            <w:pPr>
              <w:jc w:val="center"/>
              <w:rPr>
                <w:b/>
                <w:sz w:val="24"/>
                <w:szCs w:val="24"/>
              </w:rPr>
            </w:pPr>
          </w:p>
          <w:p w:rsidR="0016509D" w:rsidRPr="001B01E3" w:rsidRDefault="0016509D" w:rsidP="00DF4032">
            <w:pPr>
              <w:jc w:val="center"/>
              <w:rPr>
                <w:sz w:val="24"/>
                <w:szCs w:val="24"/>
              </w:rPr>
            </w:pPr>
            <w:r w:rsidRPr="001B01E3">
              <w:rPr>
                <w:sz w:val="24"/>
                <w:szCs w:val="24"/>
              </w:rPr>
              <w:t>4 четверть</w:t>
            </w:r>
          </w:p>
        </w:tc>
        <w:tc>
          <w:tcPr>
            <w:tcW w:w="1417" w:type="dxa"/>
            <w:shd w:val="clear" w:color="auto" w:fill="auto"/>
          </w:tcPr>
          <w:p w:rsidR="0016509D" w:rsidRDefault="0016509D" w:rsidP="00DF4032">
            <w:pPr>
              <w:rPr>
                <w:sz w:val="24"/>
                <w:szCs w:val="24"/>
              </w:rPr>
            </w:pPr>
          </w:p>
          <w:p w:rsidR="0016509D" w:rsidRPr="001B01E3" w:rsidRDefault="0016509D" w:rsidP="00DF4032">
            <w:pPr>
              <w:rPr>
                <w:sz w:val="24"/>
                <w:szCs w:val="24"/>
              </w:rPr>
            </w:pPr>
            <w:r>
              <w:rPr>
                <w:sz w:val="24"/>
                <w:szCs w:val="24"/>
              </w:rPr>
              <w:t>Раздел 3</w:t>
            </w:r>
          </w:p>
        </w:tc>
        <w:tc>
          <w:tcPr>
            <w:tcW w:w="1418" w:type="dxa"/>
            <w:shd w:val="clear" w:color="auto" w:fill="auto"/>
          </w:tcPr>
          <w:p w:rsidR="0016509D" w:rsidRDefault="0016509D" w:rsidP="00DF4032">
            <w:pPr>
              <w:jc w:val="center"/>
              <w:rPr>
                <w:sz w:val="24"/>
                <w:szCs w:val="24"/>
              </w:rPr>
            </w:pPr>
          </w:p>
          <w:p w:rsidR="0016509D" w:rsidRPr="001B01E3" w:rsidRDefault="0016509D" w:rsidP="00DF4032">
            <w:pPr>
              <w:jc w:val="center"/>
              <w:rPr>
                <w:sz w:val="24"/>
                <w:szCs w:val="24"/>
              </w:rPr>
            </w:pPr>
            <w:r>
              <w:rPr>
                <w:sz w:val="24"/>
                <w:szCs w:val="24"/>
              </w:rPr>
              <w:t>8</w:t>
            </w:r>
          </w:p>
        </w:tc>
        <w:tc>
          <w:tcPr>
            <w:tcW w:w="2409" w:type="dxa"/>
            <w:shd w:val="clear" w:color="auto" w:fill="auto"/>
          </w:tcPr>
          <w:p w:rsidR="0016509D" w:rsidRPr="001B01E3" w:rsidRDefault="0016509D" w:rsidP="00DF4032">
            <w:pPr>
              <w:rPr>
                <w:sz w:val="24"/>
                <w:szCs w:val="24"/>
              </w:rPr>
            </w:pPr>
            <w:r>
              <w:rPr>
                <w:sz w:val="24"/>
                <w:szCs w:val="24"/>
              </w:rPr>
              <w:t>1. Тестирование по теме «Человек и природа»</w:t>
            </w:r>
          </w:p>
        </w:tc>
        <w:tc>
          <w:tcPr>
            <w:tcW w:w="3107" w:type="dxa"/>
            <w:shd w:val="clear" w:color="auto" w:fill="auto"/>
          </w:tcPr>
          <w:p w:rsidR="0016509D" w:rsidRPr="001B01E3" w:rsidRDefault="0016509D" w:rsidP="00DF4032">
            <w:pPr>
              <w:rPr>
                <w:sz w:val="24"/>
                <w:szCs w:val="24"/>
              </w:rPr>
            </w:pPr>
          </w:p>
        </w:tc>
      </w:tr>
      <w:tr w:rsidR="0016509D" w:rsidRPr="001B01E3" w:rsidTr="00DF4032">
        <w:trPr>
          <w:trHeight w:val="868"/>
        </w:trPr>
        <w:tc>
          <w:tcPr>
            <w:tcW w:w="1668" w:type="dxa"/>
            <w:shd w:val="clear" w:color="auto" w:fill="auto"/>
          </w:tcPr>
          <w:p w:rsidR="0016509D" w:rsidRPr="001B01E3" w:rsidRDefault="0016509D" w:rsidP="00DF4032">
            <w:pPr>
              <w:jc w:val="center"/>
              <w:rPr>
                <w:b/>
                <w:sz w:val="24"/>
                <w:szCs w:val="24"/>
              </w:rPr>
            </w:pPr>
          </w:p>
          <w:p w:rsidR="0016509D" w:rsidRPr="001B01E3" w:rsidRDefault="0016509D" w:rsidP="00DF4032">
            <w:pPr>
              <w:jc w:val="center"/>
              <w:rPr>
                <w:b/>
                <w:sz w:val="24"/>
                <w:szCs w:val="24"/>
              </w:rPr>
            </w:pPr>
            <w:r w:rsidRPr="001B01E3">
              <w:rPr>
                <w:b/>
                <w:sz w:val="24"/>
                <w:szCs w:val="24"/>
              </w:rPr>
              <w:t>Всего</w:t>
            </w:r>
          </w:p>
        </w:tc>
        <w:tc>
          <w:tcPr>
            <w:tcW w:w="1417" w:type="dxa"/>
            <w:shd w:val="clear" w:color="auto" w:fill="auto"/>
          </w:tcPr>
          <w:p w:rsidR="0016509D" w:rsidRPr="001B01E3" w:rsidRDefault="0016509D" w:rsidP="00DF4032">
            <w:pPr>
              <w:rPr>
                <w:b/>
                <w:sz w:val="24"/>
                <w:szCs w:val="24"/>
              </w:rPr>
            </w:pPr>
          </w:p>
          <w:p w:rsidR="0016509D" w:rsidRPr="001B01E3" w:rsidRDefault="0016509D" w:rsidP="00DF4032">
            <w:pPr>
              <w:jc w:val="center"/>
              <w:rPr>
                <w:b/>
                <w:sz w:val="24"/>
                <w:szCs w:val="24"/>
              </w:rPr>
            </w:pPr>
          </w:p>
        </w:tc>
        <w:tc>
          <w:tcPr>
            <w:tcW w:w="1418" w:type="dxa"/>
            <w:shd w:val="clear" w:color="auto" w:fill="auto"/>
          </w:tcPr>
          <w:p w:rsidR="0016509D" w:rsidRPr="001B01E3" w:rsidRDefault="0016509D" w:rsidP="00DF4032">
            <w:pPr>
              <w:jc w:val="center"/>
              <w:rPr>
                <w:sz w:val="24"/>
                <w:szCs w:val="24"/>
              </w:rPr>
            </w:pPr>
          </w:p>
          <w:p w:rsidR="0016509D" w:rsidRPr="001B01E3" w:rsidRDefault="0016509D" w:rsidP="00DF4032">
            <w:pPr>
              <w:jc w:val="center"/>
              <w:rPr>
                <w:sz w:val="24"/>
                <w:szCs w:val="24"/>
              </w:rPr>
            </w:pPr>
            <w:r>
              <w:rPr>
                <w:sz w:val="24"/>
                <w:szCs w:val="24"/>
              </w:rPr>
              <w:t>70</w:t>
            </w:r>
          </w:p>
        </w:tc>
        <w:tc>
          <w:tcPr>
            <w:tcW w:w="2409" w:type="dxa"/>
            <w:shd w:val="clear" w:color="auto" w:fill="auto"/>
          </w:tcPr>
          <w:p w:rsidR="0016509D" w:rsidRPr="001B01E3" w:rsidRDefault="0016509D" w:rsidP="00DF4032">
            <w:pPr>
              <w:jc w:val="center"/>
              <w:rPr>
                <w:b/>
                <w:sz w:val="24"/>
                <w:szCs w:val="24"/>
              </w:rPr>
            </w:pPr>
          </w:p>
          <w:p w:rsidR="0016509D" w:rsidRPr="001B01E3" w:rsidRDefault="0016509D" w:rsidP="00DF4032">
            <w:pPr>
              <w:jc w:val="center"/>
              <w:rPr>
                <w:b/>
                <w:sz w:val="24"/>
                <w:szCs w:val="24"/>
              </w:rPr>
            </w:pPr>
            <w:r w:rsidRPr="001B01E3">
              <w:rPr>
                <w:b/>
                <w:sz w:val="24"/>
                <w:szCs w:val="24"/>
              </w:rPr>
              <w:t>3</w:t>
            </w:r>
          </w:p>
        </w:tc>
        <w:tc>
          <w:tcPr>
            <w:tcW w:w="3107" w:type="dxa"/>
            <w:shd w:val="clear" w:color="auto" w:fill="auto"/>
          </w:tcPr>
          <w:p w:rsidR="0016509D" w:rsidRPr="001B01E3" w:rsidRDefault="0016509D" w:rsidP="00DF4032">
            <w:pPr>
              <w:jc w:val="center"/>
              <w:rPr>
                <w:b/>
                <w:sz w:val="24"/>
                <w:szCs w:val="24"/>
              </w:rPr>
            </w:pPr>
          </w:p>
          <w:p w:rsidR="0016509D" w:rsidRPr="001B01E3" w:rsidRDefault="0016509D" w:rsidP="00DF4032">
            <w:pPr>
              <w:jc w:val="center"/>
              <w:rPr>
                <w:b/>
                <w:sz w:val="24"/>
                <w:szCs w:val="24"/>
              </w:rPr>
            </w:pPr>
            <w:r w:rsidRPr="001B01E3">
              <w:rPr>
                <w:b/>
                <w:sz w:val="24"/>
                <w:szCs w:val="24"/>
              </w:rPr>
              <w:t>5</w:t>
            </w:r>
          </w:p>
        </w:tc>
      </w:tr>
    </w:tbl>
    <w:p w:rsidR="0016509D" w:rsidRDefault="0016509D" w:rsidP="0016509D">
      <w:pPr>
        <w:jc w:val="both"/>
        <w:rPr>
          <w:b/>
          <w:sz w:val="24"/>
          <w:szCs w:val="24"/>
        </w:rPr>
      </w:pPr>
    </w:p>
    <w:p w:rsidR="0016509D" w:rsidRPr="004672E1" w:rsidRDefault="0016509D" w:rsidP="0016509D">
      <w:pPr>
        <w:rPr>
          <w:sz w:val="24"/>
          <w:szCs w:val="24"/>
        </w:rPr>
      </w:pPr>
    </w:p>
    <w:p w:rsidR="0016509D" w:rsidRDefault="0016509D" w:rsidP="0016509D">
      <w:pPr>
        <w:rPr>
          <w:sz w:val="24"/>
          <w:szCs w:val="24"/>
        </w:rPr>
      </w:pPr>
    </w:p>
    <w:p w:rsidR="0016509D" w:rsidRPr="004672E1" w:rsidRDefault="0016509D" w:rsidP="0016509D">
      <w:pPr>
        <w:pStyle w:val="c26"/>
        <w:shd w:val="clear" w:color="auto" w:fill="FFFFFF"/>
        <w:spacing w:before="0" w:beforeAutospacing="0" w:after="0" w:afterAutospacing="0"/>
        <w:jc w:val="center"/>
        <w:rPr>
          <w:rFonts w:ascii="Calibri" w:hAnsi="Calibri"/>
          <w:color w:val="000000"/>
          <w:sz w:val="22"/>
          <w:szCs w:val="22"/>
        </w:rPr>
      </w:pPr>
      <w:r>
        <w:tab/>
      </w:r>
      <w:r w:rsidRPr="004672E1">
        <w:rPr>
          <w:b/>
          <w:bCs/>
          <w:color w:val="000000"/>
          <w:sz w:val="22"/>
          <w:szCs w:val="22"/>
        </w:rPr>
        <w:t>Критерии оценки учебной деятельности по географии по ФГОС</w:t>
      </w:r>
    </w:p>
    <w:p w:rsidR="0016509D" w:rsidRPr="004672E1" w:rsidRDefault="0016509D" w:rsidP="0016509D">
      <w:pPr>
        <w:shd w:val="clear" w:color="auto" w:fill="FFFFFF"/>
        <w:ind w:firstLine="426"/>
        <w:jc w:val="both"/>
        <w:rPr>
          <w:rFonts w:eastAsia="Times New Roman"/>
          <w:color w:val="000000"/>
        </w:rPr>
      </w:pPr>
      <w:r w:rsidRPr="004672E1">
        <w:rPr>
          <w:rFonts w:eastAsia="Times New Roman"/>
          <w:color w:val="000000"/>
        </w:rPr>
        <w:t>Результатом проверки уровня усвоения учебного материала является отметка.</w:t>
      </w:r>
    </w:p>
    <w:p w:rsidR="0016509D" w:rsidRPr="004672E1" w:rsidRDefault="0016509D" w:rsidP="0016509D">
      <w:pPr>
        <w:shd w:val="clear" w:color="auto" w:fill="FFFFFF"/>
        <w:ind w:firstLine="426"/>
        <w:jc w:val="both"/>
        <w:rPr>
          <w:rFonts w:eastAsia="Times New Roman"/>
          <w:color w:val="000000"/>
        </w:rPr>
      </w:pPr>
      <w:r w:rsidRPr="004672E1">
        <w:rPr>
          <w:rFonts w:eastAsia="Times New Roman"/>
          <w:color w:val="000000"/>
        </w:rPr>
        <w:t>При оценке знаний обучающихся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16509D" w:rsidRPr="004672E1" w:rsidRDefault="0016509D" w:rsidP="0016509D">
      <w:pPr>
        <w:shd w:val="clear" w:color="auto" w:fill="FFFFFF"/>
        <w:jc w:val="center"/>
        <w:rPr>
          <w:rFonts w:eastAsia="Times New Roman"/>
          <w:color w:val="000000"/>
        </w:rPr>
      </w:pPr>
      <w:r w:rsidRPr="004672E1">
        <w:rPr>
          <w:rFonts w:eastAsia="Times New Roman"/>
          <w:b/>
          <w:bCs/>
          <w:color w:val="000000"/>
        </w:rPr>
        <w:t>Устный ответ.</w:t>
      </w:r>
    </w:p>
    <w:tbl>
      <w:tblPr>
        <w:tblW w:w="10174" w:type="dxa"/>
        <w:tblInd w:w="-116" w:type="dxa"/>
        <w:tblCellMar>
          <w:top w:w="15" w:type="dxa"/>
          <w:left w:w="15" w:type="dxa"/>
          <w:bottom w:w="15" w:type="dxa"/>
          <w:right w:w="15" w:type="dxa"/>
        </w:tblCellMar>
        <w:tblLook w:val="04A0"/>
      </w:tblPr>
      <w:tblGrid>
        <w:gridCol w:w="878"/>
        <w:gridCol w:w="9296"/>
      </w:tblGrid>
      <w:tr w:rsidR="0016509D" w:rsidRPr="004672E1" w:rsidTr="00DF4032">
        <w:tc>
          <w:tcPr>
            <w:tcW w:w="8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Оценка</w:t>
            </w:r>
          </w:p>
        </w:tc>
        <w:tc>
          <w:tcPr>
            <w:tcW w:w="901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color w:val="000000"/>
              </w:rPr>
              <w:t>Критерии оценивания</w:t>
            </w:r>
          </w:p>
        </w:tc>
      </w:tr>
      <w:tr w:rsidR="0016509D" w:rsidRPr="004672E1" w:rsidTr="00DF4032">
        <w:tc>
          <w:tcPr>
            <w:tcW w:w="8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«5»</w:t>
            </w:r>
          </w:p>
        </w:tc>
        <w:tc>
          <w:tcPr>
            <w:tcW w:w="901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Обучающийся:</w:t>
            </w:r>
          </w:p>
          <w:p w:rsidR="0016509D" w:rsidRPr="004672E1" w:rsidRDefault="0016509D" w:rsidP="00DF4032">
            <w:pPr>
              <w:jc w:val="both"/>
              <w:rPr>
                <w:rFonts w:eastAsia="Times New Roman" w:cs="Arial"/>
                <w:color w:val="000000"/>
              </w:rPr>
            </w:pPr>
            <w:r w:rsidRPr="004672E1">
              <w:rPr>
                <w:rFonts w:eastAsia="Times New Roman"/>
                <w:color w:val="000000"/>
              </w:rPr>
              <w:t>-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16509D" w:rsidRPr="004672E1" w:rsidRDefault="0016509D" w:rsidP="00DF4032">
            <w:pPr>
              <w:jc w:val="both"/>
              <w:rPr>
                <w:rFonts w:eastAsia="Times New Roman" w:cs="Arial"/>
                <w:color w:val="000000"/>
              </w:rPr>
            </w:pPr>
            <w:r w:rsidRPr="004672E1">
              <w:rPr>
                <w:rFonts w:eastAsia="Times New Roman"/>
                <w:color w:val="000000"/>
              </w:rPr>
              <w:t xml:space="preserve">-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w:t>
            </w:r>
            <w:proofErr w:type="gramStart"/>
            <w:r w:rsidRPr="004672E1">
              <w:rPr>
                <w:rFonts w:eastAsia="Times New Roman"/>
                <w:color w:val="000000"/>
              </w:rPr>
              <w:t>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roofErr w:type="gramEnd"/>
          </w:p>
          <w:p w:rsidR="0016509D" w:rsidRPr="004672E1" w:rsidRDefault="0016509D" w:rsidP="00DF4032">
            <w:pPr>
              <w:jc w:val="both"/>
              <w:rPr>
                <w:rFonts w:eastAsia="Times New Roman" w:cs="Arial"/>
                <w:color w:val="000000"/>
              </w:rPr>
            </w:pPr>
            <w:r w:rsidRPr="004672E1">
              <w:rPr>
                <w:rFonts w:eastAsia="Times New Roman"/>
                <w:color w:val="000000"/>
              </w:rPr>
              <w:t>-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16509D" w:rsidRPr="004672E1" w:rsidRDefault="0016509D" w:rsidP="00DF4032">
            <w:pPr>
              <w:jc w:val="both"/>
              <w:rPr>
                <w:rFonts w:eastAsia="Times New Roman" w:cs="Arial"/>
                <w:color w:val="000000"/>
              </w:rPr>
            </w:pPr>
            <w:r w:rsidRPr="004672E1">
              <w:rPr>
                <w:rFonts w:eastAsia="Times New Roman"/>
                <w:color w:val="000000"/>
              </w:rPr>
              <w:t>- показывает хорошее знание карты и использование ее, верное решение географических задач.</w:t>
            </w:r>
          </w:p>
        </w:tc>
      </w:tr>
      <w:tr w:rsidR="0016509D" w:rsidRPr="004672E1" w:rsidTr="00DF4032">
        <w:tc>
          <w:tcPr>
            <w:tcW w:w="8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«4»</w:t>
            </w:r>
          </w:p>
        </w:tc>
        <w:tc>
          <w:tcPr>
            <w:tcW w:w="901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Обучающийся:</w:t>
            </w:r>
          </w:p>
          <w:p w:rsidR="0016509D" w:rsidRPr="004672E1" w:rsidRDefault="0016509D" w:rsidP="00DF4032">
            <w:pPr>
              <w:jc w:val="both"/>
              <w:rPr>
                <w:rFonts w:eastAsia="Times New Roman" w:cs="Arial"/>
                <w:color w:val="000000"/>
              </w:rPr>
            </w:pPr>
            <w:r w:rsidRPr="004672E1">
              <w:rPr>
                <w:rFonts w:eastAsia="Times New Roman"/>
                <w:color w:val="000000"/>
              </w:rPr>
              <w:t>-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16509D" w:rsidRPr="004672E1" w:rsidRDefault="0016509D" w:rsidP="00DF4032">
            <w:pPr>
              <w:jc w:val="both"/>
              <w:rPr>
                <w:rFonts w:eastAsia="Times New Roman" w:cs="Arial"/>
                <w:color w:val="000000"/>
              </w:rPr>
            </w:pPr>
            <w:r w:rsidRPr="004672E1">
              <w:rPr>
                <w:rFonts w:eastAsia="Times New Roman"/>
                <w:color w:val="000000"/>
              </w:rPr>
              <w:t xml:space="preserve">-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w:t>
            </w:r>
            <w:r w:rsidRPr="004672E1">
              <w:rPr>
                <w:rFonts w:eastAsia="Times New Roman"/>
                <w:color w:val="000000"/>
              </w:rPr>
              <w:lastRenderedPageBreak/>
              <w:t>термины;</w:t>
            </w:r>
          </w:p>
          <w:p w:rsidR="0016509D" w:rsidRPr="004672E1" w:rsidRDefault="0016509D" w:rsidP="00DF4032">
            <w:pPr>
              <w:jc w:val="both"/>
              <w:rPr>
                <w:rFonts w:eastAsia="Times New Roman" w:cs="Arial"/>
                <w:color w:val="000000"/>
              </w:rPr>
            </w:pPr>
            <w:r w:rsidRPr="004672E1">
              <w:rPr>
                <w:rFonts w:eastAsia="Times New Roman"/>
                <w:color w:val="000000"/>
              </w:rPr>
              <w:t>- В основном правильно даны определения понятий и использованы научные термины</w:t>
            </w:r>
          </w:p>
          <w:p w:rsidR="0016509D" w:rsidRPr="004672E1" w:rsidRDefault="0016509D" w:rsidP="0016509D">
            <w:pPr>
              <w:numPr>
                <w:ilvl w:val="0"/>
                <w:numId w:val="31"/>
              </w:numPr>
              <w:spacing w:before="100" w:beforeAutospacing="1" w:after="100" w:afterAutospacing="1"/>
              <w:jc w:val="both"/>
              <w:rPr>
                <w:rFonts w:eastAsia="Times New Roman" w:cs="Arial"/>
                <w:color w:val="000000"/>
              </w:rPr>
            </w:pPr>
            <w:r w:rsidRPr="004672E1">
              <w:rPr>
                <w:rFonts w:eastAsia="Times New Roman"/>
                <w:color w:val="000000"/>
              </w:rPr>
              <w:t>- Ответ самостоятельный;</w:t>
            </w:r>
          </w:p>
          <w:p w:rsidR="0016509D" w:rsidRPr="004672E1" w:rsidRDefault="0016509D" w:rsidP="0016509D">
            <w:pPr>
              <w:numPr>
                <w:ilvl w:val="0"/>
                <w:numId w:val="31"/>
              </w:numPr>
              <w:spacing w:before="100" w:beforeAutospacing="1" w:after="100" w:afterAutospacing="1"/>
              <w:jc w:val="both"/>
              <w:rPr>
                <w:rFonts w:eastAsia="Times New Roman" w:cs="Arial"/>
                <w:color w:val="000000"/>
              </w:rPr>
            </w:pPr>
            <w:r w:rsidRPr="004672E1">
              <w:rPr>
                <w:rFonts w:eastAsia="Times New Roman"/>
                <w:color w:val="000000"/>
              </w:rPr>
              <w:t>Наличие неточностей в изложении географического материала;</w:t>
            </w:r>
          </w:p>
          <w:p w:rsidR="0016509D" w:rsidRPr="004672E1" w:rsidRDefault="0016509D" w:rsidP="0016509D">
            <w:pPr>
              <w:numPr>
                <w:ilvl w:val="0"/>
                <w:numId w:val="31"/>
              </w:numPr>
              <w:spacing w:before="100" w:beforeAutospacing="1" w:after="100" w:afterAutospacing="1"/>
              <w:jc w:val="both"/>
              <w:rPr>
                <w:rFonts w:eastAsia="Times New Roman" w:cs="Arial"/>
                <w:color w:val="000000"/>
              </w:rPr>
            </w:pPr>
            <w:r w:rsidRPr="004672E1">
              <w:rPr>
                <w:rFonts w:eastAsia="Times New Roman"/>
                <w:color w:val="000000"/>
              </w:rPr>
              <w:t>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16509D" w:rsidRPr="004672E1" w:rsidRDefault="0016509D" w:rsidP="0016509D">
            <w:pPr>
              <w:numPr>
                <w:ilvl w:val="0"/>
                <w:numId w:val="31"/>
              </w:numPr>
              <w:spacing w:before="100" w:beforeAutospacing="1" w:after="100" w:afterAutospacing="1"/>
              <w:jc w:val="both"/>
              <w:rPr>
                <w:rFonts w:eastAsia="Times New Roman" w:cs="Arial"/>
                <w:color w:val="000000"/>
              </w:rPr>
            </w:pPr>
            <w:r w:rsidRPr="004672E1">
              <w:rPr>
                <w:rFonts w:eastAsia="Times New Roman"/>
                <w:color w:val="000000"/>
              </w:rPr>
              <w:t>Связное и последовательное изложение; при помощи наводящих вопросов учителя восполняются сделанные пропуски;</w:t>
            </w:r>
          </w:p>
          <w:p w:rsidR="0016509D" w:rsidRPr="004672E1" w:rsidRDefault="0016509D" w:rsidP="0016509D">
            <w:pPr>
              <w:numPr>
                <w:ilvl w:val="0"/>
                <w:numId w:val="31"/>
              </w:numPr>
              <w:spacing w:before="100" w:beforeAutospacing="1" w:after="100" w:afterAutospacing="1"/>
              <w:jc w:val="both"/>
              <w:rPr>
                <w:rFonts w:eastAsia="Times New Roman" w:cs="Arial"/>
                <w:color w:val="000000"/>
              </w:rPr>
            </w:pPr>
            <w:r w:rsidRPr="004672E1">
              <w:rPr>
                <w:rFonts w:eastAsia="Times New Roman"/>
                <w:color w:val="000000"/>
              </w:rPr>
              <w:t>Наличие конкретных представлений и элементарных реальных понятий изучаемых географических явлений;</w:t>
            </w:r>
          </w:p>
          <w:p w:rsidR="0016509D" w:rsidRPr="004672E1" w:rsidRDefault="0016509D" w:rsidP="0016509D">
            <w:pPr>
              <w:numPr>
                <w:ilvl w:val="0"/>
                <w:numId w:val="31"/>
              </w:numPr>
              <w:spacing w:before="100" w:beforeAutospacing="1" w:after="100" w:afterAutospacing="1"/>
              <w:jc w:val="both"/>
              <w:rPr>
                <w:rFonts w:eastAsia="Times New Roman" w:cs="Arial"/>
                <w:color w:val="000000"/>
              </w:rPr>
            </w:pPr>
            <w:r w:rsidRPr="004672E1">
              <w:rPr>
                <w:rFonts w:eastAsia="Times New Roman"/>
                <w:color w:val="000000"/>
              </w:rPr>
              <w:t>Понимание основных географических взаимосвязей;</w:t>
            </w:r>
          </w:p>
          <w:p w:rsidR="0016509D" w:rsidRPr="004672E1" w:rsidRDefault="0016509D" w:rsidP="0016509D">
            <w:pPr>
              <w:numPr>
                <w:ilvl w:val="0"/>
                <w:numId w:val="31"/>
              </w:numPr>
              <w:spacing w:before="100" w:beforeAutospacing="1" w:after="100" w:afterAutospacing="1"/>
              <w:jc w:val="both"/>
              <w:rPr>
                <w:rFonts w:eastAsia="Times New Roman" w:cs="Arial"/>
                <w:color w:val="000000"/>
              </w:rPr>
            </w:pPr>
            <w:r w:rsidRPr="004672E1">
              <w:rPr>
                <w:rFonts w:eastAsia="Times New Roman"/>
                <w:color w:val="000000"/>
              </w:rPr>
              <w:t>Знание карты и умение ей пользоваться;</w:t>
            </w:r>
          </w:p>
          <w:p w:rsidR="0016509D" w:rsidRPr="004672E1" w:rsidRDefault="0016509D" w:rsidP="00DF4032">
            <w:pPr>
              <w:jc w:val="both"/>
              <w:rPr>
                <w:rFonts w:eastAsia="Times New Roman" w:cs="Arial"/>
                <w:color w:val="000000"/>
              </w:rPr>
            </w:pPr>
            <w:r w:rsidRPr="004672E1">
              <w:rPr>
                <w:rFonts w:eastAsia="Times New Roman"/>
                <w:color w:val="000000"/>
              </w:rPr>
              <w:t>При решении географических задач сделаны второстепенные ошибки.</w:t>
            </w:r>
          </w:p>
        </w:tc>
      </w:tr>
      <w:tr w:rsidR="0016509D" w:rsidRPr="004672E1" w:rsidTr="00DF4032">
        <w:tc>
          <w:tcPr>
            <w:tcW w:w="8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lastRenderedPageBreak/>
              <w:t>«3»</w:t>
            </w:r>
          </w:p>
        </w:tc>
        <w:tc>
          <w:tcPr>
            <w:tcW w:w="901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color w:val="000000"/>
              </w:rPr>
              <w:t>Обучающийся:</w:t>
            </w:r>
          </w:p>
          <w:p w:rsidR="0016509D" w:rsidRPr="004672E1" w:rsidRDefault="0016509D" w:rsidP="00DF4032">
            <w:pPr>
              <w:jc w:val="both"/>
              <w:rPr>
                <w:rFonts w:eastAsia="Times New Roman" w:cs="Arial"/>
                <w:color w:val="000000"/>
              </w:rPr>
            </w:pPr>
            <w:r w:rsidRPr="004672E1">
              <w:rPr>
                <w:rFonts w:eastAsia="Times New Roman"/>
                <w:color w:val="000000"/>
              </w:rPr>
              <w:t>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16509D" w:rsidRPr="004672E1" w:rsidRDefault="0016509D" w:rsidP="00DF4032">
            <w:pPr>
              <w:jc w:val="both"/>
              <w:rPr>
                <w:rFonts w:eastAsia="Times New Roman" w:cs="Arial"/>
                <w:color w:val="000000"/>
              </w:rPr>
            </w:pPr>
            <w:r w:rsidRPr="004672E1">
              <w:rPr>
                <w:rFonts w:eastAsia="Times New Roman"/>
                <w:color w:val="000000"/>
              </w:rPr>
              <w:t>2. Материал излагает несистематизированно, фрагментарно, не всегда последовательно;</w:t>
            </w:r>
          </w:p>
          <w:p w:rsidR="0016509D" w:rsidRPr="004672E1" w:rsidRDefault="0016509D" w:rsidP="00DF4032">
            <w:pPr>
              <w:jc w:val="both"/>
              <w:rPr>
                <w:rFonts w:eastAsia="Times New Roman" w:cs="Arial"/>
                <w:color w:val="000000"/>
              </w:rPr>
            </w:pPr>
            <w:r w:rsidRPr="004672E1">
              <w:rPr>
                <w:rFonts w:eastAsia="Times New Roman"/>
                <w:color w:val="000000"/>
              </w:rPr>
              <w:t xml:space="preserve">3. Показывает </w:t>
            </w:r>
            <w:proofErr w:type="gramStart"/>
            <w:r w:rsidRPr="004672E1">
              <w:rPr>
                <w:rFonts w:eastAsia="Times New Roman"/>
                <w:color w:val="000000"/>
              </w:rPr>
              <w:t>недостаточную</w:t>
            </w:r>
            <w:proofErr w:type="gramEnd"/>
            <w:r w:rsidRPr="004672E1">
              <w:rPr>
                <w:rFonts w:eastAsia="Times New Roman"/>
                <w:color w:val="000000"/>
              </w:rPr>
              <w:t xml:space="preserve"> сформированность отдельных знаний и умений; выводы и обобщения аргументирует слабо, допускает в них ошибки.</w:t>
            </w:r>
          </w:p>
          <w:p w:rsidR="0016509D" w:rsidRPr="004672E1" w:rsidRDefault="0016509D" w:rsidP="00DF4032">
            <w:pPr>
              <w:jc w:val="both"/>
              <w:rPr>
                <w:rFonts w:eastAsia="Times New Roman" w:cs="Arial"/>
                <w:color w:val="000000"/>
              </w:rPr>
            </w:pPr>
            <w:r w:rsidRPr="004672E1">
              <w:rPr>
                <w:rFonts w:eastAsia="Times New Roman"/>
                <w:color w:val="000000"/>
              </w:rPr>
              <w:t>4. Допустил ошибки и неточности в использовании научной терминологии, определения понятий дал недостаточно четкие;</w:t>
            </w:r>
          </w:p>
          <w:p w:rsidR="0016509D" w:rsidRPr="004672E1" w:rsidRDefault="0016509D" w:rsidP="00DF4032">
            <w:pPr>
              <w:jc w:val="both"/>
              <w:rPr>
                <w:rFonts w:eastAsia="Times New Roman" w:cs="Arial"/>
                <w:color w:val="000000"/>
              </w:rPr>
            </w:pPr>
            <w:r w:rsidRPr="004672E1">
              <w:rPr>
                <w:rFonts w:eastAsia="Times New Roman"/>
                <w:color w:val="000000"/>
              </w:rPr>
              <w:t>5. Не использовал в качестве доказательства выводы и обобщения из наблюдений, фактов, опытов или допустил ошибки при их изложении;</w:t>
            </w:r>
          </w:p>
          <w:p w:rsidR="0016509D" w:rsidRPr="004672E1" w:rsidRDefault="0016509D" w:rsidP="00DF4032">
            <w:pPr>
              <w:jc w:val="both"/>
              <w:rPr>
                <w:rFonts w:eastAsia="Times New Roman" w:cs="Arial"/>
                <w:color w:val="000000"/>
              </w:rPr>
            </w:pPr>
            <w:r w:rsidRPr="004672E1">
              <w:rPr>
                <w:rFonts w:eastAsia="Times New Roman"/>
                <w:color w:val="000000"/>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16509D" w:rsidRPr="004672E1" w:rsidRDefault="0016509D" w:rsidP="00DF4032">
            <w:pPr>
              <w:jc w:val="both"/>
              <w:rPr>
                <w:rFonts w:eastAsia="Times New Roman" w:cs="Arial"/>
                <w:color w:val="000000"/>
              </w:rPr>
            </w:pPr>
            <w:r w:rsidRPr="004672E1">
              <w:rPr>
                <w:rFonts w:eastAsia="Times New Roman"/>
                <w:color w:val="000000"/>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4672E1">
              <w:rPr>
                <w:rFonts w:eastAsia="Times New Roman"/>
                <w:color w:val="000000"/>
              </w:rPr>
              <w:t>важное значение</w:t>
            </w:r>
            <w:proofErr w:type="gramEnd"/>
            <w:r w:rsidRPr="004672E1">
              <w:rPr>
                <w:rFonts w:eastAsia="Times New Roman"/>
                <w:color w:val="000000"/>
              </w:rPr>
              <w:t xml:space="preserve"> в этом тексте;</w:t>
            </w:r>
          </w:p>
          <w:p w:rsidR="0016509D" w:rsidRPr="004672E1" w:rsidRDefault="0016509D" w:rsidP="00DF4032">
            <w:pPr>
              <w:jc w:val="both"/>
              <w:rPr>
                <w:rFonts w:eastAsia="Times New Roman" w:cs="Arial"/>
                <w:color w:val="000000"/>
              </w:rPr>
            </w:pPr>
            <w:r w:rsidRPr="004672E1">
              <w:rPr>
                <w:rFonts w:eastAsia="Times New Roman"/>
                <w:color w:val="000000"/>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16509D" w:rsidRPr="004672E1" w:rsidRDefault="0016509D" w:rsidP="00DF4032">
            <w:pPr>
              <w:jc w:val="both"/>
              <w:rPr>
                <w:rFonts w:eastAsia="Times New Roman" w:cs="Arial"/>
                <w:color w:val="000000"/>
              </w:rPr>
            </w:pPr>
            <w:r w:rsidRPr="004672E1">
              <w:rPr>
                <w:rFonts w:eastAsia="Times New Roman"/>
                <w:color w:val="000000"/>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16509D" w:rsidRPr="004672E1" w:rsidRDefault="0016509D" w:rsidP="00DF4032">
            <w:pPr>
              <w:jc w:val="both"/>
              <w:rPr>
                <w:rFonts w:eastAsia="Times New Roman" w:cs="Arial"/>
                <w:color w:val="000000"/>
              </w:rPr>
            </w:pPr>
            <w:r w:rsidRPr="004672E1">
              <w:rPr>
                <w:rFonts w:eastAsia="Times New Roman"/>
                <w:color w:val="000000"/>
              </w:rPr>
              <w:t>10. Скудны географические представления, преобладают формалистические знания;</w:t>
            </w:r>
          </w:p>
          <w:p w:rsidR="0016509D" w:rsidRPr="004672E1" w:rsidRDefault="0016509D" w:rsidP="00DF4032">
            <w:pPr>
              <w:jc w:val="both"/>
              <w:rPr>
                <w:rFonts w:eastAsia="Times New Roman" w:cs="Arial"/>
                <w:color w:val="000000"/>
              </w:rPr>
            </w:pPr>
            <w:r w:rsidRPr="004672E1">
              <w:rPr>
                <w:rFonts w:eastAsia="Times New Roman"/>
                <w:color w:val="000000"/>
              </w:rPr>
              <w:t>11. Знание карты недостаточное, показ на ней сбивчивый;</w:t>
            </w:r>
          </w:p>
          <w:p w:rsidR="0016509D" w:rsidRPr="004672E1" w:rsidRDefault="0016509D" w:rsidP="00DF4032">
            <w:pPr>
              <w:jc w:val="both"/>
              <w:rPr>
                <w:rFonts w:eastAsia="Times New Roman" w:cs="Arial"/>
                <w:color w:val="000000"/>
              </w:rPr>
            </w:pPr>
            <w:r w:rsidRPr="004672E1">
              <w:rPr>
                <w:rFonts w:eastAsia="Times New Roman"/>
                <w:color w:val="000000"/>
              </w:rPr>
              <w:t>12. Только при помощи наводящих вопросов ученик улавливает географические связи.</w:t>
            </w:r>
          </w:p>
        </w:tc>
      </w:tr>
      <w:tr w:rsidR="0016509D" w:rsidRPr="004672E1" w:rsidTr="00DF4032">
        <w:tc>
          <w:tcPr>
            <w:tcW w:w="8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«2»</w:t>
            </w:r>
          </w:p>
        </w:tc>
        <w:tc>
          <w:tcPr>
            <w:tcW w:w="901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color w:val="000000"/>
              </w:rPr>
              <w:t>Обучающийся:</w:t>
            </w:r>
          </w:p>
          <w:p w:rsidR="0016509D" w:rsidRPr="004672E1" w:rsidRDefault="0016509D" w:rsidP="0016509D">
            <w:pPr>
              <w:numPr>
                <w:ilvl w:val="0"/>
                <w:numId w:val="32"/>
              </w:numPr>
              <w:spacing w:before="100" w:beforeAutospacing="1" w:after="100" w:afterAutospacing="1"/>
              <w:jc w:val="both"/>
              <w:rPr>
                <w:rFonts w:eastAsia="Times New Roman" w:cs="Arial"/>
                <w:color w:val="000000"/>
              </w:rPr>
            </w:pPr>
            <w:r w:rsidRPr="004672E1">
              <w:rPr>
                <w:rFonts w:eastAsia="Times New Roman"/>
                <w:color w:val="000000"/>
              </w:rPr>
              <w:t>Не усвоил и не раскрыл основное содержание материала;</w:t>
            </w:r>
          </w:p>
          <w:p w:rsidR="0016509D" w:rsidRPr="004672E1" w:rsidRDefault="0016509D" w:rsidP="0016509D">
            <w:pPr>
              <w:numPr>
                <w:ilvl w:val="0"/>
                <w:numId w:val="32"/>
              </w:numPr>
              <w:spacing w:before="100" w:beforeAutospacing="1" w:after="100" w:afterAutospacing="1"/>
              <w:jc w:val="both"/>
              <w:rPr>
                <w:rFonts w:eastAsia="Times New Roman" w:cs="Arial"/>
                <w:color w:val="000000"/>
              </w:rPr>
            </w:pPr>
            <w:r w:rsidRPr="004672E1">
              <w:rPr>
                <w:rFonts w:eastAsia="Times New Roman"/>
                <w:color w:val="000000"/>
              </w:rPr>
              <w:t>Не делает выводов и обобщений.</w:t>
            </w:r>
          </w:p>
          <w:p w:rsidR="0016509D" w:rsidRPr="004672E1" w:rsidRDefault="0016509D" w:rsidP="0016509D">
            <w:pPr>
              <w:numPr>
                <w:ilvl w:val="0"/>
                <w:numId w:val="32"/>
              </w:numPr>
              <w:spacing w:before="100" w:beforeAutospacing="1" w:after="100" w:afterAutospacing="1"/>
              <w:jc w:val="both"/>
              <w:rPr>
                <w:rFonts w:eastAsia="Times New Roman" w:cs="Arial"/>
                <w:color w:val="000000"/>
              </w:rPr>
            </w:pPr>
            <w:r w:rsidRPr="004672E1">
              <w:rPr>
                <w:rFonts w:eastAsia="Times New Roman"/>
                <w:color w:val="000000"/>
              </w:rPr>
              <w:t>Не знает и не понимает значительную или основную часть программного материала в пределах поставленных вопросов;</w:t>
            </w:r>
          </w:p>
          <w:p w:rsidR="0016509D" w:rsidRPr="004672E1" w:rsidRDefault="0016509D" w:rsidP="0016509D">
            <w:pPr>
              <w:numPr>
                <w:ilvl w:val="0"/>
                <w:numId w:val="32"/>
              </w:numPr>
              <w:spacing w:before="100" w:beforeAutospacing="1" w:after="100" w:afterAutospacing="1"/>
              <w:jc w:val="both"/>
              <w:rPr>
                <w:rFonts w:eastAsia="Times New Roman" w:cs="Arial"/>
                <w:color w:val="000000"/>
              </w:rPr>
            </w:pPr>
            <w:r w:rsidRPr="004672E1">
              <w:rPr>
                <w:rFonts w:eastAsia="Times New Roman"/>
                <w:color w:val="000000"/>
              </w:rPr>
              <w:t>Имеет слабо сформированные и неполные знания и не умеет применять их к решению конкретных вопросов и задач по образцу;</w:t>
            </w:r>
          </w:p>
          <w:p w:rsidR="0016509D" w:rsidRPr="004672E1" w:rsidRDefault="0016509D" w:rsidP="0016509D">
            <w:pPr>
              <w:numPr>
                <w:ilvl w:val="0"/>
                <w:numId w:val="32"/>
              </w:numPr>
              <w:spacing w:before="100" w:beforeAutospacing="1" w:after="100" w:afterAutospacing="1"/>
              <w:jc w:val="both"/>
              <w:rPr>
                <w:rFonts w:eastAsia="Times New Roman" w:cs="Arial"/>
                <w:color w:val="000000"/>
              </w:rPr>
            </w:pPr>
            <w:r w:rsidRPr="004672E1">
              <w:rPr>
                <w:rFonts w:eastAsia="Times New Roman"/>
                <w:color w:val="000000"/>
              </w:rPr>
              <w:t>При ответе (на один вопрос) допускает более двух грубых ошибок, которые не может исправить даже при помощи учителя.</w:t>
            </w:r>
          </w:p>
          <w:p w:rsidR="0016509D" w:rsidRPr="004672E1" w:rsidRDefault="0016509D" w:rsidP="00DF4032">
            <w:pPr>
              <w:jc w:val="both"/>
              <w:rPr>
                <w:rFonts w:eastAsia="Times New Roman" w:cs="Arial"/>
                <w:color w:val="000000"/>
              </w:rPr>
            </w:pPr>
            <w:r w:rsidRPr="004672E1">
              <w:rPr>
                <w:rFonts w:eastAsia="Times New Roman"/>
                <w:color w:val="000000"/>
              </w:rPr>
              <w:t>Имеются грубые ошибки в использовании карты.</w:t>
            </w:r>
          </w:p>
        </w:tc>
      </w:tr>
      <w:tr w:rsidR="0016509D" w:rsidRPr="004672E1" w:rsidTr="00DF4032">
        <w:tc>
          <w:tcPr>
            <w:tcW w:w="8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«1»</w:t>
            </w:r>
          </w:p>
        </w:tc>
        <w:tc>
          <w:tcPr>
            <w:tcW w:w="901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color w:val="000000"/>
              </w:rPr>
              <w:t>Обучающийся:</w:t>
            </w:r>
          </w:p>
          <w:p w:rsidR="0016509D" w:rsidRPr="004672E1" w:rsidRDefault="0016509D" w:rsidP="0016509D">
            <w:pPr>
              <w:numPr>
                <w:ilvl w:val="0"/>
                <w:numId w:val="33"/>
              </w:numPr>
              <w:spacing w:before="100" w:beforeAutospacing="1" w:after="100" w:afterAutospacing="1"/>
              <w:rPr>
                <w:rFonts w:eastAsia="Times New Roman" w:cs="Arial"/>
                <w:color w:val="000000"/>
              </w:rPr>
            </w:pPr>
            <w:r w:rsidRPr="004672E1">
              <w:rPr>
                <w:rFonts w:eastAsia="Times New Roman"/>
                <w:color w:val="000000"/>
              </w:rPr>
              <w:t>Не может ответить ни на один из поставленных вопросов.</w:t>
            </w:r>
          </w:p>
          <w:p w:rsidR="0016509D" w:rsidRPr="004672E1" w:rsidRDefault="0016509D" w:rsidP="0016509D">
            <w:pPr>
              <w:numPr>
                <w:ilvl w:val="0"/>
                <w:numId w:val="33"/>
              </w:numPr>
              <w:spacing w:before="100" w:beforeAutospacing="1" w:after="100" w:afterAutospacing="1"/>
              <w:rPr>
                <w:rFonts w:eastAsia="Times New Roman" w:cs="Arial"/>
                <w:color w:val="000000"/>
              </w:rPr>
            </w:pPr>
            <w:r w:rsidRPr="004672E1">
              <w:rPr>
                <w:rFonts w:eastAsia="Times New Roman"/>
                <w:color w:val="000000"/>
              </w:rPr>
              <w:lastRenderedPageBreak/>
              <w:t>Полностью не усвоил материал.</w:t>
            </w:r>
          </w:p>
        </w:tc>
      </w:tr>
    </w:tbl>
    <w:p w:rsidR="0016509D" w:rsidRPr="004672E1" w:rsidRDefault="0016509D" w:rsidP="0016509D">
      <w:pPr>
        <w:shd w:val="clear" w:color="auto" w:fill="FFFFFF"/>
        <w:jc w:val="both"/>
        <w:rPr>
          <w:rFonts w:eastAsia="Times New Roman"/>
          <w:color w:val="000000"/>
        </w:rPr>
      </w:pPr>
      <w:r w:rsidRPr="004672E1">
        <w:rPr>
          <w:rFonts w:eastAsia="Times New Roman"/>
          <w:color w:val="000000"/>
        </w:rPr>
        <w:lastRenderedPageBreak/>
        <w:br/>
      </w:r>
      <w:r w:rsidRPr="004672E1">
        <w:rPr>
          <w:rFonts w:eastAsia="Times New Roman"/>
          <w:b/>
          <w:bCs/>
          <w:color w:val="000000"/>
        </w:rPr>
        <w:t>Примечание. </w:t>
      </w:r>
      <w:r w:rsidRPr="004672E1">
        <w:rPr>
          <w:rFonts w:eastAsia="Times New Roman"/>
          <w:color w:val="000000"/>
        </w:rPr>
        <w:t>По окончании устного ответа обучающегося педагогом даётся краткий анализ ответа, объявляется мотивированная оценка. Возможно привлечение других обучающихся для анализа ответа, самоанализ, предложение оценки.</w:t>
      </w:r>
    </w:p>
    <w:p w:rsidR="0016509D" w:rsidRPr="004672E1" w:rsidRDefault="0016509D" w:rsidP="0016509D">
      <w:pPr>
        <w:shd w:val="clear" w:color="auto" w:fill="FFFFFF"/>
        <w:jc w:val="center"/>
        <w:rPr>
          <w:rFonts w:eastAsia="Times New Roman"/>
          <w:color w:val="000000"/>
        </w:rPr>
      </w:pPr>
      <w:r w:rsidRPr="004672E1">
        <w:rPr>
          <w:rFonts w:eastAsia="Times New Roman"/>
          <w:b/>
          <w:bCs/>
          <w:color w:val="000000"/>
        </w:rPr>
        <w:t>Оценка самостоятельных письменных и контрольных работ.</w:t>
      </w:r>
    </w:p>
    <w:tbl>
      <w:tblPr>
        <w:tblW w:w="10174" w:type="dxa"/>
        <w:tblInd w:w="-116" w:type="dxa"/>
        <w:tblCellMar>
          <w:top w:w="15" w:type="dxa"/>
          <w:left w:w="15" w:type="dxa"/>
          <w:bottom w:w="15" w:type="dxa"/>
          <w:right w:w="15" w:type="dxa"/>
        </w:tblCellMar>
        <w:tblLook w:val="04A0"/>
      </w:tblPr>
      <w:tblGrid>
        <w:gridCol w:w="950"/>
        <w:gridCol w:w="9224"/>
      </w:tblGrid>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b/>
                <w:bCs/>
                <w:color w:val="000000"/>
              </w:rPr>
              <w:t>Оценка</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b/>
                <w:bCs/>
                <w:color w:val="000000"/>
              </w:rPr>
              <w:t>Критерии оценивания</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«5»</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Обучающийся:</w:t>
            </w:r>
          </w:p>
          <w:p w:rsidR="0016509D" w:rsidRPr="004672E1" w:rsidRDefault="0016509D" w:rsidP="00DF4032">
            <w:pPr>
              <w:jc w:val="both"/>
              <w:rPr>
                <w:rFonts w:eastAsia="Times New Roman" w:cs="Arial"/>
                <w:color w:val="000000"/>
              </w:rPr>
            </w:pPr>
            <w:r w:rsidRPr="004672E1">
              <w:rPr>
                <w:rFonts w:eastAsia="Times New Roman"/>
                <w:color w:val="000000"/>
              </w:rPr>
              <w:t>- выполнил работу без ошибок и недочетов;</w:t>
            </w:r>
          </w:p>
          <w:p w:rsidR="0016509D" w:rsidRPr="004672E1" w:rsidRDefault="0016509D" w:rsidP="00DF4032">
            <w:pPr>
              <w:jc w:val="both"/>
              <w:rPr>
                <w:rFonts w:eastAsia="Times New Roman" w:cs="Arial"/>
                <w:color w:val="000000"/>
              </w:rPr>
            </w:pPr>
            <w:r w:rsidRPr="004672E1">
              <w:rPr>
                <w:rFonts w:eastAsia="Times New Roman"/>
                <w:color w:val="000000"/>
              </w:rPr>
              <w:t>- допустил не более одного недочета.</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«4»</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Ученик выполнил работу полностью, но допустил в ней:</w:t>
            </w:r>
          </w:p>
          <w:p w:rsidR="0016509D" w:rsidRPr="004672E1" w:rsidRDefault="0016509D" w:rsidP="00DF4032">
            <w:pPr>
              <w:jc w:val="both"/>
              <w:rPr>
                <w:rFonts w:eastAsia="Times New Roman" w:cs="Arial"/>
                <w:color w:val="000000"/>
              </w:rPr>
            </w:pPr>
            <w:r w:rsidRPr="004672E1">
              <w:rPr>
                <w:rFonts w:eastAsia="Times New Roman"/>
                <w:color w:val="000000"/>
              </w:rPr>
              <w:t>- не более одной негрубой ошибки и одного недочета;</w:t>
            </w:r>
          </w:p>
          <w:p w:rsidR="0016509D" w:rsidRPr="004672E1" w:rsidRDefault="0016509D" w:rsidP="00DF4032">
            <w:pPr>
              <w:jc w:val="both"/>
              <w:rPr>
                <w:rFonts w:eastAsia="Times New Roman" w:cs="Arial"/>
                <w:color w:val="000000"/>
              </w:rPr>
            </w:pPr>
            <w:r w:rsidRPr="004672E1">
              <w:rPr>
                <w:rFonts w:eastAsia="Times New Roman"/>
                <w:color w:val="000000"/>
              </w:rPr>
              <w:t>- не более двух недочетов.</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«3»</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proofErr w:type="gramStart"/>
            <w:r w:rsidRPr="004672E1">
              <w:rPr>
                <w:rFonts w:eastAsia="Times New Roman"/>
                <w:color w:val="000000"/>
              </w:rPr>
              <w:t>Обучающийся</w:t>
            </w:r>
            <w:proofErr w:type="gramEnd"/>
            <w:r w:rsidRPr="004672E1">
              <w:rPr>
                <w:rFonts w:eastAsia="Times New Roman"/>
                <w:color w:val="000000"/>
              </w:rPr>
              <w:t xml:space="preserve"> правильно выполнил не менее половины работы или допустил:</w:t>
            </w:r>
          </w:p>
          <w:p w:rsidR="0016509D" w:rsidRPr="004672E1" w:rsidRDefault="0016509D" w:rsidP="00DF4032">
            <w:pPr>
              <w:jc w:val="both"/>
              <w:rPr>
                <w:rFonts w:eastAsia="Times New Roman" w:cs="Arial"/>
                <w:color w:val="000000"/>
              </w:rPr>
            </w:pPr>
            <w:r w:rsidRPr="004672E1">
              <w:rPr>
                <w:rFonts w:eastAsia="Times New Roman"/>
                <w:color w:val="000000"/>
              </w:rPr>
              <w:t>- не более двух грубых ошибок</w:t>
            </w:r>
          </w:p>
          <w:p w:rsidR="0016509D" w:rsidRPr="004672E1" w:rsidRDefault="0016509D" w:rsidP="00DF4032">
            <w:pPr>
              <w:jc w:val="both"/>
              <w:rPr>
                <w:rFonts w:eastAsia="Times New Roman" w:cs="Arial"/>
                <w:color w:val="000000"/>
              </w:rPr>
            </w:pPr>
            <w:r w:rsidRPr="004672E1">
              <w:rPr>
                <w:rFonts w:eastAsia="Times New Roman"/>
                <w:color w:val="000000"/>
              </w:rPr>
              <w:t>- не более одной грубой, одной негрубой ошибки и одного недочета</w:t>
            </w:r>
          </w:p>
          <w:p w:rsidR="0016509D" w:rsidRPr="004672E1" w:rsidRDefault="0016509D" w:rsidP="00DF4032">
            <w:pPr>
              <w:jc w:val="both"/>
              <w:rPr>
                <w:rFonts w:eastAsia="Times New Roman" w:cs="Arial"/>
                <w:color w:val="000000"/>
              </w:rPr>
            </w:pPr>
            <w:r w:rsidRPr="004672E1">
              <w:rPr>
                <w:rFonts w:eastAsia="Times New Roman"/>
                <w:color w:val="000000"/>
              </w:rPr>
              <w:t>- не более двух-трех негрубых ошибок</w:t>
            </w:r>
          </w:p>
          <w:p w:rsidR="0016509D" w:rsidRPr="004672E1" w:rsidRDefault="0016509D" w:rsidP="00DF4032">
            <w:pPr>
              <w:jc w:val="both"/>
              <w:rPr>
                <w:rFonts w:eastAsia="Times New Roman" w:cs="Arial"/>
                <w:color w:val="000000"/>
              </w:rPr>
            </w:pPr>
            <w:r w:rsidRPr="004672E1">
              <w:rPr>
                <w:rFonts w:eastAsia="Times New Roman"/>
                <w:color w:val="000000"/>
              </w:rPr>
              <w:t>- не более одной негрубой ошибки и трех недочетов</w:t>
            </w:r>
          </w:p>
          <w:p w:rsidR="0016509D" w:rsidRPr="004672E1" w:rsidRDefault="0016509D" w:rsidP="00DF4032">
            <w:pPr>
              <w:jc w:val="both"/>
              <w:rPr>
                <w:rFonts w:eastAsia="Times New Roman" w:cs="Arial"/>
                <w:color w:val="000000"/>
              </w:rPr>
            </w:pPr>
            <w:r w:rsidRPr="004672E1">
              <w:rPr>
                <w:rFonts w:eastAsia="Times New Roman"/>
                <w:color w:val="000000"/>
              </w:rPr>
              <w:t>Или при отсутствии ошибок, но при наличии четырех-пяти недочетов.</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«2»</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Обучающийся:</w:t>
            </w:r>
          </w:p>
          <w:p w:rsidR="0016509D" w:rsidRPr="004672E1" w:rsidRDefault="0016509D" w:rsidP="00DF4032">
            <w:pPr>
              <w:jc w:val="both"/>
              <w:rPr>
                <w:rFonts w:eastAsia="Times New Roman" w:cs="Arial"/>
                <w:color w:val="000000"/>
              </w:rPr>
            </w:pPr>
            <w:r w:rsidRPr="004672E1">
              <w:rPr>
                <w:rFonts w:eastAsia="Times New Roman"/>
                <w:color w:val="000000"/>
              </w:rPr>
              <w:t>- допустил число ошибок и недочетов, превосходящее норму, при которой может быть выставлена оценка «3»;</w:t>
            </w:r>
          </w:p>
          <w:p w:rsidR="0016509D" w:rsidRPr="004672E1" w:rsidRDefault="0016509D" w:rsidP="00DF4032">
            <w:pPr>
              <w:jc w:val="both"/>
              <w:rPr>
                <w:rFonts w:eastAsia="Times New Roman" w:cs="Arial"/>
                <w:color w:val="000000"/>
              </w:rPr>
            </w:pPr>
            <w:r w:rsidRPr="004672E1">
              <w:rPr>
                <w:rFonts w:eastAsia="Times New Roman"/>
                <w:color w:val="000000"/>
              </w:rPr>
              <w:t>- если правильно выполнил менее половины работы.</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«1»</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Обучающийся:</w:t>
            </w:r>
          </w:p>
          <w:p w:rsidR="0016509D" w:rsidRPr="004672E1" w:rsidRDefault="0016509D" w:rsidP="00DF4032">
            <w:pPr>
              <w:jc w:val="both"/>
              <w:rPr>
                <w:rFonts w:eastAsia="Times New Roman" w:cs="Arial"/>
                <w:color w:val="000000"/>
              </w:rPr>
            </w:pPr>
            <w:r w:rsidRPr="004672E1">
              <w:rPr>
                <w:rFonts w:eastAsia="Times New Roman"/>
                <w:color w:val="000000"/>
              </w:rPr>
              <w:t>- не приступал к выполнению работы;</w:t>
            </w:r>
          </w:p>
          <w:p w:rsidR="0016509D" w:rsidRPr="004672E1" w:rsidRDefault="0016509D" w:rsidP="00DF4032">
            <w:pPr>
              <w:jc w:val="both"/>
              <w:rPr>
                <w:rFonts w:eastAsia="Times New Roman" w:cs="Arial"/>
                <w:color w:val="000000"/>
              </w:rPr>
            </w:pPr>
            <w:r w:rsidRPr="004672E1">
              <w:rPr>
                <w:rFonts w:eastAsia="Times New Roman"/>
                <w:color w:val="000000"/>
              </w:rPr>
              <w:t>- правильно выполнил не более 10 % всех заданий.</w:t>
            </w:r>
          </w:p>
        </w:tc>
      </w:tr>
    </w:tbl>
    <w:p w:rsidR="0016509D" w:rsidRPr="004672E1" w:rsidRDefault="0016509D" w:rsidP="0016509D">
      <w:pPr>
        <w:shd w:val="clear" w:color="auto" w:fill="FFFFFF"/>
        <w:rPr>
          <w:rFonts w:eastAsia="Times New Roman"/>
          <w:color w:val="000000"/>
        </w:rPr>
      </w:pPr>
      <w:r w:rsidRPr="004672E1">
        <w:rPr>
          <w:rFonts w:eastAsia="Times New Roman"/>
          <w:color w:val="000000"/>
        </w:rPr>
        <w:br/>
      </w:r>
      <w:r w:rsidRPr="004672E1">
        <w:rPr>
          <w:rFonts w:eastAsia="Times New Roman"/>
          <w:b/>
          <w:bCs/>
          <w:color w:val="000000"/>
        </w:rPr>
        <w:t>Примечание.</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 xml:space="preserve">1. Учитель имеет право поставить </w:t>
      </w:r>
      <w:proofErr w:type="gramStart"/>
      <w:r w:rsidRPr="004672E1">
        <w:rPr>
          <w:rFonts w:eastAsia="Times New Roman"/>
          <w:color w:val="000000"/>
        </w:rPr>
        <w:t>обучающемуся</w:t>
      </w:r>
      <w:proofErr w:type="gramEnd"/>
      <w:r w:rsidRPr="004672E1">
        <w:rPr>
          <w:rFonts w:eastAsia="Times New Roman"/>
          <w:color w:val="000000"/>
        </w:rPr>
        <w:t xml:space="preserve"> оценку выше той, которая предусмотрена нормами, если обучающимся оригинально выполнена работа.</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2. Оценки с анализом доводятся до сведения обучающихся, как правило, на последующем уроке, предусматривается работа над ошибками, устранение пробелов.</w:t>
      </w:r>
    </w:p>
    <w:p w:rsidR="0016509D" w:rsidRPr="004672E1" w:rsidRDefault="0016509D" w:rsidP="0016509D">
      <w:pPr>
        <w:shd w:val="clear" w:color="auto" w:fill="FFFFFF"/>
        <w:jc w:val="center"/>
        <w:rPr>
          <w:rFonts w:eastAsia="Times New Roman"/>
          <w:color w:val="000000"/>
        </w:rPr>
      </w:pPr>
      <w:r w:rsidRPr="004672E1">
        <w:rPr>
          <w:rFonts w:eastAsia="Times New Roman"/>
          <w:b/>
          <w:bCs/>
          <w:color w:val="000000"/>
        </w:rPr>
        <w:t>Критерии выставления оценок за проверочные тесты.</w:t>
      </w:r>
    </w:p>
    <w:tbl>
      <w:tblPr>
        <w:tblW w:w="10174" w:type="dxa"/>
        <w:tblInd w:w="-116" w:type="dxa"/>
        <w:tblCellMar>
          <w:top w:w="15" w:type="dxa"/>
          <w:left w:w="15" w:type="dxa"/>
          <w:bottom w:w="15" w:type="dxa"/>
          <w:right w:w="15" w:type="dxa"/>
        </w:tblCellMar>
        <w:tblLook w:val="04A0"/>
      </w:tblPr>
      <w:tblGrid>
        <w:gridCol w:w="3261"/>
        <w:gridCol w:w="2344"/>
        <w:gridCol w:w="4569"/>
      </w:tblGrid>
      <w:tr w:rsidR="0016509D" w:rsidRPr="004672E1" w:rsidTr="00DF4032">
        <w:tc>
          <w:tcPr>
            <w:tcW w:w="316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Количество вопросов в тесте</w:t>
            </w:r>
          </w:p>
        </w:tc>
        <w:tc>
          <w:tcPr>
            <w:tcW w:w="227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Время выполнения</w:t>
            </w:r>
          </w:p>
        </w:tc>
        <w:tc>
          <w:tcPr>
            <w:tcW w:w="443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color w:val="000000"/>
              </w:rPr>
              <w:t>Критерии оценивания</w:t>
            </w:r>
          </w:p>
        </w:tc>
      </w:tr>
      <w:tr w:rsidR="0016509D" w:rsidRPr="004672E1" w:rsidTr="00DF4032">
        <w:tc>
          <w:tcPr>
            <w:tcW w:w="316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10 вопросов</w:t>
            </w:r>
          </w:p>
        </w:tc>
        <w:tc>
          <w:tcPr>
            <w:tcW w:w="227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10 – 15 минут</w:t>
            </w:r>
          </w:p>
        </w:tc>
        <w:tc>
          <w:tcPr>
            <w:tcW w:w="443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color w:val="000000"/>
              </w:rPr>
              <w:t>«5» - 10 правильных ответов</w:t>
            </w:r>
          </w:p>
          <w:p w:rsidR="0016509D" w:rsidRPr="004672E1" w:rsidRDefault="0016509D" w:rsidP="00DF4032">
            <w:pPr>
              <w:rPr>
                <w:rFonts w:eastAsia="Times New Roman" w:cs="Arial"/>
                <w:color w:val="000000"/>
              </w:rPr>
            </w:pPr>
            <w:r w:rsidRPr="004672E1">
              <w:rPr>
                <w:rFonts w:eastAsia="Times New Roman"/>
                <w:color w:val="000000"/>
              </w:rPr>
              <w:t>«4» - 7 – 9 правильных ответов</w:t>
            </w:r>
          </w:p>
          <w:p w:rsidR="0016509D" w:rsidRPr="004672E1" w:rsidRDefault="0016509D" w:rsidP="00DF4032">
            <w:pPr>
              <w:rPr>
                <w:rFonts w:eastAsia="Times New Roman" w:cs="Arial"/>
                <w:color w:val="000000"/>
              </w:rPr>
            </w:pPr>
            <w:r w:rsidRPr="004672E1">
              <w:rPr>
                <w:rFonts w:eastAsia="Times New Roman"/>
                <w:color w:val="000000"/>
              </w:rPr>
              <w:t>«3» - 5 – 6 правильных ответов</w:t>
            </w:r>
          </w:p>
          <w:p w:rsidR="0016509D" w:rsidRPr="004672E1" w:rsidRDefault="0016509D" w:rsidP="00DF4032">
            <w:pPr>
              <w:rPr>
                <w:rFonts w:eastAsia="Times New Roman" w:cs="Arial"/>
                <w:color w:val="000000"/>
              </w:rPr>
            </w:pPr>
            <w:r w:rsidRPr="004672E1">
              <w:rPr>
                <w:rFonts w:eastAsia="Times New Roman"/>
                <w:color w:val="000000"/>
              </w:rPr>
              <w:t>«2» - менее 5 правильных ответов</w:t>
            </w:r>
          </w:p>
        </w:tc>
      </w:tr>
      <w:tr w:rsidR="0016509D" w:rsidRPr="004672E1" w:rsidTr="00DF4032">
        <w:tc>
          <w:tcPr>
            <w:tcW w:w="316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20 вопросов</w:t>
            </w:r>
          </w:p>
        </w:tc>
        <w:tc>
          <w:tcPr>
            <w:tcW w:w="227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20-30 минут</w:t>
            </w:r>
          </w:p>
        </w:tc>
        <w:tc>
          <w:tcPr>
            <w:tcW w:w="443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color w:val="000000"/>
              </w:rPr>
              <w:t>«5» - 18 – 20 правильных ответов</w:t>
            </w:r>
          </w:p>
          <w:p w:rsidR="0016509D" w:rsidRPr="004672E1" w:rsidRDefault="0016509D" w:rsidP="00DF4032">
            <w:pPr>
              <w:rPr>
                <w:rFonts w:eastAsia="Times New Roman" w:cs="Arial"/>
                <w:color w:val="000000"/>
              </w:rPr>
            </w:pPr>
            <w:r w:rsidRPr="004672E1">
              <w:rPr>
                <w:rFonts w:eastAsia="Times New Roman"/>
                <w:color w:val="000000"/>
              </w:rPr>
              <w:t>«4» - 14 – 17 правильных ответов</w:t>
            </w:r>
          </w:p>
          <w:p w:rsidR="0016509D" w:rsidRPr="004672E1" w:rsidRDefault="0016509D" w:rsidP="00DF4032">
            <w:pPr>
              <w:rPr>
                <w:rFonts w:eastAsia="Times New Roman" w:cs="Arial"/>
                <w:color w:val="000000"/>
              </w:rPr>
            </w:pPr>
            <w:r w:rsidRPr="004672E1">
              <w:rPr>
                <w:rFonts w:eastAsia="Times New Roman"/>
                <w:color w:val="000000"/>
              </w:rPr>
              <w:t>«3» - 10 – 13 правильных ответов</w:t>
            </w:r>
          </w:p>
          <w:p w:rsidR="0016509D" w:rsidRPr="004672E1" w:rsidRDefault="0016509D" w:rsidP="00DF4032">
            <w:pPr>
              <w:rPr>
                <w:rFonts w:eastAsia="Times New Roman" w:cs="Arial"/>
                <w:color w:val="000000"/>
              </w:rPr>
            </w:pPr>
            <w:r w:rsidRPr="004672E1">
              <w:rPr>
                <w:rFonts w:eastAsia="Times New Roman"/>
                <w:color w:val="000000"/>
              </w:rPr>
              <w:t>«2» - менее 10 правильных ответов</w:t>
            </w:r>
          </w:p>
        </w:tc>
      </w:tr>
      <w:tr w:rsidR="0016509D" w:rsidRPr="004672E1" w:rsidTr="00DF4032">
        <w:tc>
          <w:tcPr>
            <w:tcW w:w="316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30 вопросов</w:t>
            </w:r>
          </w:p>
        </w:tc>
        <w:tc>
          <w:tcPr>
            <w:tcW w:w="227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30 – 40 минут</w:t>
            </w:r>
          </w:p>
        </w:tc>
        <w:tc>
          <w:tcPr>
            <w:tcW w:w="443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color w:val="000000"/>
              </w:rPr>
              <w:t>«5» - 27 – 30 правильных ответов</w:t>
            </w:r>
          </w:p>
          <w:p w:rsidR="0016509D" w:rsidRPr="004672E1" w:rsidRDefault="0016509D" w:rsidP="00DF4032">
            <w:pPr>
              <w:rPr>
                <w:rFonts w:eastAsia="Times New Roman" w:cs="Arial"/>
                <w:color w:val="000000"/>
              </w:rPr>
            </w:pPr>
            <w:r w:rsidRPr="004672E1">
              <w:rPr>
                <w:rFonts w:eastAsia="Times New Roman"/>
                <w:color w:val="000000"/>
              </w:rPr>
              <w:t>«4» - 22 – 26 правильных ответов</w:t>
            </w:r>
          </w:p>
          <w:p w:rsidR="0016509D" w:rsidRPr="004672E1" w:rsidRDefault="0016509D" w:rsidP="00DF4032">
            <w:pPr>
              <w:rPr>
                <w:rFonts w:eastAsia="Times New Roman" w:cs="Arial"/>
                <w:color w:val="000000"/>
              </w:rPr>
            </w:pPr>
            <w:r w:rsidRPr="004672E1">
              <w:rPr>
                <w:rFonts w:eastAsia="Times New Roman"/>
                <w:color w:val="000000"/>
              </w:rPr>
              <w:t>«3» - 15 – 21 правильных ответов</w:t>
            </w:r>
          </w:p>
          <w:p w:rsidR="0016509D" w:rsidRPr="004672E1" w:rsidRDefault="0016509D" w:rsidP="00DF4032">
            <w:pPr>
              <w:rPr>
                <w:rFonts w:eastAsia="Times New Roman" w:cs="Arial"/>
                <w:color w:val="000000"/>
              </w:rPr>
            </w:pPr>
            <w:r w:rsidRPr="004672E1">
              <w:rPr>
                <w:rFonts w:eastAsia="Times New Roman"/>
                <w:color w:val="000000"/>
              </w:rPr>
              <w:t>«2» - менее 15 правильных ответов</w:t>
            </w:r>
          </w:p>
        </w:tc>
      </w:tr>
    </w:tbl>
    <w:p w:rsidR="0016509D" w:rsidRPr="004672E1" w:rsidRDefault="0016509D" w:rsidP="0016509D">
      <w:pPr>
        <w:shd w:val="clear" w:color="auto" w:fill="FFFFFF"/>
        <w:jc w:val="center"/>
        <w:rPr>
          <w:rFonts w:eastAsia="Times New Roman"/>
          <w:color w:val="000000"/>
        </w:rPr>
      </w:pPr>
      <w:r w:rsidRPr="004672E1">
        <w:rPr>
          <w:rFonts w:eastAsia="Times New Roman"/>
          <w:color w:val="000000"/>
        </w:rPr>
        <w:br/>
      </w:r>
      <w:r w:rsidRPr="004672E1">
        <w:rPr>
          <w:rFonts w:eastAsia="Times New Roman"/>
          <w:b/>
          <w:bCs/>
          <w:color w:val="000000"/>
        </w:rPr>
        <w:t>Оценка качества выполнения практических и самостоятельных работ по географии.</w:t>
      </w:r>
    </w:p>
    <w:tbl>
      <w:tblPr>
        <w:tblW w:w="10174" w:type="dxa"/>
        <w:tblInd w:w="-116" w:type="dxa"/>
        <w:tblCellMar>
          <w:top w:w="15" w:type="dxa"/>
          <w:left w:w="15" w:type="dxa"/>
          <w:bottom w:w="15" w:type="dxa"/>
          <w:right w:w="15" w:type="dxa"/>
        </w:tblCellMar>
        <w:tblLook w:val="04A0"/>
      </w:tblPr>
      <w:tblGrid>
        <w:gridCol w:w="950"/>
        <w:gridCol w:w="9224"/>
      </w:tblGrid>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b/>
                <w:bCs/>
                <w:color w:val="000000"/>
              </w:rPr>
              <w:t>Оценка</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b/>
                <w:bCs/>
                <w:color w:val="000000"/>
              </w:rPr>
              <w:t>Критерии оценивания</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«5»</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Практическая или самостоятельная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16509D" w:rsidRPr="004672E1" w:rsidRDefault="0016509D" w:rsidP="00DF4032">
            <w:pPr>
              <w:jc w:val="both"/>
              <w:rPr>
                <w:rFonts w:eastAsia="Times New Roman" w:cs="Arial"/>
                <w:color w:val="000000"/>
              </w:rPr>
            </w:pPr>
            <w:r w:rsidRPr="004672E1">
              <w:rPr>
                <w:rFonts w:eastAsia="Times New Roman"/>
                <w:color w:val="000000"/>
              </w:rPr>
              <w:lastRenderedPageBreak/>
              <w:t>Работа оформлена аккуратно, в оптимальной для фиксации результатов форме.</w:t>
            </w:r>
          </w:p>
          <w:p w:rsidR="0016509D" w:rsidRPr="004672E1" w:rsidRDefault="0016509D" w:rsidP="00DF4032">
            <w:pPr>
              <w:jc w:val="both"/>
              <w:rPr>
                <w:rFonts w:eastAsia="Times New Roman" w:cs="Arial"/>
                <w:color w:val="000000"/>
              </w:rPr>
            </w:pPr>
            <w:r w:rsidRPr="004672E1">
              <w:rPr>
                <w:rFonts w:eastAsia="Times New Roman"/>
                <w:color w:val="000000"/>
              </w:rPr>
              <w:t>Форма фиксации материалов может быть предложена учителем или выбрана самими обучающимися.</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lastRenderedPageBreak/>
              <w:t>«4»</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 xml:space="preserve">Практическая или самостоятельная работа выполнена </w:t>
            </w:r>
            <w:proofErr w:type="gramStart"/>
            <w:r w:rsidRPr="004672E1">
              <w:rPr>
                <w:rFonts w:eastAsia="Times New Roman"/>
                <w:color w:val="000000"/>
              </w:rPr>
              <w:t>обучающимися</w:t>
            </w:r>
            <w:proofErr w:type="gramEnd"/>
            <w:r w:rsidRPr="004672E1">
              <w:rPr>
                <w:rFonts w:eastAsia="Times New Roman"/>
                <w:color w:val="000000"/>
              </w:rPr>
              <w:t xml:space="preserve"> в полном объеме и самостоятельно.</w:t>
            </w:r>
          </w:p>
          <w:p w:rsidR="0016509D" w:rsidRPr="004672E1" w:rsidRDefault="0016509D" w:rsidP="00DF4032">
            <w:pPr>
              <w:jc w:val="both"/>
              <w:rPr>
                <w:rFonts w:eastAsia="Times New Roman" w:cs="Arial"/>
                <w:color w:val="000000"/>
              </w:rPr>
            </w:pPr>
            <w:r w:rsidRPr="004672E1">
              <w:rPr>
                <w:rFonts w:eastAsia="Times New Roman"/>
                <w:color w:val="000000"/>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16509D" w:rsidRPr="004672E1" w:rsidRDefault="0016509D" w:rsidP="00DF4032">
            <w:pPr>
              <w:jc w:val="both"/>
              <w:rPr>
                <w:rFonts w:eastAsia="Times New Roman" w:cs="Arial"/>
                <w:color w:val="000000"/>
              </w:rPr>
            </w:pPr>
            <w:r w:rsidRPr="004672E1">
              <w:rPr>
                <w:rFonts w:eastAsia="Times New Roman"/>
                <w:color w:val="000000"/>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w:t>
            </w:r>
          </w:p>
          <w:p w:rsidR="0016509D" w:rsidRPr="004672E1" w:rsidRDefault="0016509D" w:rsidP="00DF4032">
            <w:pPr>
              <w:jc w:val="both"/>
              <w:rPr>
                <w:rFonts w:eastAsia="Times New Roman" w:cs="Arial"/>
                <w:color w:val="000000"/>
              </w:rPr>
            </w:pPr>
            <w:r w:rsidRPr="004672E1">
              <w:rPr>
                <w:rFonts w:eastAsia="Times New Roman"/>
                <w:color w:val="000000"/>
              </w:rPr>
              <w:t>Допускаются неточности и небрежность в оформлении результатов работы.</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«3»</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 xml:space="preserve">Практическая работа выполнена и оформлена </w:t>
            </w:r>
            <w:proofErr w:type="gramStart"/>
            <w:r w:rsidRPr="004672E1">
              <w:rPr>
                <w:rFonts w:eastAsia="Times New Roman"/>
                <w:color w:val="000000"/>
              </w:rPr>
              <w:t>обучающимися</w:t>
            </w:r>
            <w:proofErr w:type="gramEnd"/>
            <w:r w:rsidRPr="004672E1">
              <w:rPr>
                <w:rFonts w:eastAsia="Times New Roman"/>
                <w:color w:val="000000"/>
              </w:rPr>
              <w:t xml:space="preserve"> с помощью учителя или хорошо подготовленных и уже выполнивших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 ми, географическими инструментами.</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«2»</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 xml:space="preserve">Выставляется в том случае, когда обучающиеся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w:t>
            </w:r>
            <w:proofErr w:type="gramStart"/>
            <w:r w:rsidRPr="004672E1">
              <w:rPr>
                <w:rFonts w:eastAsia="Times New Roman"/>
                <w:color w:val="000000"/>
              </w:rPr>
              <w:t>подготовленных</w:t>
            </w:r>
            <w:proofErr w:type="gramEnd"/>
            <w:r w:rsidRPr="004672E1">
              <w:rPr>
                <w:rFonts w:eastAsia="Times New Roman"/>
                <w:color w:val="000000"/>
              </w:rPr>
              <w:t xml:space="preserve"> обучающихся неэффективны из-за плохой подготовки учащегося.</w:t>
            </w:r>
          </w:p>
        </w:tc>
      </w:tr>
      <w:tr w:rsidR="0016509D" w:rsidRPr="004672E1" w:rsidTr="00DF4032">
        <w:tc>
          <w:tcPr>
            <w:tcW w:w="92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«1»</w:t>
            </w:r>
          </w:p>
        </w:tc>
        <w:tc>
          <w:tcPr>
            <w:tcW w:w="894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Выставляется в том случае, когда обучающиеся не приступили к выполнению этой работы.</w:t>
            </w:r>
          </w:p>
          <w:p w:rsidR="0016509D" w:rsidRPr="004672E1" w:rsidRDefault="0016509D" w:rsidP="00DF4032">
            <w:pPr>
              <w:jc w:val="both"/>
              <w:rPr>
                <w:rFonts w:eastAsia="Times New Roman" w:cs="Arial"/>
                <w:color w:val="000000"/>
              </w:rPr>
            </w:pPr>
            <w:r w:rsidRPr="004672E1">
              <w:rPr>
                <w:rFonts w:eastAsia="Times New Roman"/>
                <w:color w:val="000000"/>
              </w:rPr>
              <w:t xml:space="preserve">Руководство и помощь со стороны учителя и хорошо </w:t>
            </w:r>
            <w:proofErr w:type="gramStart"/>
            <w:r w:rsidRPr="004672E1">
              <w:rPr>
                <w:rFonts w:eastAsia="Times New Roman"/>
                <w:color w:val="000000"/>
              </w:rPr>
              <w:t>подготовленных</w:t>
            </w:r>
            <w:proofErr w:type="gramEnd"/>
            <w:r w:rsidRPr="004672E1">
              <w:rPr>
                <w:rFonts w:eastAsia="Times New Roman"/>
                <w:color w:val="000000"/>
              </w:rPr>
              <w:t xml:space="preserve"> обучающихся неэффективны из-за плохой подготовки учащегося.</w:t>
            </w:r>
          </w:p>
        </w:tc>
      </w:tr>
    </w:tbl>
    <w:p w:rsidR="0016509D" w:rsidRPr="004672E1" w:rsidRDefault="0016509D" w:rsidP="0016509D">
      <w:pPr>
        <w:shd w:val="clear" w:color="auto" w:fill="FFFFFF"/>
        <w:jc w:val="center"/>
        <w:rPr>
          <w:rFonts w:eastAsia="Times New Roman"/>
          <w:color w:val="000000"/>
        </w:rPr>
      </w:pPr>
      <w:r w:rsidRPr="004672E1">
        <w:rPr>
          <w:rFonts w:eastAsia="Times New Roman"/>
          <w:color w:val="000000"/>
        </w:rPr>
        <w:br/>
      </w:r>
      <w:r w:rsidRPr="004672E1">
        <w:rPr>
          <w:rFonts w:eastAsia="Times New Roman"/>
          <w:b/>
          <w:bCs/>
          <w:color w:val="000000"/>
        </w:rPr>
        <w:t>Оценка умений работать с картой и другими источниками географических знаний.</w:t>
      </w:r>
    </w:p>
    <w:tbl>
      <w:tblPr>
        <w:tblW w:w="10174" w:type="dxa"/>
        <w:tblInd w:w="-116" w:type="dxa"/>
        <w:tblCellMar>
          <w:top w:w="15" w:type="dxa"/>
          <w:left w:w="15" w:type="dxa"/>
          <w:bottom w:w="15" w:type="dxa"/>
          <w:right w:w="15" w:type="dxa"/>
        </w:tblCellMar>
        <w:tblLook w:val="04A0"/>
      </w:tblPr>
      <w:tblGrid>
        <w:gridCol w:w="882"/>
        <w:gridCol w:w="9292"/>
      </w:tblGrid>
      <w:tr w:rsidR="0016509D" w:rsidRPr="004672E1" w:rsidTr="00DF4032">
        <w:tc>
          <w:tcPr>
            <w:tcW w:w="85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Оценка</w:t>
            </w:r>
          </w:p>
        </w:tc>
        <w:tc>
          <w:tcPr>
            <w:tcW w:w="90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rPr>
                <w:rFonts w:eastAsia="Times New Roman" w:cs="Arial"/>
                <w:color w:val="000000"/>
              </w:rPr>
            </w:pPr>
            <w:r w:rsidRPr="004672E1">
              <w:rPr>
                <w:rFonts w:eastAsia="Times New Roman"/>
                <w:color w:val="000000"/>
              </w:rPr>
              <w:t>Критерии оценивания</w:t>
            </w:r>
          </w:p>
        </w:tc>
      </w:tr>
      <w:tr w:rsidR="0016509D" w:rsidRPr="004672E1" w:rsidTr="00DF4032">
        <w:tc>
          <w:tcPr>
            <w:tcW w:w="85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«5»</w:t>
            </w:r>
          </w:p>
        </w:tc>
        <w:tc>
          <w:tcPr>
            <w:tcW w:w="90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tc>
      </w:tr>
      <w:tr w:rsidR="0016509D" w:rsidRPr="004672E1" w:rsidTr="00DF4032">
        <w:tc>
          <w:tcPr>
            <w:tcW w:w="85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«4»</w:t>
            </w:r>
          </w:p>
        </w:tc>
        <w:tc>
          <w:tcPr>
            <w:tcW w:w="90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правильный и полный отбор источников знаний, допускаются неточности в использовании карт и других источников знаний, в оформлении результатов</w:t>
            </w:r>
          </w:p>
        </w:tc>
      </w:tr>
      <w:tr w:rsidR="0016509D" w:rsidRPr="004672E1" w:rsidTr="00DF4032">
        <w:tc>
          <w:tcPr>
            <w:tcW w:w="85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«3»</w:t>
            </w:r>
          </w:p>
        </w:tc>
        <w:tc>
          <w:tcPr>
            <w:tcW w:w="90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правильное использование основных источников знаний; допускаются неточности в формулировке выводов; неаккуратное оформление результатов.</w:t>
            </w:r>
          </w:p>
        </w:tc>
      </w:tr>
      <w:tr w:rsidR="0016509D" w:rsidRPr="004672E1" w:rsidTr="00DF4032">
        <w:tc>
          <w:tcPr>
            <w:tcW w:w="85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«2»</w:t>
            </w:r>
          </w:p>
        </w:tc>
        <w:tc>
          <w:tcPr>
            <w:tcW w:w="90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неумение отбирать и использовать основные источники знаний; допускаются существенные ошибки в выполнении задания и в оформлении результатов.</w:t>
            </w:r>
          </w:p>
        </w:tc>
      </w:tr>
      <w:tr w:rsidR="0016509D" w:rsidRPr="004672E1" w:rsidTr="00DF4032">
        <w:tc>
          <w:tcPr>
            <w:tcW w:w="85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16509D" w:rsidRPr="004672E1" w:rsidRDefault="0016509D" w:rsidP="00DF4032">
            <w:pPr>
              <w:rPr>
                <w:rFonts w:eastAsia="Times New Roman" w:cs="Arial"/>
                <w:color w:val="000000"/>
              </w:rPr>
            </w:pPr>
            <w:r w:rsidRPr="004672E1">
              <w:rPr>
                <w:rFonts w:eastAsia="Times New Roman"/>
                <w:color w:val="000000"/>
              </w:rPr>
              <w:t>«1»</w:t>
            </w:r>
          </w:p>
        </w:tc>
        <w:tc>
          <w:tcPr>
            <w:tcW w:w="90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6509D" w:rsidRPr="004672E1" w:rsidRDefault="0016509D" w:rsidP="00DF4032">
            <w:pPr>
              <w:jc w:val="both"/>
              <w:rPr>
                <w:rFonts w:eastAsia="Times New Roman" w:cs="Arial"/>
                <w:color w:val="000000"/>
              </w:rPr>
            </w:pPr>
            <w:r w:rsidRPr="004672E1">
              <w:rPr>
                <w:rFonts w:eastAsia="Times New Roman"/>
                <w:color w:val="000000"/>
              </w:rPr>
              <w:t>полное неумение использовать карту и источники знаний</w:t>
            </w:r>
          </w:p>
        </w:tc>
      </w:tr>
    </w:tbl>
    <w:p w:rsidR="0016509D" w:rsidRPr="004672E1" w:rsidRDefault="0016509D" w:rsidP="0016509D">
      <w:pPr>
        <w:shd w:val="clear" w:color="auto" w:fill="FFFFFF"/>
        <w:jc w:val="center"/>
        <w:rPr>
          <w:rFonts w:eastAsia="Times New Roman"/>
          <w:color w:val="000000"/>
        </w:rPr>
      </w:pPr>
      <w:r w:rsidRPr="004672E1">
        <w:rPr>
          <w:rFonts w:eastAsia="Times New Roman"/>
          <w:color w:val="000000"/>
        </w:rPr>
        <w:br/>
      </w:r>
      <w:r w:rsidRPr="004672E1">
        <w:rPr>
          <w:rFonts w:eastAsia="Times New Roman"/>
          <w:b/>
          <w:bCs/>
          <w:color w:val="000000"/>
        </w:rPr>
        <w:t>Общая классификация ошибок.</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При оценке знаний, умений и навыков обучающихся следует учитывать все ошибки (грубые и негрубые) и недочеты.</w:t>
      </w:r>
    </w:p>
    <w:p w:rsidR="0016509D" w:rsidRPr="004672E1" w:rsidRDefault="0016509D" w:rsidP="0016509D">
      <w:pPr>
        <w:shd w:val="clear" w:color="auto" w:fill="FFFFFF"/>
        <w:jc w:val="both"/>
        <w:rPr>
          <w:rFonts w:eastAsia="Times New Roman"/>
          <w:color w:val="000000"/>
        </w:rPr>
      </w:pPr>
      <w:r w:rsidRPr="004672E1">
        <w:rPr>
          <w:rFonts w:eastAsia="Times New Roman"/>
          <w:b/>
          <w:bCs/>
          <w:color w:val="000000"/>
        </w:rPr>
        <w:t>Грубыми</w:t>
      </w:r>
      <w:r w:rsidRPr="004672E1">
        <w:rPr>
          <w:rFonts w:eastAsia="Times New Roman"/>
          <w:color w:val="000000"/>
        </w:rPr>
        <w:t> считаются следующие ошибки:</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1)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2) незнание наименований единиц измерения;</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3) неумение выделить в ответе главное;</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4) неумение применять знания для решения задач и объяснения явлений;</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5) неумение делать выводы и обобщения;</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6) неумение читать и строить графики и принципиальные схемы;</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7) неумение подготовить установку или лабораторное оборудование, провести опыт, наблюдения, необходимые расчеты или использовать полученные данные для выводов;</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8) неумение пользоваться первоисточниками, учебником и справочниками;</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lastRenderedPageBreak/>
        <w:t>9) нарушение техники безопасности;</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10) небрежное отношение к оборудованию, приборам, материалам.</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К </w:t>
      </w:r>
      <w:r w:rsidRPr="004672E1">
        <w:rPr>
          <w:rFonts w:eastAsia="Times New Roman"/>
          <w:b/>
          <w:bCs/>
          <w:color w:val="000000"/>
        </w:rPr>
        <w:t>негрубым</w:t>
      </w:r>
      <w:r w:rsidRPr="004672E1">
        <w:rPr>
          <w:rFonts w:eastAsia="Times New Roman"/>
          <w:color w:val="000000"/>
        </w:rPr>
        <w:t> ошибкам следует отнести:</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 xml:space="preserve">1) неточность формулировок, определений, понятий, законов, теорий, вызванная неполнотой охвата основных признаков определяемого понятия или заменой одного-двух из этих признаков </w:t>
      </w:r>
      <w:proofErr w:type="gramStart"/>
      <w:r w:rsidRPr="004672E1">
        <w:rPr>
          <w:rFonts w:eastAsia="Times New Roman"/>
          <w:color w:val="000000"/>
        </w:rPr>
        <w:t>второстепенными</w:t>
      </w:r>
      <w:proofErr w:type="gramEnd"/>
      <w:r w:rsidRPr="004672E1">
        <w:rPr>
          <w:rFonts w:eastAsia="Times New Roman"/>
          <w:color w:val="000000"/>
        </w:rPr>
        <w:t>;</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2) ошибки при снятии показаний с измерительных приборов, не связанные с определением цены деления шкалы (например, зависящие от расположения измерительных приборов, оптические и др.);</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3) ошибки, вызванные несоблюдением условий проведения опыта, наблюдения, условий работы прибора, оборудования;</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4) ошибки в условных обозначениях на принципиальных схемах, неточность графика (например, изменение угла наклона) и др.;</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 xml:space="preserve">5) нерациональный метод решения задачи или недостаточно продуманный план устного ответа (нарушение логики, подмена отдельных основных вопросов </w:t>
      </w:r>
      <w:proofErr w:type="gramStart"/>
      <w:r w:rsidRPr="004672E1">
        <w:rPr>
          <w:rFonts w:eastAsia="Times New Roman"/>
          <w:color w:val="000000"/>
        </w:rPr>
        <w:t>второстепенными</w:t>
      </w:r>
      <w:proofErr w:type="gramEnd"/>
      <w:r w:rsidRPr="004672E1">
        <w:rPr>
          <w:rFonts w:eastAsia="Times New Roman"/>
          <w:color w:val="000000"/>
        </w:rPr>
        <w:t>);</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6) нерациональные методы работы со справочной и другой литературой;</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7) неумение решать задачи, выполнять задания в общем виде.</w:t>
      </w:r>
    </w:p>
    <w:p w:rsidR="0016509D" w:rsidRPr="004672E1" w:rsidRDefault="0016509D" w:rsidP="0016509D">
      <w:pPr>
        <w:shd w:val="clear" w:color="auto" w:fill="FFFFFF"/>
        <w:jc w:val="both"/>
        <w:rPr>
          <w:rFonts w:eastAsia="Times New Roman"/>
          <w:color w:val="000000"/>
        </w:rPr>
      </w:pPr>
      <w:r w:rsidRPr="004672E1">
        <w:rPr>
          <w:rFonts w:eastAsia="Times New Roman"/>
          <w:b/>
          <w:bCs/>
          <w:color w:val="000000"/>
        </w:rPr>
        <w:t>Недочетами</w:t>
      </w:r>
      <w:r w:rsidRPr="004672E1">
        <w:rPr>
          <w:rFonts w:eastAsia="Times New Roman"/>
          <w:color w:val="000000"/>
        </w:rPr>
        <w:t> являются:</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1) нерациональные приемы вычислений и преобразований, выполнения опытов, наблюдений, заданий;</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2) ошибки в вычислениях;</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3) небрежное выполнение записей, чертежей, схем, графиков;</w:t>
      </w:r>
    </w:p>
    <w:p w:rsidR="0016509D" w:rsidRPr="004672E1" w:rsidRDefault="0016509D" w:rsidP="0016509D">
      <w:pPr>
        <w:shd w:val="clear" w:color="auto" w:fill="FFFFFF"/>
        <w:jc w:val="both"/>
        <w:rPr>
          <w:rFonts w:eastAsia="Times New Roman"/>
          <w:color w:val="000000"/>
        </w:rPr>
      </w:pPr>
      <w:r w:rsidRPr="004672E1">
        <w:rPr>
          <w:rFonts w:eastAsia="Times New Roman"/>
          <w:color w:val="000000"/>
        </w:rPr>
        <w:t>4) орфографические и пунктуационные ошибки.</w:t>
      </w:r>
    </w:p>
    <w:p w:rsidR="0016509D" w:rsidRPr="004672E1" w:rsidRDefault="0016509D" w:rsidP="0016509D">
      <w:pPr>
        <w:shd w:val="clear" w:color="auto" w:fill="FFFFFF"/>
        <w:jc w:val="center"/>
        <w:rPr>
          <w:rFonts w:eastAsia="Times New Roman"/>
          <w:color w:val="000000"/>
        </w:rPr>
      </w:pPr>
      <w:r w:rsidRPr="004672E1">
        <w:rPr>
          <w:rFonts w:eastAsia="Times New Roman"/>
          <w:b/>
          <w:bCs/>
          <w:color w:val="000000"/>
        </w:rPr>
        <w:t>Требования к выполнению практических работ в контурных картах.</w:t>
      </w:r>
    </w:p>
    <w:p w:rsidR="0016509D" w:rsidRPr="004672E1" w:rsidRDefault="0016509D" w:rsidP="0016509D">
      <w:pPr>
        <w:shd w:val="clear" w:color="auto" w:fill="FFFFFF"/>
        <w:jc w:val="center"/>
        <w:rPr>
          <w:rFonts w:eastAsia="Times New Roman"/>
          <w:color w:val="000000"/>
        </w:rPr>
      </w:pPr>
      <w:r w:rsidRPr="004672E1">
        <w:rPr>
          <w:rFonts w:eastAsia="Times New Roman"/>
          <w:b/>
          <w:bCs/>
          <w:color w:val="000000"/>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Каждую контурную карту подписывают. В правом верхнем углу обучающийся ставит свою фамилию и класс.</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При выполнении практической работы в контурных картах, в левом верхнем углу карты подписывают номер и название практической работы.</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В начале учебного года все работы в контурных картах выполняются простыми карандашами, потому что навыки работы с контурными картами слабы, и обучающиеся делают ошибки.</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Географические названия объектов подписывайте с заглавной буквы.</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Если название объекта не помещается на карте, то около него ставят цифру, а внизу карты пишут, что означает данная цифра.</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Если того требует задание, карту раскрашивают цветными карандашами, а затем уже подписывают географические названия.</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При помощи условных знаков, выбранных вами, выполните задание, условные знаки отобразите в легенде карты.</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sidRPr="004672E1">
        <w:rPr>
          <w:rFonts w:eastAsia="Times New Roman"/>
          <w:color w:val="000000"/>
        </w:rPr>
        <w:t>лл в сл</w:t>
      </w:r>
      <w:proofErr w:type="gramEnd"/>
      <w:r w:rsidRPr="004672E1">
        <w:rPr>
          <w:rFonts w:eastAsia="Times New Roman"/>
          <w:color w:val="000000"/>
        </w:rPr>
        <w:t>учае добавления в работу излишней информации).</w:t>
      </w:r>
    </w:p>
    <w:p w:rsidR="0016509D" w:rsidRPr="004672E1" w:rsidRDefault="0016509D" w:rsidP="0016509D">
      <w:pPr>
        <w:numPr>
          <w:ilvl w:val="0"/>
          <w:numId w:val="34"/>
        </w:numPr>
        <w:spacing w:before="30" w:after="30"/>
        <w:ind w:left="426"/>
        <w:jc w:val="both"/>
        <w:rPr>
          <w:rFonts w:eastAsia="Times New Roman" w:cs="Arial"/>
          <w:color w:val="000000"/>
        </w:rPr>
      </w:pPr>
      <w:r w:rsidRPr="004672E1">
        <w:rPr>
          <w:rFonts w:eastAsia="Times New Roman"/>
          <w:color w:val="000000"/>
        </w:rPr>
        <w:t>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16509D" w:rsidRPr="004672E1" w:rsidRDefault="0016509D" w:rsidP="0016509D">
      <w:pPr>
        <w:shd w:val="clear" w:color="auto" w:fill="FFFFFF"/>
        <w:rPr>
          <w:rFonts w:eastAsia="Times New Roman"/>
          <w:color w:val="000000"/>
        </w:rPr>
      </w:pPr>
      <w:r w:rsidRPr="004672E1">
        <w:rPr>
          <w:rFonts w:eastAsia="Times New Roman"/>
          <w:b/>
          <w:bCs/>
          <w:color w:val="000000"/>
        </w:rPr>
        <w:t>Помните: работать в контурных картах фломастерами и маркерами запрещено!</w:t>
      </w:r>
    </w:p>
    <w:p w:rsidR="0016509D" w:rsidRDefault="0016509D" w:rsidP="0016509D">
      <w:pPr>
        <w:tabs>
          <w:tab w:val="left" w:pos="2880"/>
        </w:tabs>
        <w:rPr>
          <w:sz w:val="24"/>
          <w:szCs w:val="24"/>
        </w:rPr>
      </w:pPr>
    </w:p>
    <w:p w:rsidR="0016509D" w:rsidRPr="004672E1" w:rsidRDefault="0016509D" w:rsidP="0016509D">
      <w:pPr>
        <w:tabs>
          <w:tab w:val="left" w:pos="2880"/>
        </w:tabs>
        <w:rPr>
          <w:sz w:val="24"/>
          <w:szCs w:val="24"/>
        </w:rPr>
        <w:sectPr w:rsidR="0016509D" w:rsidRPr="004672E1" w:rsidSect="0082744D">
          <w:footerReference w:type="default" r:id="rId6"/>
          <w:pgSz w:w="11906" w:h="16838"/>
          <w:pgMar w:top="1134" w:right="1134" w:bottom="1134" w:left="1134" w:header="709" w:footer="709" w:gutter="0"/>
          <w:pgNumType w:start="1"/>
          <w:cols w:space="708"/>
          <w:titlePg/>
          <w:docGrid w:linePitch="360"/>
        </w:sectPr>
      </w:pPr>
      <w:r>
        <w:rPr>
          <w:sz w:val="24"/>
          <w:szCs w:val="24"/>
        </w:rPr>
        <w:tab/>
      </w:r>
    </w:p>
    <w:p w:rsidR="0016509D" w:rsidRPr="00206772" w:rsidRDefault="0016509D" w:rsidP="0016509D">
      <w:pPr>
        <w:spacing w:before="100" w:beforeAutospacing="1" w:after="100" w:afterAutospacing="1"/>
        <w:jc w:val="center"/>
        <w:rPr>
          <w:rStyle w:val="aa"/>
          <w:sz w:val="24"/>
          <w:szCs w:val="24"/>
        </w:rPr>
      </w:pPr>
      <w:r>
        <w:rPr>
          <w:rStyle w:val="aa"/>
          <w:sz w:val="24"/>
          <w:szCs w:val="24"/>
        </w:rPr>
        <w:lastRenderedPageBreak/>
        <w:t>2. Т</w:t>
      </w:r>
      <w:r w:rsidRPr="00206772">
        <w:rPr>
          <w:rStyle w:val="aa"/>
          <w:sz w:val="24"/>
          <w:szCs w:val="24"/>
        </w:rPr>
        <w:t>ематическое планирование</w:t>
      </w:r>
    </w:p>
    <w:tbl>
      <w:tblPr>
        <w:tblW w:w="157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1"/>
        <w:gridCol w:w="1556"/>
        <w:gridCol w:w="425"/>
        <w:gridCol w:w="2487"/>
        <w:gridCol w:w="2188"/>
        <w:gridCol w:w="2122"/>
        <w:gridCol w:w="6"/>
        <w:gridCol w:w="1549"/>
        <w:gridCol w:w="1707"/>
        <w:gridCol w:w="794"/>
        <w:gridCol w:w="795"/>
        <w:gridCol w:w="795"/>
        <w:gridCol w:w="800"/>
      </w:tblGrid>
      <w:tr w:rsidR="0016509D" w:rsidTr="00DF4032">
        <w:trPr>
          <w:trHeight w:val="638"/>
        </w:trPr>
        <w:tc>
          <w:tcPr>
            <w:tcW w:w="571" w:type="dxa"/>
            <w:vMerge w:val="restart"/>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pPr>
            <w:r>
              <w:rPr>
                <w:b/>
              </w:rPr>
              <w:t>№ урока</w:t>
            </w:r>
          </w:p>
        </w:tc>
        <w:tc>
          <w:tcPr>
            <w:tcW w:w="1556" w:type="dxa"/>
            <w:vMerge w:val="restart"/>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rPr>
                <w:b/>
              </w:rPr>
            </w:pPr>
            <w:r>
              <w:rPr>
                <w:b/>
              </w:rPr>
              <w:t>Тема урока</w:t>
            </w:r>
          </w:p>
        </w:tc>
        <w:tc>
          <w:tcPr>
            <w:tcW w:w="425" w:type="dxa"/>
            <w:vMerge w:val="restart"/>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rPr>
                <w:b/>
              </w:rPr>
            </w:pPr>
            <w:r>
              <w:rPr>
                <w:b/>
              </w:rPr>
              <w:t>Количество часов</w:t>
            </w:r>
          </w:p>
        </w:tc>
        <w:tc>
          <w:tcPr>
            <w:tcW w:w="2487" w:type="dxa"/>
            <w:vMerge w:val="restart"/>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rPr>
                <w:b/>
              </w:rPr>
            </w:pPr>
            <w:r>
              <w:rPr>
                <w:b/>
              </w:rPr>
              <w:t>Элементы содержания</w:t>
            </w:r>
          </w:p>
        </w:tc>
        <w:tc>
          <w:tcPr>
            <w:tcW w:w="4310" w:type="dxa"/>
            <w:gridSpan w:val="2"/>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rPr>
                <w:b/>
              </w:rPr>
            </w:pPr>
            <w:r>
              <w:rPr>
                <w:b/>
              </w:rPr>
              <w:t>Планируемые результаты</w:t>
            </w:r>
          </w:p>
        </w:tc>
        <w:tc>
          <w:tcPr>
            <w:tcW w:w="1555" w:type="dxa"/>
            <w:gridSpan w:val="2"/>
            <w:vMerge w:val="restart"/>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rPr>
                <w:b/>
              </w:rPr>
            </w:pPr>
            <w:r>
              <w:rPr>
                <w:b/>
              </w:rPr>
              <w:t>Применение ИКТ и ЭОР</w:t>
            </w:r>
          </w:p>
        </w:tc>
        <w:tc>
          <w:tcPr>
            <w:tcW w:w="1707" w:type="dxa"/>
            <w:vMerge w:val="restart"/>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rPr>
                <w:b/>
              </w:rPr>
            </w:pPr>
            <w:r>
              <w:rPr>
                <w:b/>
              </w:rPr>
              <w:t>Виды контроля</w:t>
            </w:r>
          </w:p>
        </w:tc>
        <w:tc>
          <w:tcPr>
            <w:tcW w:w="3184" w:type="dxa"/>
            <w:gridSpan w:val="4"/>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rPr>
                <w:b/>
              </w:rPr>
            </w:pPr>
            <w:r>
              <w:rPr>
                <w:b/>
              </w:rPr>
              <w:t>Домашнее  задание</w:t>
            </w:r>
          </w:p>
        </w:tc>
      </w:tr>
      <w:tr w:rsidR="0016509D" w:rsidTr="00DF4032">
        <w:trPr>
          <w:trHeight w:val="167"/>
        </w:trPr>
        <w:tc>
          <w:tcPr>
            <w:tcW w:w="571"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tc>
        <w:tc>
          <w:tcPr>
            <w:tcW w:w="1556"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2487"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2188" w:type="dxa"/>
            <w:vMerge w:val="restart"/>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pPr>
            <w:r>
              <w:t>Предметные</w:t>
            </w:r>
          </w:p>
        </w:tc>
        <w:tc>
          <w:tcPr>
            <w:tcW w:w="2122" w:type="dxa"/>
            <w:vMerge w:val="restart"/>
            <w:tcBorders>
              <w:top w:val="single" w:sz="4" w:space="0" w:color="auto"/>
              <w:left w:val="single" w:sz="4" w:space="0" w:color="auto"/>
              <w:bottom w:val="single" w:sz="4" w:space="0" w:color="auto"/>
              <w:right w:val="single" w:sz="4" w:space="0" w:color="auto"/>
            </w:tcBorders>
            <w:hideMark/>
          </w:tcPr>
          <w:p w:rsidR="0016509D" w:rsidRDefault="0016509D" w:rsidP="00DF4032">
            <w:pPr>
              <w:spacing w:before="100" w:beforeAutospacing="1" w:after="100" w:afterAutospacing="1"/>
              <w:jc w:val="center"/>
            </w:pPr>
            <w:r>
              <w:t>Метапредметные и личностные (УУД)</w:t>
            </w:r>
          </w:p>
        </w:tc>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1589"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spacing w:before="100" w:beforeAutospacing="1" w:after="100" w:afterAutospacing="1"/>
              <w:jc w:val="center"/>
              <w:rPr>
                <w:b/>
              </w:rPr>
            </w:pPr>
          </w:p>
        </w:tc>
        <w:tc>
          <w:tcPr>
            <w:tcW w:w="159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spacing w:before="100" w:beforeAutospacing="1" w:after="100" w:afterAutospacing="1"/>
              <w:jc w:val="center"/>
              <w:rPr>
                <w:b/>
              </w:rPr>
            </w:pPr>
          </w:p>
        </w:tc>
      </w:tr>
      <w:tr w:rsidR="0016509D" w:rsidTr="00DF4032">
        <w:trPr>
          <w:trHeight w:val="167"/>
        </w:trPr>
        <w:tc>
          <w:tcPr>
            <w:tcW w:w="571"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tc>
        <w:tc>
          <w:tcPr>
            <w:tcW w:w="1556"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2487"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2188"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tc>
        <w:tc>
          <w:tcPr>
            <w:tcW w:w="2122"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tc>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16509D" w:rsidRDefault="0016509D" w:rsidP="00DF4032">
            <w:pPr>
              <w:rPr>
                <w:b/>
              </w:rPr>
            </w:pPr>
          </w:p>
        </w:tc>
        <w:tc>
          <w:tcPr>
            <w:tcW w:w="794" w:type="dxa"/>
            <w:tcBorders>
              <w:top w:val="single" w:sz="4" w:space="0" w:color="auto"/>
              <w:left w:val="single" w:sz="4" w:space="0" w:color="auto"/>
              <w:bottom w:val="single" w:sz="4" w:space="0" w:color="auto"/>
              <w:right w:val="single" w:sz="4" w:space="0" w:color="auto"/>
            </w:tcBorders>
          </w:tcPr>
          <w:p w:rsidR="0016509D" w:rsidRDefault="0016509D" w:rsidP="00DF4032">
            <w:pPr>
              <w:spacing w:before="100" w:beforeAutospacing="1" w:after="100" w:afterAutospacing="1"/>
              <w:jc w:val="center"/>
              <w:rPr>
                <w:b/>
              </w:rPr>
            </w:pPr>
          </w:p>
        </w:tc>
        <w:tc>
          <w:tcPr>
            <w:tcW w:w="795" w:type="dxa"/>
            <w:tcBorders>
              <w:top w:val="single" w:sz="4" w:space="0" w:color="auto"/>
              <w:left w:val="single" w:sz="4" w:space="0" w:color="auto"/>
              <w:bottom w:val="single" w:sz="4" w:space="0" w:color="auto"/>
              <w:right w:val="single" w:sz="4" w:space="0" w:color="auto"/>
            </w:tcBorders>
          </w:tcPr>
          <w:p w:rsidR="0016509D" w:rsidRDefault="0016509D" w:rsidP="00DF4032">
            <w:pPr>
              <w:spacing w:before="100" w:beforeAutospacing="1" w:after="100" w:afterAutospacing="1"/>
              <w:jc w:val="center"/>
              <w:rPr>
                <w:b/>
              </w:rPr>
            </w:pPr>
          </w:p>
        </w:tc>
        <w:tc>
          <w:tcPr>
            <w:tcW w:w="795" w:type="dxa"/>
            <w:tcBorders>
              <w:top w:val="single" w:sz="4" w:space="0" w:color="auto"/>
              <w:left w:val="single" w:sz="4" w:space="0" w:color="auto"/>
              <w:bottom w:val="single" w:sz="4" w:space="0" w:color="auto"/>
              <w:right w:val="single" w:sz="4" w:space="0" w:color="auto"/>
            </w:tcBorders>
          </w:tcPr>
          <w:p w:rsidR="0016509D" w:rsidRDefault="0016509D" w:rsidP="00DF4032">
            <w:pPr>
              <w:spacing w:before="100" w:beforeAutospacing="1" w:after="100" w:afterAutospacing="1"/>
              <w:jc w:val="center"/>
              <w:rPr>
                <w:b/>
              </w:rPr>
            </w:pPr>
          </w:p>
        </w:tc>
        <w:tc>
          <w:tcPr>
            <w:tcW w:w="800" w:type="dxa"/>
            <w:tcBorders>
              <w:top w:val="single" w:sz="4" w:space="0" w:color="auto"/>
              <w:left w:val="single" w:sz="4" w:space="0" w:color="auto"/>
              <w:bottom w:val="single" w:sz="4" w:space="0" w:color="auto"/>
              <w:right w:val="single" w:sz="4" w:space="0" w:color="auto"/>
            </w:tcBorders>
          </w:tcPr>
          <w:p w:rsidR="0016509D" w:rsidRDefault="0016509D" w:rsidP="00DF4032">
            <w:pPr>
              <w:spacing w:before="100" w:beforeAutospacing="1" w:after="100" w:afterAutospacing="1"/>
              <w:jc w:val="center"/>
              <w:rPr>
                <w:b/>
              </w:rPr>
            </w:pPr>
          </w:p>
        </w:tc>
      </w:tr>
      <w:tr w:rsidR="0016509D" w:rsidTr="00DF4032">
        <w:trPr>
          <w:trHeight w:val="318"/>
        </w:trPr>
        <w:tc>
          <w:tcPr>
            <w:tcW w:w="15795" w:type="dxa"/>
            <w:gridSpan w:val="13"/>
            <w:tcBorders>
              <w:top w:val="single" w:sz="4" w:space="0" w:color="auto"/>
              <w:left w:val="single" w:sz="4" w:space="0" w:color="auto"/>
              <w:bottom w:val="single" w:sz="4" w:space="0" w:color="auto"/>
              <w:right w:val="single" w:sz="4" w:space="0" w:color="auto"/>
            </w:tcBorders>
          </w:tcPr>
          <w:p w:rsidR="0016509D" w:rsidRPr="00CB7D42" w:rsidRDefault="0016509D" w:rsidP="00DF4032">
            <w:pPr>
              <w:spacing w:before="100" w:beforeAutospacing="1" w:after="100" w:afterAutospacing="1"/>
              <w:jc w:val="center"/>
              <w:rPr>
                <w:sz w:val="24"/>
                <w:szCs w:val="24"/>
              </w:rPr>
            </w:pPr>
            <w:r w:rsidRPr="00CB7D42">
              <w:rPr>
                <w:b/>
                <w:bCs/>
                <w:sz w:val="24"/>
                <w:szCs w:val="24"/>
              </w:rPr>
              <w:t>Введение</w:t>
            </w:r>
            <w:r>
              <w:rPr>
                <w:b/>
                <w:bCs/>
                <w:sz w:val="24"/>
                <w:szCs w:val="24"/>
              </w:rPr>
              <w:t xml:space="preserve">  (1</w:t>
            </w:r>
            <w:r w:rsidRPr="00CB7D42">
              <w:rPr>
                <w:b/>
                <w:bCs/>
                <w:sz w:val="24"/>
                <w:szCs w:val="24"/>
              </w:rPr>
              <w:t xml:space="preserve"> час)</w:t>
            </w:r>
          </w:p>
        </w:tc>
      </w:tr>
      <w:tr w:rsidR="0016509D" w:rsidTr="00DF4032">
        <w:trPr>
          <w:trHeight w:val="2190"/>
        </w:trPr>
        <w:tc>
          <w:tcPr>
            <w:tcW w:w="571" w:type="dxa"/>
            <w:tcBorders>
              <w:top w:val="single" w:sz="4" w:space="0" w:color="auto"/>
              <w:left w:val="single" w:sz="4" w:space="0" w:color="auto"/>
              <w:right w:val="single" w:sz="4" w:space="0" w:color="auto"/>
            </w:tcBorders>
            <w:hideMark/>
          </w:tcPr>
          <w:p w:rsidR="0016509D" w:rsidRDefault="0016509D" w:rsidP="00DF4032">
            <w:pPr>
              <w:jc w:val="center"/>
              <w:rPr>
                <w:sz w:val="24"/>
                <w:szCs w:val="24"/>
              </w:rPr>
            </w:pPr>
            <w:r>
              <w:rPr>
                <w:sz w:val="24"/>
                <w:szCs w:val="24"/>
              </w:rPr>
              <w:t>1</w:t>
            </w:r>
          </w:p>
        </w:tc>
        <w:tc>
          <w:tcPr>
            <w:tcW w:w="1556" w:type="dxa"/>
            <w:tcBorders>
              <w:top w:val="single" w:sz="4" w:space="0" w:color="auto"/>
              <w:left w:val="single" w:sz="4" w:space="0" w:color="auto"/>
              <w:right w:val="single" w:sz="4" w:space="0" w:color="auto"/>
            </w:tcBorders>
          </w:tcPr>
          <w:p w:rsidR="0016509D" w:rsidRPr="00F4217C" w:rsidRDefault="0016509D" w:rsidP="00DF4032">
            <w:pPr>
              <w:jc w:val="both"/>
              <w:rPr>
                <w:sz w:val="20"/>
                <w:szCs w:val="20"/>
              </w:rPr>
            </w:pPr>
            <w:r w:rsidRPr="00F4217C">
              <w:rPr>
                <w:sz w:val="20"/>
                <w:szCs w:val="20"/>
              </w:rPr>
              <w:t xml:space="preserve">Что изучает </w:t>
            </w:r>
          </w:p>
          <w:p w:rsidR="0016509D" w:rsidRPr="00F4217C" w:rsidRDefault="0016509D" w:rsidP="00DF4032">
            <w:pPr>
              <w:jc w:val="both"/>
              <w:rPr>
                <w:sz w:val="20"/>
                <w:szCs w:val="20"/>
              </w:rPr>
            </w:pPr>
            <w:r w:rsidRPr="00F4217C">
              <w:rPr>
                <w:sz w:val="20"/>
                <w:szCs w:val="20"/>
              </w:rPr>
              <w:t>география</w:t>
            </w:r>
          </w:p>
          <w:p w:rsidR="0016509D" w:rsidRPr="00F4217C" w:rsidRDefault="0016509D" w:rsidP="00DF4032">
            <w:pPr>
              <w:ind w:left="-257" w:firstLine="257"/>
              <w:jc w:val="both"/>
              <w:rPr>
                <w:sz w:val="20"/>
                <w:szCs w:val="20"/>
              </w:rPr>
            </w:pPr>
            <w:r w:rsidRPr="00F4217C">
              <w:rPr>
                <w:sz w:val="20"/>
                <w:szCs w:val="20"/>
              </w:rPr>
              <w:t>России</w:t>
            </w:r>
          </w:p>
        </w:tc>
        <w:tc>
          <w:tcPr>
            <w:tcW w:w="425" w:type="dxa"/>
            <w:tcBorders>
              <w:top w:val="single" w:sz="4" w:space="0" w:color="auto"/>
              <w:left w:val="single" w:sz="4" w:space="0" w:color="auto"/>
              <w:right w:val="single" w:sz="4" w:space="0" w:color="auto"/>
            </w:tcBorders>
            <w:hideMark/>
          </w:tcPr>
          <w:p w:rsidR="0016509D" w:rsidRPr="00CA38FB" w:rsidRDefault="0016509D" w:rsidP="00DF4032">
            <w:pPr>
              <w:jc w:val="both"/>
              <w:rPr>
                <w:sz w:val="20"/>
                <w:szCs w:val="20"/>
              </w:rPr>
            </w:pPr>
            <w:r w:rsidRPr="00CA38FB">
              <w:rPr>
                <w:sz w:val="20"/>
                <w:szCs w:val="20"/>
              </w:rPr>
              <w:t>1</w:t>
            </w:r>
          </w:p>
        </w:tc>
        <w:tc>
          <w:tcPr>
            <w:tcW w:w="2487" w:type="dxa"/>
            <w:tcBorders>
              <w:top w:val="single" w:sz="4" w:space="0" w:color="auto"/>
              <w:left w:val="single" w:sz="4" w:space="0" w:color="auto"/>
              <w:right w:val="single" w:sz="4" w:space="0" w:color="auto"/>
            </w:tcBorders>
          </w:tcPr>
          <w:p w:rsidR="0016509D" w:rsidRDefault="0016509D" w:rsidP="00DF4032">
            <w:pPr>
              <w:jc w:val="both"/>
              <w:rPr>
                <w:sz w:val="20"/>
                <w:szCs w:val="20"/>
              </w:rPr>
            </w:pPr>
            <w:r w:rsidRPr="00F4217C">
              <w:rPr>
                <w:sz w:val="20"/>
                <w:szCs w:val="20"/>
              </w:rPr>
              <w:t>География как наука. Источники получения знаний о природе, населении. Методы получения, обработки, передачи и предоставления географической информации</w:t>
            </w:r>
          </w:p>
          <w:p w:rsidR="0016509D" w:rsidRPr="00F4217C" w:rsidRDefault="0016509D" w:rsidP="00DF4032">
            <w:pPr>
              <w:jc w:val="both"/>
              <w:rPr>
                <w:sz w:val="20"/>
                <w:szCs w:val="20"/>
              </w:rPr>
            </w:pPr>
          </w:p>
        </w:tc>
        <w:tc>
          <w:tcPr>
            <w:tcW w:w="2188" w:type="dxa"/>
            <w:tcBorders>
              <w:top w:val="single" w:sz="4" w:space="0" w:color="auto"/>
              <w:left w:val="single" w:sz="4" w:space="0" w:color="auto"/>
              <w:bottom w:val="single" w:sz="4" w:space="0" w:color="auto"/>
              <w:right w:val="single" w:sz="4" w:space="0" w:color="auto"/>
            </w:tcBorders>
          </w:tcPr>
          <w:p w:rsidR="0016509D" w:rsidRPr="00F4217C" w:rsidRDefault="0016509D" w:rsidP="00DF4032">
            <w:pPr>
              <w:jc w:val="both"/>
              <w:rPr>
                <w:sz w:val="20"/>
                <w:szCs w:val="20"/>
              </w:rPr>
            </w:pPr>
            <w:r w:rsidRPr="00F4217C">
              <w:rPr>
                <w:sz w:val="20"/>
                <w:szCs w:val="20"/>
              </w:rPr>
              <w:t xml:space="preserve">Знать особенности предмета и структуру учебника. </w:t>
            </w:r>
          </w:p>
        </w:tc>
        <w:tc>
          <w:tcPr>
            <w:tcW w:w="2122" w:type="dxa"/>
            <w:tcBorders>
              <w:top w:val="single" w:sz="4" w:space="0" w:color="auto"/>
              <w:left w:val="single" w:sz="4" w:space="0" w:color="auto"/>
              <w:bottom w:val="single" w:sz="4" w:space="0" w:color="auto"/>
              <w:right w:val="single" w:sz="4" w:space="0" w:color="auto"/>
            </w:tcBorders>
          </w:tcPr>
          <w:p w:rsidR="0016509D" w:rsidRPr="00F4217C" w:rsidRDefault="0016509D" w:rsidP="00DF4032">
            <w:pPr>
              <w:shd w:val="clear" w:color="auto" w:fill="FFFFFF"/>
              <w:ind w:left="5"/>
              <w:jc w:val="both"/>
              <w:rPr>
                <w:sz w:val="20"/>
                <w:szCs w:val="20"/>
              </w:rPr>
            </w:pPr>
            <w:r w:rsidRPr="00F4217C">
              <w:rPr>
                <w:sz w:val="20"/>
                <w:szCs w:val="20"/>
              </w:rPr>
              <w:t>Уметь находить  дополнительные источники информации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Pr="00CB7D42"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r w:rsidRPr="00166E5A">
              <w:rPr>
                <w:sz w:val="20"/>
                <w:szCs w:val="20"/>
              </w:rPr>
              <w:t xml:space="preserve"> Презентация</w:t>
            </w:r>
            <w:r>
              <w:rPr>
                <w:sz w:val="20"/>
                <w:szCs w:val="20"/>
              </w:rPr>
              <w:t>.</w:t>
            </w:r>
          </w:p>
        </w:tc>
        <w:tc>
          <w:tcPr>
            <w:tcW w:w="1707" w:type="dxa"/>
            <w:tcBorders>
              <w:top w:val="single" w:sz="4" w:space="0" w:color="auto"/>
              <w:left w:val="single" w:sz="4" w:space="0" w:color="auto"/>
              <w:bottom w:val="single" w:sz="4" w:space="0" w:color="auto"/>
              <w:right w:val="single" w:sz="4" w:space="0" w:color="auto"/>
            </w:tcBorders>
          </w:tcPr>
          <w:p w:rsidR="0016509D" w:rsidRPr="00457238" w:rsidRDefault="0016509D" w:rsidP="00DF4032">
            <w:pPr>
              <w:jc w:val="both"/>
              <w:rPr>
                <w:sz w:val="20"/>
                <w:szCs w:val="20"/>
              </w:rPr>
            </w:pPr>
            <w:r w:rsidRPr="00457238">
              <w:rPr>
                <w:sz w:val="20"/>
                <w:szCs w:val="20"/>
              </w:rPr>
              <w:t xml:space="preserve">Фронтальный опрос, </w:t>
            </w:r>
            <w:r>
              <w:rPr>
                <w:sz w:val="20"/>
                <w:szCs w:val="20"/>
              </w:rPr>
              <w:t>работа с Физической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r>
      <w:tr w:rsidR="0016509D" w:rsidTr="00DF4032">
        <w:trPr>
          <w:trHeight w:val="325"/>
        </w:trPr>
        <w:tc>
          <w:tcPr>
            <w:tcW w:w="15795" w:type="dxa"/>
            <w:gridSpan w:val="13"/>
            <w:tcBorders>
              <w:top w:val="single" w:sz="4" w:space="0" w:color="auto"/>
              <w:left w:val="single" w:sz="4" w:space="0" w:color="auto"/>
              <w:right w:val="single" w:sz="4" w:space="0" w:color="auto"/>
            </w:tcBorders>
          </w:tcPr>
          <w:p w:rsidR="0016509D" w:rsidRPr="00F4217C" w:rsidRDefault="0016509D" w:rsidP="00DF4032">
            <w:pPr>
              <w:jc w:val="center"/>
              <w:rPr>
                <w:sz w:val="24"/>
                <w:szCs w:val="24"/>
              </w:rPr>
            </w:pPr>
            <w:r>
              <w:rPr>
                <w:b/>
                <w:bCs/>
                <w:sz w:val="24"/>
                <w:szCs w:val="24"/>
              </w:rPr>
              <w:t>Наша Родина на карте мира</w:t>
            </w:r>
            <w:r w:rsidRPr="00F4217C">
              <w:rPr>
                <w:b/>
                <w:bCs/>
                <w:sz w:val="24"/>
                <w:szCs w:val="24"/>
              </w:rPr>
              <w:t xml:space="preserve"> (</w:t>
            </w:r>
            <w:r>
              <w:rPr>
                <w:b/>
                <w:bCs/>
                <w:sz w:val="24"/>
                <w:szCs w:val="24"/>
              </w:rPr>
              <w:t>5</w:t>
            </w:r>
            <w:r w:rsidRPr="00F4217C">
              <w:rPr>
                <w:b/>
                <w:bCs/>
                <w:sz w:val="24"/>
                <w:szCs w:val="24"/>
              </w:rPr>
              <w:t xml:space="preserve"> часов)</w:t>
            </w:r>
          </w:p>
        </w:tc>
      </w:tr>
      <w:tr w:rsidR="0016509D" w:rsidTr="00DF4032">
        <w:trPr>
          <w:trHeight w:val="900"/>
        </w:trPr>
        <w:tc>
          <w:tcPr>
            <w:tcW w:w="571" w:type="dxa"/>
            <w:tcBorders>
              <w:top w:val="single" w:sz="4" w:space="0" w:color="auto"/>
              <w:left w:val="single" w:sz="4" w:space="0" w:color="auto"/>
              <w:right w:val="single" w:sz="4" w:space="0" w:color="auto"/>
            </w:tcBorders>
          </w:tcPr>
          <w:p w:rsidR="0016509D" w:rsidRDefault="0016509D" w:rsidP="00DF4032">
            <w:pPr>
              <w:jc w:val="center"/>
              <w:rPr>
                <w:sz w:val="24"/>
                <w:szCs w:val="24"/>
              </w:rPr>
            </w:pPr>
            <w:r>
              <w:rPr>
                <w:sz w:val="24"/>
                <w:szCs w:val="24"/>
              </w:rPr>
              <w:t>2</w:t>
            </w:r>
          </w:p>
        </w:tc>
        <w:tc>
          <w:tcPr>
            <w:tcW w:w="1556" w:type="dxa"/>
            <w:tcBorders>
              <w:top w:val="single" w:sz="4" w:space="0" w:color="auto"/>
              <w:left w:val="single" w:sz="4" w:space="0" w:color="auto"/>
              <w:right w:val="single" w:sz="4" w:space="0" w:color="auto"/>
            </w:tcBorders>
          </w:tcPr>
          <w:p w:rsidR="0016509D" w:rsidRPr="008B42DA" w:rsidRDefault="0016509D" w:rsidP="00DF4032">
            <w:pPr>
              <w:jc w:val="both"/>
              <w:rPr>
                <w:sz w:val="20"/>
                <w:szCs w:val="20"/>
              </w:rPr>
            </w:pPr>
            <w:r>
              <w:rPr>
                <w:sz w:val="20"/>
                <w:szCs w:val="20"/>
              </w:rPr>
              <w:t>Географическое положение России</w:t>
            </w:r>
          </w:p>
        </w:tc>
        <w:tc>
          <w:tcPr>
            <w:tcW w:w="425" w:type="dxa"/>
            <w:tcBorders>
              <w:top w:val="single" w:sz="4" w:space="0" w:color="auto"/>
              <w:left w:val="single" w:sz="4" w:space="0" w:color="auto"/>
              <w:right w:val="single" w:sz="4" w:space="0" w:color="auto"/>
            </w:tcBorders>
          </w:tcPr>
          <w:p w:rsidR="0016509D" w:rsidRPr="00E92A65" w:rsidRDefault="0016509D" w:rsidP="00DF4032">
            <w:pPr>
              <w:jc w:val="both"/>
              <w:rPr>
                <w:sz w:val="24"/>
                <w:szCs w:val="24"/>
              </w:rPr>
            </w:pPr>
            <w:r w:rsidRPr="00E92A65">
              <w:rPr>
                <w:sz w:val="24"/>
                <w:szCs w:val="24"/>
              </w:rPr>
              <w:t>1</w:t>
            </w:r>
          </w:p>
        </w:tc>
        <w:tc>
          <w:tcPr>
            <w:tcW w:w="2487" w:type="dxa"/>
            <w:tcBorders>
              <w:top w:val="single" w:sz="4" w:space="0" w:color="auto"/>
              <w:left w:val="single" w:sz="4" w:space="0" w:color="auto"/>
              <w:right w:val="single" w:sz="4" w:space="0" w:color="auto"/>
            </w:tcBorders>
          </w:tcPr>
          <w:p w:rsidR="0016509D" w:rsidRPr="008B42DA" w:rsidRDefault="0016509D" w:rsidP="00DF4032">
            <w:pPr>
              <w:jc w:val="both"/>
              <w:rPr>
                <w:sz w:val="20"/>
                <w:szCs w:val="20"/>
              </w:rPr>
            </w:pPr>
            <w:r w:rsidRPr="008B42DA">
              <w:rPr>
                <w:sz w:val="20"/>
                <w:szCs w:val="20"/>
              </w:rPr>
              <w:t xml:space="preserve">Географическое положение. Виды и уровни географического положения  </w:t>
            </w:r>
          </w:p>
        </w:tc>
        <w:tc>
          <w:tcPr>
            <w:tcW w:w="2188" w:type="dxa"/>
            <w:tcBorders>
              <w:top w:val="single" w:sz="4" w:space="0" w:color="auto"/>
              <w:left w:val="single" w:sz="4" w:space="0" w:color="auto"/>
              <w:bottom w:val="single" w:sz="4" w:space="0" w:color="auto"/>
              <w:right w:val="single" w:sz="4" w:space="0" w:color="auto"/>
            </w:tcBorders>
          </w:tcPr>
          <w:p w:rsidR="0016509D" w:rsidRPr="008B42DA" w:rsidRDefault="0016509D" w:rsidP="00DF4032">
            <w:pPr>
              <w:jc w:val="both"/>
              <w:rPr>
                <w:sz w:val="20"/>
                <w:szCs w:val="20"/>
              </w:rPr>
            </w:pPr>
            <w:r w:rsidRPr="008B42DA">
              <w:rPr>
                <w:sz w:val="20"/>
                <w:szCs w:val="20"/>
              </w:rPr>
              <w:t xml:space="preserve">Знать главные черты географического положения России и их влияние на </w:t>
            </w:r>
            <w:proofErr w:type="gramStart"/>
            <w:r w:rsidRPr="008B42DA">
              <w:rPr>
                <w:sz w:val="20"/>
                <w:szCs w:val="20"/>
              </w:rPr>
              <w:t>природу</w:t>
            </w:r>
            <w:proofErr w:type="gramEnd"/>
            <w:r w:rsidRPr="008B42DA">
              <w:rPr>
                <w:sz w:val="20"/>
                <w:szCs w:val="20"/>
              </w:rPr>
              <w:t xml:space="preserve"> и хозяйственную деятельность населения. Уметь работать с географической картой России</w:t>
            </w:r>
            <w:r>
              <w:rPr>
                <w:sz w:val="20"/>
                <w:szCs w:val="20"/>
              </w:rPr>
              <w:t>.</w:t>
            </w:r>
            <w:r w:rsidRPr="00642147">
              <w:rPr>
                <w:sz w:val="20"/>
                <w:szCs w:val="20"/>
              </w:rPr>
              <w:t xml:space="preserve"> Знать границы России и пограничные государства</w:t>
            </w:r>
            <w:r>
              <w:rPr>
                <w:sz w:val="20"/>
                <w:szCs w:val="20"/>
              </w:rPr>
              <w:t>.</w:t>
            </w:r>
          </w:p>
        </w:tc>
        <w:tc>
          <w:tcPr>
            <w:tcW w:w="2122" w:type="dxa"/>
            <w:tcBorders>
              <w:top w:val="single" w:sz="4" w:space="0" w:color="auto"/>
              <w:left w:val="single" w:sz="4" w:space="0" w:color="auto"/>
              <w:bottom w:val="single" w:sz="4" w:space="0" w:color="auto"/>
              <w:right w:val="single" w:sz="4" w:space="0" w:color="auto"/>
            </w:tcBorders>
          </w:tcPr>
          <w:p w:rsidR="0016509D" w:rsidRPr="008B42DA" w:rsidRDefault="0016509D" w:rsidP="00DF4032">
            <w:pPr>
              <w:shd w:val="clear" w:color="auto" w:fill="FFFFFF"/>
              <w:ind w:left="5"/>
              <w:jc w:val="both"/>
              <w:rPr>
                <w:sz w:val="20"/>
                <w:szCs w:val="20"/>
              </w:rPr>
            </w:pPr>
            <w:r w:rsidRPr="008B42DA">
              <w:rPr>
                <w:sz w:val="20"/>
                <w:szCs w:val="20"/>
              </w:rPr>
              <w:t>Понимать, какое место занимает  Россия среди стран мира</w:t>
            </w:r>
            <w:r>
              <w:rPr>
                <w:sz w:val="20"/>
                <w:szCs w:val="20"/>
              </w:rPr>
              <w:t>.</w:t>
            </w:r>
            <w:r w:rsidRPr="008B42DA">
              <w:rPr>
                <w:sz w:val="20"/>
                <w:szCs w:val="20"/>
              </w:rPr>
              <w:t xml:space="preserve"> Уметь применять знания по истории обра</w:t>
            </w:r>
            <w:r>
              <w:rPr>
                <w:sz w:val="20"/>
                <w:szCs w:val="20"/>
              </w:rPr>
              <w:t>зования Российского государства.</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Pr="00CB7D42" w:rsidRDefault="0016509D" w:rsidP="00DF4032">
            <w:pPr>
              <w:jc w:val="both"/>
              <w:rPr>
                <w:sz w:val="20"/>
                <w:szCs w:val="20"/>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Pr="00457238" w:rsidRDefault="0016509D" w:rsidP="00DF4032">
            <w:pPr>
              <w:jc w:val="both"/>
              <w:rPr>
                <w:sz w:val="20"/>
                <w:szCs w:val="20"/>
              </w:rPr>
            </w:pPr>
            <w:r>
              <w:rPr>
                <w:sz w:val="20"/>
                <w:szCs w:val="20"/>
              </w:rPr>
              <w:t xml:space="preserve">Устный опрос, работа с Физической картой России  </w:t>
            </w:r>
          </w:p>
        </w:tc>
        <w:tc>
          <w:tcPr>
            <w:tcW w:w="794"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r>
      <w:tr w:rsidR="0016509D" w:rsidTr="00DF4032">
        <w:trPr>
          <w:trHeight w:val="990"/>
        </w:trPr>
        <w:tc>
          <w:tcPr>
            <w:tcW w:w="571" w:type="dxa"/>
            <w:tcBorders>
              <w:top w:val="single" w:sz="4" w:space="0" w:color="auto"/>
              <w:left w:val="single" w:sz="4" w:space="0" w:color="auto"/>
              <w:right w:val="single" w:sz="4" w:space="0" w:color="auto"/>
            </w:tcBorders>
          </w:tcPr>
          <w:p w:rsidR="0016509D" w:rsidRDefault="0016509D" w:rsidP="00DF4032">
            <w:pPr>
              <w:jc w:val="center"/>
              <w:rPr>
                <w:sz w:val="24"/>
                <w:szCs w:val="24"/>
              </w:rPr>
            </w:pPr>
            <w:r>
              <w:rPr>
                <w:sz w:val="24"/>
                <w:szCs w:val="24"/>
              </w:rPr>
              <w:t>3</w:t>
            </w:r>
          </w:p>
        </w:tc>
        <w:tc>
          <w:tcPr>
            <w:tcW w:w="1556" w:type="dxa"/>
            <w:tcBorders>
              <w:top w:val="single" w:sz="4" w:space="0" w:color="auto"/>
              <w:left w:val="single" w:sz="4" w:space="0" w:color="auto"/>
              <w:right w:val="single" w:sz="4" w:space="0" w:color="auto"/>
            </w:tcBorders>
          </w:tcPr>
          <w:p w:rsidR="0016509D" w:rsidRPr="008B42DA" w:rsidRDefault="0016509D" w:rsidP="00DF4032">
            <w:pPr>
              <w:jc w:val="both"/>
              <w:rPr>
                <w:sz w:val="20"/>
                <w:szCs w:val="20"/>
              </w:rPr>
            </w:pPr>
            <w:r>
              <w:rPr>
                <w:sz w:val="20"/>
                <w:szCs w:val="20"/>
              </w:rPr>
              <w:t>Моря, омывающие Россию</w:t>
            </w:r>
          </w:p>
        </w:tc>
        <w:tc>
          <w:tcPr>
            <w:tcW w:w="425" w:type="dxa"/>
            <w:tcBorders>
              <w:top w:val="single" w:sz="4" w:space="0" w:color="auto"/>
              <w:left w:val="single" w:sz="4" w:space="0" w:color="auto"/>
              <w:right w:val="single" w:sz="4" w:space="0" w:color="auto"/>
            </w:tcBorders>
          </w:tcPr>
          <w:p w:rsidR="0016509D" w:rsidRPr="00E92A65" w:rsidRDefault="0016509D" w:rsidP="00DF4032">
            <w:pPr>
              <w:jc w:val="both"/>
              <w:rPr>
                <w:sz w:val="24"/>
                <w:szCs w:val="24"/>
              </w:rPr>
            </w:pPr>
            <w:r w:rsidRPr="00E92A65">
              <w:rPr>
                <w:sz w:val="24"/>
                <w:szCs w:val="24"/>
              </w:rPr>
              <w:t>1</w:t>
            </w:r>
          </w:p>
        </w:tc>
        <w:tc>
          <w:tcPr>
            <w:tcW w:w="2487" w:type="dxa"/>
            <w:tcBorders>
              <w:top w:val="single" w:sz="4" w:space="0" w:color="auto"/>
              <w:left w:val="single" w:sz="4" w:space="0" w:color="auto"/>
              <w:right w:val="single" w:sz="4" w:space="0" w:color="auto"/>
            </w:tcBorders>
          </w:tcPr>
          <w:p w:rsidR="0016509D" w:rsidRPr="008B42DA" w:rsidRDefault="0016509D" w:rsidP="00DF4032">
            <w:pPr>
              <w:jc w:val="both"/>
              <w:rPr>
                <w:sz w:val="20"/>
                <w:szCs w:val="20"/>
              </w:rPr>
            </w:pPr>
            <w:r w:rsidRPr="008B42DA">
              <w:rPr>
                <w:sz w:val="20"/>
                <w:szCs w:val="20"/>
              </w:rPr>
              <w:t>Морские и сухопутные границы, недра, континентальный шельф, экономическая зона  Российской Федерации</w:t>
            </w:r>
          </w:p>
        </w:tc>
        <w:tc>
          <w:tcPr>
            <w:tcW w:w="2188" w:type="dxa"/>
            <w:tcBorders>
              <w:top w:val="single" w:sz="4" w:space="0" w:color="auto"/>
              <w:left w:val="single" w:sz="4" w:space="0" w:color="auto"/>
              <w:bottom w:val="single" w:sz="4" w:space="0" w:color="auto"/>
              <w:right w:val="single" w:sz="4" w:space="0" w:color="auto"/>
            </w:tcBorders>
          </w:tcPr>
          <w:p w:rsidR="0016509D" w:rsidRPr="00642147" w:rsidRDefault="0016509D" w:rsidP="00DF4032">
            <w:pPr>
              <w:jc w:val="both"/>
              <w:rPr>
                <w:rFonts w:eastAsia="Times New Roman"/>
                <w:sz w:val="20"/>
                <w:szCs w:val="20"/>
              </w:rPr>
            </w:pPr>
            <w:r w:rsidRPr="00642147">
              <w:rPr>
                <w:sz w:val="20"/>
                <w:szCs w:val="20"/>
              </w:rPr>
              <w:t>Знать  моря  и океаны, омывающие территорию Россию. Изучить по картам моря, проливы, заливы. Уметь составлять характеристику моря</w:t>
            </w:r>
            <w:r>
              <w:rPr>
                <w:rFonts w:eastAsia="Times New Roman"/>
                <w:sz w:val="20"/>
                <w:szCs w:val="20"/>
              </w:rPr>
              <w:t>.</w:t>
            </w:r>
          </w:p>
        </w:tc>
        <w:tc>
          <w:tcPr>
            <w:tcW w:w="2122" w:type="dxa"/>
            <w:tcBorders>
              <w:top w:val="single" w:sz="4" w:space="0" w:color="auto"/>
              <w:left w:val="single" w:sz="4" w:space="0" w:color="auto"/>
              <w:bottom w:val="single" w:sz="4" w:space="0" w:color="auto"/>
              <w:right w:val="single" w:sz="4" w:space="0" w:color="auto"/>
            </w:tcBorders>
          </w:tcPr>
          <w:p w:rsidR="0016509D" w:rsidRPr="008B42DA" w:rsidRDefault="0016509D" w:rsidP="00DF4032">
            <w:pPr>
              <w:jc w:val="both"/>
              <w:rPr>
                <w:rFonts w:eastAsia="Times New Roman"/>
                <w:sz w:val="20"/>
                <w:szCs w:val="20"/>
              </w:rPr>
            </w:pPr>
            <w:r>
              <w:rPr>
                <w:rFonts w:eastAsia="Times New Roman"/>
                <w:sz w:val="20"/>
                <w:szCs w:val="20"/>
              </w:rPr>
              <w:t>Уметь объяснять особенности природы морей, омывающих Россию. Понимать значение морей и морских границ для государства.</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CB7D42" w:rsidRDefault="0016509D" w:rsidP="00DF4032">
            <w:pPr>
              <w:jc w:val="both"/>
              <w:rPr>
                <w:sz w:val="20"/>
                <w:szCs w:val="20"/>
              </w:rPr>
            </w:pPr>
            <w:r w:rsidRPr="005237E8">
              <w:rPr>
                <w:sz w:val="20"/>
                <w:szCs w:val="20"/>
              </w:rPr>
              <w:t>Презентация</w:t>
            </w:r>
          </w:p>
        </w:tc>
        <w:tc>
          <w:tcPr>
            <w:tcW w:w="1707" w:type="dxa"/>
            <w:tcBorders>
              <w:top w:val="single" w:sz="4" w:space="0" w:color="auto"/>
              <w:left w:val="single" w:sz="4" w:space="0" w:color="auto"/>
              <w:bottom w:val="single" w:sz="4" w:space="0" w:color="auto"/>
              <w:right w:val="single" w:sz="4" w:space="0" w:color="auto"/>
            </w:tcBorders>
          </w:tcPr>
          <w:p w:rsidR="0016509D" w:rsidRPr="00457238" w:rsidRDefault="0016509D" w:rsidP="00DF4032">
            <w:pPr>
              <w:jc w:val="both"/>
              <w:rPr>
                <w:sz w:val="20"/>
                <w:szCs w:val="20"/>
              </w:rPr>
            </w:pPr>
            <w:r w:rsidRPr="00457238">
              <w:rPr>
                <w:sz w:val="20"/>
                <w:szCs w:val="20"/>
              </w:rPr>
              <w:t xml:space="preserve">Фронтальный опрос, </w:t>
            </w:r>
            <w:r>
              <w:rPr>
                <w:sz w:val="20"/>
                <w:szCs w:val="20"/>
              </w:rPr>
              <w:t xml:space="preserve">работа с Физической картой России. </w:t>
            </w:r>
          </w:p>
        </w:tc>
        <w:tc>
          <w:tcPr>
            <w:tcW w:w="794"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r>
      <w:tr w:rsidR="0016509D" w:rsidTr="00DF4032">
        <w:trPr>
          <w:trHeight w:val="9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w:t>
            </w:r>
          </w:p>
        </w:tc>
        <w:tc>
          <w:tcPr>
            <w:tcW w:w="1556" w:type="dxa"/>
            <w:tcBorders>
              <w:top w:val="single" w:sz="4" w:space="0" w:color="auto"/>
              <w:left w:val="single" w:sz="4" w:space="0" w:color="auto"/>
              <w:bottom w:val="single" w:sz="4" w:space="0" w:color="auto"/>
              <w:right w:val="single" w:sz="4" w:space="0" w:color="auto"/>
            </w:tcBorders>
          </w:tcPr>
          <w:p w:rsidR="0016509D" w:rsidRPr="00E92A65" w:rsidRDefault="0016509D" w:rsidP="00DF4032">
            <w:pPr>
              <w:rPr>
                <w:sz w:val="20"/>
                <w:szCs w:val="20"/>
              </w:rPr>
            </w:pPr>
            <w:r w:rsidRPr="00E92A65">
              <w:rPr>
                <w:sz w:val="20"/>
                <w:szCs w:val="20"/>
              </w:rPr>
              <w:t>Россия на карте часовых поясов</w:t>
            </w:r>
          </w:p>
        </w:tc>
        <w:tc>
          <w:tcPr>
            <w:tcW w:w="425" w:type="dxa"/>
            <w:tcBorders>
              <w:top w:val="single" w:sz="4" w:space="0" w:color="auto"/>
              <w:left w:val="single" w:sz="4" w:space="0" w:color="auto"/>
              <w:bottom w:val="single" w:sz="4" w:space="0" w:color="auto"/>
              <w:right w:val="single" w:sz="4" w:space="0" w:color="auto"/>
            </w:tcBorders>
          </w:tcPr>
          <w:p w:rsidR="0016509D" w:rsidRPr="00E92A65" w:rsidRDefault="0016509D" w:rsidP="00DF4032">
            <w:pPr>
              <w:jc w:val="center"/>
              <w:rPr>
                <w:sz w:val="24"/>
                <w:szCs w:val="24"/>
              </w:rPr>
            </w:pPr>
            <w:r w:rsidRPr="00E92A65">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E92A65" w:rsidRDefault="0016509D" w:rsidP="00DF4032">
            <w:pPr>
              <w:jc w:val="both"/>
              <w:rPr>
                <w:sz w:val="20"/>
                <w:szCs w:val="20"/>
              </w:rPr>
            </w:pPr>
            <w:r w:rsidRPr="00E92A65">
              <w:rPr>
                <w:sz w:val="20"/>
                <w:szCs w:val="20"/>
              </w:rPr>
              <w:t>Часовые пояса. Территория и акватория. Эко</w:t>
            </w:r>
            <w:r>
              <w:rPr>
                <w:sz w:val="20"/>
                <w:szCs w:val="20"/>
              </w:rPr>
              <w:t>номически эффективная территория.</w:t>
            </w:r>
          </w:p>
        </w:tc>
        <w:tc>
          <w:tcPr>
            <w:tcW w:w="2188" w:type="dxa"/>
            <w:tcBorders>
              <w:top w:val="single" w:sz="4" w:space="0" w:color="auto"/>
              <w:left w:val="single" w:sz="4" w:space="0" w:color="auto"/>
              <w:bottom w:val="single" w:sz="4" w:space="0" w:color="auto"/>
              <w:right w:val="single" w:sz="4" w:space="0" w:color="auto"/>
            </w:tcBorders>
          </w:tcPr>
          <w:p w:rsidR="0016509D" w:rsidRPr="00E92A65" w:rsidRDefault="0016509D" w:rsidP="00DF4032">
            <w:pPr>
              <w:tabs>
                <w:tab w:val="left" w:pos="2182"/>
              </w:tabs>
              <w:jc w:val="both"/>
              <w:rPr>
                <w:sz w:val="20"/>
                <w:szCs w:val="20"/>
              </w:rPr>
            </w:pPr>
            <w:r w:rsidRPr="00E92A65">
              <w:rPr>
                <w:sz w:val="20"/>
                <w:szCs w:val="20"/>
              </w:rPr>
              <w:t>Знать  виды времени на территории России. Понимать  необходимость линии перемены дат</w:t>
            </w:r>
            <w:r>
              <w:rPr>
                <w:sz w:val="20"/>
                <w:szCs w:val="20"/>
              </w:rPr>
              <w:t>.</w:t>
            </w:r>
          </w:p>
        </w:tc>
        <w:tc>
          <w:tcPr>
            <w:tcW w:w="2122" w:type="dxa"/>
            <w:tcBorders>
              <w:top w:val="single" w:sz="4" w:space="0" w:color="auto"/>
              <w:left w:val="single" w:sz="4" w:space="0" w:color="auto"/>
              <w:bottom w:val="single" w:sz="4" w:space="0" w:color="auto"/>
              <w:right w:val="single" w:sz="4" w:space="0" w:color="auto"/>
            </w:tcBorders>
          </w:tcPr>
          <w:p w:rsidR="0016509D" w:rsidRPr="00E92A65" w:rsidRDefault="0016509D" w:rsidP="00DF4032">
            <w:pPr>
              <w:rPr>
                <w:rFonts w:eastAsia="Times New Roman"/>
                <w:sz w:val="20"/>
                <w:szCs w:val="20"/>
              </w:rPr>
            </w:pPr>
            <w:r w:rsidRPr="00E92A65">
              <w:rPr>
                <w:sz w:val="20"/>
                <w:szCs w:val="20"/>
              </w:rPr>
              <w:t>Уметь решать задачи  на поясное время</w:t>
            </w:r>
          </w:p>
          <w:p w:rsidR="0016509D" w:rsidRPr="00E92A65" w:rsidRDefault="0016509D" w:rsidP="00DF4032">
            <w:pPr>
              <w:jc w:val="both"/>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Pr="001A17DA" w:rsidRDefault="0016509D" w:rsidP="00DF4032">
            <w:pPr>
              <w:jc w:val="both"/>
              <w:rPr>
                <w:sz w:val="20"/>
                <w:szCs w:val="20"/>
              </w:rPr>
            </w:pPr>
            <w:r w:rsidRPr="005237E8">
              <w:rPr>
                <w:sz w:val="20"/>
                <w:szCs w:val="20"/>
              </w:rPr>
              <w:t>Презентация</w:t>
            </w:r>
          </w:p>
        </w:tc>
        <w:tc>
          <w:tcPr>
            <w:tcW w:w="1707" w:type="dxa"/>
            <w:tcBorders>
              <w:top w:val="single" w:sz="4" w:space="0" w:color="auto"/>
              <w:left w:val="single" w:sz="4" w:space="0" w:color="auto"/>
              <w:bottom w:val="single" w:sz="4" w:space="0" w:color="auto"/>
              <w:right w:val="single" w:sz="4" w:space="0" w:color="auto"/>
            </w:tcBorders>
          </w:tcPr>
          <w:p w:rsidR="0016509D" w:rsidRPr="001A17DA" w:rsidRDefault="0016509D" w:rsidP="00DF4032">
            <w:pPr>
              <w:jc w:val="both"/>
              <w:rPr>
                <w:sz w:val="20"/>
                <w:szCs w:val="20"/>
              </w:rPr>
            </w:pPr>
            <w:r>
              <w:rPr>
                <w:sz w:val="20"/>
                <w:szCs w:val="20"/>
              </w:rPr>
              <w:t>Практическая работа № 1. Задачи на расчет поясного времени.</w:t>
            </w:r>
          </w:p>
        </w:tc>
        <w:tc>
          <w:tcPr>
            <w:tcW w:w="794"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r>
      <w:tr w:rsidR="0016509D" w:rsidTr="00DF4032">
        <w:trPr>
          <w:trHeight w:val="9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5</w:t>
            </w:r>
          </w:p>
        </w:tc>
        <w:tc>
          <w:tcPr>
            <w:tcW w:w="1556" w:type="dxa"/>
            <w:tcBorders>
              <w:top w:val="single" w:sz="4" w:space="0" w:color="auto"/>
              <w:left w:val="single" w:sz="4" w:space="0" w:color="auto"/>
              <w:bottom w:val="single" w:sz="4" w:space="0" w:color="auto"/>
              <w:right w:val="single" w:sz="4" w:space="0" w:color="auto"/>
            </w:tcBorders>
          </w:tcPr>
          <w:p w:rsidR="0016509D" w:rsidRPr="00E92A65" w:rsidRDefault="0016509D" w:rsidP="00DF4032">
            <w:pPr>
              <w:jc w:val="both"/>
              <w:rPr>
                <w:sz w:val="20"/>
                <w:szCs w:val="20"/>
              </w:rPr>
            </w:pPr>
            <w:r>
              <w:rPr>
                <w:sz w:val="20"/>
                <w:szCs w:val="20"/>
              </w:rPr>
              <w:t xml:space="preserve">Как осваивали и изучали территорию </w:t>
            </w:r>
            <w:r>
              <w:rPr>
                <w:sz w:val="20"/>
                <w:szCs w:val="20"/>
              </w:rPr>
              <w:lastRenderedPageBreak/>
              <w:t>России.</w:t>
            </w:r>
          </w:p>
          <w:p w:rsidR="0016509D" w:rsidRPr="00E92A65" w:rsidRDefault="0016509D" w:rsidP="00DF4032">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16509D" w:rsidRPr="00E92A65" w:rsidRDefault="0016509D" w:rsidP="00DF4032">
            <w:pPr>
              <w:jc w:val="center"/>
              <w:rPr>
                <w:sz w:val="24"/>
                <w:szCs w:val="24"/>
              </w:rPr>
            </w:pPr>
            <w:r w:rsidRPr="00E92A65">
              <w:rPr>
                <w:sz w:val="24"/>
                <w:szCs w:val="24"/>
              </w:rPr>
              <w:lastRenderedPageBreak/>
              <w:t>1</w:t>
            </w:r>
          </w:p>
        </w:tc>
        <w:tc>
          <w:tcPr>
            <w:tcW w:w="2487" w:type="dxa"/>
            <w:tcBorders>
              <w:top w:val="single" w:sz="4" w:space="0" w:color="auto"/>
              <w:left w:val="single" w:sz="4" w:space="0" w:color="auto"/>
              <w:bottom w:val="single" w:sz="4" w:space="0" w:color="auto"/>
              <w:right w:val="single" w:sz="4" w:space="0" w:color="auto"/>
            </w:tcBorders>
          </w:tcPr>
          <w:p w:rsidR="0016509D" w:rsidRPr="00E92A65" w:rsidRDefault="0016509D" w:rsidP="00DF4032">
            <w:pPr>
              <w:jc w:val="both"/>
              <w:rPr>
                <w:sz w:val="20"/>
                <w:szCs w:val="20"/>
              </w:rPr>
            </w:pPr>
            <w:r w:rsidRPr="00E92A65">
              <w:rPr>
                <w:sz w:val="20"/>
                <w:szCs w:val="20"/>
              </w:rPr>
              <w:t xml:space="preserve">Формирование территории России. </w:t>
            </w:r>
          </w:p>
          <w:p w:rsidR="0016509D" w:rsidRPr="00E92A65" w:rsidRDefault="0016509D" w:rsidP="00DF4032">
            <w:pPr>
              <w:jc w:val="both"/>
              <w:rPr>
                <w:sz w:val="20"/>
                <w:szCs w:val="20"/>
              </w:rPr>
            </w:pPr>
            <w:r w:rsidRPr="00E92A65">
              <w:rPr>
                <w:sz w:val="20"/>
                <w:szCs w:val="20"/>
              </w:rPr>
              <w:t xml:space="preserve">Географическое изучение </w:t>
            </w:r>
            <w:r w:rsidRPr="00E92A65">
              <w:rPr>
                <w:sz w:val="20"/>
                <w:szCs w:val="20"/>
              </w:rPr>
              <w:lastRenderedPageBreak/>
              <w:t>территории  России.</w:t>
            </w:r>
          </w:p>
        </w:tc>
        <w:tc>
          <w:tcPr>
            <w:tcW w:w="2188" w:type="dxa"/>
            <w:tcBorders>
              <w:top w:val="single" w:sz="4" w:space="0" w:color="auto"/>
              <w:left w:val="single" w:sz="4" w:space="0" w:color="auto"/>
              <w:bottom w:val="single" w:sz="4" w:space="0" w:color="auto"/>
              <w:right w:val="single" w:sz="4" w:space="0" w:color="auto"/>
            </w:tcBorders>
          </w:tcPr>
          <w:p w:rsidR="0016509D" w:rsidRPr="00642147" w:rsidRDefault="0016509D" w:rsidP="00DF4032">
            <w:pPr>
              <w:jc w:val="both"/>
              <w:rPr>
                <w:sz w:val="20"/>
                <w:szCs w:val="20"/>
              </w:rPr>
            </w:pPr>
            <w:r w:rsidRPr="00642147">
              <w:rPr>
                <w:sz w:val="20"/>
                <w:szCs w:val="20"/>
              </w:rPr>
              <w:lastRenderedPageBreak/>
              <w:t xml:space="preserve">Знать понятия «делимитация», «демаркация», </w:t>
            </w:r>
            <w:r w:rsidRPr="00642147">
              <w:rPr>
                <w:sz w:val="20"/>
                <w:szCs w:val="20"/>
              </w:rPr>
              <w:lastRenderedPageBreak/>
              <w:t>«миграция».</w:t>
            </w:r>
          </w:p>
        </w:tc>
        <w:tc>
          <w:tcPr>
            <w:tcW w:w="2122" w:type="dxa"/>
            <w:tcBorders>
              <w:top w:val="single" w:sz="4" w:space="0" w:color="auto"/>
              <w:left w:val="single" w:sz="4" w:space="0" w:color="auto"/>
              <w:bottom w:val="single" w:sz="4" w:space="0" w:color="auto"/>
              <w:right w:val="single" w:sz="4" w:space="0" w:color="auto"/>
            </w:tcBorders>
          </w:tcPr>
          <w:p w:rsidR="0016509D" w:rsidRPr="008B42DA" w:rsidRDefault="0016509D" w:rsidP="00DF4032">
            <w:pPr>
              <w:jc w:val="both"/>
              <w:rPr>
                <w:rFonts w:eastAsia="Times New Roman"/>
                <w:sz w:val="20"/>
                <w:szCs w:val="20"/>
              </w:rPr>
            </w:pPr>
            <w:r w:rsidRPr="008B42DA">
              <w:rPr>
                <w:sz w:val="20"/>
                <w:szCs w:val="20"/>
              </w:rPr>
              <w:lastRenderedPageBreak/>
              <w:t>Уметь применять знания по истории обра</w:t>
            </w:r>
            <w:r>
              <w:rPr>
                <w:sz w:val="20"/>
                <w:szCs w:val="20"/>
              </w:rPr>
              <w:t xml:space="preserve">зования </w:t>
            </w:r>
            <w:r>
              <w:rPr>
                <w:sz w:val="20"/>
                <w:szCs w:val="20"/>
              </w:rPr>
              <w:lastRenderedPageBreak/>
              <w:t>Российского государства.</w:t>
            </w:r>
          </w:p>
        </w:tc>
        <w:tc>
          <w:tcPr>
            <w:tcW w:w="1555" w:type="dxa"/>
            <w:gridSpan w:val="2"/>
            <w:tcBorders>
              <w:top w:val="single" w:sz="4" w:space="0" w:color="auto"/>
              <w:left w:val="single" w:sz="4" w:space="0" w:color="auto"/>
              <w:bottom w:val="single" w:sz="4" w:space="0" w:color="auto"/>
              <w:right w:val="single" w:sz="4" w:space="0" w:color="auto"/>
            </w:tcBorders>
          </w:tcPr>
          <w:p w:rsidR="0016509D" w:rsidRPr="00457238" w:rsidRDefault="0016509D" w:rsidP="00DF4032">
            <w:pPr>
              <w:rPr>
                <w:sz w:val="20"/>
                <w:szCs w:val="20"/>
              </w:rPr>
            </w:pPr>
            <w:r w:rsidRPr="00CB7D42">
              <w:rPr>
                <w:sz w:val="20"/>
                <w:szCs w:val="20"/>
              </w:rPr>
              <w:lastRenderedPageBreak/>
              <w:t>Эл</w:t>
            </w:r>
            <w:r>
              <w:rPr>
                <w:sz w:val="20"/>
                <w:szCs w:val="20"/>
              </w:rPr>
              <w:t>ектронный учебник. География. 8</w:t>
            </w:r>
            <w:r w:rsidRPr="00CB7D42">
              <w:rPr>
                <w:sz w:val="20"/>
                <w:szCs w:val="20"/>
              </w:rPr>
              <w:t>кл</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457238" w:rsidRDefault="0016509D" w:rsidP="00DF4032">
            <w:pPr>
              <w:jc w:val="both"/>
              <w:rPr>
                <w:sz w:val="20"/>
                <w:szCs w:val="20"/>
              </w:rPr>
            </w:pPr>
            <w:r>
              <w:rPr>
                <w:sz w:val="20"/>
                <w:szCs w:val="20"/>
              </w:rPr>
              <w:t xml:space="preserve">индивидуальные письменные </w:t>
            </w:r>
            <w:r>
              <w:rPr>
                <w:sz w:val="20"/>
                <w:szCs w:val="20"/>
              </w:rPr>
              <w:lastRenderedPageBreak/>
              <w:t xml:space="preserve">задания, работа с Физической картой России. </w:t>
            </w:r>
          </w:p>
        </w:tc>
        <w:tc>
          <w:tcPr>
            <w:tcW w:w="794" w:type="dxa"/>
            <w:tcBorders>
              <w:top w:val="single" w:sz="4" w:space="0" w:color="auto"/>
              <w:left w:val="single" w:sz="4" w:space="0" w:color="auto"/>
              <w:bottom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tcBorders>
          </w:tcPr>
          <w:p w:rsidR="0016509D" w:rsidRPr="00A81E6B" w:rsidRDefault="0016509D" w:rsidP="00DF4032">
            <w:pPr>
              <w:jc w:val="center"/>
              <w:rPr>
                <w:sz w:val="16"/>
                <w:szCs w:val="16"/>
              </w:rPr>
            </w:pPr>
          </w:p>
        </w:tc>
        <w:tc>
          <w:tcPr>
            <w:tcW w:w="800" w:type="dxa"/>
            <w:tcBorders>
              <w:top w:val="single" w:sz="4" w:space="0" w:color="auto"/>
              <w:left w:val="single" w:sz="4" w:space="0" w:color="auto"/>
              <w:bottom w:val="single" w:sz="4" w:space="0" w:color="auto"/>
            </w:tcBorders>
          </w:tcPr>
          <w:p w:rsidR="0016509D" w:rsidRPr="00A81E6B" w:rsidRDefault="0016509D" w:rsidP="00DF4032">
            <w:pPr>
              <w:jc w:val="center"/>
              <w:rPr>
                <w:sz w:val="16"/>
                <w:szCs w:val="16"/>
              </w:rPr>
            </w:pPr>
          </w:p>
        </w:tc>
      </w:tr>
      <w:tr w:rsidR="0016509D" w:rsidTr="00DF4032">
        <w:trPr>
          <w:trHeight w:val="11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lastRenderedPageBreak/>
              <w:t>6</w:t>
            </w:r>
          </w:p>
        </w:tc>
        <w:tc>
          <w:tcPr>
            <w:tcW w:w="1556" w:type="dxa"/>
            <w:tcBorders>
              <w:top w:val="single" w:sz="4" w:space="0" w:color="auto"/>
              <w:left w:val="single" w:sz="4" w:space="0" w:color="auto"/>
              <w:bottom w:val="single" w:sz="4" w:space="0" w:color="auto"/>
              <w:right w:val="single" w:sz="4" w:space="0" w:color="auto"/>
            </w:tcBorders>
          </w:tcPr>
          <w:p w:rsidR="0016509D" w:rsidRPr="00642147" w:rsidRDefault="0016509D" w:rsidP="00DF4032">
            <w:pPr>
              <w:jc w:val="both"/>
              <w:rPr>
                <w:sz w:val="20"/>
                <w:szCs w:val="20"/>
              </w:rPr>
            </w:pPr>
            <w:r w:rsidRPr="00642147">
              <w:rPr>
                <w:sz w:val="20"/>
                <w:szCs w:val="20"/>
              </w:rPr>
              <w:t>Итоговый урок раздела «</w:t>
            </w:r>
            <w:r>
              <w:rPr>
                <w:sz w:val="20"/>
                <w:szCs w:val="20"/>
              </w:rPr>
              <w:t>Наша Родина на карте мира»</w:t>
            </w:r>
            <w:r w:rsidRPr="00642147">
              <w:rPr>
                <w:sz w:val="20"/>
                <w:szCs w:val="20"/>
              </w:rPr>
              <w:t>»</w:t>
            </w:r>
          </w:p>
        </w:tc>
        <w:tc>
          <w:tcPr>
            <w:tcW w:w="425" w:type="dxa"/>
            <w:tcBorders>
              <w:top w:val="single" w:sz="4" w:space="0" w:color="auto"/>
              <w:left w:val="single" w:sz="4" w:space="0" w:color="auto"/>
              <w:bottom w:val="single" w:sz="4" w:space="0" w:color="auto"/>
              <w:right w:val="single" w:sz="4" w:space="0" w:color="auto"/>
            </w:tcBorders>
          </w:tcPr>
          <w:p w:rsidR="0016509D" w:rsidRPr="00642147" w:rsidRDefault="0016509D" w:rsidP="00DF4032">
            <w:pPr>
              <w:jc w:val="both"/>
              <w:rPr>
                <w:sz w:val="24"/>
                <w:szCs w:val="24"/>
              </w:rPr>
            </w:pPr>
            <w:r w:rsidRPr="00642147">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642147" w:rsidRDefault="0016509D" w:rsidP="00DF4032">
            <w:pPr>
              <w:jc w:val="both"/>
              <w:rPr>
                <w:sz w:val="20"/>
                <w:szCs w:val="20"/>
              </w:rPr>
            </w:pPr>
            <w:r w:rsidRPr="00642147">
              <w:rPr>
                <w:sz w:val="20"/>
                <w:szCs w:val="20"/>
              </w:rPr>
              <w:t>Географическое положение. Морские и сухопутные границы. Формирование территории России. Понятие исторической географии.</w:t>
            </w:r>
          </w:p>
        </w:tc>
        <w:tc>
          <w:tcPr>
            <w:tcW w:w="2188" w:type="dxa"/>
            <w:tcBorders>
              <w:top w:val="single" w:sz="4" w:space="0" w:color="auto"/>
              <w:left w:val="single" w:sz="4" w:space="0" w:color="auto"/>
              <w:bottom w:val="single" w:sz="4" w:space="0" w:color="auto"/>
              <w:right w:val="single" w:sz="4" w:space="0" w:color="auto"/>
            </w:tcBorders>
          </w:tcPr>
          <w:p w:rsidR="0016509D" w:rsidRPr="00CF4ADC" w:rsidRDefault="0016509D" w:rsidP="00DF4032">
            <w:pPr>
              <w:jc w:val="both"/>
              <w:rPr>
                <w:sz w:val="20"/>
                <w:szCs w:val="20"/>
              </w:rPr>
            </w:pPr>
            <w:r>
              <w:rPr>
                <w:sz w:val="20"/>
                <w:szCs w:val="20"/>
              </w:rPr>
              <w:t>Знать все понятия по теме «Наша Родина на карте мира»</w:t>
            </w:r>
            <w:r w:rsidRPr="00642147">
              <w:rPr>
                <w:sz w:val="20"/>
                <w:szCs w:val="20"/>
              </w:rPr>
              <w:t>»</w:t>
            </w:r>
          </w:p>
        </w:tc>
        <w:tc>
          <w:tcPr>
            <w:tcW w:w="2122" w:type="dxa"/>
            <w:tcBorders>
              <w:top w:val="single" w:sz="4" w:space="0" w:color="auto"/>
              <w:left w:val="single" w:sz="4" w:space="0" w:color="auto"/>
              <w:bottom w:val="single" w:sz="4" w:space="0" w:color="auto"/>
              <w:right w:val="single" w:sz="4" w:space="0" w:color="auto"/>
            </w:tcBorders>
          </w:tcPr>
          <w:p w:rsidR="0016509D" w:rsidRPr="00CF4ADC" w:rsidRDefault="0016509D" w:rsidP="00DF4032">
            <w:pPr>
              <w:jc w:val="both"/>
              <w:rPr>
                <w:sz w:val="20"/>
                <w:szCs w:val="20"/>
              </w:rPr>
            </w:pPr>
            <w:r>
              <w:rPr>
                <w:sz w:val="20"/>
                <w:szCs w:val="20"/>
              </w:rPr>
              <w:t>Уметь применять все понятия по теме «Наша Родина на карте мира» в жизни и практической деятельности.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Pr="00457238" w:rsidRDefault="0016509D" w:rsidP="00DF4032">
            <w:pPr>
              <w:rPr>
                <w:sz w:val="20"/>
                <w:szCs w:val="20"/>
              </w:rPr>
            </w:pPr>
            <w:r w:rsidRPr="00CB7D42">
              <w:rPr>
                <w:sz w:val="20"/>
                <w:szCs w:val="20"/>
              </w:rPr>
              <w:t>Эл</w:t>
            </w:r>
            <w:r>
              <w:rPr>
                <w:sz w:val="20"/>
                <w:szCs w:val="20"/>
              </w:rPr>
              <w:t>ектронный учебник. География. 8</w:t>
            </w:r>
            <w:r w:rsidRPr="00CB7D42">
              <w:rPr>
                <w:sz w:val="20"/>
                <w:szCs w:val="20"/>
              </w:rPr>
              <w:t>кл</w:t>
            </w:r>
          </w:p>
        </w:tc>
        <w:tc>
          <w:tcPr>
            <w:tcW w:w="1707" w:type="dxa"/>
            <w:tcBorders>
              <w:top w:val="single" w:sz="4" w:space="0" w:color="auto"/>
              <w:left w:val="single" w:sz="4" w:space="0" w:color="auto"/>
              <w:bottom w:val="single" w:sz="4" w:space="0" w:color="auto"/>
              <w:right w:val="single" w:sz="4" w:space="0" w:color="auto"/>
            </w:tcBorders>
          </w:tcPr>
          <w:p w:rsidR="0016509D" w:rsidRPr="0060136D" w:rsidRDefault="0016509D" w:rsidP="00DF4032">
            <w:pPr>
              <w:jc w:val="both"/>
              <w:rPr>
                <w:sz w:val="20"/>
                <w:szCs w:val="20"/>
              </w:rPr>
            </w:pPr>
            <w:r>
              <w:rPr>
                <w:sz w:val="20"/>
                <w:szCs w:val="20"/>
              </w:rPr>
              <w:t>Итоговое тестирование</w:t>
            </w:r>
          </w:p>
        </w:tc>
        <w:tc>
          <w:tcPr>
            <w:tcW w:w="794"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A81E6B" w:rsidRDefault="0016509D" w:rsidP="00DF4032">
            <w:pPr>
              <w:jc w:val="center"/>
              <w:rPr>
                <w:sz w:val="16"/>
                <w:szCs w:val="16"/>
              </w:rPr>
            </w:pPr>
          </w:p>
        </w:tc>
      </w:tr>
      <w:tr w:rsidR="0016509D" w:rsidTr="00DF4032">
        <w:trPr>
          <w:trHeight w:val="292"/>
        </w:trPr>
        <w:tc>
          <w:tcPr>
            <w:tcW w:w="15795" w:type="dxa"/>
            <w:gridSpan w:val="13"/>
            <w:tcBorders>
              <w:top w:val="single" w:sz="4" w:space="0" w:color="auto"/>
              <w:left w:val="single" w:sz="4" w:space="0" w:color="auto"/>
              <w:bottom w:val="single" w:sz="4" w:space="0" w:color="auto"/>
              <w:right w:val="single" w:sz="4" w:space="0" w:color="auto"/>
            </w:tcBorders>
          </w:tcPr>
          <w:p w:rsidR="0016509D" w:rsidRPr="00AE44EC" w:rsidRDefault="0016509D" w:rsidP="00DF4032">
            <w:pPr>
              <w:jc w:val="center"/>
              <w:rPr>
                <w:sz w:val="24"/>
                <w:szCs w:val="24"/>
              </w:rPr>
            </w:pPr>
            <w:r>
              <w:rPr>
                <w:b/>
                <w:bCs/>
                <w:sz w:val="24"/>
                <w:szCs w:val="24"/>
              </w:rPr>
              <w:t xml:space="preserve">Раздел 1.     Особенности природы и природные ресурсы России. </w:t>
            </w:r>
            <w:proofErr w:type="gramStart"/>
            <w:r>
              <w:rPr>
                <w:b/>
                <w:bCs/>
                <w:sz w:val="24"/>
                <w:szCs w:val="24"/>
              </w:rPr>
              <w:t xml:space="preserve">( </w:t>
            </w:r>
            <w:proofErr w:type="gramEnd"/>
            <w:r>
              <w:rPr>
                <w:b/>
                <w:bCs/>
                <w:sz w:val="24"/>
                <w:szCs w:val="24"/>
              </w:rPr>
              <w:t>24</w:t>
            </w:r>
            <w:r w:rsidRPr="00AE44EC">
              <w:rPr>
                <w:b/>
                <w:bCs/>
                <w:sz w:val="24"/>
                <w:szCs w:val="24"/>
              </w:rPr>
              <w:t>час</w:t>
            </w:r>
            <w:r>
              <w:rPr>
                <w:b/>
                <w:bCs/>
                <w:sz w:val="24"/>
                <w:szCs w:val="24"/>
              </w:rPr>
              <w:t>а</w:t>
            </w:r>
            <w:r w:rsidRPr="00AE44EC">
              <w:rPr>
                <w:b/>
                <w:bCs/>
                <w:sz w:val="24"/>
                <w:szCs w:val="24"/>
              </w:rPr>
              <w:t>)</w:t>
            </w:r>
          </w:p>
        </w:tc>
      </w:tr>
      <w:tr w:rsidR="0016509D" w:rsidTr="00DF4032">
        <w:trPr>
          <w:trHeight w:val="240"/>
        </w:trPr>
        <w:tc>
          <w:tcPr>
            <w:tcW w:w="15795" w:type="dxa"/>
            <w:gridSpan w:val="13"/>
            <w:tcBorders>
              <w:top w:val="single" w:sz="4" w:space="0" w:color="auto"/>
              <w:left w:val="single" w:sz="4" w:space="0" w:color="auto"/>
              <w:bottom w:val="single" w:sz="4" w:space="0" w:color="auto"/>
              <w:right w:val="single" w:sz="4" w:space="0" w:color="auto"/>
            </w:tcBorders>
          </w:tcPr>
          <w:p w:rsidR="0016509D" w:rsidRPr="00AE44EC" w:rsidRDefault="0016509D" w:rsidP="00DF4032">
            <w:pPr>
              <w:jc w:val="center"/>
              <w:rPr>
                <w:sz w:val="24"/>
                <w:szCs w:val="24"/>
              </w:rPr>
            </w:pPr>
            <w:r>
              <w:rPr>
                <w:b/>
                <w:bCs/>
                <w:sz w:val="24"/>
                <w:szCs w:val="24"/>
              </w:rPr>
              <w:t xml:space="preserve">Рельеф, геологическое строение и минеральные ресурсы </w:t>
            </w:r>
            <w:r w:rsidRPr="00AE44EC">
              <w:rPr>
                <w:b/>
                <w:bCs/>
                <w:sz w:val="24"/>
                <w:szCs w:val="24"/>
              </w:rPr>
              <w:t xml:space="preserve"> (</w:t>
            </w:r>
            <w:r>
              <w:rPr>
                <w:b/>
                <w:bCs/>
                <w:sz w:val="24"/>
                <w:szCs w:val="24"/>
              </w:rPr>
              <w:t xml:space="preserve">5 </w:t>
            </w:r>
            <w:r w:rsidRPr="00AE44EC">
              <w:rPr>
                <w:b/>
                <w:bCs/>
                <w:sz w:val="24"/>
                <w:szCs w:val="24"/>
              </w:rPr>
              <w:t>часов)</w:t>
            </w:r>
          </w:p>
        </w:tc>
      </w:tr>
      <w:tr w:rsidR="0016509D" w:rsidTr="00DF4032">
        <w:trPr>
          <w:trHeight w:val="1833"/>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7</w:t>
            </w:r>
          </w:p>
        </w:tc>
        <w:tc>
          <w:tcPr>
            <w:tcW w:w="1556" w:type="dxa"/>
            <w:tcBorders>
              <w:top w:val="single" w:sz="4" w:space="0" w:color="auto"/>
              <w:left w:val="single" w:sz="4" w:space="0" w:color="auto"/>
              <w:bottom w:val="single" w:sz="4" w:space="0" w:color="auto"/>
              <w:right w:val="single" w:sz="4" w:space="0" w:color="auto"/>
            </w:tcBorders>
          </w:tcPr>
          <w:p w:rsidR="0016509D" w:rsidRPr="00566A47" w:rsidRDefault="0016509D" w:rsidP="00DF4032">
            <w:pPr>
              <w:jc w:val="both"/>
              <w:rPr>
                <w:sz w:val="20"/>
                <w:szCs w:val="20"/>
              </w:rPr>
            </w:pPr>
            <w:r>
              <w:rPr>
                <w:sz w:val="20"/>
                <w:szCs w:val="20"/>
              </w:rPr>
              <w:t>О</w:t>
            </w:r>
            <w:r w:rsidRPr="00566A47">
              <w:rPr>
                <w:sz w:val="20"/>
                <w:szCs w:val="20"/>
              </w:rPr>
              <w:t>собенности рельефа России</w:t>
            </w:r>
          </w:p>
        </w:tc>
        <w:tc>
          <w:tcPr>
            <w:tcW w:w="425"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566A47" w:rsidRDefault="0016509D" w:rsidP="00DF4032">
            <w:pPr>
              <w:jc w:val="both"/>
              <w:rPr>
                <w:sz w:val="20"/>
                <w:szCs w:val="20"/>
              </w:rPr>
            </w:pPr>
            <w:r w:rsidRPr="00566A47">
              <w:rPr>
                <w:sz w:val="20"/>
                <w:szCs w:val="20"/>
              </w:rPr>
              <w:t>Распространение крупных форм  рельефа</w:t>
            </w:r>
            <w:r>
              <w:rPr>
                <w:sz w:val="20"/>
                <w:szCs w:val="20"/>
              </w:rPr>
              <w:t xml:space="preserve">. </w:t>
            </w:r>
          </w:p>
        </w:tc>
        <w:tc>
          <w:tcPr>
            <w:tcW w:w="2188" w:type="dxa"/>
            <w:tcBorders>
              <w:top w:val="single" w:sz="4" w:space="0" w:color="auto"/>
              <w:left w:val="single" w:sz="4" w:space="0" w:color="auto"/>
              <w:bottom w:val="single" w:sz="4" w:space="0" w:color="auto"/>
              <w:right w:val="single" w:sz="4" w:space="0" w:color="auto"/>
            </w:tcBorders>
          </w:tcPr>
          <w:p w:rsidR="0016509D" w:rsidRPr="00D31FC0" w:rsidRDefault="0016509D" w:rsidP="00DF4032">
            <w:pPr>
              <w:jc w:val="both"/>
              <w:rPr>
                <w:rFonts w:eastAsia="Times New Roman"/>
                <w:sz w:val="20"/>
                <w:szCs w:val="20"/>
              </w:rPr>
            </w:pPr>
            <w:r w:rsidRPr="00D31FC0">
              <w:rPr>
                <w:sz w:val="20"/>
                <w:szCs w:val="20"/>
              </w:rPr>
              <w:t>Знать  основные тектонические структуры и закономерности</w:t>
            </w:r>
          </w:p>
          <w:p w:rsidR="0016509D" w:rsidRPr="0060136D" w:rsidRDefault="0016509D" w:rsidP="00DF4032">
            <w:pPr>
              <w:jc w:val="both"/>
              <w:rPr>
                <w:sz w:val="20"/>
                <w:szCs w:val="20"/>
              </w:rPr>
            </w:pPr>
            <w:r w:rsidRPr="00D31FC0">
              <w:rPr>
                <w:sz w:val="20"/>
                <w:szCs w:val="20"/>
              </w:rPr>
              <w:t>р</w:t>
            </w:r>
            <w:r>
              <w:rPr>
                <w:sz w:val="20"/>
                <w:szCs w:val="20"/>
              </w:rPr>
              <w:t>аспространени</w:t>
            </w:r>
            <w:r w:rsidRPr="00D31FC0">
              <w:rPr>
                <w:sz w:val="20"/>
                <w:szCs w:val="20"/>
              </w:rPr>
              <w:t>я крупных форм рельефа</w:t>
            </w:r>
            <w:r>
              <w:rPr>
                <w:sz w:val="20"/>
                <w:szCs w:val="20"/>
              </w:rPr>
              <w:t xml:space="preserve"> на территории страны. </w:t>
            </w:r>
          </w:p>
        </w:tc>
        <w:tc>
          <w:tcPr>
            <w:tcW w:w="2122" w:type="dxa"/>
            <w:tcBorders>
              <w:top w:val="single" w:sz="4" w:space="0" w:color="auto"/>
              <w:left w:val="single" w:sz="4" w:space="0" w:color="auto"/>
              <w:bottom w:val="single" w:sz="4" w:space="0" w:color="auto"/>
              <w:right w:val="single" w:sz="4" w:space="0" w:color="auto"/>
            </w:tcBorders>
          </w:tcPr>
          <w:p w:rsidR="0016509D" w:rsidRPr="00D31FC0" w:rsidRDefault="0016509D" w:rsidP="00DF4032">
            <w:pPr>
              <w:shd w:val="clear" w:color="auto" w:fill="FFFFFF"/>
              <w:jc w:val="both"/>
              <w:rPr>
                <w:color w:val="000000"/>
                <w:spacing w:val="-6"/>
                <w:sz w:val="20"/>
                <w:szCs w:val="20"/>
              </w:rPr>
            </w:pPr>
            <w:r w:rsidRPr="00D31FC0">
              <w:rPr>
                <w:sz w:val="20"/>
                <w:szCs w:val="20"/>
              </w:rPr>
              <w:t>Понимать особенности строения земной коры на территории России</w:t>
            </w:r>
            <w:r>
              <w:rPr>
                <w:sz w:val="20"/>
                <w:szCs w:val="20"/>
              </w:rPr>
              <w:t xml:space="preserve"> и связанные с этим крупные формы рельефа. </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Pr="00457238" w:rsidRDefault="0016509D" w:rsidP="00DF4032">
            <w:pPr>
              <w:rPr>
                <w:sz w:val="20"/>
                <w:szCs w:val="20"/>
              </w:rPr>
            </w:pPr>
            <w:r w:rsidRPr="005237E8">
              <w:rPr>
                <w:sz w:val="20"/>
                <w:szCs w:val="20"/>
              </w:rPr>
              <w:t>Презентация</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 работа с Физической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189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8</w:t>
            </w:r>
          </w:p>
        </w:tc>
        <w:tc>
          <w:tcPr>
            <w:tcW w:w="1556" w:type="dxa"/>
            <w:tcBorders>
              <w:top w:val="single" w:sz="4" w:space="0" w:color="auto"/>
              <w:left w:val="single" w:sz="4" w:space="0" w:color="auto"/>
              <w:bottom w:val="single" w:sz="4" w:space="0" w:color="auto"/>
              <w:right w:val="single" w:sz="4" w:space="0" w:color="auto"/>
            </w:tcBorders>
          </w:tcPr>
          <w:p w:rsidR="0016509D" w:rsidRPr="00566A47" w:rsidRDefault="0016509D" w:rsidP="00DF4032">
            <w:pPr>
              <w:jc w:val="both"/>
              <w:rPr>
                <w:sz w:val="20"/>
                <w:szCs w:val="20"/>
              </w:rPr>
            </w:pPr>
            <w:r>
              <w:rPr>
                <w:sz w:val="20"/>
                <w:szCs w:val="20"/>
              </w:rPr>
              <w:t xml:space="preserve">Геологическое строение </w:t>
            </w:r>
            <w:r w:rsidRPr="00566A47">
              <w:rPr>
                <w:sz w:val="20"/>
                <w:szCs w:val="20"/>
              </w:rPr>
              <w:t>территории России</w:t>
            </w:r>
          </w:p>
        </w:tc>
        <w:tc>
          <w:tcPr>
            <w:tcW w:w="425"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566A47" w:rsidRDefault="0016509D" w:rsidP="00DF4032">
            <w:pPr>
              <w:pStyle w:val="31"/>
              <w:jc w:val="both"/>
              <w:rPr>
                <w:sz w:val="20"/>
                <w:szCs w:val="20"/>
              </w:rPr>
            </w:pPr>
            <w:r w:rsidRPr="00566A47">
              <w:rPr>
                <w:sz w:val="20"/>
                <w:szCs w:val="20"/>
              </w:rPr>
              <w:t>Особенности геологического строения. Устойчивые и подвижные участки земной коры. Основные этапы геологической истории, формирование земной коры на территории страны. Основные тектонические структуры</w:t>
            </w:r>
          </w:p>
        </w:tc>
        <w:tc>
          <w:tcPr>
            <w:tcW w:w="2188" w:type="dxa"/>
            <w:tcBorders>
              <w:top w:val="single" w:sz="4" w:space="0" w:color="auto"/>
              <w:left w:val="single" w:sz="4" w:space="0" w:color="auto"/>
              <w:bottom w:val="single" w:sz="4" w:space="0" w:color="auto"/>
              <w:right w:val="single" w:sz="4" w:space="0" w:color="auto"/>
            </w:tcBorders>
          </w:tcPr>
          <w:p w:rsidR="0016509D" w:rsidRPr="00566A47" w:rsidRDefault="0016509D" w:rsidP="00DF4032">
            <w:pPr>
              <w:pStyle w:val="TableContents"/>
              <w:jc w:val="both"/>
              <w:rPr>
                <w:rFonts w:cs="Times New Roman"/>
                <w:sz w:val="20"/>
                <w:szCs w:val="20"/>
              </w:rPr>
            </w:pPr>
            <w:r>
              <w:rPr>
                <w:sz w:val="20"/>
                <w:szCs w:val="20"/>
              </w:rPr>
              <w:t>Знать главные</w:t>
            </w:r>
            <w:r w:rsidRPr="00566A47">
              <w:rPr>
                <w:sz w:val="20"/>
                <w:szCs w:val="20"/>
              </w:rPr>
              <w:t xml:space="preserve"> черты рельефа России и закономерности размещения гор и равнин</w:t>
            </w:r>
            <w:r>
              <w:rPr>
                <w:sz w:val="20"/>
                <w:szCs w:val="20"/>
              </w:rPr>
              <w:t xml:space="preserve"> на карте России</w:t>
            </w:r>
            <w:proofErr w:type="gramStart"/>
            <w:r>
              <w:rPr>
                <w:sz w:val="20"/>
                <w:szCs w:val="20"/>
              </w:rPr>
              <w:t>.</w:t>
            </w:r>
            <w:r w:rsidRPr="00D31FC0">
              <w:rPr>
                <w:sz w:val="20"/>
                <w:szCs w:val="20"/>
              </w:rPr>
              <w:t>З</w:t>
            </w:r>
            <w:proofErr w:type="gramEnd"/>
            <w:r w:rsidRPr="00D31FC0">
              <w:rPr>
                <w:sz w:val="20"/>
                <w:szCs w:val="20"/>
              </w:rPr>
              <w:t>нать основ</w:t>
            </w:r>
            <w:r>
              <w:rPr>
                <w:sz w:val="20"/>
                <w:szCs w:val="20"/>
              </w:rPr>
              <w:t>ные этапы геологической истории формирования</w:t>
            </w:r>
            <w:r w:rsidRPr="00D31FC0">
              <w:rPr>
                <w:sz w:val="20"/>
                <w:szCs w:val="20"/>
              </w:rPr>
              <w:t xml:space="preserve"> земной коры на территории страны.</w:t>
            </w:r>
          </w:p>
        </w:tc>
        <w:tc>
          <w:tcPr>
            <w:tcW w:w="2122" w:type="dxa"/>
            <w:tcBorders>
              <w:top w:val="single" w:sz="4" w:space="0" w:color="auto"/>
              <w:left w:val="single" w:sz="4" w:space="0" w:color="auto"/>
              <w:bottom w:val="single" w:sz="4" w:space="0" w:color="auto"/>
              <w:right w:val="single" w:sz="4" w:space="0" w:color="auto"/>
            </w:tcBorders>
          </w:tcPr>
          <w:p w:rsidR="0016509D" w:rsidRPr="00566A47" w:rsidRDefault="0016509D" w:rsidP="00DF4032">
            <w:pPr>
              <w:jc w:val="both"/>
              <w:rPr>
                <w:rFonts w:eastAsia="Times New Roman"/>
                <w:sz w:val="20"/>
                <w:szCs w:val="20"/>
              </w:rPr>
            </w:pPr>
            <w:r w:rsidRPr="00566A47">
              <w:rPr>
                <w:sz w:val="20"/>
                <w:szCs w:val="20"/>
              </w:rPr>
              <w:t>И</w:t>
            </w:r>
            <w:r>
              <w:rPr>
                <w:sz w:val="20"/>
                <w:szCs w:val="20"/>
              </w:rPr>
              <w:t>меть представление о поведении у</w:t>
            </w:r>
            <w:r w:rsidRPr="00566A47">
              <w:rPr>
                <w:sz w:val="20"/>
                <w:szCs w:val="20"/>
              </w:rPr>
              <w:t>стойчивых  и подвижных участков земной коры</w:t>
            </w:r>
          </w:p>
          <w:p w:rsidR="0016509D" w:rsidRPr="00166E5A" w:rsidRDefault="0016509D" w:rsidP="00DF4032">
            <w:pPr>
              <w:shd w:val="clear" w:color="auto" w:fill="FFFFFF"/>
              <w:rPr>
                <w:color w:val="000000"/>
                <w:spacing w:val="-6"/>
                <w:sz w:val="20"/>
                <w:szCs w:val="20"/>
              </w:rPr>
            </w:pP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457238" w:rsidRDefault="0016509D" w:rsidP="00DF4032">
            <w:pPr>
              <w:rPr>
                <w:sz w:val="20"/>
                <w:szCs w:val="20"/>
              </w:rPr>
            </w:pPr>
            <w:r w:rsidRPr="005237E8">
              <w:rPr>
                <w:sz w:val="20"/>
                <w:szCs w:val="20"/>
              </w:rPr>
              <w:t>Презентация</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457238">
              <w:rPr>
                <w:sz w:val="20"/>
                <w:szCs w:val="20"/>
              </w:rPr>
              <w:t xml:space="preserve">Фронтальный опрос, </w:t>
            </w:r>
            <w:r>
              <w:rPr>
                <w:sz w:val="20"/>
                <w:szCs w:val="20"/>
              </w:rPr>
              <w:t>работа с Физической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16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9</w:t>
            </w:r>
          </w:p>
        </w:tc>
        <w:tc>
          <w:tcPr>
            <w:tcW w:w="1556" w:type="dxa"/>
            <w:tcBorders>
              <w:top w:val="single" w:sz="4" w:space="0" w:color="auto"/>
              <w:left w:val="single" w:sz="4" w:space="0" w:color="auto"/>
              <w:bottom w:val="single" w:sz="4" w:space="0" w:color="auto"/>
              <w:right w:val="single" w:sz="4" w:space="0" w:color="auto"/>
            </w:tcBorders>
          </w:tcPr>
          <w:p w:rsidR="0016509D" w:rsidRPr="005A505E" w:rsidRDefault="0016509D" w:rsidP="00DF4032">
            <w:pPr>
              <w:rPr>
                <w:sz w:val="20"/>
                <w:szCs w:val="20"/>
              </w:rPr>
            </w:pPr>
            <w:r>
              <w:rPr>
                <w:sz w:val="20"/>
                <w:szCs w:val="20"/>
              </w:rPr>
              <w:t>Минеральные ресурсы России</w:t>
            </w:r>
          </w:p>
        </w:tc>
        <w:tc>
          <w:tcPr>
            <w:tcW w:w="425"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4B235B" w:rsidRDefault="0016509D" w:rsidP="00DF4032">
            <w:pPr>
              <w:rPr>
                <w:sz w:val="20"/>
                <w:szCs w:val="20"/>
              </w:rPr>
            </w:pPr>
            <w:r w:rsidRPr="004B235B">
              <w:rPr>
                <w:sz w:val="20"/>
                <w:szCs w:val="20"/>
              </w:rPr>
              <w:t>Полезные ископаемые России. Их размещение и использование.</w:t>
            </w:r>
          </w:p>
        </w:tc>
        <w:tc>
          <w:tcPr>
            <w:tcW w:w="2188" w:type="dxa"/>
            <w:tcBorders>
              <w:top w:val="single" w:sz="4" w:space="0" w:color="auto"/>
              <w:left w:val="single" w:sz="4" w:space="0" w:color="auto"/>
              <w:bottom w:val="single" w:sz="4" w:space="0" w:color="auto"/>
              <w:right w:val="single" w:sz="4" w:space="0" w:color="auto"/>
            </w:tcBorders>
          </w:tcPr>
          <w:p w:rsidR="0016509D" w:rsidRPr="008D1C63" w:rsidRDefault="0016509D" w:rsidP="00DF4032">
            <w:pPr>
              <w:jc w:val="both"/>
              <w:rPr>
                <w:sz w:val="20"/>
                <w:szCs w:val="20"/>
              </w:rPr>
            </w:pPr>
            <w:r>
              <w:rPr>
                <w:sz w:val="20"/>
                <w:szCs w:val="20"/>
              </w:rPr>
              <w:t>Знать</w:t>
            </w:r>
            <w:r w:rsidRPr="008D1C63">
              <w:rPr>
                <w:sz w:val="20"/>
                <w:szCs w:val="20"/>
              </w:rPr>
              <w:t xml:space="preserve"> состав полезных ископаемых и особенности размещения рудных и нерудных ископаемых</w:t>
            </w:r>
          </w:p>
        </w:tc>
        <w:tc>
          <w:tcPr>
            <w:tcW w:w="2122" w:type="dxa"/>
            <w:tcBorders>
              <w:top w:val="single" w:sz="4" w:space="0" w:color="auto"/>
              <w:left w:val="single" w:sz="4" w:space="0" w:color="auto"/>
              <w:bottom w:val="single" w:sz="4" w:space="0" w:color="auto"/>
              <w:right w:val="single" w:sz="4" w:space="0" w:color="auto"/>
            </w:tcBorders>
          </w:tcPr>
          <w:p w:rsidR="0016509D" w:rsidRPr="008D1C63" w:rsidRDefault="0016509D" w:rsidP="00DF4032">
            <w:pPr>
              <w:jc w:val="both"/>
              <w:rPr>
                <w:rFonts w:eastAsia="Times New Roman"/>
                <w:sz w:val="20"/>
                <w:szCs w:val="20"/>
              </w:rPr>
            </w:pPr>
            <w:r>
              <w:rPr>
                <w:sz w:val="20"/>
                <w:szCs w:val="20"/>
              </w:rPr>
              <w:t>Понимать о</w:t>
            </w:r>
            <w:r w:rsidRPr="008D1C63">
              <w:rPr>
                <w:sz w:val="20"/>
                <w:szCs w:val="20"/>
              </w:rPr>
              <w:t>собенности геологического строения крупных форм рельефа и полезных ископаемых России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Pr="004C4691" w:rsidRDefault="0016509D" w:rsidP="00DF4032">
            <w:pPr>
              <w:jc w:val="both"/>
              <w:rPr>
                <w:sz w:val="20"/>
                <w:szCs w:val="20"/>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D00F08">
              <w:rPr>
                <w:sz w:val="20"/>
                <w:szCs w:val="20"/>
              </w:rPr>
              <w:t>Фронтальный опрос. Работа с</w:t>
            </w:r>
            <w:r>
              <w:rPr>
                <w:sz w:val="20"/>
                <w:szCs w:val="20"/>
              </w:rPr>
              <w:t xml:space="preserve"> картой «Тектоника и минеральные ресурсы»</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326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10</w:t>
            </w:r>
          </w:p>
        </w:tc>
        <w:tc>
          <w:tcPr>
            <w:tcW w:w="1556" w:type="dxa"/>
            <w:tcBorders>
              <w:top w:val="single" w:sz="4" w:space="0" w:color="auto"/>
              <w:left w:val="single" w:sz="4" w:space="0" w:color="auto"/>
              <w:bottom w:val="single" w:sz="4" w:space="0" w:color="auto"/>
              <w:right w:val="single" w:sz="4" w:space="0" w:color="auto"/>
            </w:tcBorders>
          </w:tcPr>
          <w:p w:rsidR="0016509D" w:rsidRPr="00566A47" w:rsidRDefault="0016509D" w:rsidP="00DF4032">
            <w:pPr>
              <w:jc w:val="both"/>
              <w:rPr>
                <w:sz w:val="20"/>
                <w:szCs w:val="20"/>
              </w:rPr>
            </w:pPr>
            <w:r>
              <w:rPr>
                <w:sz w:val="20"/>
                <w:szCs w:val="20"/>
              </w:rPr>
              <w:t>Р</w:t>
            </w:r>
            <w:r w:rsidRPr="00566A47">
              <w:rPr>
                <w:sz w:val="20"/>
                <w:szCs w:val="20"/>
              </w:rPr>
              <w:t xml:space="preserve">азвитие </w:t>
            </w:r>
            <w:r>
              <w:rPr>
                <w:sz w:val="20"/>
                <w:szCs w:val="20"/>
              </w:rPr>
              <w:t xml:space="preserve">форм </w:t>
            </w:r>
            <w:r w:rsidRPr="00566A47">
              <w:rPr>
                <w:sz w:val="20"/>
                <w:szCs w:val="20"/>
              </w:rPr>
              <w:t>рельефа</w:t>
            </w:r>
          </w:p>
        </w:tc>
        <w:tc>
          <w:tcPr>
            <w:tcW w:w="425"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566A47" w:rsidRDefault="0016509D" w:rsidP="00DF4032">
            <w:pPr>
              <w:jc w:val="both"/>
              <w:rPr>
                <w:sz w:val="20"/>
                <w:szCs w:val="20"/>
              </w:rPr>
            </w:pPr>
            <w:r w:rsidRPr="00566A47">
              <w:rPr>
                <w:sz w:val="20"/>
                <w:szCs w:val="20"/>
              </w:rPr>
              <w:t>Влияние внутренних и внешних процессов на формирование рельефа. Движение земной коры. Области современного горообразования, землетрясения и вулканизма. Стихийные природные явления на территории страны, связанные с литосферой</w:t>
            </w:r>
          </w:p>
        </w:tc>
        <w:tc>
          <w:tcPr>
            <w:tcW w:w="2188" w:type="dxa"/>
            <w:tcBorders>
              <w:top w:val="single" w:sz="4" w:space="0" w:color="auto"/>
              <w:left w:val="single" w:sz="4" w:space="0" w:color="auto"/>
              <w:bottom w:val="single" w:sz="4" w:space="0" w:color="auto"/>
              <w:right w:val="single" w:sz="4" w:space="0" w:color="auto"/>
            </w:tcBorders>
          </w:tcPr>
          <w:p w:rsidR="0016509D" w:rsidRPr="005A505E" w:rsidRDefault="0016509D" w:rsidP="00DF4032">
            <w:pPr>
              <w:jc w:val="both"/>
              <w:rPr>
                <w:rFonts w:eastAsia="Times New Roman"/>
                <w:sz w:val="20"/>
                <w:szCs w:val="20"/>
              </w:rPr>
            </w:pPr>
            <w:r w:rsidRPr="005A505E">
              <w:rPr>
                <w:sz w:val="20"/>
                <w:szCs w:val="20"/>
              </w:rPr>
              <w:t>Знать влияние внутренних и внешних факторов на формирование рельефа страны. Знать области современного горообразования, землетрясений и вулканизма.</w:t>
            </w:r>
          </w:p>
          <w:p w:rsidR="0016509D" w:rsidRPr="005A505E" w:rsidRDefault="0016509D" w:rsidP="00DF4032">
            <w:pPr>
              <w:rPr>
                <w:sz w:val="20"/>
                <w:szCs w:val="20"/>
              </w:rPr>
            </w:pPr>
            <w:r w:rsidRPr="005A505E">
              <w:rPr>
                <w:sz w:val="20"/>
                <w:szCs w:val="20"/>
              </w:rPr>
              <w:t>Знать стихийные природные явления на территории страны, связанные с литосферой</w:t>
            </w:r>
          </w:p>
        </w:tc>
        <w:tc>
          <w:tcPr>
            <w:tcW w:w="2122" w:type="dxa"/>
            <w:tcBorders>
              <w:top w:val="single" w:sz="4" w:space="0" w:color="auto"/>
              <w:left w:val="single" w:sz="4" w:space="0" w:color="auto"/>
              <w:bottom w:val="single" w:sz="4" w:space="0" w:color="auto"/>
              <w:right w:val="single" w:sz="4" w:space="0" w:color="auto"/>
            </w:tcBorders>
          </w:tcPr>
          <w:p w:rsidR="0016509D" w:rsidRPr="005A505E" w:rsidRDefault="0016509D" w:rsidP="00DF4032">
            <w:pPr>
              <w:shd w:val="clear" w:color="auto" w:fill="FFFFFF"/>
              <w:jc w:val="both"/>
              <w:rPr>
                <w:color w:val="000000"/>
                <w:spacing w:val="-6"/>
                <w:sz w:val="20"/>
                <w:szCs w:val="20"/>
              </w:rPr>
            </w:pPr>
            <w:r w:rsidRPr="005A505E">
              <w:rPr>
                <w:sz w:val="20"/>
                <w:szCs w:val="20"/>
              </w:rPr>
              <w:t>Понимать влияние внутренних и внешних процессов на формирование рельефа.</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457238" w:rsidRDefault="0016509D" w:rsidP="00DF4032">
            <w:pPr>
              <w:rPr>
                <w:sz w:val="20"/>
                <w:szCs w:val="20"/>
              </w:rPr>
            </w:pPr>
            <w:r w:rsidRPr="005237E8">
              <w:rPr>
                <w:sz w:val="20"/>
                <w:szCs w:val="20"/>
              </w:rPr>
              <w:t>Презентация</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9D47C8" w:rsidRDefault="0016509D" w:rsidP="00DF4032">
            <w:pPr>
              <w:jc w:val="both"/>
              <w:rPr>
                <w:sz w:val="20"/>
                <w:szCs w:val="20"/>
              </w:rPr>
            </w:pPr>
            <w:r>
              <w:rPr>
                <w:sz w:val="20"/>
                <w:szCs w:val="20"/>
              </w:rPr>
              <w:t>индивидуальные  письменные задания, работа с Физической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148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11</w:t>
            </w:r>
          </w:p>
        </w:tc>
        <w:tc>
          <w:tcPr>
            <w:tcW w:w="1556" w:type="dxa"/>
            <w:tcBorders>
              <w:top w:val="single" w:sz="4" w:space="0" w:color="auto"/>
              <w:left w:val="single" w:sz="4" w:space="0" w:color="auto"/>
              <w:bottom w:val="single" w:sz="4" w:space="0" w:color="auto"/>
              <w:right w:val="single" w:sz="4" w:space="0" w:color="auto"/>
            </w:tcBorders>
          </w:tcPr>
          <w:p w:rsidR="0016509D" w:rsidRPr="005A505E" w:rsidRDefault="0016509D" w:rsidP="00DF4032">
            <w:pPr>
              <w:rPr>
                <w:sz w:val="20"/>
                <w:szCs w:val="20"/>
              </w:rPr>
            </w:pPr>
            <w:r w:rsidRPr="005A505E">
              <w:rPr>
                <w:sz w:val="20"/>
                <w:szCs w:val="20"/>
              </w:rPr>
              <w:t>Итоговый урок темы</w:t>
            </w:r>
            <w:r>
              <w:rPr>
                <w:sz w:val="20"/>
                <w:szCs w:val="20"/>
              </w:rPr>
              <w:t xml:space="preserve"> «Рельеф, геологическое строение, минеральные ресурсы»</w:t>
            </w:r>
          </w:p>
        </w:tc>
        <w:tc>
          <w:tcPr>
            <w:tcW w:w="425"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4B235B" w:rsidRDefault="0016509D" w:rsidP="00DF4032">
            <w:pPr>
              <w:rPr>
                <w:sz w:val="20"/>
                <w:szCs w:val="20"/>
              </w:rPr>
            </w:pPr>
            <w:r w:rsidRPr="004B235B">
              <w:rPr>
                <w:sz w:val="20"/>
                <w:szCs w:val="20"/>
              </w:rPr>
              <w:t>Особенности геологического строения, крупных форм рельефа и полезных ископаемых вашей области</w:t>
            </w:r>
          </w:p>
        </w:tc>
        <w:tc>
          <w:tcPr>
            <w:tcW w:w="2188" w:type="dxa"/>
            <w:tcBorders>
              <w:top w:val="single" w:sz="4" w:space="0" w:color="auto"/>
              <w:left w:val="single" w:sz="4" w:space="0" w:color="auto"/>
              <w:bottom w:val="single" w:sz="4" w:space="0" w:color="auto"/>
              <w:right w:val="single" w:sz="4" w:space="0" w:color="auto"/>
            </w:tcBorders>
          </w:tcPr>
          <w:p w:rsidR="0016509D" w:rsidRPr="004C4691" w:rsidRDefault="0016509D" w:rsidP="00DF4032">
            <w:pPr>
              <w:jc w:val="both"/>
              <w:rPr>
                <w:sz w:val="20"/>
                <w:szCs w:val="20"/>
              </w:rPr>
            </w:pPr>
            <w:r>
              <w:rPr>
                <w:sz w:val="20"/>
                <w:szCs w:val="20"/>
              </w:rPr>
              <w:t>Знать все понятия по теме «Рельеф, геологическое строение, минеральные ресурсы»</w:t>
            </w:r>
          </w:p>
        </w:tc>
        <w:tc>
          <w:tcPr>
            <w:tcW w:w="2122" w:type="dxa"/>
            <w:tcBorders>
              <w:top w:val="single" w:sz="4" w:space="0" w:color="auto"/>
              <w:left w:val="single" w:sz="4" w:space="0" w:color="auto"/>
              <w:bottom w:val="single" w:sz="4" w:space="0" w:color="auto"/>
              <w:right w:val="single" w:sz="4" w:space="0" w:color="auto"/>
            </w:tcBorders>
          </w:tcPr>
          <w:p w:rsidR="0016509D" w:rsidRPr="00CF4ADC" w:rsidRDefault="0016509D" w:rsidP="00DF4032">
            <w:pPr>
              <w:jc w:val="both"/>
              <w:rPr>
                <w:sz w:val="20"/>
                <w:szCs w:val="20"/>
              </w:rPr>
            </w:pPr>
            <w:r>
              <w:rPr>
                <w:sz w:val="20"/>
                <w:szCs w:val="20"/>
              </w:rPr>
              <w:t xml:space="preserve">Уметь применять все понятия по теме «Рельеф,  геологическое строение, минеральные </w:t>
            </w:r>
            <w:r>
              <w:rPr>
                <w:sz w:val="20"/>
                <w:szCs w:val="20"/>
              </w:rPr>
              <w:lastRenderedPageBreak/>
              <w:t>ресурсы» в жизни и  практической деятельности.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B7D42">
              <w:rPr>
                <w:sz w:val="20"/>
                <w:szCs w:val="20"/>
              </w:rPr>
              <w:lastRenderedPageBreak/>
              <w:t>Эл</w:t>
            </w:r>
            <w:r>
              <w:rPr>
                <w:sz w:val="20"/>
                <w:szCs w:val="20"/>
              </w:rPr>
              <w:t>ектронный учебник. География. 8</w:t>
            </w:r>
            <w:r w:rsidRPr="00CB7D42">
              <w:rPr>
                <w:sz w:val="20"/>
                <w:szCs w:val="20"/>
              </w:rPr>
              <w:t>кл</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proofErr w:type="gramStart"/>
            <w:r>
              <w:rPr>
                <w:sz w:val="20"/>
                <w:szCs w:val="20"/>
              </w:rPr>
              <w:t>.Р</w:t>
            </w:r>
            <w:proofErr w:type="gramEnd"/>
            <w:r>
              <w:rPr>
                <w:sz w:val="20"/>
                <w:szCs w:val="20"/>
              </w:rPr>
              <w:t>абота с картами.</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340"/>
        </w:trPr>
        <w:tc>
          <w:tcPr>
            <w:tcW w:w="15795" w:type="dxa"/>
            <w:gridSpan w:val="13"/>
            <w:tcBorders>
              <w:top w:val="single" w:sz="4" w:space="0" w:color="auto"/>
              <w:left w:val="single" w:sz="4" w:space="0" w:color="auto"/>
              <w:bottom w:val="single" w:sz="4" w:space="0" w:color="auto"/>
              <w:right w:val="single" w:sz="4" w:space="0" w:color="auto"/>
            </w:tcBorders>
          </w:tcPr>
          <w:p w:rsidR="0016509D" w:rsidRPr="008D1C63" w:rsidRDefault="0016509D" w:rsidP="00DF4032">
            <w:pPr>
              <w:jc w:val="center"/>
              <w:rPr>
                <w:sz w:val="24"/>
                <w:szCs w:val="24"/>
              </w:rPr>
            </w:pPr>
            <w:r w:rsidRPr="008D1C63">
              <w:rPr>
                <w:b/>
                <w:bCs/>
                <w:sz w:val="24"/>
                <w:szCs w:val="24"/>
              </w:rPr>
              <w:lastRenderedPageBreak/>
              <w:t>Климат</w:t>
            </w:r>
            <w:r>
              <w:rPr>
                <w:b/>
                <w:bCs/>
                <w:sz w:val="24"/>
                <w:szCs w:val="24"/>
              </w:rPr>
              <w:t xml:space="preserve"> и климатические ресурсы </w:t>
            </w:r>
            <w:r w:rsidRPr="008D1C63">
              <w:rPr>
                <w:b/>
                <w:bCs/>
                <w:sz w:val="24"/>
                <w:szCs w:val="24"/>
              </w:rPr>
              <w:t xml:space="preserve"> (</w:t>
            </w:r>
            <w:r>
              <w:rPr>
                <w:b/>
                <w:bCs/>
                <w:sz w:val="24"/>
                <w:szCs w:val="24"/>
              </w:rPr>
              <w:t xml:space="preserve">6 </w:t>
            </w:r>
            <w:r w:rsidRPr="008D1C63">
              <w:rPr>
                <w:b/>
                <w:bCs/>
                <w:sz w:val="24"/>
                <w:szCs w:val="24"/>
              </w:rPr>
              <w:t>часов)</w:t>
            </w:r>
          </w:p>
        </w:tc>
      </w:tr>
      <w:tr w:rsidR="0016509D" w:rsidTr="00DF4032">
        <w:trPr>
          <w:trHeight w:val="13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12-13</w:t>
            </w:r>
          </w:p>
        </w:tc>
        <w:tc>
          <w:tcPr>
            <w:tcW w:w="1556" w:type="dxa"/>
            <w:tcBorders>
              <w:top w:val="single" w:sz="4" w:space="0" w:color="auto"/>
              <w:left w:val="single" w:sz="4" w:space="0" w:color="auto"/>
              <w:bottom w:val="single" w:sz="4" w:space="0" w:color="auto"/>
              <w:right w:val="single" w:sz="4" w:space="0" w:color="auto"/>
            </w:tcBorders>
          </w:tcPr>
          <w:p w:rsidR="0016509D" w:rsidRPr="00E360A5" w:rsidRDefault="0016509D" w:rsidP="00DF4032">
            <w:pPr>
              <w:rPr>
                <w:b/>
                <w:bCs/>
                <w:sz w:val="20"/>
                <w:szCs w:val="20"/>
              </w:rPr>
            </w:pPr>
            <w:r>
              <w:rPr>
                <w:sz w:val="20"/>
                <w:szCs w:val="20"/>
              </w:rPr>
              <w:t>От чего зависит климат нашей страны</w:t>
            </w:r>
          </w:p>
        </w:tc>
        <w:tc>
          <w:tcPr>
            <w:tcW w:w="425"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E360A5" w:rsidRDefault="0016509D" w:rsidP="00DF4032">
            <w:pPr>
              <w:jc w:val="both"/>
              <w:rPr>
                <w:sz w:val="20"/>
                <w:szCs w:val="20"/>
              </w:rPr>
            </w:pPr>
            <w:r w:rsidRPr="00E360A5">
              <w:rPr>
                <w:sz w:val="20"/>
                <w:szCs w:val="20"/>
              </w:rPr>
              <w:t>Факторы формирования климата: географическая широта, подстилающая поверхность, циркуляция воздушных масс. Закономерности распределения тепла и влаги на территории страны (средние температуры января и июля, осадки, испарение, испаряемость, коэффициент увлажнения).</w:t>
            </w:r>
          </w:p>
          <w:p w:rsidR="0016509D" w:rsidRPr="00E360A5" w:rsidRDefault="0016509D" w:rsidP="00DF4032">
            <w:pPr>
              <w:jc w:val="both"/>
              <w:rPr>
                <w:sz w:val="20"/>
                <w:szCs w:val="20"/>
              </w:rPr>
            </w:pPr>
          </w:p>
          <w:p w:rsidR="0016509D" w:rsidRPr="00E360A5" w:rsidRDefault="0016509D" w:rsidP="00DF4032">
            <w:pPr>
              <w:jc w:val="both"/>
              <w:rPr>
                <w:sz w:val="20"/>
                <w:szCs w:val="20"/>
              </w:rPr>
            </w:pPr>
          </w:p>
        </w:tc>
        <w:tc>
          <w:tcPr>
            <w:tcW w:w="2188" w:type="dxa"/>
            <w:tcBorders>
              <w:top w:val="single" w:sz="4" w:space="0" w:color="auto"/>
              <w:left w:val="single" w:sz="4" w:space="0" w:color="auto"/>
              <w:bottom w:val="single" w:sz="4" w:space="0" w:color="auto"/>
              <w:right w:val="single" w:sz="4" w:space="0" w:color="auto"/>
            </w:tcBorders>
          </w:tcPr>
          <w:p w:rsidR="0016509D" w:rsidRPr="00E360A5" w:rsidRDefault="0016509D" w:rsidP="00DF4032">
            <w:pPr>
              <w:jc w:val="both"/>
              <w:rPr>
                <w:sz w:val="20"/>
                <w:szCs w:val="20"/>
              </w:rPr>
            </w:pPr>
            <w:r w:rsidRPr="00E360A5">
              <w:rPr>
                <w:sz w:val="20"/>
                <w:szCs w:val="20"/>
              </w:rPr>
              <w:t>Знать  основные факторы, влияющие на климат России</w:t>
            </w:r>
            <w:r>
              <w:rPr>
                <w:sz w:val="20"/>
                <w:szCs w:val="20"/>
              </w:rPr>
              <w:t xml:space="preserve">. </w:t>
            </w:r>
            <w:r w:rsidRPr="00E360A5">
              <w:rPr>
                <w:sz w:val="20"/>
                <w:szCs w:val="20"/>
              </w:rPr>
              <w:t>Знать, что такое атмосферные фронты, циклоны, антициклоны и как они влияют на погоду и климат России</w:t>
            </w:r>
          </w:p>
        </w:tc>
        <w:tc>
          <w:tcPr>
            <w:tcW w:w="2122" w:type="dxa"/>
            <w:tcBorders>
              <w:top w:val="single" w:sz="4" w:space="0" w:color="auto"/>
              <w:left w:val="single" w:sz="4" w:space="0" w:color="auto"/>
              <w:bottom w:val="single" w:sz="4" w:space="0" w:color="auto"/>
              <w:right w:val="single" w:sz="4" w:space="0" w:color="auto"/>
            </w:tcBorders>
          </w:tcPr>
          <w:p w:rsidR="0016509D" w:rsidRPr="00E360A5" w:rsidRDefault="0016509D" w:rsidP="00DF4032">
            <w:pPr>
              <w:jc w:val="both"/>
              <w:rPr>
                <w:rFonts w:eastAsia="Times New Roman"/>
                <w:sz w:val="20"/>
                <w:szCs w:val="20"/>
              </w:rPr>
            </w:pPr>
            <w:r w:rsidRPr="00E360A5">
              <w:rPr>
                <w:sz w:val="20"/>
                <w:szCs w:val="20"/>
              </w:rPr>
              <w:t>Понимать влияние основных климатообразующих факторов: географическая широта, подстилающая поверхность, циркуляция воздушных масс</w:t>
            </w:r>
            <w:proofErr w:type="gramStart"/>
            <w:r w:rsidRPr="00E360A5">
              <w:rPr>
                <w:sz w:val="20"/>
                <w:szCs w:val="20"/>
              </w:rPr>
              <w:t>.П</w:t>
            </w:r>
            <w:proofErr w:type="gramEnd"/>
            <w:r w:rsidRPr="00E360A5">
              <w:rPr>
                <w:sz w:val="20"/>
                <w:szCs w:val="20"/>
              </w:rPr>
              <w:t>онимать закономерности распространения тепла и влаги на территории страны (средние температура января и июля, осадки, испарение, испаряемость, коэффициент увлажнения)</w:t>
            </w:r>
          </w:p>
          <w:p w:rsidR="0016509D" w:rsidRPr="00E360A5" w:rsidRDefault="0016509D" w:rsidP="00DF4032">
            <w:pPr>
              <w:jc w:val="both"/>
              <w:rPr>
                <w:sz w:val="20"/>
                <w:szCs w:val="20"/>
              </w:rPr>
            </w:pPr>
            <w:r>
              <w:rPr>
                <w:sz w:val="20"/>
                <w:szCs w:val="20"/>
              </w:rPr>
              <w:t>сезонность климата России и  ч</w:t>
            </w:r>
            <w:r w:rsidRPr="00E360A5">
              <w:rPr>
                <w:sz w:val="20"/>
                <w:szCs w:val="20"/>
              </w:rPr>
              <w:t>ем она обусловлена</w:t>
            </w:r>
            <w:r>
              <w:rPr>
                <w:sz w:val="20"/>
                <w:szCs w:val="20"/>
              </w:rPr>
              <w:t>.</w:t>
            </w:r>
          </w:p>
          <w:p w:rsidR="0016509D" w:rsidRPr="00E360A5" w:rsidRDefault="0016509D" w:rsidP="00DF4032">
            <w:pPr>
              <w:jc w:val="both"/>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r w:rsidRPr="005237E8">
              <w:rPr>
                <w:sz w:val="20"/>
                <w:szCs w:val="20"/>
              </w:rPr>
              <w:t>Презентация</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Фронтальный и у</w:t>
            </w:r>
            <w:r w:rsidRPr="001A17DA">
              <w:rPr>
                <w:sz w:val="20"/>
                <w:szCs w:val="20"/>
              </w:rPr>
              <w:t>стный опрос,</w:t>
            </w:r>
          </w:p>
          <w:p w:rsidR="0016509D" w:rsidRDefault="0016509D" w:rsidP="00DF4032">
            <w:pPr>
              <w:jc w:val="both"/>
              <w:rPr>
                <w:sz w:val="24"/>
                <w:szCs w:val="24"/>
              </w:rPr>
            </w:pPr>
            <w:r>
              <w:rPr>
                <w:sz w:val="20"/>
                <w:szCs w:val="20"/>
              </w:rPr>
              <w:t>индивидуальные  письменные задания. Работа с «Климатической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9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14</w:t>
            </w:r>
          </w:p>
        </w:tc>
        <w:tc>
          <w:tcPr>
            <w:tcW w:w="1556" w:type="dxa"/>
            <w:tcBorders>
              <w:top w:val="single" w:sz="4" w:space="0" w:color="auto"/>
              <w:left w:val="single" w:sz="4" w:space="0" w:color="auto"/>
              <w:bottom w:val="single" w:sz="4" w:space="0" w:color="auto"/>
              <w:right w:val="single" w:sz="4" w:space="0" w:color="auto"/>
            </w:tcBorders>
          </w:tcPr>
          <w:p w:rsidR="0016509D" w:rsidRPr="006833C6" w:rsidRDefault="0016509D" w:rsidP="00DF4032">
            <w:pPr>
              <w:jc w:val="both"/>
              <w:rPr>
                <w:sz w:val="20"/>
                <w:szCs w:val="20"/>
              </w:rPr>
            </w:pPr>
            <w:r w:rsidRPr="006833C6">
              <w:rPr>
                <w:sz w:val="20"/>
                <w:szCs w:val="20"/>
              </w:rPr>
              <w:t xml:space="preserve">Распределение </w:t>
            </w:r>
            <w:r>
              <w:rPr>
                <w:sz w:val="20"/>
                <w:szCs w:val="20"/>
              </w:rPr>
              <w:t>тепла и влаги на территории России.</w:t>
            </w:r>
          </w:p>
        </w:tc>
        <w:tc>
          <w:tcPr>
            <w:tcW w:w="425"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6833C6" w:rsidRDefault="0016509D" w:rsidP="00DF4032">
            <w:pPr>
              <w:rPr>
                <w:sz w:val="20"/>
                <w:szCs w:val="20"/>
              </w:rPr>
            </w:pPr>
            <w:r w:rsidRPr="006833C6">
              <w:rPr>
                <w:sz w:val="20"/>
                <w:szCs w:val="20"/>
              </w:rPr>
              <w:t>Сезонность климата. Чем она обусловлена</w:t>
            </w:r>
          </w:p>
        </w:tc>
        <w:tc>
          <w:tcPr>
            <w:tcW w:w="2188" w:type="dxa"/>
            <w:tcBorders>
              <w:top w:val="single" w:sz="4" w:space="0" w:color="auto"/>
              <w:left w:val="single" w:sz="4" w:space="0" w:color="auto"/>
              <w:bottom w:val="single" w:sz="4" w:space="0" w:color="auto"/>
              <w:right w:val="single" w:sz="4" w:space="0" w:color="auto"/>
            </w:tcBorders>
          </w:tcPr>
          <w:p w:rsidR="0016509D" w:rsidRPr="006833C6" w:rsidRDefault="0016509D" w:rsidP="00DF4032">
            <w:pPr>
              <w:jc w:val="both"/>
              <w:rPr>
                <w:sz w:val="20"/>
                <w:szCs w:val="20"/>
              </w:rPr>
            </w:pPr>
            <w:r w:rsidRPr="006833C6">
              <w:rPr>
                <w:sz w:val="20"/>
                <w:szCs w:val="20"/>
              </w:rPr>
              <w:t>Знать и понимать закономерности распределенияэлементов климата на территории России.</w:t>
            </w:r>
          </w:p>
        </w:tc>
        <w:tc>
          <w:tcPr>
            <w:tcW w:w="2122" w:type="dxa"/>
            <w:tcBorders>
              <w:top w:val="single" w:sz="4" w:space="0" w:color="auto"/>
              <w:left w:val="single" w:sz="4" w:space="0" w:color="auto"/>
              <w:bottom w:val="single" w:sz="4" w:space="0" w:color="auto"/>
              <w:right w:val="single" w:sz="4" w:space="0" w:color="auto"/>
            </w:tcBorders>
          </w:tcPr>
          <w:p w:rsidR="0016509D" w:rsidRPr="00E360A5" w:rsidRDefault="0016509D" w:rsidP="00DF4032">
            <w:pPr>
              <w:jc w:val="both"/>
              <w:rPr>
                <w:rFonts w:eastAsia="Times New Roman"/>
                <w:sz w:val="20"/>
                <w:szCs w:val="20"/>
              </w:rPr>
            </w:pPr>
            <w:r w:rsidRPr="00E360A5">
              <w:rPr>
                <w:sz w:val="20"/>
                <w:szCs w:val="20"/>
              </w:rPr>
              <w:t>Понимать закономерности распространения тепла и влаги на территории страны (средние температура января и июля, осадки, испарение, испаряемость, коэффициент увлажнения)</w:t>
            </w:r>
          </w:p>
          <w:p w:rsidR="0016509D" w:rsidRPr="00397E2F" w:rsidRDefault="0016509D" w:rsidP="00DF4032">
            <w:pPr>
              <w:jc w:val="both"/>
              <w:rPr>
                <w:sz w:val="20"/>
                <w:szCs w:val="20"/>
              </w:rPr>
            </w:pPr>
            <w:r>
              <w:rPr>
                <w:sz w:val="20"/>
                <w:szCs w:val="20"/>
              </w:rPr>
              <w:t>сезонность климата России и  ч</w:t>
            </w:r>
            <w:r w:rsidRPr="00E360A5">
              <w:rPr>
                <w:sz w:val="20"/>
                <w:szCs w:val="20"/>
              </w:rPr>
              <w:t>ем она обусловлена</w:t>
            </w:r>
            <w:r>
              <w:rPr>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B7D42">
              <w:rPr>
                <w:sz w:val="20"/>
                <w:szCs w:val="20"/>
              </w:rPr>
              <w:t>Эл</w:t>
            </w:r>
            <w:r>
              <w:rPr>
                <w:sz w:val="20"/>
                <w:szCs w:val="20"/>
              </w:rPr>
              <w:t>ектронный учебник. География. 8</w:t>
            </w:r>
            <w:r w:rsidRPr="00CB7D42">
              <w:rPr>
                <w:sz w:val="20"/>
                <w:szCs w:val="20"/>
              </w:rPr>
              <w:t>кл</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Фронтальный и у</w:t>
            </w:r>
            <w:r w:rsidRPr="001A17DA">
              <w:rPr>
                <w:sz w:val="20"/>
                <w:szCs w:val="20"/>
              </w:rPr>
              <w:t>стный опрос,</w:t>
            </w:r>
          </w:p>
          <w:p w:rsidR="0016509D" w:rsidRPr="00397E2F" w:rsidRDefault="0016509D" w:rsidP="00DF4032">
            <w:pPr>
              <w:jc w:val="both"/>
              <w:rPr>
                <w:sz w:val="20"/>
                <w:szCs w:val="20"/>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12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15-16</w:t>
            </w:r>
          </w:p>
        </w:tc>
        <w:tc>
          <w:tcPr>
            <w:tcW w:w="1556" w:type="dxa"/>
            <w:tcBorders>
              <w:top w:val="single" w:sz="4" w:space="0" w:color="auto"/>
              <w:left w:val="single" w:sz="4" w:space="0" w:color="auto"/>
              <w:bottom w:val="single" w:sz="4" w:space="0" w:color="auto"/>
              <w:right w:val="single" w:sz="4" w:space="0" w:color="auto"/>
            </w:tcBorders>
          </w:tcPr>
          <w:p w:rsidR="0016509D" w:rsidRPr="006833C6" w:rsidRDefault="0016509D" w:rsidP="00DF4032">
            <w:pPr>
              <w:jc w:val="both"/>
              <w:rPr>
                <w:sz w:val="20"/>
                <w:szCs w:val="20"/>
              </w:rPr>
            </w:pPr>
            <w:r>
              <w:rPr>
                <w:sz w:val="20"/>
                <w:szCs w:val="20"/>
              </w:rPr>
              <w:t>Разнообразие климата России</w:t>
            </w:r>
          </w:p>
        </w:tc>
        <w:tc>
          <w:tcPr>
            <w:tcW w:w="425"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6833C6" w:rsidRDefault="0016509D" w:rsidP="00DF4032">
            <w:pPr>
              <w:rPr>
                <w:sz w:val="20"/>
                <w:szCs w:val="20"/>
              </w:rPr>
            </w:pPr>
            <w:r w:rsidRPr="006833C6">
              <w:rPr>
                <w:sz w:val="20"/>
                <w:szCs w:val="20"/>
              </w:rPr>
              <w:t>Типы климатов России. Факторы их формирования, климатические пояса</w:t>
            </w:r>
          </w:p>
        </w:tc>
        <w:tc>
          <w:tcPr>
            <w:tcW w:w="2188" w:type="dxa"/>
            <w:tcBorders>
              <w:top w:val="single" w:sz="4" w:space="0" w:color="auto"/>
              <w:left w:val="single" w:sz="4" w:space="0" w:color="auto"/>
              <w:bottom w:val="single" w:sz="4" w:space="0" w:color="auto"/>
              <w:right w:val="single" w:sz="4" w:space="0" w:color="auto"/>
            </w:tcBorders>
          </w:tcPr>
          <w:p w:rsidR="0016509D" w:rsidRPr="006833C6" w:rsidRDefault="0016509D" w:rsidP="00DF4032">
            <w:pPr>
              <w:jc w:val="both"/>
              <w:rPr>
                <w:sz w:val="20"/>
                <w:szCs w:val="20"/>
              </w:rPr>
            </w:pPr>
            <w:r w:rsidRPr="006833C6">
              <w:rPr>
                <w:sz w:val="20"/>
                <w:szCs w:val="20"/>
              </w:rPr>
              <w:t>Знать  основные типы климата России, закрепить умение работать с климатической картой</w:t>
            </w:r>
          </w:p>
        </w:tc>
        <w:tc>
          <w:tcPr>
            <w:tcW w:w="2122" w:type="dxa"/>
            <w:tcBorders>
              <w:top w:val="single" w:sz="4" w:space="0" w:color="auto"/>
              <w:left w:val="single" w:sz="4" w:space="0" w:color="auto"/>
              <w:bottom w:val="single" w:sz="4" w:space="0" w:color="auto"/>
              <w:right w:val="single" w:sz="4" w:space="0" w:color="auto"/>
            </w:tcBorders>
          </w:tcPr>
          <w:p w:rsidR="0016509D" w:rsidRPr="006833C6" w:rsidRDefault="0016509D" w:rsidP="00DF4032">
            <w:pPr>
              <w:jc w:val="both"/>
              <w:rPr>
                <w:rFonts w:eastAsia="Times New Roman"/>
                <w:sz w:val="20"/>
                <w:szCs w:val="20"/>
              </w:rPr>
            </w:pPr>
            <w:r w:rsidRPr="006833C6">
              <w:rPr>
                <w:sz w:val="20"/>
                <w:szCs w:val="20"/>
              </w:rPr>
              <w:t>Понимать факторы формирования климатических поясов в России.</w:t>
            </w:r>
          </w:p>
          <w:p w:rsidR="0016509D" w:rsidRPr="006833C6" w:rsidRDefault="0016509D" w:rsidP="00DF4032">
            <w:pPr>
              <w:jc w:val="both"/>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r w:rsidRPr="005237E8">
              <w:rPr>
                <w:sz w:val="20"/>
                <w:szCs w:val="20"/>
              </w:rPr>
              <w:t>Презентация</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Фронтальный и у</w:t>
            </w:r>
            <w:r w:rsidRPr="001A17DA">
              <w:rPr>
                <w:sz w:val="20"/>
                <w:szCs w:val="20"/>
              </w:rPr>
              <w:t>стный опрос,</w:t>
            </w:r>
          </w:p>
          <w:p w:rsidR="0016509D" w:rsidRDefault="0016509D" w:rsidP="00DF4032">
            <w:pPr>
              <w:jc w:val="both"/>
              <w:rPr>
                <w:sz w:val="24"/>
                <w:szCs w:val="24"/>
              </w:rPr>
            </w:pPr>
            <w:r>
              <w:rPr>
                <w:sz w:val="20"/>
                <w:szCs w:val="20"/>
              </w:rPr>
              <w:t>индивидуальные  письменные задания. Работа с «Климатической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12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17</w:t>
            </w:r>
          </w:p>
        </w:tc>
        <w:tc>
          <w:tcPr>
            <w:tcW w:w="1556" w:type="dxa"/>
            <w:tcBorders>
              <w:top w:val="single" w:sz="4" w:space="0" w:color="auto"/>
              <w:left w:val="single" w:sz="4" w:space="0" w:color="auto"/>
              <w:bottom w:val="single" w:sz="4" w:space="0" w:color="auto"/>
              <w:right w:val="single" w:sz="4" w:space="0" w:color="auto"/>
            </w:tcBorders>
          </w:tcPr>
          <w:p w:rsidR="0016509D" w:rsidRPr="006833C6" w:rsidRDefault="0016509D" w:rsidP="00DF4032">
            <w:pPr>
              <w:jc w:val="both"/>
              <w:rPr>
                <w:sz w:val="20"/>
                <w:szCs w:val="20"/>
              </w:rPr>
            </w:pPr>
            <w:r>
              <w:rPr>
                <w:sz w:val="20"/>
                <w:szCs w:val="20"/>
              </w:rPr>
              <w:t>Зависимость человека от климата. Агроклиматические ресурсы.</w:t>
            </w:r>
          </w:p>
        </w:tc>
        <w:tc>
          <w:tcPr>
            <w:tcW w:w="425"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6833C6" w:rsidRDefault="0016509D" w:rsidP="00DF4032">
            <w:pPr>
              <w:rPr>
                <w:sz w:val="20"/>
                <w:szCs w:val="20"/>
              </w:rPr>
            </w:pPr>
            <w:r w:rsidRPr="006833C6">
              <w:rPr>
                <w:sz w:val="20"/>
                <w:szCs w:val="20"/>
              </w:rPr>
              <w:t xml:space="preserve">Степень благоприятности природных условий Климат и человек. Влияние климатов на быт, жилище, одежду, способы </w:t>
            </w:r>
            <w:r w:rsidRPr="006833C6">
              <w:rPr>
                <w:sz w:val="20"/>
                <w:szCs w:val="20"/>
              </w:rPr>
              <w:lastRenderedPageBreak/>
              <w:t>передвижения, здоровье человека. Неблагоприятные климатические явления.</w:t>
            </w:r>
          </w:p>
        </w:tc>
        <w:tc>
          <w:tcPr>
            <w:tcW w:w="2188" w:type="dxa"/>
            <w:tcBorders>
              <w:top w:val="single" w:sz="4" w:space="0" w:color="auto"/>
              <w:left w:val="single" w:sz="4" w:space="0" w:color="auto"/>
              <w:bottom w:val="single" w:sz="4" w:space="0" w:color="auto"/>
              <w:right w:val="single" w:sz="4" w:space="0" w:color="auto"/>
            </w:tcBorders>
          </w:tcPr>
          <w:p w:rsidR="0016509D" w:rsidRPr="0076412F" w:rsidRDefault="0016509D" w:rsidP="00DF4032">
            <w:pPr>
              <w:shd w:val="clear" w:color="auto" w:fill="FFFFFF"/>
              <w:jc w:val="both"/>
              <w:rPr>
                <w:color w:val="000000"/>
                <w:spacing w:val="-6"/>
                <w:sz w:val="20"/>
                <w:szCs w:val="20"/>
              </w:rPr>
            </w:pPr>
            <w:r w:rsidRPr="0076412F">
              <w:rPr>
                <w:sz w:val="20"/>
                <w:szCs w:val="20"/>
              </w:rPr>
              <w:lastRenderedPageBreak/>
              <w:t>Знать  о влиянии климата на жизнь и хозяйственную деятельность человека</w:t>
            </w:r>
            <w:r>
              <w:rPr>
                <w:sz w:val="20"/>
                <w:szCs w:val="20"/>
              </w:rPr>
              <w:t>. Знать</w:t>
            </w:r>
            <w:proofErr w:type="gramStart"/>
            <w:r>
              <w:rPr>
                <w:sz w:val="20"/>
                <w:szCs w:val="20"/>
              </w:rPr>
              <w:t xml:space="preserve"> ,</w:t>
            </w:r>
            <w:proofErr w:type="gramEnd"/>
            <w:r>
              <w:rPr>
                <w:sz w:val="20"/>
                <w:szCs w:val="20"/>
              </w:rPr>
              <w:t xml:space="preserve"> что </w:t>
            </w:r>
            <w:r>
              <w:rPr>
                <w:sz w:val="20"/>
                <w:szCs w:val="20"/>
              </w:rPr>
              <w:lastRenderedPageBreak/>
              <w:t>такое агроклиматические ресурсы.</w:t>
            </w:r>
          </w:p>
        </w:tc>
        <w:tc>
          <w:tcPr>
            <w:tcW w:w="2122" w:type="dxa"/>
            <w:tcBorders>
              <w:top w:val="single" w:sz="4" w:space="0" w:color="auto"/>
              <w:left w:val="single" w:sz="4" w:space="0" w:color="auto"/>
              <w:bottom w:val="single" w:sz="4" w:space="0" w:color="auto"/>
              <w:right w:val="single" w:sz="4" w:space="0" w:color="auto"/>
            </w:tcBorders>
          </w:tcPr>
          <w:p w:rsidR="0016509D" w:rsidRPr="0076412F" w:rsidRDefault="0016509D" w:rsidP="00DF4032">
            <w:pPr>
              <w:jc w:val="both"/>
              <w:rPr>
                <w:rFonts w:eastAsia="Times New Roman"/>
                <w:sz w:val="20"/>
                <w:szCs w:val="20"/>
              </w:rPr>
            </w:pPr>
            <w:r>
              <w:rPr>
                <w:sz w:val="20"/>
                <w:szCs w:val="20"/>
              </w:rPr>
              <w:lastRenderedPageBreak/>
              <w:t>Понимать с</w:t>
            </w:r>
            <w:r w:rsidRPr="0076412F">
              <w:rPr>
                <w:sz w:val="20"/>
                <w:szCs w:val="20"/>
              </w:rPr>
              <w:t>тепень бл</w:t>
            </w:r>
            <w:r>
              <w:rPr>
                <w:sz w:val="20"/>
                <w:szCs w:val="20"/>
              </w:rPr>
              <w:t>агоприятности природных условий, каквлияет климат</w:t>
            </w:r>
            <w:r w:rsidRPr="0076412F">
              <w:rPr>
                <w:sz w:val="20"/>
                <w:szCs w:val="20"/>
              </w:rPr>
              <w:t xml:space="preserve"> на быт, жилище, одежду, </w:t>
            </w:r>
            <w:r>
              <w:rPr>
                <w:sz w:val="20"/>
                <w:szCs w:val="20"/>
              </w:rPr>
              <w:lastRenderedPageBreak/>
              <w:t xml:space="preserve">на </w:t>
            </w:r>
            <w:r w:rsidRPr="0076412F">
              <w:rPr>
                <w:sz w:val="20"/>
                <w:szCs w:val="20"/>
              </w:rPr>
              <w:t>способы передвижения,</w:t>
            </w:r>
            <w:r>
              <w:rPr>
                <w:sz w:val="20"/>
                <w:szCs w:val="20"/>
              </w:rPr>
              <w:t xml:space="preserve"> и на  </w:t>
            </w:r>
            <w:r w:rsidRPr="0076412F">
              <w:rPr>
                <w:sz w:val="20"/>
                <w:szCs w:val="20"/>
              </w:rPr>
              <w:t xml:space="preserve"> здоровье человека. </w:t>
            </w:r>
            <w:r>
              <w:rPr>
                <w:sz w:val="20"/>
                <w:szCs w:val="20"/>
              </w:rPr>
              <w:t>Уметь себя вести при неблагоприятных климатических</w:t>
            </w:r>
            <w:r w:rsidRPr="0076412F">
              <w:rPr>
                <w:sz w:val="20"/>
                <w:szCs w:val="20"/>
              </w:rPr>
              <w:t xml:space="preserve"> явления</w:t>
            </w:r>
            <w:r>
              <w:rPr>
                <w:sz w:val="20"/>
                <w:szCs w:val="20"/>
              </w:rPr>
              <w:t>х.</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lastRenderedPageBreak/>
              <w:t>Эл</w:t>
            </w:r>
            <w:r>
              <w:rPr>
                <w:sz w:val="20"/>
                <w:szCs w:val="20"/>
              </w:rPr>
              <w:t>ектронный учебник. География. 8</w:t>
            </w:r>
            <w:r w:rsidRPr="00CB7D42">
              <w:rPr>
                <w:sz w:val="20"/>
                <w:szCs w:val="20"/>
              </w:rPr>
              <w:t>кл.</w:t>
            </w:r>
          </w:p>
          <w:p w:rsidR="0016509D" w:rsidRDefault="0016509D" w:rsidP="00DF4032">
            <w:pPr>
              <w:jc w:val="both"/>
              <w:rPr>
                <w:sz w:val="24"/>
                <w:szCs w:val="24"/>
              </w:rPr>
            </w:pPr>
            <w:r>
              <w:rPr>
                <w:sz w:val="20"/>
                <w:szCs w:val="20"/>
              </w:rPr>
              <w:t xml:space="preserve">Интернет – </w:t>
            </w:r>
            <w:r w:rsidRPr="00694745">
              <w:rPr>
                <w:sz w:val="20"/>
                <w:szCs w:val="20"/>
              </w:rPr>
              <w:lastRenderedPageBreak/>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lastRenderedPageBreak/>
              <w:t xml:space="preserve">Фронтальный и устный опрос. </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126"/>
        </w:trPr>
        <w:tc>
          <w:tcPr>
            <w:tcW w:w="15795" w:type="dxa"/>
            <w:gridSpan w:val="13"/>
            <w:tcBorders>
              <w:top w:val="single" w:sz="4" w:space="0" w:color="auto"/>
              <w:left w:val="single" w:sz="4" w:space="0" w:color="auto"/>
              <w:bottom w:val="single" w:sz="4" w:space="0" w:color="auto"/>
              <w:right w:val="single" w:sz="4" w:space="0" w:color="auto"/>
            </w:tcBorders>
          </w:tcPr>
          <w:p w:rsidR="0016509D" w:rsidRPr="0076412F" w:rsidRDefault="0016509D" w:rsidP="00DF4032">
            <w:pPr>
              <w:jc w:val="center"/>
              <w:rPr>
                <w:sz w:val="24"/>
                <w:szCs w:val="24"/>
              </w:rPr>
            </w:pPr>
            <w:r>
              <w:rPr>
                <w:b/>
                <w:bCs/>
                <w:sz w:val="24"/>
                <w:szCs w:val="24"/>
              </w:rPr>
              <w:lastRenderedPageBreak/>
              <w:t>Внутренние</w:t>
            </w:r>
            <w:r w:rsidRPr="0076412F">
              <w:rPr>
                <w:b/>
                <w:bCs/>
                <w:sz w:val="24"/>
                <w:szCs w:val="24"/>
              </w:rPr>
              <w:t xml:space="preserve"> вод</w:t>
            </w:r>
            <w:r>
              <w:rPr>
                <w:b/>
                <w:bCs/>
                <w:sz w:val="24"/>
                <w:szCs w:val="24"/>
              </w:rPr>
              <w:t>ы и водные ресурсы</w:t>
            </w:r>
            <w:proofErr w:type="gramStart"/>
            <w:r>
              <w:rPr>
                <w:b/>
                <w:bCs/>
                <w:sz w:val="24"/>
                <w:szCs w:val="24"/>
              </w:rPr>
              <w:t xml:space="preserve">( </w:t>
            </w:r>
            <w:proofErr w:type="gramEnd"/>
            <w:r>
              <w:rPr>
                <w:b/>
                <w:bCs/>
                <w:sz w:val="24"/>
                <w:szCs w:val="24"/>
              </w:rPr>
              <w:t>5 часов</w:t>
            </w:r>
            <w:r w:rsidRPr="0076412F">
              <w:rPr>
                <w:b/>
                <w:bCs/>
                <w:sz w:val="24"/>
                <w:szCs w:val="24"/>
              </w:rPr>
              <w:t>)</w:t>
            </w:r>
          </w:p>
        </w:tc>
      </w:tr>
      <w:tr w:rsidR="0016509D" w:rsidTr="00DF4032">
        <w:trPr>
          <w:trHeight w:val="8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18-19</w:t>
            </w:r>
          </w:p>
        </w:tc>
        <w:tc>
          <w:tcPr>
            <w:tcW w:w="1556" w:type="dxa"/>
            <w:tcBorders>
              <w:top w:val="single" w:sz="4" w:space="0" w:color="auto"/>
              <w:left w:val="single" w:sz="4" w:space="0" w:color="auto"/>
              <w:bottom w:val="single" w:sz="4" w:space="0" w:color="auto"/>
              <w:right w:val="single" w:sz="4" w:space="0" w:color="auto"/>
            </w:tcBorders>
          </w:tcPr>
          <w:p w:rsidR="0016509D" w:rsidRPr="0076412F" w:rsidRDefault="0016509D" w:rsidP="00DF4032">
            <w:pPr>
              <w:rPr>
                <w:sz w:val="20"/>
                <w:szCs w:val="20"/>
              </w:rPr>
            </w:pPr>
            <w:r>
              <w:rPr>
                <w:sz w:val="20"/>
                <w:szCs w:val="20"/>
              </w:rPr>
              <w:t>Разнообразие  внутренних вод. Реки.</w:t>
            </w:r>
          </w:p>
        </w:tc>
        <w:tc>
          <w:tcPr>
            <w:tcW w:w="425" w:type="dxa"/>
            <w:tcBorders>
              <w:top w:val="single" w:sz="4" w:space="0" w:color="auto"/>
              <w:left w:val="single" w:sz="4" w:space="0" w:color="auto"/>
              <w:bottom w:val="single" w:sz="4" w:space="0" w:color="auto"/>
              <w:right w:val="single" w:sz="4" w:space="0" w:color="auto"/>
            </w:tcBorders>
          </w:tcPr>
          <w:p w:rsidR="0016509D" w:rsidRPr="008B7339" w:rsidRDefault="0016509D" w:rsidP="00DF4032">
            <w:pPr>
              <w:jc w:val="center"/>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2356E2" w:rsidRDefault="0016509D" w:rsidP="00DF4032">
            <w:pPr>
              <w:rPr>
                <w:sz w:val="20"/>
                <w:szCs w:val="20"/>
              </w:rPr>
            </w:pPr>
            <w:r>
              <w:rPr>
                <w:sz w:val="20"/>
                <w:szCs w:val="20"/>
              </w:rPr>
              <w:t>Внутренние воды. Главные р</w:t>
            </w:r>
            <w:r w:rsidRPr="002356E2">
              <w:rPr>
                <w:sz w:val="20"/>
                <w:szCs w:val="20"/>
              </w:rPr>
              <w:t>еки</w:t>
            </w:r>
            <w:r>
              <w:rPr>
                <w:sz w:val="20"/>
                <w:szCs w:val="20"/>
              </w:rPr>
              <w:t xml:space="preserve"> России.</w:t>
            </w:r>
          </w:p>
        </w:tc>
        <w:tc>
          <w:tcPr>
            <w:tcW w:w="2188" w:type="dxa"/>
            <w:tcBorders>
              <w:top w:val="single" w:sz="4" w:space="0" w:color="auto"/>
              <w:left w:val="single" w:sz="4" w:space="0" w:color="auto"/>
              <w:bottom w:val="single" w:sz="4" w:space="0" w:color="auto"/>
              <w:right w:val="single" w:sz="4" w:space="0" w:color="auto"/>
            </w:tcBorders>
          </w:tcPr>
          <w:p w:rsidR="0016509D" w:rsidRPr="002356E2" w:rsidRDefault="0016509D" w:rsidP="00DF4032">
            <w:pPr>
              <w:jc w:val="both"/>
              <w:rPr>
                <w:sz w:val="20"/>
                <w:szCs w:val="20"/>
              </w:rPr>
            </w:pPr>
            <w:r>
              <w:rPr>
                <w:sz w:val="20"/>
                <w:szCs w:val="20"/>
              </w:rPr>
              <w:t xml:space="preserve">Знать понятие внутренних вод и </w:t>
            </w:r>
            <w:r w:rsidRPr="002356E2">
              <w:rPr>
                <w:sz w:val="20"/>
                <w:szCs w:val="20"/>
              </w:rPr>
              <w:t xml:space="preserve"> особенности рек России. Расширить и углубить знания о реках</w:t>
            </w:r>
            <w:proofErr w:type="gramStart"/>
            <w:r>
              <w:rPr>
                <w:sz w:val="20"/>
                <w:szCs w:val="20"/>
              </w:rPr>
              <w:t>.З</w:t>
            </w:r>
            <w:proofErr w:type="gramEnd"/>
            <w:r>
              <w:rPr>
                <w:sz w:val="20"/>
                <w:szCs w:val="20"/>
              </w:rPr>
              <w:t>нать в</w:t>
            </w:r>
            <w:r w:rsidRPr="002356E2">
              <w:rPr>
                <w:sz w:val="20"/>
                <w:szCs w:val="20"/>
              </w:rPr>
              <w:t>иды вод суши на территории страны.</w:t>
            </w:r>
            <w:r>
              <w:rPr>
                <w:sz w:val="20"/>
                <w:szCs w:val="20"/>
              </w:rPr>
              <w:t xml:space="preserve"> Владеть понятиями</w:t>
            </w:r>
            <w:proofErr w:type="gramStart"/>
            <w:r>
              <w:rPr>
                <w:sz w:val="20"/>
                <w:szCs w:val="20"/>
              </w:rPr>
              <w:t>:п</w:t>
            </w:r>
            <w:proofErr w:type="gramEnd"/>
            <w:r w:rsidRPr="002356E2">
              <w:rPr>
                <w:sz w:val="20"/>
                <w:szCs w:val="20"/>
              </w:rPr>
              <w:t>итание , режим, расход, годовой сток рек, ледовый режим.</w:t>
            </w:r>
          </w:p>
        </w:tc>
        <w:tc>
          <w:tcPr>
            <w:tcW w:w="2122" w:type="dxa"/>
            <w:tcBorders>
              <w:top w:val="single" w:sz="4" w:space="0" w:color="auto"/>
              <w:left w:val="single" w:sz="4" w:space="0" w:color="auto"/>
              <w:bottom w:val="single" w:sz="4" w:space="0" w:color="auto"/>
              <w:right w:val="single" w:sz="4" w:space="0" w:color="auto"/>
            </w:tcBorders>
          </w:tcPr>
          <w:p w:rsidR="0016509D" w:rsidRPr="002356E2" w:rsidRDefault="0016509D" w:rsidP="00DF4032">
            <w:pPr>
              <w:jc w:val="both"/>
              <w:rPr>
                <w:sz w:val="20"/>
                <w:szCs w:val="20"/>
              </w:rPr>
            </w:pPr>
            <w:r>
              <w:rPr>
                <w:sz w:val="20"/>
                <w:szCs w:val="20"/>
              </w:rPr>
              <w:t>Понимать о</w:t>
            </w:r>
            <w:r w:rsidRPr="002356E2">
              <w:rPr>
                <w:sz w:val="20"/>
                <w:szCs w:val="20"/>
              </w:rPr>
              <w:t xml:space="preserve">собая роль воды в природе и хозяйстве. </w:t>
            </w:r>
            <w:r>
              <w:rPr>
                <w:sz w:val="20"/>
                <w:szCs w:val="20"/>
              </w:rPr>
              <w:t>Уметь находить на карте г</w:t>
            </w:r>
            <w:r w:rsidRPr="002356E2">
              <w:rPr>
                <w:sz w:val="20"/>
                <w:szCs w:val="20"/>
              </w:rPr>
              <w:t xml:space="preserve">лавные речные системы, водоразделы, бассейны. </w:t>
            </w:r>
            <w:r>
              <w:rPr>
                <w:sz w:val="20"/>
                <w:szCs w:val="20"/>
              </w:rPr>
              <w:t>Понимать р</w:t>
            </w:r>
            <w:r w:rsidRPr="002356E2">
              <w:rPr>
                <w:sz w:val="20"/>
                <w:szCs w:val="20"/>
              </w:rPr>
              <w:t>аспреде</w:t>
            </w:r>
            <w:r>
              <w:rPr>
                <w:sz w:val="20"/>
                <w:szCs w:val="20"/>
              </w:rPr>
              <w:t>ление рек по бассейнам океанов и р</w:t>
            </w:r>
            <w:r w:rsidRPr="002356E2">
              <w:rPr>
                <w:sz w:val="20"/>
                <w:szCs w:val="20"/>
              </w:rPr>
              <w:t>оль рек в освоении территории и развитии экономики России.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r w:rsidRPr="005237E8">
              <w:rPr>
                <w:sz w:val="20"/>
                <w:szCs w:val="20"/>
              </w:rPr>
              <w:t>Презентация</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Фронтальный и у</w:t>
            </w:r>
            <w:r w:rsidRPr="001A17DA">
              <w:rPr>
                <w:sz w:val="20"/>
                <w:szCs w:val="20"/>
              </w:rPr>
              <w:t>стный опрос,</w:t>
            </w:r>
            <w:r>
              <w:rPr>
                <w:sz w:val="20"/>
                <w:szCs w:val="20"/>
              </w:rPr>
              <w:t xml:space="preserve"> работа с Физической картой России.</w:t>
            </w:r>
          </w:p>
          <w:p w:rsidR="0016509D" w:rsidRPr="00812452" w:rsidRDefault="0016509D" w:rsidP="00DF4032">
            <w:pPr>
              <w:jc w:val="both"/>
              <w:rPr>
                <w:sz w:val="20"/>
                <w:szCs w:val="20"/>
              </w:rPr>
            </w:pPr>
            <w:r>
              <w:rPr>
                <w:sz w:val="20"/>
                <w:szCs w:val="20"/>
              </w:rPr>
              <w:t>Практическая работа «Определение падения и уклона реки»</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13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20</w:t>
            </w:r>
          </w:p>
        </w:tc>
        <w:tc>
          <w:tcPr>
            <w:tcW w:w="1556" w:type="dxa"/>
            <w:tcBorders>
              <w:top w:val="single" w:sz="4" w:space="0" w:color="auto"/>
              <w:left w:val="single" w:sz="4" w:space="0" w:color="auto"/>
              <w:bottom w:val="single" w:sz="4" w:space="0" w:color="auto"/>
              <w:right w:val="single" w:sz="4" w:space="0" w:color="auto"/>
            </w:tcBorders>
          </w:tcPr>
          <w:p w:rsidR="0016509D" w:rsidRPr="0076412F" w:rsidRDefault="0016509D" w:rsidP="00DF4032">
            <w:pPr>
              <w:rPr>
                <w:sz w:val="20"/>
                <w:szCs w:val="20"/>
              </w:rPr>
            </w:pPr>
            <w:r w:rsidRPr="0076412F">
              <w:rPr>
                <w:sz w:val="20"/>
                <w:szCs w:val="20"/>
              </w:rPr>
              <w:t>Озера, подземные воды, болота, многолетняя мерзлота и ледники</w:t>
            </w:r>
          </w:p>
        </w:tc>
        <w:tc>
          <w:tcPr>
            <w:tcW w:w="425" w:type="dxa"/>
            <w:tcBorders>
              <w:top w:val="single" w:sz="4" w:space="0" w:color="auto"/>
              <w:left w:val="single" w:sz="4" w:space="0" w:color="auto"/>
              <w:bottom w:val="single" w:sz="4" w:space="0" w:color="auto"/>
              <w:right w:val="single" w:sz="4" w:space="0" w:color="auto"/>
            </w:tcBorders>
          </w:tcPr>
          <w:p w:rsidR="0016509D" w:rsidRPr="008B7339" w:rsidRDefault="0016509D" w:rsidP="00DF4032">
            <w:pPr>
              <w:jc w:val="center"/>
              <w:rPr>
                <w:sz w:val="24"/>
                <w:szCs w:val="24"/>
              </w:rPr>
            </w:pPr>
            <w:r w:rsidRPr="008B7339">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2356E2" w:rsidRDefault="0016509D" w:rsidP="00DF4032">
            <w:pPr>
              <w:jc w:val="both"/>
              <w:rPr>
                <w:sz w:val="20"/>
                <w:szCs w:val="20"/>
              </w:rPr>
            </w:pPr>
            <w:r w:rsidRPr="002356E2">
              <w:rPr>
                <w:sz w:val="20"/>
                <w:szCs w:val="20"/>
              </w:rPr>
              <w:t xml:space="preserve">Особая роль воды впри </w:t>
            </w:r>
            <w:proofErr w:type="gramStart"/>
            <w:r w:rsidRPr="002356E2">
              <w:rPr>
                <w:sz w:val="20"/>
                <w:szCs w:val="20"/>
              </w:rPr>
              <w:t>роде</w:t>
            </w:r>
            <w:proofErr w:type="gramEnd"/>
            <w:r w:rsidRPr="002356E2">
              <w:rPr>
                <w:sz w:val="20"/>
                <w:szCs w:val="20"/>
              </w:rPr>
              <w:t xml:space="preserve"> и хозяйстве. Виды вод суши на территории страны. Главные речные системы, водоразделы, бассейны. Распределение рек по бассейнам океанов. Питание, режим, расход, годовой сток рек, ледовый режим. Роль рек в освоении территории и развитии экономики  России. Важнейшие озера, их происхождение. Болота. Подземные воды. Ледники. Многолетняя мерзлота</w:t>
            </w:r>
          </w:p>
        </w:tc>
        <w:tc>
          <w:tcPr>
            <w:tcW w:w="2188" w:type="dxa"/>
            <w:tcBorders>
              <w:top w:val="single" w:sz="4" w:space="0" w:color="auto"/>
              <w:left w:val="single" w:sz="4" w:space="0" w:color="auto"/>
              <w:bottom w:val="single" w:sz="4" w:space="0" w:color="auto"/>
              <w:right w:val="single" w:sz="4" w:space="0" w:color="auto"/>
            </w:tcBorders>
          </w:tcPr>
          <w:p w:rsidR="0016509D" w:rsidRPr="00B07135" w:rsidRDefault="0016509D" w:rsidP="00DF4032">
            <w:pPr>
              <w:jc w:val="both"/>
              <w:rPr>
                <w:sz w:val="20"/>
                <w:szCs w:val="20"/>
              </w:rPr>
            </w:pPr>
            <w:r w:rsidRPr="00B07135">
              <w:rPr>
                <w:sz w:val="20"/>
                <w:szCs w:val="20"/>
              </w:rPr>
              <w:t>Иметь представление о размещении, особенностях, происхождении и значении озёр, подземных вод, многолетней мерзлоты, ледников России</w:t>
            </w:r>
          </w:p>
        </w:tc>
        <w:tc>
          <w:tcPr>
            <w:tcW w:w="2122" w:type="dxa"/>
            <w:tcBorders>
              <w:top w:val="single" w:sz="4" w:space="0" w:color="auto"/>
              <w:left w:val="single" w:sz="4" w:space="0" w:color="auto"/>
              <w:bottom w:val="single" w:sz="4" w:space="0" w:color="auto"/>
              <w:right w:val="single" w:sz="4" w:space="0" w:color="auto"/>
            </w:tcBorders>
          </w:tcPr>
          <w:p w:rsidR="0016509D" w:rsidRPr="00B07135" w:rsidRDefault="0016509D" w:rsidP="00DF4032">
            <w:pPr>
              <w:jc w:val="both"/>
              <w:rPr>
                <w:sz w:val="20"/>
                <w:szCs w:val="20"/>
              </w:rPr>
            </w:pPr>
            <w:r>
              <w:rPr>
                <w:sz w:val="20"/>
                <w:szCs w:val="20"/>
              </w:rPr>
              <w:t>Уметь находить в</w:t>
            </w:r>
            <w:r w:rsidRPr="00B07135">
              <w:rPr>
                <w:sz w:val="20"/>
                <w:szCs w:val="20"/>
              </w:rPr>
              <w:t>ажнейшие озера и  болота на карте</w:t>
            </w:r>
            <w:r>
              <w:rPr>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rPr>
                <w:sz w:val="24"/>
                <w:szCs w:val="24"/>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r w:rsidRPr="005237E8">
              <w:rPr>
                <w:sz w:val="20"/>
                <w:szCs w:val="20"/>
              </w:rPr>
              <w:t xml:space="preserve"> Презентация</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proofErr w:type="gramStart"/>
            <w:r>
              <w:rPr>
                <w:sz w:val="20"/>
                <w:szCs w:val="20"/>
              </w:rPr>
              <w:t>.Р</w:t>
            </w:r>
            <w:proofErr w:type="gramEnd"/>
            <w:r>
              <w:rPr>
                <w:sz w:val="20"/>
                <w:szCs w:val="20"/>
              </w:rPr>
              <w:t>абота с Физической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15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21</w:t>
            </w:r>
          </w:p>
        </w:tc>
        <w:tc>
          <w:tcPr>
            <w:tcW w:w="1556" w:type="dxa"/>
            <w:tcBorders>
              <w:top w:val="single" w:sz="4" w:space="0" w:color="auto"/>
              <w:left w:val="single" w:sz="4" w:space="0" w:color="auto"/>
              <w:bottom w:val="single" w:sz="4" w:space="0" w:color="auto"/>
              <w:right w:val="single" w:sz="4" w:space="0" w:color="auto"/>
            </w:tcBorders>
          </w:tcPr>
          <w:p w:rsidR="0016509D" w:rsidRPr="0076412F" w:rsidRDefault="0016509D" w:rsidP="00DF4032">
            <w:pPr>
              <w:rPr>
                <w:sz w:val="20"/>
                <w:szCs w:val="20"/>
              </w:rPr>
            </w:pPr>
            <w:r>
              <w:rPr>
                <w:sz w:val="20"/>
                <w:szCs w:val="20"/>
              </w:rPr>
              <w:t>Водные ресурсы. Роль воды в жизни человека.</w:t>
            </w:r>
          </w:p>
        </w:tc>
        <w:tc>
          <w:tcPr>
            <w:tcW w:w="425" w:type="dxa"/>
            <w:tcBorders>
              <w:top w:val="single" w:sz="4" w:space="0" w:color="auto"/>
              <w:left w:val="single" w:sz="4" w:space="0" w:color="auto"/>
              <w:bottom w:val="single" w:sz="4" w:space="0" w:color="auto"/>
              <w:right w:val="single" w:sz="4" w:space="0" w:color="auto"/>
            </w:tcBorders>
          </w:tcPr>
          <w:p w:rsidR="0016509D" w:rsidRPr="008B7339" w:rsidRDefault="0016509D" w:rsidP="00DF4032">
            <w:pPr>
              <w:jc w:val="both"/>
              <w:rPr>
                <w:sz w:val="24"/>
                <w:szCs w:val="24"/>
              </w:rPr>
            </w:pPr>
            <w:r w:rsidRPr="008B7339">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2356E2" w:rsidRDefault="0016509D" w:rsidP="00DF4032">
            <w:pPr>
              <w:jc w:val="both"/>
              <w:rPr>
                <w:sz w:val="20"/>
                <w:szCs w:val="20"/>
              </w:rPr>
            </w:pPr>
            <w:r w:rsidRPr="002356E2">
              <w:rPr>
                <w:sz w:val="20"/>
                <w:szCs w:val="20"/>
              </w:rPr>
              <w:t>Водные ресурсы, возможность их размещения на территории страны</w:t>
            </w:r>
          </w:p>
        </w:tc>
        <w:tc>
          <w:tcPr>
            <w:tcW w:w="2188" w:type="dxa"/>
            <w:tcBorders>
              <w:top w:val="single" w:sz="4" w:space="0" w:color="auto"/>
              <w:left w:val="single" w:sz="4" w:space="0" w:color="auto"/>
              <w:bottom w:val="single" w:sz="4" w:space="0" w:color="auto"/>
              <w:right w:val="single" w:sz="4" w:space="0" w:color="auto"/>
            </w:tcBorders>
          </w:tcPr>
          <w:p w:rsidR="0016509D" w:rsidRPr="00B07135" w:rsidRDefault="0016509D" w:rsidP="00DF4032">
            <w:pPr>
              <w:jc w:val="both"/>
              <w:rPr>
                <w:sz w:val="20"/>
                <w:szCs w:val="20"/>
              </w:rPr>
            </w:pPr>
            <w:r w:rsidRPr="00B07135">
              <w:rPr>
                <w:sz w:val="20"/>
                <w:szCs w:val="20"/>
              </w:rPr>
              <w:t>Знать значение воды в жизни человека, оценить водные ресурсы России</w:t>
            </w:r>
          </w:p>
        </w:tc>
        <w:tc>
          <w:tcPr>
            <w:tcW w:w="2122" w:type="dxa"/>
            <w:tcBorders>
              <w:top w:val="single" w:sz="4" w:space="0" w:color="auto"/>
              <w:left w:val="single" w:sz="4" w:space="0" w:color="auto"/>
              <w:bottom w:val="single" w:sz="4" w:space="0" w:color="auto"/>
              <w:right w:val="single" w:sz="4" w:space="0" w:color="auto"/>
            </w:tcBorders>
          </w:tcPr>
          <w:p w:rsidR="0016509D" w:rsidRPr="00B07135" w:rsidRDefault="0016509D" w:rsidP="00DF4032">
            <w:pPr>
              <w:jc w:val="both"/>
              <w:rPr>
                <w:rFonts w:eastAsia="Times New Roman"/>
                <w:sz w:val="20"/>
                <w:szCs w:val="20"/>
              </w:rPr>
            </w:pPr>
            <w:r w:rsidRPr="00B07135">
              <w:rPr>
                <w:sz w:val="20"/>
                <w:szCs w:val="20"/>
              </w:rPr>
              <w:t>Понимать значение водных  ресурсов, и возможности их размещения на территории страны.</w:t>
            </w:r>
          </w:p>
          <w:p w:rsidR="0016509D" w:rsidRDefault="0016509D" w:rsidP="00DF4032">
            <w:pPr>
              <w:jc w:val="both"/>
              <w:rPr>
                <w:sz w:val="24"/>
                <w:szCs w:val="24"/>
              </w:rPr>
            </w:pP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B7D42">
              <w:rPr>
                <w:sz w:val="20"/>
                <w:szCs w:val="20"/>
              </w:rPr>
              <w:t>Эл</w:t>
            </w:r>
            <w:r>
              <w:rPr>
                <w:sz w:val="20"/>
                <w:szCs w:val="20"/>
              </w:rPr>
              <w:t>ектронный учебник. География. 8</w:t>
            </w:r>
            <w:r w:rsidRPr="00CB7D42">
              <w:rPr>
                <w:sz w:val="20"/>
                <w:szCs w:val="20"/>
              </w:rPr>
              <w:t>кл</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9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22</w:t>
            </w:r>
          </w:p>
        </w:tc>
        <w:tc>
          <w:tcPr>
            <w:tcW w:w="1556" w:type="dxa"/>
            <w:tcBorders>
              <w:top w:val="single" w:sz="4" w:space="0" w:color="auto"/>
              <w:left w:val="single" w:sz="4" w:space="0" w:color="auto"/>
              <w:bottom w:val="single" w:sz="4" w:space="0" w:color="auto"/>
              <w:right w:val="single" w:sz="4" w:space="0" w:color="auto"/>
            </w:tcBorders>
          </w:tcPr>
          <w:p w:rsidR="0016509D" w:rsidRPr="0076412F" w:rsidRDefault="0016509D" w:rsidP="00DF4032">
            <w:pPr>
              <w:rPr>
                <w:sz w:val="20"/>
                <w:szCs w:val="20"/>
              </w:rPr>
            </w:pPr>
            <w:r w:rsidRPr="0076412F">
              <w:rPr>
                <w:sz w:val="20"/>
                <w:szCs w:val="20"/>
              </w:rPr>
              <w:t>Итоговый урок темы</w:t>
            </w:r>
            <w:r>
              <w:rPr>
                <w:sz w:val="20"/>
                <w:szCs w:val="20"/>
              </w:rPr>
              <w:t xml:space="preserve"> «Внутренние воды России»</w:t>
            </w:r>
          </w:p>
        </w:tc>
        <w:tc>
          <w:tcPr>
            <w:tcW w:w="425" w:type="dxa"/>
            <w:tcBorders>
              <w:top w:val="single" w:sz="4" w:space="0" w:color="auto"/>
              <w:left w:val="single" w:sz="4" w:space="0" w:color="auto"/>
              <w:bottom w:val="single" w:sz="4" w:space="0" w:color="auto"/>
              <w:right w:val="single" w:sz="4" w:space="0" w:color="auto"/>
            </w:tcBorders>
          </w:tcPr>
          <w:p w:rsidR="0016509D" w:rsidRPr="008B7339" w:rsidRDefault="0016509D" w:rsidP="00DF4032">
            <w:pPr>
              <w:jc w:val="both"/>
              <w:rPr>
                <w:sz w:val="24"/>
                <w:szCs w:val="24"/>
              </w:rPr>
            </w:pPr>
            <w:r w:rsidRPr="008B7339">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2356E2" w:rsidRDefault="0016509D" w:rsidP="00DF4032">
            <w:pPr>
              <w:jc w:val="both"/>
              <w:rPr>
                <w:sz w:val="20"/>
                <w:szCs w:val="20"/>
              </w:rPr>
            </w:pPr>
            <w:r w:rsidRPr="002356E2">
              <w:rPr>
                <w:sz w:val="20"/>
                <w:szCs w:val="20"/>
              </w:rPr>
              <w:t>Практическая работа по карте.</w:t>
            </w:r>
          </w:p>
        </w:tc>
        <w:tc>
          <w:tcPr>
            <w:tcW w:w="2188"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Знать все понятия по теме «Внутренние воды России»</w:t>
            </w:r>
          </w:p>
        </w:tc>
        <w:tc>
          <w:tcPr>
            <w:tcW w:w="2122"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Уметь применять все понятия по теме «Внутренние воды России» в жизни и  практической деятельности.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B7D42">
              <w:rPr>
                <w:sz w:val="20"/>
                <w:szCs w:val="20"/>
              </w:rPr>
              <w:t>Эл</w:t>
            </w:r>
            <w:r>
              <w:rPr>
                <w:sz w:val="20"/>
                <w:szCs w:val="20"/>
              </w:rPr>
              <w:t>ектронный учебник. География. 8</w:t>
            </w:r>
            <w:r w:rsidRPr="00CB7D42">
              <w:rPr>
                <w:sz w:val="20"/>
                <w:szCs w:val="20"/>
              </w:rPr>
              <w:t>кл</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Практическая работа № 2 «Характеристики рек»</w:t>
            </w:r>
          </w:p>
        </w:tc>
        <w:tc>
          <w:tcPr>
            <w:tcW w:w="794"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1F0272" w:rsidRDefault="0016509D" w:rsidP="00DF4032">
            <w:pPr>
              <w:jc w:val="center"/>
              <w:rPr>
                <w:sz w:val="16"/>
                <w:szCs w:val="16"/>
              </w:rPr>
            </w:pPr>
          </w:p>
        </w:tc>
      </w:tr>
      <w:tr w:rsidR="0016509D" w:rsidTr="00DF4032">
        <w:trPr>
          <w:trHeight w:val="126"/>
        </w:trPr>
        <w:tc>
          <w:tcPr>
            <w:tcW w:w="15795" w:type="dxa"/>
            <w:gridSpan w:val="13"/>
            <w:tcBorders>
              <w:top w:val="single" w:sz="4" w:space="0" w:color="auto"/>
              <w:left w:val="single" w:sz="4" w:space="0" w:color="auto"/>
              <w:bottom w:val="single" w:sz="4" w:space="0" w:color="auto"/>
              <w:right w:val="single" w:sz="4" w:space="0" w:color="auto"/>
            </w:tcBorders>
          </w:tcPr>
          <w:p w:rsidR="0016509D" w:rsidRPr="00B07135" w:rsidRDefault="0016509D" w:rsidP="00DF4032">
            <w:pPr>
              <w:jc w:val="center"/>
              <w:rPr>
                <w:sz w:val="24"/>
                <w:szCs w:val="24"/>
              </w:rPr>
            </w:pPr>
            <w:r w:rsidRPr="00B07135">
              <w:rPr>
                <w:b/>
                <w:bCs/>
                <w:sz w:val="24"/>
                <w:szCs w:val="24"/>
              </w:rPr>
              <w:t xml:space="preserve">Почвы </w:t>
            </w:r>
            <w:r>
              <w:rPr>
                <w:b/>
                <w:bCs/>
                <w:sz w:val="24"/>
                <w:szCs w:val="24"/>
              </w:rPr>
              <w:t xml:space="preserve">и почвенные ресурсы. </w:t>
            </w:r>
            <w:proofErr w:type="gramStart"/>
            <w:r>
              <w:rPr>
                <w:b/>
                <w:bCs/>
                <w:sz w:val="24"/>
                <w:szCs w:val="24"/>
              </w:rPr>
              <w:t xml:space="preserve">( </w:t>
            </w:r>
            <w:proofErr w:type="gramEnd"/>
            <w:r>
              <w:rPr>
                <w:b/>
                <w:bCs/>
                <w:sz w:val="24"/>
                <w:szCs w:val="24"/>
              </w:rPr>
              <w:t>4</w:t>
            </w:r>
            <w:r w:rsidRPr="00B07135">
              <w:rPr>
                <w:b/>
                <w:bCs/>
                <w:sz w:val="24"/>
                <w:szCs w:val="24"/>
              </w:rPr>
              <w:t xml:space="preserve"> часа)</w:t>
            </w:r>
          </w:p>
        </w:tc>
      </w:tr>
      <w:tr w:rsidR="0016509D" w:rsidTr="00DF4032">
        <w:trPr>
          <w:trHeight w:val="13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23-24</w:t>
            </w:r>
          </w:p>
        </w:tc>
        <w:tc>
          <w:tcPr>
            <w:tcW w:w="1556" w:type="dxa"/>
            <w:tcBorders>
              <w:top w:val="single" w:sz="4" w:space="0" w:color="auto"/>
              <w:left w:val="single" w:sz="4" w:space="0" w:color="auto"/>
              <w:bottom w:val="single" w:sz="4" w:space="0" w:color="auto"/>
              <w:right w:val="single" w:sz="4" w:space="0" w:color="auto"/>
            </w:tcBorders>
          </w:tcPr>
          <w:p w:rsidR="0016509D" w:rsidRPr="00895904" w:rsidRDefault="0016509D" w:rsidP="00DF4032">
            <w:pPr>
              <w:jc w:val="both"/>
              <w:rPr>
                <w:sz w:val="20"/>
                <w:szCs w:val="20"/>
              </w:rPr>
            </w:pPr>
            <w:r>
              <w:rPr>
                <w:sz w:val="20"/>
                <w:szCs w:val="20"/>
              </w:rPr>
              <w:t>Образование почв и их разнообразие</w:t>
            </w:r>
          </w:p>
        </w:tc>
        <w:tc>
          <w:tcPr>
            <w:tcW w:w="425" w:type="dxa"/>
            <w:tcBorders>
              <w:top w:val="single" w:sz="4" w:space="0" w:color="auto"/>
              <w:left w:val="single" w:sz="4" w:space="0" w:color="auto"/>
              <w:bottom w:val="single" w:sz="4" w:space="0" w:color="auto"/>
              <w:right w:val="single" w:sz="4" w:space="0" w:color="auto"/>
            </w:tcBorders>
          </w:tcPr>
          <w:p w:rsidR="0016509D" w:rsidRPr="00895904" w:rsidRDefault="0016509D" w:rsidP="00DF4032">
            <w:pPr>
              <w:jc w:val="both"/>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895904" w:rsidRDefault="0016509D" w:rsidP="00DF4032">
            <w:pPr>
              <w:jc w:val="both"/>
              <w:rPr>
                <w:sz w:val="20"/>
                <w:szCs w:val="20"/>
              </w:rPr>
            </w:pPr>
            <w:r w:rsidRPr="00895904">
              <w:rPr>
                <w:sz w:val="20"/>
                <w:szCs w:val="20"/>
              </w:rPr>
              <w:t>Почвы и почвенные ресурсы. Почвы – основной компонент природы. В.В. Докучаев – основоположник почвоведения</w:t>
            </w:r>
          </w:p>
        </w:tc>
        <w:tc>
          <w:tcPr>
            <w:tcW w:w="2188" w:type="dxa"/>
            <w:tcBorders>
              <w:top w:val="single" w:sz="4" w:space="0" w:color="auto"/>
              <w:left w:val="single" w:sz="4" w:space="0" w:color="auto"/>
              <w:bottom w:val="single" w:sz="4" w:space="0" w:color="auto"/>
              <w:right w:val="single" w:sz="4" w:space="0" w:color="auto"/>
            </w:tcBorders>
          </w:tcPr>
          <w:p w:rsidR="0016509D" w:rsidRPr="00895904" w:rsidRDefault="0016509D" w:rsidP="00DF4032">
            <w:pPr>
              <w:jc w:val="both"/>
              <w:rPr>
                <w:sz w:val="20"/>
                <w:szCs w:val="20"/>
              </w:rPr>
            </w:pPr>
            <w:r>
              <w:rPr>
                <w:sz w:val="20"/>
                <w:szCs w:val="20"/>
              </w:rPr>
              <w:t>Иметь основные знания</w:t>
            </w:r>
            <w:r w:rsidRPr="00895904">
              <w:rPr>
                <w:sz w:val="20"/>
                <w:szCs w:val="20"/>
              </w:rPr>
              <w:t xml:space="preserve"> о почвах, </w:t>
            </w:r>
            <w:r>
              <w:rPr>
                <w:sz w:val="20"/>
                <w:szCs w:val="20"/>
              </w:rPr>
              <w:t xml:space="preserve">знать о </w:t>
            </w:r>
            <w:r w:rsidRPr="00895904">
              <w:rPr>
                <w:sz w:val="20"/>
                <w:szCs w:val="20"/>
              </w:rPr>
              <w:t xml:space="preserve"> вклад</w:t>
            </w:r>
            <w:r>
              <w:rPr>
                <w:sz w:val="20"/>
                <w:szCs w:val="20"/>
              </w:rPr>
              <w:t>е</w:t>
            </w:r>
            <w:r w:rsidRPr="00895904">
              <w:rPr>
                <w:sz w:val="20"/>
                <w:szCs w:val="20"/>
              </w:rPr>
              <w:t xml:space="preserve"> В.В. Докучаева в создании почвоведения</w:t>
            </w:r>
          </w:p>
        </w:tc>
        <w:tc>
          <w:tcPr>
            <w:tcW w:w="2122" w:type="dxa"/>
            <w:tcBorders>
              <w:top w:val="single" w:sz="4" w:space="0" w:color="auto"/>
              <w:left w:val="single" w:sz="4" w:space="0" w:color="auto"/>
              <w:bottom w:val="single" w:sz="4" w:space="0" w:color="auto"/>
              <w:right w:val="single" w:sz="4" w:space="0" w:color="auto"/>
            </w:tcBorders>
          </w:tcPr>
          <w:p w:rsidR="0016509D" w:rsidRPr="00895904" w:rsidRDefault="0016509D" w:rsidP="00DF4032">
            <w:pPr>
              <w:jc w:val="both"/>
              <w:rPr>
                <w:sz w:val="20"/>
                <w:szCs w:val="20"/>
              </w:rPr>
            </w:pPr>
            <w:r>
              <w:rPr>
                <w:iCs/>
                <w:sz w:val="20"/>
                <w:szCs w:val="20"/>
              </w:rPr>
              <w:t>Понимать, что п</w:t>
            </w:r>
            <w:r w:rsidRPr="00895904">
              <w:rPr>
                <w:iCs/>
                <w:sz w:val="20"/>
                <w:szCs w:val="20"/>
              </w:rPr>
              <w:t>очвы – основной компонент природы.</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B7D42">
              <w:rPr>
                <w:sz w:val="20"/>
                <w:szCs w:val="20"/>
              </w:rPr>
              <w:t>Эл</w:t>
            </w:r>
            <w:r>
              <w:rPr>
                <w:sz w:val="20"/>
                <w:szCs w:val="20"/>
              </w:rPr>
              <w:t>ектронный учебник. География. 8</w:t>
            </w:r>
            <w:r w:rsidRPr="00CB7D42">
              <w:rPr>
                <w:sz w:val="20"/>
                <w:szCs w:val="20"/>
              </w:rPr>
              <w:t>кл</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Устный опрос.</w:t>
            </w:r>
          </w:p>
          <w:p w:rsidR="0016509D" w:rsidRDefault="0016509D" w:rsidP="00DF4032">
            <w:pPr>
              <w:jc w:val="both"/>
              <w:rPr>
                <w:sz w:val="24"/>
                <w:szCs w:val="24"/>
              </w:rPr>
            </w:pPr>
            <w:r w:rsidRPr="00D00F08">
              <w:rPr>
                <w:sz w:val="20"/>
                <w:szCs w:val="20"/>
              </w:rPr>
              <w:t>Работа с</w:t>
            </w:r>
            <w:r>
              <w:rPr>
                <w:sz w:val="20"/>
                <w:szCs w:val="20"/>
              </w:rPr>
              <w:t xml:space="preserve"> Почвенной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8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25</w:t>
            </w:r>
          </w:p>
        </w:tc>
        <w:tc>
          <w:tcPr>
            <w:tcW w:w="1556" w:type="dxa"/>
            <w:tcBorders>
              <w:top w:val="single" w:sz="4" w:space="0" w:color="auto"/>
              <w:left w:val="single" w:sz="4" w:space="0" w:color="auto"/>
              <w:bottom w:val="single" w:sz="4" w:space="0" w:color="auto"/>
              <w:right w:val="single" w:sz="4" w:space="0" w:color="auto"/>
            </w:tcBorders>
          </w:tcPr>
          <w:p w:rsidR="0016509D" w:rsidRPr="00895904" w:rsidRDefault="0016509D" w:rsidP="00DF4032">
            <w:pPr>
              <w:jc w:val="both"/>
              <w:rPr>
                <w:sz w:val="20"/>
                <w:szCs w:val="20"/>
              </w:rPr>
            </w:pPr>
            <w:r>
              <w:rPr>
                <w:sz w:val="20"/>
                <w:szCs w:val="20"/>
              </w:rPr>
              <w:t>Закономерности распространен</w:t>
            </w:r>
            <w:r>
              <w:rPr>
                <w:sz w:val="20"/>
                <w:szCs w:val="20"/>
              </w:rPr>
              <w:lastRenderedPageBreak/>
              <w:t>ия почв.</w:t>
            </w:r>
          </w:p>
        </w:tc>
        <w:tc>
          <w:tcPr>
            <w:tcW w:w="425" w:type="dxa"/>
            <w:tcBorders>
              <w:top w:val="single" w:sz="4" w:space="0" w:color="auto"/>
              <w:left w:val="single" w:sz="4" w:space="0" w:color="auto"/>
              <w:bottom w:val="single" w:sz="4" w:space="0" w:color="auto"/>
              <w:right w:val="single" w:sz="4" w:space="0" w:color="auto"/>
            </w:tcBorders>
          </w:tcPr>
          <w:p w:rsidR="0016509D" w:rsidRPr="004F2BBB" w:rsidRDefault="0016509D" w:rsidP="00DF4032">
            <w:pPr>
              <w:jc w:val="both"/>
              <w:rPr>
                <w:sz w:val="24"/>
                <w:szCs w:val="24"/>
              </w:rPr>
            </w:pPr>
            <w:r w:rsidRPr="004F2BBB">
              <w:rPr>
                <w:sz w:val="24"/>
                <w:szCs w:val="24"/>
              </w:rPr>
              <w:lastRenderedPageBreak/>
              <w:t>1</w:t>
            </w:r>
          </w:p>
        </w:tc>
        <w:tc>
          <w:tcPr>
            <w:tcW w:w="2487" w:type="dxa"/>
            <w:tcBorders>
              <w:top w:val="single" w:sz="4" w:space="0" w:color="auto"/>
              <w:left w:val="single" w:sz="4" w:space="0" w:color="auto"/>
              <w:bottom w:val="single" w:sz="4" w:space="0" w:color="auto"/>
              <w:right w:val="single" w:sz="4" w:space="0" w:color="auto"/>
            </w:tcBorders>
          </w:tcPr>
          <w:p w:rsidR="0016509D" w:rsidRPr="00895904" w:rsidRDefault="0016509D" w:rsidP="00DF4032">
            <w:pPr>
              <w:jc w:val="both"/>
              <w:rPr>
                <w:sz w:val="20"/>
                <w:szCs w:val="20"/>
              </w:rPr>
            </w:pPr>
            <w:r w:rsidRPr="00895904">
              <w:rPr>
                <w:sz w:val="20"/>
                <w:szCs w:val="20"/>
              </w:rPr>
              <w:t>Размещение основных типов почв</w:t>
            </w:r>
          </w:p>
        </w:tc>
        <w:tc>
          <w:tcPr>
            <w:tcW w:w="2188" w:type="dxa"/>
            <w:tcBorders>
              <w:top w:val="single" w:sz="4" w:space="0" w:color="auto"/>
              <w:left w:val="single" w:sz="4" w:space="0" w:color="auto"/>
              <w:bottom w:val="single" w:sz="4" w:space="0" w:color="auto"/>
              <w:right w:val="single" w:sz="4" w:space="0" w:color="auto"/>
            </w:tcBorders>
          </w:tcPr>
          <w:p w:rsidR="0016509D" w:rsidRPr="005E2AE3" w:rsidRDefault="0016509D" w:rsidP="00DF4032">
            <w:pPr>
              <w:jc w:val="both"/>
              <w:rPr>
                <w:sz w:val="20"/>
                <w:szCs w:val="20"/>
              </w:rPr>
            </w:pPr>
            <w:r>
              <w:rPr>
                <w:sz w:val="20"/>
                <w:szCs w:val="20"/>
              </w:rPr>
              <w:t xml:space="preserve">Знать </w:t>
            </w:r>
            <w:r w:rsidRPr="005E2AE3">
              <w:rPr>
                <w:sz w:val="20"/>
                <w:szCs w:val="20"/>
              </w:rPr>
              <w:t xml:space="preserve">о закономерностях распространения почв </w:t>
            </w:r>
            <w:r w:rsidRPr="005E2AE3">
              <w:rPr>
                <w:sz w:val="20"/>
                <w:szCs w:val="20"/>
              </w:rPr>
              <w:lastRenderedPageBreak/>
              <w:t>на территории России</w:t>
            </w:r>
            <w:r>
              <w:rPr>
                <w:sz w:val="20"/>
                <w:szCs w:val="20"/>
              </w:rPr>
              <w:t>.</w:t>
            </w:r>
          </w:p>
        </w:tc>
        <w:tc>
          <w:tcPr>
            <w:tcW w:w="2122" w:type="dxa"/>
            <w:tcBorders>
              <w:top w:val="single" w:sz="4" w:space="0" w:color="auto"/>
              <w:left w:val="single" w:sz="4" w:space="0" w:color="auto"/>
              <w:bottom w:val="single" w:sz="4" w:space="0" w:color="auto"/>
              <w:right w:val="single" w:sz="4" w:space="0" w:color="auto"/>
            </w:tcBorders>
          </w:tcPr>
          <w:p w:rsidR="0016509D" w:rsidRPr="005E2AE3" w:rsidRDefault="0016509D" w:rsidP="00DF4032">
            <w:pPr>
              <w:jc w:val="both"/>
              <w:rPr>
                <w:sz w:val="20"/>
                <w:szCs w:val="20"/>
              </w:rPr>
            </w:pPr>
            <w:r>
              <w:rPr>
                <w:iCs/>
                <w:sz w:val="20"/>
                <w:szCs w:val="20"/>
              </w:rPr>
              <w:lastRenderedPageBreak/>
              <w:t>Понимать закономерность размещения</w:t>
            </w:r>
            <w:r w:rsidRPr="005E2AE3">
              <w:rPr>
                <w:iCs/>
                <w:sz w:val="20"/>
                <w:szCs w:val="20"/>
              </w:rPr>
              <w:t xml:space="preserve"> </w:t>
            </w:r>
            <w:r w:rsidRPr="005E2AE3">
              <w:rPr>
                <w:iCs/>
                <w:sz w:val="20"/>
                <w:szCs w:val="20"/>
              </w:rPr>
              <w:lastRenderedPageBreak/>
              <w:t xml:space="preserve">основных типов почв. </w:t>
            </w:r>
            <w:r>
              <w:rPr>
                <w:iCs/>
                <w:sz w:val="20"/>
                <w:szCs w:val="20"/>
              </w:rPr>
              <w:t>Уметь на практике применять м</w:t>
            </w:r>
            <w:r w:rsidRPr="005E2AE3">
              <w:rPr>
                <w:iCs/>
                <w:sz w:val="20"/>
                <w:szCs w:val="20"/>
              </w:rPr>
              <w:t>еры по сохранению плодородия почв</w:t>
            </w:r>
            <w:r>
              <w:rPr>
                <w:iCs/>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lastRenderedPageBreak/>
              <w:t>Эл</w:t>
            </w:r>
            <w:r>
              <w:rPr>
                <w:sz w:val="20"/>
                <w:szCs w:val="20"/>
              </w:rPr>
              <w:t xml:space="preserve">ектронный учебник. География. </w:t>
            </w:r>
            <w:r>
              <w:rPr>
                <w:sz w:val="20"/>
                <w:szCs w:val="20"/>
              </w:rPr>
              <w:lastRenderedPageBreak/>
              <w:t>8</w:t>
            </w:r>
            <w:r w:rsidRPr="00CB7D42">
              <w:rPr>
                <w:sz w:val="20"/>
                <w:szCs w:val="20"/>
              </w:rPr>
              <w:t>кл.</w:t>
            </w:r>
          </w:p>
          <w:p w:rsidR="0016509D" w:rsidRDefault="0016509D" w:rsidP="00DF4032">
            <w:pPr>
              <w:jc w:val="both"/>
              <w:rPr>
                <w:sz w:val="24"/>
                <w:szCs w:val="24"/>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lastRenderedPageBreak/>
              <w:t>1.</w:t>
            </w:r>
            <w:r w:rsidRPr="001A17DA">
              <w:rPr>
                <w:sz w:val="20"/>
                <w:szCs w:val="20"/>
              </w:rPr>
              <w:t>Устный опрос,</w:t>
            </w:r>
          </w:p>
          <w:p w:rsidR="0016509D" w:rsidRDefault="0016509D" w:rsidP="00DF4032">
            <w:pPr>
              <w:jc w:val="both"/>
              <w:rPr>
                <w:sz w:val="20"/>
                <w:szCs w:val="20"/>
              </w:rPr>
            </w:pPr>
            <w:r>
              <w:rPr>
                <w:sz w:val="20"/>
                <w:szCs w:val="20"/>
              </w:rPr>
              <w:t xml:space="preserve">индивидуальные  письменные </w:t>
            </w:r>
            <w:r>
              <w:rPr>
                <w:sz w:val="20"/>
                <w:szCs w:val="20"/>
              </w:rPr>
              <w:lastRenderedPageBreak/>
              <w:t>задания.</w:t>
            </w:r>
            <w:r w:rsidRPr="00D00F08">
              <w:rPr>
                <w:sz w:val="20"/>
                <w:szCs w:val="20"/>
              </w:rPr>
              <w:t xml:space="preserve"> Работа с</w:t>
            </w:r>
            <w:r>
              <w:rPr>
                <w:sz w:val="20"/>
                <w:szCs w:val="20"/>
              </w:rPr>
              <w:t xml:space="preserve"> Почвенной картой России</w:t>
            </w:r>
          </w:p>
          <w:p w:rsidR="0016509D" w:rsidRPr="005E2AE3" w:rsidRDefault="0016509D" w:rsidP="00DF4032">
            <w:pPr>
              <w:jc w:val="both"/>
              <w:rPr>
                <w:sz w:val="20"/>
                <w:szCs w:val="20"/>
              </w:rPr>
            </w:pP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9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lastRenderedPageBreak/>
              <w:t>26</w:t>
            </w:r>
          </w:p>
        </w:tc>
        <w:tc>
          <w:tcPr>
            <w:tcW w:w="1556" w:type="dxa"/>
            <w:tcBorders>
              <w:top w:val="single" w:sz="4" w:space="0" w:color="auto"/>
              <w:left w:val="single" w:sz="4" w:space="0" w:color="auto"/>
              <w:bottom w:val="single" w:sz="4" w:space="0" w:color="auto"/>
              <w:right w:val="single" w:sz="4" w:space="0" w:color="auto"/>
            </w:tcBorders>
          </w:tcPr>
          <w:p w:rsidR="0016509D" w:rsidRPr="00895904" w:rsidRDefault="0016509D" w:rsidP="00DF4032">
            <w:pPr>
              <w:jc w:val="both"/>
              <w:rPr>
                <w:sz w:val="20"/>
                <w:szCs w:val="20"/>
              </w:rPr>
            </w:pPr>
            <w:r>
              <w:rPr>
                <w:sz w:val="20"/>
                <w:szCs w:val="20"/>
              </w:rPr>
              <w:t>Почвенные ресурсы.</w:t>
            </w:r>
          </w:p>
        </w:tc>
        <w:tc>
          <w:tcPr>
            <w:tcW w:w="425" w:type="dxa"/>
            <w:tcBorders>
              <w:top w:val="single" w:sz="4" w:space="0" w:color="auto"/>
              <w:left w:val="single" w:sz="4" w:space="0" w:color="auto"/>
              <w:bottom w:val="single" w:sz="4" w:space="0" w:color="auto"/>
              <w:right w:val="single" w:sz="4" w:space="0" w:color="auto"/>
            </w:tcBorders>
          </w:tcPr>
          <w:p w:rsidR="0016509D" w:rsidRPr="004F2BBB" w:rsidRDefault="0016509D" w:rsidP="00DF4032">
            <w:pPr>
              <w:jc w:val="both"/>
              <w:rPr>
                <w:sz w:val="24"/>
                <w:szCs w:val="24"/>
              </w:rPr>
            </w:pPr>
            <w:r w:rsidRPr="004F2BBB">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895904" w:rsidRDefault="0016509D" w:rsidP="00DF4032">
            <w:pPr>
              <w:jc w:val="both"/>
              <w:rPr>
                <w:sz w:val="20"/>
                <w:szCs w:val="20"/>
              </w:rPr>
            </w:pPr>
            <w:r w:rsidRPr="00895904">
              <w:rPr>
                <w:sz w:val="20"/>
                <w:szCs w:val="20"/>
              </w:rPr>
              <w:t>Почвенные ресурсы, меры по сохранению почв</w:t>
            </w:r>
            <w:r>
              <w:rPr>
                <w:sz w:val="20"/>
                <w:szCs w:val="20"/>
              </w:rPr>
              <w:t xml:space="preserve">. </w:t>
            </w:r>
            <w:r w:rsidRPr="00895904">
              <w:rPr>
                <w:sz w:val="20"/>
                <w:szCs w:val="20"/>
              </w:rPr>
              <w:t>Меры по сохранению плодородия почв</w:t>
            </w:r>
          </w:p>
        </w:tc>
        <w:tc>
          <w:tcPr>
            <w:tcW w:w="2188" w:type="dxa"/>
            <w:tcBorders>
              <w:top w:val="single" w:sz="4" w:space="0" w:color="auto"/>
              <w:left w:val="single" w:sz="4" w:space="0" w:color="auto"/>
              <w:bottom w:val="single" w:sz="4" w:space="0" w:color="auto"/>
              <w:right w:val="single" w:sz="4" w:space="0" w:color="auto"/>
            </w:tcBorders>
          </w:tcPr>
          <w:p w:rsidR="0016509D" w:rsidRPr="005E2AE3" w:rsidRDefault="0016509D" w:rsidP="00DF4032">
            <w:pPr>
              <w:jc w:val="both"/>
              <w:rPr>
                <w:sz w:val="20"/>
                <w:szCs w:val="20"/>
              </w:rPr>
            </w:pPr>
            <w:r>
              <w:rPr>
                <w:sz w:val="20"/>
                <w:szCs w:val="20"/>
              </w:rPr>
              <w:t>Знать об основных закономерностях</w:t>
            </w:r>
            <w:r w:rsidRPr="005E2AE3">
              <w:rPr>
                <w:sz w:val="20"/>
                <w:szCs w:val="20"/>
              </w:rPr>
              <w:t xml:space="preserve"> использования почв человеком, </w:t>
            </w:r>
            <w:r>
              <w:rPr>
                <w:sz w:val="20"/>
                <w:szCs w:val="20"/>
              </w:rPr>
              <w:t xml:space="preserve">и </w:t>
            </w:r>
            <w:r w:rsidRPr="005E2AE3">
              <w:rPr>
                <w:sz w:val="20"/>
                <w:szCs w:val="20"/>
              </w:rPr>
              <w:t xml:space="preserve"> о причинах разрушения почв</w:t>
            </w:r>
            <w:r>
              <w:rPr>
                <w:sz w:val="20"/>
                <w:szCs w:val="20"/>
              </w:rPr>
              <w:t>.</w:t>
            </w:r>
            <w:r w:rsidRPr="005E2AE3">
              <w:rPr>
                <w:iCs/>
                <w:sz w:val="20"/>
                <w:szCs w:val="20"/>
              </w:rPr>
              <w:t xml:space="preserve"> Знать понятия</w:t>
            </w:r>
            <w:r>
              <w:rPr>
                <w:iCs/>
                <w:sz w:val="20"/>
                <w:szCs w:val="20"/>
              </w:rPr>
              <w:t>: почва</w:t>
            </w:r>
            <w:r w:rsidRPr="005E2AE3">
              <w:rPr>
                <w:iCs/>
                <w:sz w:val="20"/>
                <w:szCs w:val="20"/>
              </w:rPr>
              <w:t xml:space="preserve"> и почвенные ресурсы</w:t>
            </w:r>
            <w:r>
              <w:rPr>
                <w:iCs/>
                <w:sz w:val="20"/>
                <w:szCs w:val="20"/>
              </w:rPr>
              <w:t>.</w:t>
            </w:r>
          </w:p>
        </w:tc>
        <w:tc>
          <w:tcPr>
            <w:tcW w:w="2122" w:type="dxa"/>
            <w:tcBorders>
              <w:top w:val="single" w:sz="4" w:space="0" w:color="auto"/>
              <w:left w:val="single" w:sz="4" w:space="0" w:color="auto"/>
              <w:bottom w:val="single" w:sz="4" w:space="0" w:color="auto"/>
              <w:right w:val="single" w:sz="4" w:space="0" w:color="auto"/>
            </w:tcBorders>
          </w:tcPr>
          <w:p w:rsidR="0016509D" w:rsidRPr="000A7C27" w:rsidRDefault="0016509D" w:rsidP="00DF4032">
            <w:pPr>
              <w:jc w:val="both"/>
              <w:rPr>
                <w:sz w:val="20"/>
                <w:szCs w:val="20"/>
              </w:rPr>
            </w:pPr>
            <w:r>
              <w:rPr>
                <w:iCs/>
                <w:sz w:val="20"/>
                <w:szCs w:val="20"/>
              </w:rPr>
              <w:t>Уметь на практике применять м</w:t>
            </w:r>
            <w:r w:rsidRPr="005E2AE3">
              <w:rPr>
                <w:iCs/>
                <w:sz w:val="20"/>
                <w:szCs w:val="20"/>
              </w:rPr>
              <w:t>еры по сохранению плодородия почв</w:t>
            </w:r>
            <w:r>
              <w:rPr>
                <w:iCs/>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B7D42">
              <w:rPr>
                <w:sz w:val="20"/>
                <w:szCs w:val="20"/>
              </w:rPr>
              <w:t>Эл</w:t>
            </w:r>
            <w:r>
              <w:rPr>
                <w:sz w:val="20"/>
                <w:szCs w:val="20"/>
              </w:rPr>
              <w:t>ектронный учебник. География. 8</w:t>
            </w:r>
            <w:r w:rsidRPr="00CB7D42">
              <w:rPr>
                <w:sz w:val="20"/>
                <w:szCs w:val="20"/>
              </w:rPr>
              <w:t>кл</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 xml:space="preserve"> Почвенной картой России </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05"/>
        </w:trPr>
        <w:tc>
          <w:tcPr>
            <w:tcW w:w="15795" w:type="dxa"/>
            <w:gridSpan w:val="13"/>
            <w:tcBorders>
              <w:top w:val="single" w:sz="4" w:space="0" w:color="auto"/>
              <w:left w:val="single" w:sz="4" w:space="0" w:color="auto"/>
              <w:bottom w:val="single" w:sz="4" w:space="0" w:color="auto"/>
            </w:tcBorders>
          </w:tcPr>
          <w:p w:rsidR="0016509D" w:rsidRPr="004F2BBB" w:rsidRDefault="0016509D" w:rsidP="00DF4032">
            <w:pPr>
              <w:jc w:val="center"/>
              <w:rPr>
                <w:b/>
                <w:sz w:val="24"/>
                <w:szCs w:val="24"/>
              </w:rPr>
            </w:pPr>
            <w:r>
              <w:rPr>
                <w:b/>
                <w:sz w:val="24"/>
                <w:szCs w:val="24"/>
              </w:rPr>
              <w:t>Растительный и животный мир. Биологические ресурсы.</w:t>
            </w:r>
            <w:proofErr w:type="gramStart"/>
            <w:r w:rsidRPr="004F2BBB">
              <w:rPr>
                <w:b/>
                <w:sz w:val="24"/>
                <w:szCs w:val="24"/>
              </w:rPr>
              <w:t xml:space="preserve">(  </w:t>
            </w:r>
            <w:proofErr w:type="gramEnd"/>
            <w:r>
              <w:rPr>
                <w:b/>
                <w:sz w:val="24"/>
                <w:szCs w:val="24"/>
              </w:rPr>
              <w:t>4 часа</w:t>
            </w:r>
            <w:r w:rsidRPr="004F2BBB">
              <w:rPr>
                <w:b/>
                <w:sz w:val="24"/>
                <w:szCs w:val="24"/>
              </w:rPr>
              <w:t>)</w:t>
            </w:r>
          </w:p>
        </w:tc>
      </w:tr>
      <w:tr w:rsidR="0016509D" w:rsidTr="00DF4032">
        <w:trPr>
          <w:trHeight w:val="1832"/>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27-28</w:t>
            </w:r>
          </w:p>
        </w:tc>
        <w:tc>
          <w:tcPr>
            <w:tcW w:w="1556" w:type="dxa"/>
            <w:tcBorders>
              <w:top w:val="single" w:sz="4" w:space="0" w:color="auto"/>
              <w:left w:val="single" w:sz="4" w:space="0" w:color="auto"/>
              <w:bottom w:val="single" w:sz="4" w:space="0" w:color="auto"/>
              <w:right w:val="single" w:sz="4" w:space="0" w:color="auto"/>
            </w:tcBorders>
          </w:tcPr>
          <w:p w:rsidR="0016509D" w:rsidRPr="00114AED" w:rsidRDefault="0016509D" w:rsidP="00DF4032">
            <w:pPr>
              <w:rPr>
                <w:sz w:val="20"/>
                <w:szCs w:val="20"/>
              </w:rPr>
            </w:pPr>
            <w:r>
              <w:rPr>
                <w:sz w:val="20"/>
                <w:szCs w:val="20"/>
              </w:rPr>
              <w:t>Растительный и животный мир России.</w:t>
            </w:r>
          </w:p>
        </w:tc>
        <w:tc>
          <w:tcPr>
            <w:tcW w:w="425" w:type="dxa"/>
            <w:tcBorders>
              <w:top w:val="single" w:sz="4" w:space="0" w:color="auto"/>
              <w:left w:val="single" w:sz="4" w:space="0" w:color="auto"/>
              <w:bottom w:val="single" w:sz="4" w:space="0" w:color="auto"/>
              <w:right w:val="single" w:sz="4" w:space="0" w:color="auto"/>
            </w:tcBorders>
          </w:tcPr>
          <w:p w:rsidR="0016509D" w:rsidRPr="00114AED" w:rsidRDefault="0016509D" w:rsidP="00DF4032">
            <w:pPr>
              <w:jc w:val="both"/>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57403B" w:rsidRDefault="0016509D" w:rsidP="00DF4032">
            <w:pPr>
              <w:jc w:val="both"/>
              <w:rPr>
                <w:sz w:val="20"/>
                <w:szCs w:val="20"/>
              </w:rPr>
            </w:pPr>
            <w:r w:rsidRPr="0057403B">
              <w:rPr>
                <w:sz w:val="20"/>
                <w:szCs w:val="20"/>
              </w:rPr>
              <w:t xml:space="preserve">Зависимость животного </w:t>
            </w:r>
            <w:r>
              <w:rPr>
                <w:sz w:val="20"/>
                <w:szCs w:val="20"/>
              </w:rPr>
              <w:t xml:space="preserve">и растительного </w:t>
            </w:r>
            <w:r w:rsidRPr="0057403B">
              <w:rPr>
                <w:sz w:val="20"/>
                <w:szCs w:val="20"/>
              </w:rPr>
              <w:t xml:space="preserve">мира от </w:t>
            </w:r>
            <w:r>
              <w:rPr>
                <w:sz w:val="20"/>
                <w:szCs w:val="20"/>
              </w:rPr>
              <w:t xml:space="preserve">состояния </w:t>
            </w:r>
            <w:r w:rsidRPr="0057403B">
              <w:rPr>
                <w:sz w:val="20"/>
                <w:szCs w:val="20"/>
              </w:rPr>
              <w:t>природы</w:t>
            </w:r>
            <w:r>
              <w:rPr>
                <w:sz w:val="20"/>
                <w:szCs w:val="20"/>
              </w:rPr>
              <w:t>.</w:t>
            </w:r>
          </w:p>
        </w:tc>
        <w:tc>
          <w:tcPr>
            <w:tcW w:w="2188" w:type="dxa"/>
            <w:tcBorders>
              <w:top w:val="single" w:sz="4" w:space="0" w:color="auto"/>
              <w:left w:val="single" w:sz="4" w:space="0" w:color="auto"/>
              <w:bottom w:val="single" w:sz="4" w:space="0" w:color="auto"/>
              <w:right w:val="single" w:sz="4" w:space="0" w:color="auto"/>
            </w:tcBorders>
          </w:tcPr>
          <w:p w:rsidR="0016509D" w:rsidRPr="00B72F03" w:rsidRDefault="0016509D" w:rsidP="00DF4032">
            <w:pPr>
              <w:jc w:val="both"/>
              <w:rPr>
                <w:sz w:val="20"/>
                <w:szCs w:val="20"/>
              </w:rPr>
            </w:pPr>
            <w:r w:rsidRPr="00B72F03">
              <w:rPr>
                <w:sz w:val="20"/>
                <w:szCs w:val="20"/>
              </w:rPr>
              <w:t>Расширить знания о</w:t>
            </w:r>
            <w:r>
              <w:rPr>
                <w:sz w:val="20"/>
                <w:szCs w:val="20"/>
              </w:rPr>
              <w:t xml:space="preserve"> растительном и</w:t>
            </w:r>
            <w:r w:rsidRPr="00B72F03">
              <w:rPr>
                <w:sz w:val="20"/>
                <w:szCs w:val="20"/>
              </w:rPr>
              <w:t xml:space="preserve"> животном мире</w:t>
            </w:r>
            <w:r>
              <w:rPr>
                <w:sz w:val="20"/>
                <w:szCs w:val="20"/>
              </w:rPr>
              <w:t xml:space="preserve"> России</w:t>
            </w:r>
            <w:r w:rsidRPr="00B72F03">
              <w:rPr>
                <w:sz w:val="20"/>
                <w:szCs w:val="20"/>
              </w:rPr>
              <w:t xml:space="preserve">, </w:t>
            </w:r>
            <w:r>
              <w:rPr>
                <w:sz w:val="20"/>
                <w:szCs w:val="20"/>
              </w:rPr>
              <w:t xml:space="preserve">иметь представление </w:t>
            </w:r>
            <w:r w:rsidRPr="00B72F03">
              <w:rPr>
                <w:sz w:val="20"/>
                <w:szCs w:val="20"/>
              </w:rPr>
              <w:t>о распространении</w:t>
            </w:r>
            <w:r>
              <w:rPr>
                <w:sz w:val="20"/>
                <w:szCs w:val="20"/>
              </w:rPr>
              <w:t xml:space="preserve"> растений и животных  </w:t>
            </w:r>
            <w:r w:rsidRPr="00B72F03">
              <w:rPr>
                <w:sz w:val="20"/>
                <w:szCs w:val="20"/>
              </w:rPr>
              <w:t xml:space="preserve"> и</w:t>
            </w:r>
            <w:r>
              <w:rPr>
                <w:sz w:val="20"/>
                <w:szCs w:val="20"/>
              </w:rPr>
              <w:t xml:space="preserve">способах </w:t>
            </w:r>
            <w:r w:rsidRPr="00B72F03">
              <w:rPr>
                <w:sz w:val="20"/>
                <w:szCs w:val="20"/>
              </w:rPr>
              <w:t xml:space="preserve"> приспособлении их к среде обитания</w:t>
            </w:r>
          </w:p>
        </w:tc>
        <w:tc>
          <w:tcPr>
            <w:tcW w:w="2122"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114AED">
              <w:rPr>
                <w:iCs/>
                <w:sz w:val="20"/>
                <w:szCs w:val="20"/>
              </w:rPr>
              <w:t xml:space="preserve">Понимать зависимость </w:t>
            </w:r>
            <w:r>
              <w:rPr>
                <w:iCs/>
                <w:sz w:val="20"/>
                <w:szCs w:val="20"/>
              </w:rPr>
              <w:t xml:space="preserve">растительного и  </w:t>
            </w:r>
            <w:r w:rsidRPr="00114AED">
              <w:rPr>
                <w:iCs/>
                <w:sz w:val="20"/>
                <w:szCs w:val="20"/>
              </w:rPr>
              <w:t>животного мира</w:t>
            </w:r>
            <w:r>
              <w:rPr>
                <w:iCs/>
                <w:sz w:val="20"/>
                <w:szCs w:val="20"/>
              </w:rPr>
              <w:t xml:space="preserve"> всех природных зон </w:t>
            </w:r>
            <w:r w:rsidRPr="00114AED">
              <w:rPr>
                <w:iCs/>
                <w:sz w:val="20"/>
                <w:szCs w:val="20"/>
              </w:rPr>
              <w:t xml:space="preserve"> от состояния природы</w:t>
            </w:r>
            <w:r>
              <w:rPr>
                <w:iCs/>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rPr>
                <w:sz w:val="24"/>
                <w:szCs w:val="24"/>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Фронтальный и у</w:t>
            </w:r>
            <w:r w:rsidRPr="001A17DA">
              <w:rPr>
                <w:sz w:val="20"/>
                <w:szCs w:val="20"/>
              </w:rPr>
              <w:t>стный опрос,</w:t>
            </w:r>
          </w:p>
          <w:p w:rsidR="0016509D" w:rsidRDefault="0016509D" w:rsidP="00DF4032">
            <w:pPr>
              <w:jc w:val="both"/>
              <w:rPr>
                <w:sz w:val="24"/>
                <w:szCs w:val="24"/>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9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29</w:t>
            </w:r>
          </w:p>
        </w:tc>
        <w:tc>
          <w:tcPr>
            <w:tcW w:w="1556" w:type="dxa"/>
            <w:tcBorders>
              <w:top w:val="single" w:sz="4" w:space="0" w:color="auto"/>
              <w:left w:val="single" w:sz="4" w:space="0" w:color="auto"/>
              <w:bottom w:val="single" w:sz="4" w:space="0" w:color="auto"/>
              <w:right w:val="single" w:sz="4" w:space="0" w:color="auto"/>
            </w:tcBorders>
          </w:tcPr>
          <w:p w:rsidR="0016509D" w:rsidRPr="00114AED" w:rsidRDefault="0016509D" w:rsidP="00DF4032">
            <w:pPr>
              <w:rPr>
                <w:b/>
                <w:bCs/>
                <w:sz w:val="20"/>
                <w:szCs w:val="20"/>
              </w:rPr>
            </w:pPr>
            <w:r>
              <w:rPr>
                <w:sz w:val="20"/>
                <w:szCs w:val="20"/>
              </w:rPr>
              <w:t xml:space="preserve">Биологические ресурсы. Особо охраняемые природные территории </w:t>
            </w:r>
            <w:proofErr w:type="gramStart"/>
            <w:r>
              <w:rPr>
                <w:sz w:val="20"/>
                <w:szCs w:val="20"/>
              </w:rPr>
              <w:t xml:space="preserve">( </w:t>
            </w:r>
            <w:proofErr w:type="gramEnd"/>
            <w:r>
              <w:rPr>
                <w:sz w:val="20"/>
                <w:szCs w:val="20"/>
              </w:rPr>
              <w:t>ООПТ)</w:t>
            </w:r>
          </w:p>
        </w:tc>
        <w:tc>
          <w:tcPr>
            <w:tcW w:w="425" w:type="dxa"/>
            <w:tcBorders>
              <w:top w:val="single" w:sz="4" w:space="0" w:color="auto"/>
              <w:left w:val="single" w:sz="4" w:space="0" w:color="auto"/>
              <w:bottom w:val="single" w:sz="4" w:space="0" w:color="auto"/>
              <w:right w:val="single" w:sz="4" w:space="0" w:color="auto"/>
            </w:tcBorders>
          </w:tcPr>
          <w:p w:rsidR="0016509D" w:rsidRPr="00114AED"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BB204E" w:rsidRDefault="0016509D" w:rsidP="00DF4032">
            <w:pPr>
              <w:jc w:val="both"/>
              <w:rPr>
                <w:sz w:val="20"/>
                <w:szCs w:val="20"/>
              </w:rPr>
            </w:pPr>
            <w:r w:rsidRPr="00BB204E">
              <w:rPr>
                <w:sz w:val="20"/>
                <w:szCs w:val="20"/>
              </w:rPr>
              <w:t>Особо охраняемые природные территории: заповедники, заказники национальные и природные парки, памятники природы</w:t>
            </w:r>
          </w:p>
        </w:tc>
        <w:tc>
          <w:tcPr>
            <w:tcW w:w="2188" w:type="dxa"/>
            <w:tcBorders>
              <w:top w:val="single" w:sz="4" w:space="0" w:color="auto"/>
              <w:left w:val="single" w:sz="4" w:space="0" w:color="auto"/>
              <w:bottom w:val="single" w:sz="4" w:space="0" w:color="auto"/>
              <w:right w:val="single" w:sz="4" w:space="0" w:color="auto"/>
            </w:tcBorders>
          </w:tcPr>
          <w:p w:rsidR="0016509D" w:rsidRPr="00BB204E" w:rsidRDefault="0016509D" w:rsidP="00DF4032">
            <w:pPr>
              <w:jc w:val="both"/>
              <w:rPr>
                <w:sz w:val="20"/>
                <w:szCs w:val="20"/>
              </w:rPr>
            </w:pPr>
            <w:r w:rsidRPr="00BB204E">
              <w:rPr>
                <w:sz w:val="20"/>
                <w:szCs w:val="20"/>
              </w:rPr>
              <w:t>Знать  о заповедниках, заказниках, национальных парках России</w:t>
            </w:r>
          </w:p>
        </w:tc>
        <w:tc>
          <w:tcPr>
            <w:tcW w:w="2122" w:type="dxa"/>
            <w:tcBorders>
              <w:top w:val="single" w:sz="4" w:space="0" w:color="auto"/>
              <w:left w:val="single" w:sz="4" w:space="0" w:color="auto"/>
              <w:bottom w:val="single" w:sz="4" w:space="0" w:color="auto"/>
              <w:right w:val="single" w:sz="4" w:space="0" w:color="auto"/>
            </w:tcBorders>
          </w:tcPr>
          <w:p w:rsidR="0016509D" w:rsidRPr="00BB204E" w:rsidRDefault="0016509D" w:rsidP="00DF4032">
            <w:pPr>
              <w:jc w:val="both"/>
              <w:rPr>
                <w:sz w:val="20"/>
                <w:szCs w:val="20"/>
              </w:rPr>
            </w:pPr>
            <w:r w:rsidRPr="00BB204E">
              <w:rPr>
                <w:sz w:val="20"/>
                <w:szCs w:val="20"/>
              </w:rPr>
              <w:t>Понимать значение заповедников, заказников, национальных парков России</w:t>
            </w:r>
            <w:r>
              <w:rPr>
                <w:sz w:val="20"/>
                <w:szCs w:val="20"/>
              </w:rPr>
              <w:t xml:space="preserve"> для сохранения растительного и животного мира страны</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B7D42">
              <w:rPr>
                <w:sz w:val="20"/>
                <w:szCs w:val="20"/>
              </w:rPr>
              <w:t>Эл</w:t>
            </w:r>
            <w:r>
              <w:rPr>
                <w:sz w:val="20"/>
                <w:szCs w:val="20"/>
              </w:rPr>
              <w:t>ектронный учебник. География. 8</w:t>
            </w:r>
            <w:r w:rsidRPr="00CB7D42">
              <w:rPr>
                <w:sz w:val="20"/>
                <w:szCs w:val="20"/>
              </w:rPr>
              <w:t>кл</w:t>
            </w:r>
            <w:r>
              <w:rPr>
                <w:sz w:val="20"/>
                <w:szCs w:val="20"/>
              </w:rPr>
              <w:t xml:space="preserve"> Фильм «Таёжный край»</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8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30</w:t>
            </w:r>
          </w:p>
        </w:tc>
        <w:tc>
          <w:tcPr>
            <w:tcW w:w="1556" w:type="dxa"/>
            <w:tcBorders>
              <w:top w:val="single" w:sz="4" w:space="0" w:color="auto"/>
              <w:left w:val="single" w:sz="4" w:space="0" w:color="auto"/>
              <w:bottom w:val="single" w:sz="4" w:space="0" w:color="auto"/>
              <w:right w:val="single" w:sz="4" w:space="0" w:color="auto"/>
            </w:tcBorders>
          </w:tcPr>
          <w:p w:rsidR="0016509D" w:rsidRPr="00114AED" w:rsidRDefault="0016509D" w:rsidP="00DF4032">
            <w:pPr>
              <w:rPr>
                <w:sz w:val="20"/>
                <w:szCs w:val="20"/>
              </w:rPr>
            </w:pPr>
            <w:proofErr w:type="gramStart"/>
            <w:r>
              <w:rPr>
                <w:sz w:val="20"/>
                <w:szCs w:val="20"/>
              </w:rPr>
              <w:t>Природно  – ресурсный</w:t>
            </w:r>
            <w:proofErr w:type="gramEnd"/>
            <w:r>
              <w:rPr>
                <w:sz w:val="20"/>
                <w:szCs w:val="20"/>
              </w:rPr>
              <w:t xml:space="preserve"> потенциал России.</w:t>
            </w:r>
          </w:p>
        </w:tc>
        <w:tc>
          <w:tcPr>
            <w:tcW w:w="425" w:type="dxa"/>
            <w:tcBorders>
              <w:top w:val="single" w:sz="4" w:space="0" w:color="auto"/>
              <w:left w:val="single" w:sz="4" w:space="0" w:color="auto"/>
              <w:bottom w:val="single" w:sz="4" w:space="0" w:color="auto"/>
              <w:right w:val="single" w:sz="4" w:space="0" w:color="auto"/>
            </w:tcBorders>
          </w:tcPr>
          <w:p w:rsidR="0016509D" w:rsidRPr="00114AED"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both"/>
              <w:rPr>
                <w:sz w:val="20"/>
                <w:szCs w:val="20"/>
              </w:rPr>
            </w:pPr>
            <w:r w:rsidRPr="008512B3">
              <w:rPr>
                <w:sz w:val="20"/>
                <w:szCs w:val="20"/>
              </w:rPr>
              <w:t>Классификация  природных ресурсов</w:t>
            </w:r>
            <w:r>
              <w:rPr>
                <w:sz w:val="20"/>
                <w:szCs w:val="20"/>
              </w:rPr>
              <w:t xml:space="preserve"> России.</w:t>
            </w:r>
          </w:p>
        </w:tc>
        <w:tc>
          <w:tcPr>
            <w:tcW w:w="2188"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Знать классификацию</w:t>
            </w:r>
            <w:r w:rsidRPr="008512B3">
              <w:rPr>
                <w:sz w:val="20"/>
                <w:szCs w:val="20"/>
              </w:rPr>
              <w:t xml:space="preserve">  природных ресурсов</w:t>
            </w:r>
            <w:r>
              <w:rPr>
                <w:sz w:val="20"/>
                <w:szCs w:val="20"/>
              </w:rPr>
              <w:t xml:space="preserve"> России.</w:t>
            </w:r>
          </w:p>
        </w:tc>
        <w:tc>
          <w:tcPr>
            <w:tcW w:w="2122"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both"/>
              <w:rPr>
                <w:sz w:val="20"/>
                <w:szCs w:val="20"/>
              </w:rPr>
            </w:pPr>
            <w:r w:rsidRPr="008512B3">
              <w:rPr>
                <w:sz w:val="20"/>
                <w:szCs w:val="20"/>
              </w:rPr>
              <w:t>Понимать значение природных ресурсов для развития регионов России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rPr>
                <w:sz w:val="24"/>
                <w:szCs w:val="24"/>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50"/>
        </w:trPr>
        <w:tc>
          <w:tcPr>
            <w:tcW w:w="15795" w:type="dxa"/>
            <w:gridSpan w:val="13"/>
            <w:tcBorders>
              <w:top w:val="single" w:sz="4" w:space="0" w:color="auto"/>
              <w:left w:val="single" w:sz="4" w:space="0" w:color="auto"/>
              <w:bottom w:val="single" w:sz="4" w:space="0" w:color="auto"/>
              <w:right w:val="single" w:sz="4" w:space="0" w:color="auto"/>
            </w:tcBorders>
          </w:tcPr>
          <w:p w:rsidR="0016509D" w:rsidRPr="00031D82" w:rsidRDefault="0016509D" w:rsidP="00DF4032">
            <w:pPr>
              <w:jc w:val="center"/>
              <w:rPr>
                <w:b/>
                <w:sz w:val="24"/>
                <w:szCs w:val="24"/>
              </w:rPr>
            </w:pPr>
            <w:r w:rsidRPr="00031D82">
              <w:rPr>
                <w:b/>
                <w:sz w:val="24"/>
                <w:szCs w:val="24"/>
              </w:rPr>
              <w:t>Раздел 2. Природные комплексы России</w:t>
            </w:r>
            <w:proofErr w:type="gramStart"/>
            <w:r w:rsidRPr="00031D82">
              <w:rPr>
                <w:b/>
                <w:sz w:val="24"/>
                <w:szCs w:val="24"/>
              </w:rPr>
              <w:t>.</w:t>
            </w:r>
            <w:r>
              <w:rPr>
                <w:b/>
                <w:sz w:val="24"/>
                <w:szCs w:val="24"/>
              </w:rPr>
              <w:t>(</w:t>
            </w:r>
            <w:proofErr w:type="gramEnd"/>
            <w:r>
              <w:rPr>
                <w:b/>
                <w:sz w:val="24"/>
                <w:szCs w:val="24"/>
              </w:rPr>
              <w:t xml:space="preserve">  часов )</w:t>
            </w:r>
          </w:p>
        </w:tc>
      </w:tr>
      <w:tr w:rsidR="0016509D" w:rsidTr="00DF4032">
        <w:trPr>
          <w:trHeight w:val="111"/>
        </w:trPr>
        <w:tc>
          <w:tcPr>
            <w:tcW w:w="15795" w:type="dxa"/>
            <w:gridSpan w:val="13"/>
            <w:tcBorders>
              <w:top w:val="single" w:sz="4" w:space="0" w:color="auto"/>
              <w:left w:val="single" w:sz="4" w:space="0" w:color="auto"/>
              <w:bottom w:val="single" w:sz="4" w:space="0" w:color="auto"/>
              <w:right w:val="single" w:sz="4" w:space="0" w:color="auto"/>
            </w:tcBorders>
          </w:tcPr>
          <w:p w:rsidR="0016509D" w:rsidRPr="00031D82" w:rsidRDefault="0016509D" w:rsidP="00DF4032">
            <w:pPr>
              <w:jc w:val="center"/>
              <w:rPr>
                <w:b/>
                <w:sz w:val="24"/>
                <w:szCs w:val="24"/>
              </w:rPr>
            </w:pPr>
            <w:r w:rsidRPr="00031D82">
              <w:rPr>
                <w:b/>
                <w:sz w:val="24"/>
                <w:szCs w:val="24"/>
              </w:rPr>
              <w:t xml:space="preserve">Природное районирование </w:t>
            </w:r>
            <w:proofErr w:type="gramStart"/>
            <w:r w:rsidRPr="00031D82">
              <w:rPr>
                <w:b/>
                <w:sz w:val="24"/>
                <w:szCs w:val="24"/>
              </w:rPr>
              <w:t xml:space="preserve">( </w:t>
            </w:r>
            <w:proofErr w:type="gramEnd"/>
            <w:r>
              <w:rPr>
                <w:b/>
                <w:sz w:val="24"/>
                <w:szCs w:val="24"/>
              </w:rPr>
              <w:t>10</w:t>
            </w:r>
            <w:r w:rsidRPr="00031D82">
              <w:rPr>
                <w:b/>
                <w:sz w:val="24"/>
                <w:szCs w:val="24"/>
              </w:rPr>
              <w:t>часов  )</w:t>
            </w:r>
          </w:p>
        </w:tc>
      </w:tr>
      <w:tr w:rsidR="0016509D" w:rsidTr="00DF4032">
        <w:trPr>
          <w:trHeight w:val="8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31</w:t>
            </w:r>
          </w:p>
        </w:tc>
        <w:tc>
          <w:tcPr>
            <w:tcW w:w="1556" w:type="dxa"/>
            <w:tcBorders>
              <w:top w:val="single" w:sz="4" w:space="0" w:color="auto"/>
              <w:left w:val="single" w:sz="4" w:space="0" w:color="auto"/>
              <w:bottom w:val="single" w:sz="4" w:space="0" w:color="auto"/>
              <w:right w:val="single" w:sz="4" w:space="0" w:color="auto"/>
            </w:tcBorders>
          </w:tcPr>
          <w:p w:rsidR="0016509D" w:rsidRPr="0057403B" w:rsidRDefault="0016509D" w:rsidP="00DF4032">
            <w:pPr>
              <w:rPr>
                <w:sz w:val="20"/>
                <w:szCs w:val="20"/>
              </w:rPr>
            </w:pPr>
            <w:r>
              <w:rPr>
                <w:sz w:val="20"/>
                <w:szCs w:val="20"/>
              </w:rPr>
              <w:t>Разнообразие природных комплексов России.</w:t>
            </w:r>
          </w:p>
        </w:tc>
        <w:tc>
          <w:tcPr>
            <w:tcW w:w="425" w:type="dxa"/>
            <w:tcBorders>
              <w:top w:val="single" w:sz="4" w:space="0" w:color="auto"/>
              <w:left w:val="single" w:sz="4" w:space="0" w:color="auto"/>
              <w:bottom w:val="single" w:sz="4" w:space="0" w:color="auto"/>
              <w:right w:val="single" w:sz="4" w:space="0" w:color="auto"/>
            </w:tcBorders>
          </w:tcPr>
          <w:p w:rsidR="0016509D" w:rsidRPr="005237E8"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57403B" w:rsidRDefault="0016509D" w:rsidP="00DF4032">
            <w:pPr>
              <w:jc w:val="both"/>
              <w:rPr>
                <w:sz w:val="20"/>
                <w:szCs w:val="20"/>
              </w:rPr>
            </w:pPr>
            <w:r w:rsidRPr="00B72F03">
              <w:rPr>
                <w:sz w:val="20"/>
                <w:szCs w:val="20"/>
              </w:rPr>
              <w:t>Природные территориальные комплексы. Локальные, региональные и глобальные уровни ПТК. Физико-географическое районирование России</w:t>
            </w:r>
            <w:proofErr w:type="gramStart"/>
            <w:r w:rsidRPr="00B72F03">
              <w:rPr>
                <w:sz w:val="20"/>
                <w:szCs w:val="20"/>
              </w:rPr>
              <w:t>.</w:t>
            </w:r>
            <w:r>
              <w:rPr>
                <w:sz w:val="20"/>
                <w:szCs w:val="20"/>
              </w:rPr>
              <w:t>П</w:t>
            </w:r>
            <w:proofErr w:type="gramEnd"/>
            <w:r>
              <w:rPr>
                <w:sz w:val="20"/>
                <w:szCs w:val="20"/>
              </w:rPr>
              <w:t>риродные и антропогенные ПТК</w:t>
            </w:r>
          </w:p>
        </w:tc>
        <w:tc>
          <w:tcPr>
            <w:tcW w:w="2188" w:type="dxa"/>
            <w:tcBorders>
              <w:top w:val="single" w:sz="4" w:space="0" w:color="auto"/>
              <w:left w:val="single" w:sz="4" w:space="0" w:color="auto"/>
              <w:bottom w:val="single" w:sz="4" w:space="0" w:color="auto"/>
              <w:right w:val="single" w:sz="4" w:space="0" w:color="auto"/>
            </w:tcBorders>
          </w:tcPr>
          <w:p w:rsidR="0016509D" w:rsidRPr="00C72B71" w:rsidRDefault="0016509D" w:rsidP="00DF4032">
            <w:pPr>
              <w:jc w:val="both"/>
              <w:rPr>
                <w:rFonts w:eastAsia="Times New Roman"/>
                <w:iCs/>
                <w:sz w:val="20"/>
                <w:szCs w:val="20"/>
              </w:rPr>
            </w:pPr>
            <w:r w:rsidRPr="00C72B71">
              <w:rPr>
                <w:iCs/>
                <w:sz w:val="20"/>
                <w:szCs w:val="20"/>
              </w:rPr>
              <w:t xml:space="preserve">Знать понятие «природные территориальные комплексы». Знать </w:t>
            </w:r>
            <w:r>
              <w:rPr>
                <w:iCs/>
                <w:sz w:val="20"/>
                <w:szCs w:val="20"/>
              </w:rPr>
              <w:t xml:space="preserve"> о</w:t>
            </w:r>
            <w:r w:rsidRPr="00C72B71">
              <w:rPr>
                <w:iCs/>
                <w:sz w:val="20"/>
                <w:szCs w:val="20"/>
              </w:rPr>
              <w:t>ф</w:t>
            </w:r>
            <w:r>
              <w:rPr>
                <w:iCs/>
                <w:sz w:val="20"/>
                <w:szCs w:val="20"/>
              </w:rPr>
              <w:t xml:space="preserve">изико-географическом </w:t>
            </w:r>
            <w:proofErr w:type="gramStart"/>
            <w:r>
              <w:rPr>
                <w:iCs/>
                <w:sz w:val="20"/>
                <w:szCs w:val="20"/>
              </w:rPr>
              <w:t>районировании</w:t>
            </w:r>
            <w:proofErr w:type="gramEnd"/>
            <w:r>
              <w:rPr>
                <w:iCs/>
                <w:sz w:val="20"/>
                <w:szCs w:val="20"/>
              </w:rPr>
              <w:t xml:space="preserve">. </w:t>
            </w:r>
            <w:r w:rsidRPr="00C72B71">
              <w:rPr>
                <w:iCs/>
                <w:sz w:val="20"/>
                <w:szCs w:val="20"/>
              </w:rPr>
              <w:t xml:space="preserve">Знать </w:t>
            </w:r>
            <w:proofErr w:type="gramStart"/>
            <w:r w:rsidRPr="00C72B71">
              <w:rPr>
                <w:iCs/>
                <w:sz w:val="20"/>
                <w:szCs w:val="20"/>
              </w:rPr>
              <w:t>природные</w:t>
            </w:r>
            <w:proofErr w:type="gramEnd"/>
            <w:r w:rsidRPr="00C72B71">
              <w:rPr>
                <w:iCs/>
                <w:sz w:val="20"/>
                <w:szCs w:val="20"/>
              </w:rPr>
              <w:t xml:space="preserve"> и антропогенные ПТК.</w:t>
            </w:r>
          </w:p>
          <w:p w:rsidR="0016509D" w:rsidRPr="00B72F03" w:rsidRDefault="0016509D" w:rsidP="00DF4032">
            <w:pPr>
              <w:jc w:val="both"/>
              <w:rPr>
                <w:sz w:val="20"/>
                <w:szCs w:val="20"/>
              </w:rPr>
            </w:pPr>
            <w:r w:rsidRPr="00C72B71">
              <w:rPr>
                <w:iCs/>
                <w:sz w:val="20"/>
                <w:szCs w:val="20"/>
              </w:rPr>
              <w:t xml:space="preserve"> России.</w:t>
            </w:r>
          </w:p>
        </w:tc>
        <w:tc>
          <w:tcPr>
            <w:tcW w:w="2122"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72B71">
              <w:rPr>
                <w:iCs/>
                <w:sz w:val="20"/>
                <w:szCs w:val="20"/>
              </w:rPr>
              <w:t>Уметь выделять локальные, региональные и глобальные уровни ПТК.</w:t>
            </w:r>
            <w:r>
              <w:rPr>
                <w:iCs/>
                <w:sz w:val="20"/>
                <w:szCs w:val="20"/>
              </w:rPr>
              <w:t xml:space="preserve"> Уметь выделять </w:t>
            </w:r>
            <w:r w:rsidRPr="00C72B71">
              <w:rPr>
                <w:iCs/>
                <w:sz w:val="20"/>
                <w:szCs w:val="20"/>
              </w:rPr>
              <w:t xml:space="preserve"> природные и антропогенные ПТК</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rPr>
                <w:sz w:val="24"/>
                <w:szCs w:val="24"/>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w:t>
            </w:r>
            <w:proofErr w:type="gramStart"/>
            <w:r w:rsidRPr="00694745">
              <w:rPr>
                <w:sz w:val="20"/>
                <w:szCs w:val="20"/>
              </w:rPr>
              <w:t>ru</w:t>
            </w:r>
            <w:proofErr w:type="gramEnd"/>
            <w:r w:rsidRPr="00694745">
              <w:rPr>
                <w:sz w:val="20"/>
                <w:szCs w:val="20"/>
              </w:rPr>
              <w:t>.wikipedia.or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Фронтальный и у</w:t>
            </w:r>
            <w:r w:rsidRPr="001A17DA">
              <w:rPr>
                <w:sz w:val="20"/>
                <w:szCs w:val="20"/>
              </w:rPr>
              <w:t>стный опрос</w:t>
            </w:r>
            <w:r>
              <w:rPr>
                <w:sz w:val="20"/>
                <w:szCs w:val="20"/>
              </w:rPr>
              <w:t>.</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3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32</w:t>
            </w:r>
          </w:p>
        </w:tc>
        <w:tc>
          <w:tcPr>
            <w:tcW w:w="1556" w:type="dxa"/>
            <w:tcBorders>
              <w:top w:val="single" w:sz="4" w:space="0" w:color="auto"/>
              <w:left w:val="single" w:sz="4" w:space="0" w:color="auto"/>
              <w:bottom w:val="single" w:sz="4" w:space="0" w:color="auto"/>
              <w:right w:val="single" w:sz="4" w:space="0" w:color="auto"/>
            </w:tcBorders>
          </w:tcPr>
          <w:p w:rsidR="0016509D" w:rsidRPr="00B72F03" w:rsidRDefault="0016509D" w:rsidP="00DF4032">
            <w:pPr>
              <w:jc w:val="both"/>
              <w:rPr>
                <w:sz w:val="20"/>
                <w:szCs w:val="20"/>
              </w:rPr>
            </w:pPr>
            <w:r>
              <w:rPr>
                <w:sz w:val="20"/>
                <w:szCs w:val="20"/>
              </w:rPr>
              <w:t>Моря как крупные природные комплексы.</w:t>
            </w:r>
          </w:p>
        </w:tc>
        <w:tc>
          <w:tcPr>
            <w:tcW w:w="425" w:type="dxa"/>
            <w:tcBorders>
              <w:top w:val="single" w:sz="4" w:space="0" w:color="auto"/>
              <w:left w:val="single" w:sz="4" w:space="0" w:color="auto"/>
              <w:bottom w:val="single" w:sz="4" w:space="0" w:color="auto"/>
              <w:right w:val="single" w:sz="4" w:space="0" w:color="auto"/>
            </w:tcBorders>
          </w:tcPr>
          <w:p w:rsidR="0016509D" w:rsidRPr="00B72F03"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B72F03" w:rsidRDefault="0016509D" w:rsidP="00DF4032">
            <w:pPr>
              <w:jc w:val="both"/>
              <w:rPr>
                <w:sz w:val="20"/>
                <w:szCs w:val="20"/>
              </w:rPr>
            </w:pPr>
            <w:r>
              <w:rPr>
                <w:sz w:val="20"/>
                <w:szCs w:val="20"/>
              </w:rPr>
              <w:t>Моря России</w:t>
            </w:r>
            <w:proofErr w:type="gramStart"/>
            <w:r>
              <w:rPr>
                <w:sz w:val="20"/>
                <w:szCs w:val="20"/>
              </w:rPr>
              <w:t>.</w:t>
            </w:r>
            <w:proofErr w:type="gramEnd"/>
            <w:r>
              <w:rPr>
                <w:sz w:val="20"/>
                <w:szCs w:val="20"/>
              </w:rPr>
              <w:t xml:space="preserve"> </w:t>
            </w:r>
            <w:proofErr w:type="gramStart"/>
            <w:r>
              <w:rPr>
                <w:sz w:val="20"/>
                <w:szCs w:val="20"/>
              </w:rPr>
              <w:t>и</w:t>
            </w:r>
            <w:proofErr w:type="gramEnd"/>
            <w:r>
              <w:rPr>
                <w:sz w:val="20"/>
                <w:szCs w:val="20"/>
              </w:rPr>
              <w:t>х основные заливы, проливы, полуострова, острова.  Состав природного комплекса моря.</w:t>
            </w:r>
          </w:p>
        </w:tc>
        <w:tc>
          <w:tcPr>
            <w:tcW w:w="2188" w:type="dxa"/>
            <w:tcBorders>
              <w:top w:val="single" w:sz="4" w:space="0" w:color="auto"/>
              <w:left w:val="single" w:sz="4" w:space="0" w:color="auto"/>
              <w:bottom w:val="single" w:sz="4" w:space="0" w:color="auto"/>
              <w:right w:val="single" w:sz="4" w:space="0" w:color="auto"/>
            </w:tcBorders>
          </w:tcPr>
          <w:p w:rsidR="0016509D" w:rsidRPr="00C72B71" w:rsidRDefault="0016509D" w:rsidP="00DF4032">
            <w:pPr>
              <w:jc w:val="both"/>
              <w:rPr>
                <w:sz w:val="20"/>
                <w:szCs w:val="20"/>
              </w:rPr>
            </w:pPr>
            <w:r>
              <w:rPr>
                <w:sz w:val="20"/>
                <w:szCs w:val="20"/>
              </w:rPr>
              <w:t>Знать моря России</w:t>
            </w:r>
            <w:proofErr w:type="gramStart"/>
            <w:r>
              <w:rPr>
                <w:sz w:val="20"/>
                <w:szCs w:val="20"/>
              </w:rPr>
              <w:t>.</w:t>
            </w:r>
            <w:proofErr w:type="gramEnd"/>
            <w:r>
              <w:rPr>
                <w:sz w:val="20"/>
                <w:szCs w:val="20"/>
              </w:rPr>
              <w:t xml:space="preserve"> </w:t>
            </w:r>
            <w:proofErr w:type="gramStart"/>
            <w:r>
              <w:rPr>
                <w:sz w:val="20"/>
                <w:szCs w:val="20"/>
              </w:rPr>
              <w:t>и</w:t>
            </w:r>
            <w:proofErr w:type="gramEnd"/>
            <w:r>
              <w:rPr>
                <w:sz w:val="20"/>
                <w:szCs w:val="20"/>
              </w:rPr>
              <w:t>х основные заливы, проливы, полуострова, острова.</w:t>
            </w:r>
          </w:p>
        </w:tc>
        <w:tc>
          <w:tcPr>
            <w:tcW w:w="2122" w:type="dxa"/>
            <w:tcBorders>
              <w:top w:val="single" w:sz="4" w:space="0" w:color="auto"/>
              <w:left w:val="single" w:sz="4" w:space="0" w:color="auto"/>
              <w:bottom w:val="single" w:sz="4" w:space="0" w:color="auto"/>
              <w:right w:val="single" w:sz="4" w:space="0" w:color="auto"/>
            </w:tcBorders>
          </w:tcPr>
          <w:p w:rsidR="0016509D" w:rsidRPr="00C72B71" w:rsidRDefault="0016509D" w:rsidP="00DF4032">
            <w:pPr>
              <w:jc w:val="both"/>
              <w:rPr>
                <w:sz w:val="20"/>
                <w:szCs w:val="20"/>
              </w:rPr>
            </w:pPr>
            <w:r>
              <w:rPr>
                <w:sz w:val="20"/>
                <w:szCs w:val="20"/>
              </w:rPr>
              <w:t>Понимать специфику природного комплекса моря на примере Белого моря.</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rPr>
                <w:sz w:val="24"/>
                <w:szCs w:val="24"/>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Фронтальный и у</w:t>
            </w:r>
            <w:r w:rsidRPr="001A17DA">
              <w:rPr>
                <w:sz w:val="20"/>
                <w:szCs w:val="20"/>
              </w:rPr>
              <w:t>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22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spacing w:before="100" w:beforeAutospacing="1" w:after="100" w:afterAutospacing="1"/>
              <w:jc w:val="center"/>
              <w:rPr>
                <w:sz w:val="24"/>
                <w:szCs w:val="24"/>
              </w:rPr>
            </w:pPr>
            <w:r>
              <w:rPr>
                <w:sz w:val="24"/>
                <w:szCs w:val="24"/>
              </w:rPr>
              <w:t>33-34</w:t>
            </w:r>
          </w:p>
        </w:tc>
        <w:tc>
          <w:tcPr>
            <w:tcW w:w="1556" w:type="dxa"/>
            <w:tcBorders>
              <w:top w:val="single" w:sz="4" w:space="0" w:color="auto"/>
              <w:left w:val="single" w:sz="4" w:space="0" w:color="auto"/>
              <w:bottom w:val="single" w:sz="4" w:space="0" w:color="auto"/>
              <w:right w:val="single" w:sz="4" w:space="0" w:color="auto"/>
            </w:tcBorders>
          </w:tcPr>
          <w:p w:rsidR="0016509D" w:rsidRPr="00B72F03" w:rsidRDefault="0016509D" w:rsidP="00DF4032">
            <w:pPr>
              <w:jc w:val="both"/>
              <w:rPr>
                <w:sz w:val="20"/>
                <w:szCs w:val="20"/>
              </w:rPr>
            </w:pPr>
            <w:r>
              <w:rPr>
                <w:sz w:val="20"/>
                <w:szCs w:val="20"/>
              </w:rPr>
              <w:t>Природные зоны России.</w:t>
            </w:r>
          </w:p>
        </w:tc>
        <w:tc>
          <w:tcPr>
            <w:tcW w:w="425" w:type="dxa"/>
            <w:tcBorders>
              <w:top w:val="single" w:sz="4" w:space="0" w:color="auto"/>
              <w:left w:val="single" w:sz="4" w:space="0" w:color="auto"/>
              <w:bottom w:val="single" w:sz="4" w:space="0" w:color="auto"/>
              <w:right w:val="single" w:sz="4" w:space="0" w:color="auto"/>
            </w:tcBorders>
          </w:tcPr>
          <w:p w:rsidR="0016509D" w:rsidRPr="00B72F03" w:rsidRDefault="0016509D" w:rsidP="00DF4032">
            <w:pPr>
              <w:spacing w:before="100" w:beforeAutospacing="1" w:after="100" w:afterAutospacing="1"/>
              <w:jc w:val="both"/>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381BE6" w:rsidRDefault="0016509D" w:rsidP="00DF4032">
            <w:pPr>
              <w:jc w:val="both"/>
              <w:rPr>
                <w:sz w:val="20"/>
                <w:szCs w:val="20"/>
              </w:rPr>
            </w:pPr>
            <w:r w:rsidRPr="00381BE6">
              <w:rPr>
                <w:sz w:val="20"/>
                <w:szCs w:val="20"/>
              </w:rPr>
              <w:t xml:space="preserve">Природная зона как природный комплекс: взаимосвязь и взаимообусловленность ее компонентов. Роль В.В. Докучаева и Л.С. Берга в создании учения о природных зонах. Что такое </w:t>
            </w:r>
            <w:proofErr w:type="gramStart"/>
            <w:r w:rsidRPr="00381BE6">
              <w:rPr>
                <w:sz w:val="20"/>
                <w:szCs w:val="20"/>
              </w:rPr>
              <w:t>природно- хозяйственная</w:t>
            </w:r>
            <w:proofErr w:type="gramEnd"/>
            <w:r w:rsidRPr="00381BE6">
              <w:rPr>
                <w:sz w:val="20"/>
                <w:szCs w:val="20"/>
              </w:rPr>
              <w:t xml:space="preserve"> зона.</w:t>
            </w:r>
          </w:p>
        </w:tc>
        <w:tc>
          <w:tcPr>
            <w:tcW w:w="2188" w:type="dxa"/>
            <w:tcBorders>
              <w:top w:val="single" w:sz="4" w:space="0" w:color="auto"/>
              <w:left w:val="single" w:sz="4" w:space="0" w:color="auto"/>
              <w:bottom w:val="single" w:sz="4" w:space="0" w:color="auto"/>
              <w:right w:val="single" w:sz="4" w:space="0" w:color="auto"/>
            </w:tcBorders>
          </w:tcPr>
          <w:p w:rsidR="0016509D" w:rsidRPr="00381BE6" w:rsidRDefault="0016509D" w:rsidP="00DF4032">
            <w:pPr>
              <w:jc w:val="both"/>
              <w:rPr>
                <w:sz w:val="20"/>
                <w:szCs w:val="20"/>
              </w:rPr>
            </w:pPr>
            <w:r w:rsidRPr="00381BE6">
              <w:rPr>
                <w:sz w:val="20"/>
                <w:szCs w:val="20"/>
              </w:rPr>
              <w:t xml:space="preserve">Знать о природных зонах России, углубить знания о взаимосвязях в природных комплексах </w:t>
            </w:r>
            <w:proofErr w:type="gramStart"/>
            <w:r w:rsidRPr="00381BE6">
              <w:rPr>
                <w:sz w:val="20"/>
                <w:szCs w:val="20"/>
              </w:rPr>
              <w:t>северо – запада</w:t>
            </w:r>
            <w:proofErr w:type="gramEnd"/>
            <w:r w:rsidRPr="00381BE6">
              <w:rPr>
                <w:sz w:val="20"/>
                <w:szCs w:val="20"/>
              </w:rPr>
              <w:t xml:space="preserve">  России.</w:t>
            </w:r>
          </w:p>
        </w:tc>
        <w:tc>
          <w:tcPr>
            <w:tcW w:w="2122" w:type="dxa"/>
            <w:tcBorders>
              <w:top w:val="single" w:sz="4" w:space="0" w:color="auto"/>
              <w:left w:val="single" w:sz="4" w:space="0" w:color="auto"/>
              <w:bottom w:val="single" w:sz="4" w:space="0" w:color="auto"/>
              <w:right w:val="single" w:sz="4" w:space="0" w:color="auto"/>
            </w:tcBorders>
          </w:tcPr>
          <w:p w:rsidR="0016509D" w:rsidRPr="00381BE6" w:rsidRDefault="0016509D" w:rsidP="00DF4032">
            <w:pPr>
              <w:jc w:val="both"/>
              <w:rPr>
                <w:sz w:val="20"/>
                <w:szCs w:val="20"/>
              </w:rPr>
            </w:pPr>
            <w:r w:rsidRPr="00381BE6">
              <w:rPr>
                <w:iCs/>
                <w:sz w:val="20"/>
                <w:szCs w:val="20"/>
              </w:rPr>
              <w:t>Представлять природную  зону как природный комплекс. Понимать  взаимосвязь и взаимообусловленность ее компонентов.</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D8335D" w:rsidRDefault="0016509D" w:rsidP="00DF4032">
            <w:pPr>
              <w:jc w:val="both"/>
              <w:rPr>
                <w:sz w:val="20"/>
                <w:szCs w:val="20"/>
              </w:rPr>
            </w:pPr>
            <w:r w:rsidRPr="00D8335D">
              <w:rPr>
                <w:sz w:val="20"/>
                <w:szCs w:val="20"/>
              </w:rPr>
              <w:t>Фильм «Заполярье»</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Фронтальный и у</w:t>
            </w:r>
            <w:r w:rsidRPr="001A17DA">
              <w:rPr>
                <w:sz w:val="20"/>
                <w:szCs w:val="20"/>
              </w:rPr>
              <w:t>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 xml:space="preserve"> картой природных зон России.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spacing w:before="100" w:beforeAutospacing="1" w:after="100" w:afterAutospacing="1"/>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spacing w:before="100" w:beforeAutospacing="1" w:after="100" w:afterAutospacing="1"/>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spacing w:before="100" w:beforeAutospacing="1" w:after="100" w:afterAutospacing="1"/>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spacing w:before="100" w:beforeAutospacing="1" w:after="100" w:afterAutospacing="1"/>
              <w:jc w:val="center"/>
              <w:rPr>
                <w:sz w:val="16"/>
                <w:szCs w:val="16"/>
              </w:rPr>
            </w:pPr>
          </w:p>
        </w:tc>
      </w:tr>
      <w:tr w:rsidR="0016509D" w:rsidTr="00DF4032">
        <w:trPr>
          <w:trHeight w:val="8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35-36</w:t>
            </w:r>
          </w:p>
        </w:tc>
        <w:tc>
          <w:tcPr>
            <w:tcW w:w="1556" w:type="dxa"/>
            <w:tcBorders>
              <w:top w:val="single" w:sz="4" w:space="0" w:color="auto"/>
              <w:left w:val="single" w:sz="4" w:space="0" w:color="auto"/>
              <w:bottom w:val="single" w:sz="4" w:space="0" w:color="auto"/>
              <w:right w:val="single" w:sz="4" w:space="0" w:color="auto"/>
            </w:tcBorders>
          </w:tcPr>
          <w:p w:rsidR="0016509D" w:rsidRPr="00C72B71" w:rsidRDefault="0016509D" w:rsidP="00DF4032">
            <w:pPr>
              <w:jc w:val="both"/>
              <w:rPr>
                <w:sz w:val="20"/>
                <w:szCs w:val="20"/>
              </w:rPr>
            </w:pPr>
            <w:r>
              <w:rPr>
                <w:sz w:val="20"/>
                <w:szCs w:val="20"/>
              </w:rPr>
              <w:t>Разнообразие лесов России.</w:t>
            </w:r>
          </w:p>
        </w:tc>
        <w:tc>
          <w:tcPr>
            <w:tcW w:w="425" w:type="dxa"/>
            <w:tcBorders>
              <w:top w:val="single" w:sz="4" w:space="0" w:color="auto"/>
              <w:left w:val="single" w:sz="4" w:space="0" w:color="auto"/>
              <w:bottom w:val="single" w:sz="4" w:space="0" w:color="auto"/>
              <w:right w:val="single" w:sz="4" w:space="0" w:color="auto"/>
            </w:tcBorders>
          </w:tcPr>
          <w:p w:rsidR="0016509D" w:rsidRPr="00C72B71" w:rsidRDefault="0016509D" w:rsidP="00DF4032">
            <w:pPr>
              <w:jc w:val="both"/>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C72B71" w:rsidRDefault="0016509D" w:rsidP="00DF4032">
            <w:pPr>
              <w:jc w:val="both"/>
              <w:rPr>
                <w:sz w:val="20"/>
                <w:szCs w:val="20"/>
              </w:rPr>
            </w:pPr>
            <w:r w:rsidRPr="00F9300E">
              <w:rPr>
                <w:sz w:val="20"/>
                <w:szCs w:val="20"/>
              </w:rPr>
              <w:t>Характеристика</w:t>
            </w:r>
            <w:r>
              <w:rPr>
                <w:sz w:val="20"/>
                <w:szCs w:val="20"/>
              </w:rPr>
              <w:t xml:space="preserve">таёжных </w:t>
            </w:r>
            <w:r w:rsidRPr="00F9300E">
              <w:rPr>
                <w:sz w:val="20"/>
                <w:szCs w:val="20"/>
              </w:rPr>
              <w:t xml:space="preserve"> лесов.</w:t>
            </w:r>
            <w:r w:rsidRPr="006D445C">
              <w:rPr>
                <w:sz w:val="20"/>
                <w:szCs w:val="20"/>
              </w:rPr>
              <w:t xml:space="preserve"> Характеристикасмешанных и </w:t>
            </w:r>
            <w:proofErr w:type="gramStart"/>
            <w:r w:rsidRPr="006D445C">
              <w:rPr>
                <w:sz w:val="20"/>
                <w:szCs w:val="20"/>
              </w:rPr>
              <w:t>широко лиственных</w:t>
            </w:r>
            <w:proofErr w:type="gramEnd"/>
            <w:r w:rsidRPr="006D445C">
              <w:rPr>
                <w:sz w:val="20"/>
                <w:szCs w:val="20"/>
              </w:rPr>
              <w:t xml:space="preserve"> лесов. Природные ресурсы леса, их использование, экологические проблемы</w:t>
            </w:r>
            <w:r>
              <w:rPr>
                <w:sz w:val="20"/>
                <w:szCs w:val="20"/>
              </w:rPr>
              <w:t>.</w:t>
            </w:r>
          </w:p>
        </w:tc>
        <w:tc>
          <w:tcPr>
            <w:tcW w:w="2188"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iCs/>
                <w:sz w:val="20"/>
                <w:szCs w:val="20"/>
              </w:rPr>
            </w:pPr>
            <w:r>
              <w:rPr>
                <w:iCs/>
                <w:sz w:val="20"/>
                <w:szCs w:val="20"/>
              </w:rPr>
              <w:t>Знать про п</w:t>
            </w:r>
            <w:r w:rsidRPr="00114AED">
              <w:rPr>
                <w:iCs/>
                <w:sz w:val="20"/>
                <w:szCs w:val="20"/>
              </w:rPr>
              <w:t>риродные ресурсы</w:t>
            </w:r>
            <w:r>
              <w:rPr>
                <w:iCs/>
                <w:sz w:val="20"/>
                <w:szCs w:val="20"/>
              </w:rPr>
              <w:t xml:space="preserve">таёжной </w:t>
            </w:r>
            <w:r w:rsidRPr="00114AED">
              <w:rPr>
                <w:iCs/>
                <w:sz w:val="20"/>
                <w:szCs w:val="20"/>
              </w:rPr>
              <w:t xml:space="preserve"> зон</w:t>
            </w:r>
            <w:r>
              <w:rPr>
                <w:iCs/>
                <w:sz w:val="20"/>
                <w:szCs w:val="20"/>
              </w:rPr>
              <w:t>ы</w:t>
            </w:r>
            <w:proofErr w:type="gramStart"/>
            <w:r>
              <w:rPr>
                <w:iCs/>
                <w:sz w:val="20"/>
                <w:szCs w:val="20"/>
              </w:rPr>
              <w:t>,о</w:t>
            </w:r>
            <w:proofErr w:type="gramEnd"/>
            <w:r>
              <w:rPr>
                <w:iCs/>
                <w:sz w:val="20"/>
                <w:szCs w:val="20"/>
              </w:rPr>
              <w:t xml:space="preserve">б их использовании и  экологических проблемах. </w:t>
            </w:r>
          </w:p>
          <w:p w:rsidR="0016509D" w:rsidRPr="00F01701" w:rsidRDefault="0016509D" w:rsidP="00DF4032">
            <w:pPr>
              <w:jc w:val="both"/>
              <w:rPr>
                <w:sz w:val="20"/>
                <w:szCs w:val="20"/>
              </w:rPr>
            </w:pPr>
            <w:r>
              <w:rPr>
                <w:iCs/>
                <w:sz w:val="20"/>
                <w:szCs w:val="20"/>
              </w:rPr>
              <w:t>Знать про п</w:t>
            </w:r>
            <w:r w:rsidRPr="00114AED">
              <w:rPr>
                <w:iCs/>
                <w:sz w:val="20"/>
                <w:szCs w:val="20"/>
              </w:rPr>
              <w:t>риродные ресурсы</w:t>
            </w:r>
            <w:r>
              <w:rPr>
                <w:iCs/>
                <w:sz w:val="20"/>
                <w:szCs w:val="20"/>
              </w:rPr>
              <w:t xml:space="preserve"> зоны </w:t>
            </w:r>
            <w:r w:rsidRPr="006D445C">
              <w:rPr>
                <w:sz w:val="20"/>
                <w:szCs w:val="20"/>
              </w:rPr>
              <w:t xml:space="preserve">смешанных и </w:t>
            </w:r>
            <w:proofErr w:type="gramStart"/>
            <w:r w:rsidRPr="006D445C">
              <w:rPr>
                <w:sz w:val="20"/>
                <w:szCs w:val="20"/>
              </w:rPr>
              <w:t>широко лиственных</w:t>
            </w:r>
            <w:proofErr w:type="gramEnd"/>
            <w:r w:rsidRPr="006D445C">
              <w:rPr>
                <w:sz w:val="20"/>
                <w:szCs w:val="20"/>
              </w:rPr>
              <w:t xml:space="preserve"> лесов</w:t>
            </w:r>
            <w:r>
              <w:rPr>
                <w:iCs/>
                <w:sz w:val="20"/>
                <w:szCs w:val="20"/>
              </w:rPr>
              <w:t xml:space="preserve"> об их использовании и  экологических проблемах.</w:t>
            </w:r>
          </w:p>
        </w:tc>
        <w:tc>
          <w:tcPr>
            <w:tcW w:w="2122"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rFonts w:eastAsia="Times New Roman"/>
                <w:iCs/>
                <w:sz w:val="20"/>
                <w:szCs w:val="20"/>
              </w:rPr>
            </w:pPr>
            <w:r w:rsidRPr="00114AED">
              <w:rPr>
                <w:iCs/>
                <w:sz w:val="20"/>
                <w:szCs w:val="20"/>
              </w:rPr>
              <w:t>Понимать зависимость животного</w:t>
            </w:r>
            <w:r>
              <w:rPr>
                <w:iCs/>
                <w:sz w:val="20"/>
                <w:szCs w:val="20"/>
              </w:rPr>
              <w:t xml:space="preserve"> и растительного</w:t>
            </w:r>
            <w:r w:rsidRPr="00114AED">
              <w:rPr>
                <w:iCs/>
                <w:sz w:val="20"/>
                <w:szCs w:val="20"/>
              </w:rPr>
              <w:t xml:space="preserve"> мира</w:t>
            </w:r>
            <w:r>
              <w:rPr>
                <w:iCs/>
                <w:sz w:val="20"/>
                <w:szCs w:val="20"/>
              </w:rPr>
              <w:t xml:space="preserve"> тайги</w:t>
            </w:r>
            <w:r w:rsidRPr="00114AED">
              <w:rPr>
                <w:iCs/>
                <w:sz w:val="20"/>
                <w:szCs w:val="20"/>
              </w:rPr>
              <w:t xml:space="preserve"> от состояния природы</w:t>
            </w:r>
            <w:r>
              <w:rPr>
                <w:rFonts w:eastAsia="Times New Roman"/>
                <w:iCs/>
                <w:sz w:val="20"/>
                <w:szCs w:val="20"/>
              </w:rPr>
              <w:t>.</w:t>
            </w:r>
          </w:p>
          <w:p w:rsidR="0016509D" w:rsidRPr="006D445C" w:rsidRDefault="0016509D" w:rsidP="00DF4032">
            <w:pPr>
              <w:jc w:val="both"/>
              <w:rPr>
                <w:rFonts w:eastAsia="Times New Roman"/>
                <w:iCs/>
                <w:sz w:val="20"/>
                <w:szCs w:val="20"/>
              </w:rPr>
            </w:pPr>
            <w:r w:rsidRPr="00114AED">
              <w:rPr>
                <w:iCs/>
                <w:sz w:val="20"/>
                <w:szCs w:val="20"/>
              </w:rPr>
              <w:t>Понимать зависимость животного</w:t>
            </w:r>
            <w:r>
              <w:rPr>
                <w:iCs/>
                <w:sz w:val="20"/>
                <w:szCs w:val="20"/>
              </w:rPr>
              <w:t xml:space="preserve"> и растительного</w:t>
            </w:r>
            <w:r w:rsidRPr="00114AED">
              <w:rPr>
                <w:iCs/>
                <w:sz w:val="20"/>
                <w:szCs w:val="20"/>
              </w:rPr>
              <w:t xml:space="preserve"> мира</w:t>
            </w:r>
            <w:r>
              <w:rPr>
                <w:iCs/>
                <w:sz w:val="20"/>
                <w:szCs w:val="20"/>
              </w:rPr>
              <w:t xml:space="preserve"> зоны </w:t>
            </w:r>
            <w:proofErr w:type="gramStart"/>
            <w:r w:rsidRPr="006D445C">
              <w:rPr>
                <w:sz w:val="20"/>
                <w:szCs w:val="20"/>
              </w:rPr>
              <w:t>смешанных</w:t>
            </w:r>
            <w:proofErr w:type="gramEnd"/>
            <w:r w:rsidRPr="006D445C">
              <w:rPr>
                <w:sz w:val="20"/>
                <w:szCs w:val="20"/>
              </w:rPr>
              <w:t xml:space="preserve"> и широко лиственных лесов</w:t>
            </w:r>
            <w:r w:rsidRPr="00114AED">
              <w:rPr>
                <w:iCs/>
                <w:sz w:val="20"/>
                <w:szCs w:val="20"/>
              </w:rPr>
              <w:t>от состояния природы</w:t>
            </w:r>
            <w:r>
              <w:rPr>
                <w:rFonts w:eastAsia="Times New Roman"/>
                <w:iCs/>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962D09" w:rsidRDefault="0016509D" w:rsidP="00DF4032">
            <w:pPr>
              <w:jc w:val="both"/>
              <w:rPr>
                <w:sz w:val="20"/>
                <w:szCs w:val="20"/>
              </w:rPr>
            </w:pPr>
            <w:r w:rsidRPr="00962D09">
              <w:rPr>
                <w:sz w:val="20"/>
                <w:szCs w:val="20"/>
              </w:rPr>
              <w:t>Фильм «Таёжный край»</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картой  природных зон России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0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37-38</w:t>
            </w:r>
          </w:p>
        </w:tc>
        <w:tc>
          <w:tcPr>
            <w:tcW w:w="1556" w:type="dxa"/>
            <w:tcBorders>
              <w:top w:val="single" w:sz="4" w:space="0" w:color="auto"/>
              <w:left w:val="single" w:sz="4" w:space="0" w:color="auto"/>
              <w:bottom w:val="single" w:sz="4" w:space="0" w:color="auto"/>
              <w:right w:val="single" w:sz="4" w:space="0" w:color="auto"/>
            </w:tcBorders>
          </w:tcPr>
          <w:p w:rsidR="0016509D" w:rsidRPr="00C72B71" w:rsidRDefault="0016509D" w:rsidP="00DF4032">
            <w:pPr>
              <w:jc w:val="both"/>
              <w:rPr>
                <w:sz w:val="20"/>
                <w:szCs w:val="20"/>
              </w:rPr>
            </w:pPr>
            <w:r>
              <w:rPr>
                <w:sz w:val="20"/>
                <w:szCs w:val="20"/>
              </w:rPr>
              <w:t>Безлесные зоны на юге России.</w:t>
            </w:r>
          </w:p>
        </w:tc>
        <w:tc>
          <w:tcPr>
            <w:tcW w:w="425" w:type="dxa"/>
            <w:tcBorders>
              <w:top w:val="single" w:sz="4" w:space="0" w:color="auto"/>
              <w:left w:val="single" w:sz="4" w:space="0" w:color="auto"/>
              <w:bottom w:val="single" w:sz="4" w:space="0" w:color="auto"/>
              <w:right w:val="single" w:sz="4" w:space="0" w:color="auto"/>
            </w:tcBorders>
          </w:tcPr>
          <w:p w:rsidR="0016509D" w:rsidRPr="00C72B71" w:rsidRDefault="0016509D" w:rsidP="00DF4032">
            <w:pPr>
              <w:jc w:val="both"/>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6D445C" w:rsidRDefault="0016509D" w:rsidP="00DF4032">
            <w:pPr>
              <w:jc w:val="both"/>
              <w:rPr>
                <w:sz w:val="20"/>
                <w:szCs w:val="20"/>
              </w:rPr>
            </w:pPr>
            <w:r>
              <w:rPr>
                <w:sz w:val="20"/>
                <w:szCs w:val="20"/>
              </w:rPr>
              <w:t>Характеристика лесостепей и</w:t>
            </w:r>
            <w:r w:rsidRPr="006D445C">
              <w:rPr>
                <w:sz w:val="20"/>
                <w:szCs w:val="20"/>
              </w:rPr>
              <w:t xml:space="preserve"> степей. Природные ресурсы зон, их использование, экологические проблемы</w:t>
            </w:r>
            <w:r>
              <w:rPr>
                <w:sz w:val="20"/>
                <w:szCs w:val="20"/>
              </w:rPr>
              <w:t xml:space="preserve">. </w:t>
            </w:r>
            <w:r w:rsidRPr="000B6AB9">
              <w:rPr>
                <w:sz w:val="20"/>
                <w:szCs w:val="20"/>
              </w:rPr>
              <w:t>Характеристики полупустынь, пустынь и субтропиков. Природные ресурсы зон, их использование, экологические проблемы</w:t>
            </w:r>
            <w:r>
              <w:rPr>
                <w:sz w:val="20"/>
                <w:szCs w:val="20"/>
              </w:rPr>
              <w:t>.</w:t>
            </w:r>
          </w:p>
        </w:tc>
        <w:tc>
          <w:tcPr>
            <w:tcW w:w="2188"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iCs/>
                <w:sz w:val="20"/>
                <w:szCs w:val="20"/>
              </w:rPr>
              <w:t>Знать про п</w:t>
            </w:r>
            <w:r w:rsidRPr="00114AED">
              <w:rPr>
                <w:iCs/>
                <w:sz w:val="20"/>
                <w:szCs w:val="20"/>
              </w:rPr>
              <w:t>риродные ресурсы</w:t>
            </w:r>
            <w:r>
              <w:rPr>
                <w:iCs/>
                <w:sz w:val="20"/>
                <w:szCs w:val="20"/>
              </w:rPr>
              <w:t xml:space="preserve"> зоны </w:t>
            </w:r>
            <w:r>
              <w:rPr>
                <w:sz w:val="20"/>
                <w:szCs w:val="20"/>
              </w:rPr>
              <w:t>лесостепей и</w:t>
            </w:r>
            <w:r w:rsidRPr="006D445C">
              <w:rPr>
                <w:sz w:val="20"/>
                <w:szCs w:val="20"/>
              </w:rPr>
              <w:t xml:space="preserve"> степей</w:t>
            </w:r>
            <w:r>
              <w:rPr>
                <w:iCs/>
                <w:sz w:val="20"/>
                <w:szCs w:val="20"/>
              </w:rPr>
              <w:t xml:space="preserve"> об их использовании и  экологических проблемах. Знать про п</w:t>
            </w:r>
            <w:r w:rsidRPr="00114AED">
              <w:rPr>
                <w:iCs/>
                <w:sz w:val="20"/>
                <w:szCs w:val="20"/>
              </w:rPr>
              <w:t>риродные ресурсы</w:t>
            </w:r>
            <w:r>
              <w:rPr>
                <w:iCs/>
                <w:sz w:val="20"/>
                <w:szCs w:val="20"/>
              </w:rPr>
              <w:t xml:space="preserve"> зоны </w:t>
            </w:r>
            <w:r w:rsidRPr="000B6AB9">
              <w:rPr>
                <w:sz w:val="20"/>
                <w:szCs w:val="20"/>
              </w:rPr>
              <w:t>полупустынь, пустынь и субтропиков</w:t>
            </w:r>
            <w:r>
              <w:rPr>
                <w:sz w:val="20"/>
                <w:szCs w:val="20"/>
              </w:rPr>
              <w:t>,</w:t>
            </w:r>
            <w:r>
              <w:rPr>
                <w:iCs/>
                <w:sz w:val="20"/>
                <w:szCs w:val="20"/>
              </w:rPr>
              <w:t xml:space="preserve"> об их использовании и  экологических проблемах.</w:t>
            </w:r>
          </w:p>
        </w:tc>
        <w:tc>
          <w:tcPr>
            <w:tcW w:w="2122" w:type="dxa"/>
            <w:tcBorders>
              <w:top w:val="single" w:sz="4" w:space="0" w:color="auto"/>
              <w:left w:val="single" w:sz="4" w:space="0" w:color="auto"/>
              <w:bottom w:val="single" w:sz="4" w:space="0" w:color="auto"/>
              <w:right w:val="single" w:sz="4" w:space="0" w:color="auto"/>
            </w:tcBorders>
          </w:tcPr>
          <w:p w:rsidR="0016509D" w:rsidRPr="00C72B71" w:rsidRDefault="0016509D" w:rsidP="00DF4032">
            <w:pPr>
              <w:jc w:val="both"/>
              <w:rPr>
                <w:sz w:val="20"/>
                <w:szCs w:val="20"/>
              </w:rPr>
            </w:pPr>
            <w:r w:rsidRPr="00114AED">
              <w:rPr>
                <w:iCs/>
                <w:sz w:val="20"/>
                <w:szCs w:val="20"/>
              </w:rPr>
              <w:t>Понимать зависимость животного</w:t>
            </w:r>
            <w:r>
              <w:rPr>
                <w:iCs/>
                <w:sz w:val="20"/>
                <w:szCs w:val="20"/>
              </w:rPr>
              <w:t xml:space="preserve"> и растительного</w:t>
            </w:r>
            <w:r w:rsidRPr="00114AED">
              <w:rPr>
                <w:iCs/>
                <w:sz w:val="20"/>
                <w:szCs w:val="20"/>
              </w:rPr>
              <w:t xml:space="preserve"> мира</w:t>
            </w:r>
            <w:r>
              <w:rPr>
                <w:iCs/>
                <w:sz w:val="20"/>
                <w:szCs w:val="20"/>
              </w:rPr>
              <w:t xml:space="preserve"> зоны </w:t>
            </w:r>
            <w:r>
              <w:rPr>
                <w:sz w:val="20"/>
                <w:szCs w:val="20"/>
              </w:rPr>
              <w:t>лесостепей и</w:t>
            </w:r>
            <w:r w:rsidRPr="006D445C">
              <w:rPr>
                <w:sz w:val="20"/>
                <w:szCs w:val="20"/>
              </w:rPr>
              <w:t xml:space="preserve"> степей</w:t>
            </w:r>
            <w:r w:rsidRPr="00114AED">
              <w:rPr>
                <w:iCs/>
                <w:sz w:val="20"/>
                <w:szCs w:val="20"/>
              </w:rPr>
              <w:t>от состояния природы</w:t>
            </w:r>
            <w:r>
              <w:rPr>
                <w:rFonts w:eastAsia="Times New Roman"/>
                <w:iCs/>
                <w:sz w:val="20"/>
                <w:szCs w:val="20"/>
              </w:rPr>
              <w:t xml:space="preserve">. </w:t>
            </w:r>
            <w:r w:rsidRPr="00114AED">
              <w:rPr>
                <w:iCs/>
                <w:sz w:val="20"/>
                <w:szCs w:val="20"/>
              </w:rPr>
              <w:t>Понимать зависимость животного</w:t>
            </w:r>
            <w:r>
              <w:rPr>
                <w:iCs/>
                <w:sz w:val="20"/>
                <w:szCs w:val="20"/>
              </w:rPr>
              <w:t xml:space="preserve"> и растительного</w:t>
            </w:r>
            <w:r w:rsidRPr="00114AED">
              <w:rPr>
                <w:iCs/>
                <w:sz w:val="20"/>
                <w:szCs w:val="20"/>
              </w:rPr>
              <w:t xml:space="preserve"> мира</w:t>
            </w:r>
            <w:r>
              <w:rPr>
                <w:iCs/>
                <w:sz w:val="20"/>
                <w:szCs w:val="20"/>
              </w:rPr>
              <w:t xml:space="preserve"> зоны </w:t>
            </w:r>
            <w:r w:rsidRPr="000B6AB9">
              <w:rPr>
                <w:sz w:val="20"/>
                <w:szCs w:val="20"/>
              </w:rPr>
              <w:t>полупустынь, пустынь и субтропиков</w:t>
            </w:r>
            <w:r w:rsidRPr="00114AED">
              <w:rPr>
                <w:iCs/>
                <w:sz w:val="20"/>
                <w:szCs w:val="20"/>
              </w:rPr>
              <w:t xml:space="preserve"> от состояния природы</w:t>
            </w:r>
            <w:r>
              <w:rPr>
                <w:rFonts w:eastAsia="Times New Roman"/>
                <w:iCs/>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r>
              <w:rPr>
                <w:sz w:val="20"/>
                <w:szCs w:val="20"/>
              </w:rPr>
              <w:t>Фильм «Кавказ»</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письменныезадания.</w:t>
            </w:r>
            <w:r w:rsidRPr="00D00F08">
              <w:rPr>
                <w:sz w:val="20"/>
                <w:szCs w:val="20"/>
              </w:rPr>
              <w:t xml:space="preserve"> Работа с</w:t>
            </w:r>
            <w:r>
              <w:rPr>
                <w:sz w:val="20"/>
                <w:szCs w:val="20"/>
              </w:rPr>
              <w:t>картой  природных зон России. Практическая работа «Сравнительная характеристика природных зон тайги и степм»</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0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39</w:t>
            </w:r>
          </w:p>
        </w:tc>
        <w:tc>
          <w:tcPr>
            <w:tcW w:w="1556" w:type="dxa"/>
            <w:tcBorders>
              <w:top w:val="single" w:sz="4" w:space="0" w:color="auto"/>
              <w:left w:val="single" w:sz="4" w:space="0" w:color="auto"/>
              <w:bottom w:val="single" w:sz="4" w:space="0" w:color="auto"/>
              <w:right w:val="single" w:sz="4" w:space="0" w:color="auto"/>
            </w:tcBorders>
          </w:tcPr>
          <w:p w:rsidR="0016509D" w:rsidRPr="00381BE6" w:rsidRDefault="0016509D" w:rsidP="00DF4032">
            <w:pPr>
              <w:jc w:val="both"/>
              <w:rPr>
                <w:sz w:val="20"/>
                <w:szCs w:val="20"/>
              </w:rPr>
            </w:pPr>
            <w:r>
              <w:rPr>
                <w:sz w:val="20"/>
                <w:szCs w:val="20"/>
              </w:rPr>
              <w:t>Высотная поясность</w:t>
            </w:r>
          </w:p>
        </w:tc>
        <w:tc>
          <w:tcPr>
            <w:tcW w:w="425"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center"/>
              <w:rPr>
                <w:sz w:val="24"/>
                <w:szCs w:val="24"/>
              </w:rPr>
            </w:pPr>
            <w:r w:rsidRPr="008512B3">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0B6AB9" w:rsidRDefault="0016509D" w:rsidP="00DF4032">
            <w:pPr>
              <w:jc w:val="both"/>
              <w:rPr>
                <w:sz w:val="20"/>
                <w:szCs w:val="20"/>
              </w:rPr>
            </w:pPr>
            <w:r w:rsidRPr="000B6AB9">
              <w:rPr>
                <w:sz w:val="20"/>
                <w:szCs w:val="20"/>
              </w:rPr>
              <w:t>Высотная поясность. От чего зависит набор высотных поясов</w:t>
            </w:r>
            <w:r>
              <w:rPr>
                <w:sz w:val="20"/>
                <w:szCs w:val="20"/>
              </w:rPr>
              <w:t>.</w:t>
            </w:r>
          </w:p>
        </w:tc>
        <w:tc>
          <w:tcPr>
            <w:tcW w:w="2188" w:type="dxa"/>
            <w:tcBorders>
              <w:top w:val="single" w:sz="4" w:space="0" w:color="auto"/>
              <w:left w:val="single" w:sz="4" w:space="0" w:color="auto"/>
              <w:bottom w:val="single" w:sz="4" w:space="0" w:color="auto"/>
              <w:right w:val="single" w:sz="4" w:space="0" w:color="auto"/>
            </w:tcBorders>
          </w:tcPr>
          <w:p w:rsidR="0016509D" w:rsidRPr="00BE0B8F" w:rsidRDefault="0016509D" w:rsidP="00DF4032">
            <w:pPr>
              <w:jc w:val="both"/>
              <w:rPr>
                <w:sz w:val="20"/>
                <w:szCs w:val="20"/>
              </w:rPr>
            </w:pPr>
            <w:r w:rsidRPr="00BE0B8F">
              <w:rPr>
                <w:sz w:val="20"/>
                <w:szCs w:val="20"/>
              </w:rPr>
              <w:t>Знать  о закономерностях смены природных условий и ПТК в горах</w:t>
            </w:r>
            <w:r>
              <w:rPr>
                <w:sz w:val="20"/>
                <w:szCs w:val="20"/>
              </w:rPr>
              <w:t xml:space="preserve"> России.</w:t>
            </w:r>
          </w:p>
        </w:tc>
        <w:tc>
          <w:tcPr>
            <w:tcW w:w="2122"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114AED">
              <w:rPr>
                <w:iCs/>
                <w:sz w:val="20"/>
                <w:szCs w:val="20"/>
              </w:rPr>
              <w:t>Понимать зависимость животного</w:t>
            </w:r>
            <w:r>
              <w:rPr>
                <w:iCs/>
                <w:sz w:val="20"/>
                <w:szCs w:val="20"/>
              </w:rPr>
              <w:t xml:space="preserve"> и растительного</w:t>
            </w:r>
            <w:r w:rsidRPr="00114AED">
              <w:rPr>
                <w:iCs/>
                <w:sz w:val="20"/>
                <w:szCs w:val="20"/>
              </w:rPr>
              <w:t xml:space="preserve"> мира</w:t>
            </w:r>
            <w:r>
              <w:rPr>
                <w:iCs/>
                <w:sz w:val="20"/>
                <w:szCs w:val="20"/>
              </w:rPr>
              <w:t xml:space="preserve"> горных районов России</w:t>
            </w:r>
            <w:r w:rsidRPr="00114AED">
              <w:rPr>
                <w:iCs/>
                <w:sz w:val="20"/>
                <w:szCs w:val="20"/>
              </w:rPr>
              <w:t xml:space="preserve"> от состояния природы</w:t>
            </w:r>
            <w:r>
              <w:rPr>
                <w:rFonts w:eastAsia="Times New Roman"/>
                <w:iCs/>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B7D42">
              <w:rPr>
                <w:sz w:val="20"/>
                <w:szCs w:val="20"/>
              </w:rPr>
              <w:t>Эл</w:t>
            </w:r>
            <w:r>
              <w:rPr>
                <w:sz w:val="20"/>
                <w:szCs w:val="20"/>
              </w:rPr>
              <w:t>ектронный учебник. География. 8</w:t>
            </w:r>
            <w:r w:rsidRPr="00CB7D42">
              <w:rPr>
                <w:sz w:val="20"/>
                <w:szCs w:val="20"/>
              </w:rPr>
              <w:t>кл</w:t>
            </w:r>
            <w:r>
              <w:rPr>
                <w:sz w:val="20"/>
                <w:szCs w:val="20"/>
              </w:rPr>
              <w:t xml:space="preserve"> Фильм «Кавказ»</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картой  природных зон России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1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40</w:t>
            </w:r>
          </w:p>
        </w:tc>
        <w:tc>
          <w:tcPr>
            <w:tcW w:w="1556" w:type="dxa"/>
            <w:tcBorders>
              <w:top w:val="single" w:sz="4" w:space="0" w:color="auto"/>
              <w:left w:val="single" w:sz="4" w:space="0" w:color="auto"/>
              <w:bottom w:val="single" w:sz="4" w:space="0" w:color="auto"/>
              <w:right w:val="single" w:sz="4" w:space="0" w:color="auto"/>
            </w:tcBorders>
          </w:tcPr>
          <w:p w:rsidR="0016509D" w:rsidRPr="000B6AB9" w:rsidRDefault="0016509D" w:rsidP="00DF4032">
            <w:pPr>
              <w:rPr>
                <w:sz w:val="20"/>
                <w:szCs w:val="20"/>
              </w:rPr>
            </w:pPr>
            <w:r>
              <w:rPr>
                <w:sz w:val="20"/>
                <w:szCs w:val="20"/>
              </w:rPr>
              <w:t>Итоговое занятие по теме «Природные зоны России»</w:t>
            </w:r>
          </w:p>
        </w:tc>
        <w:tc>
          <w:tcPr>
            <w:tcW w:w="425"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center"/>
              <w:rPr>
                <w:sz w:val="24"/>
                <w:szCs w:val="24"/>
              </w:rPr>
            </w:pPr>
            <w:r w:rsidRPr="008512B3">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0B6AB9" w:rsidRDefault="0016509D" w:rsidP="00DF4032">
            <w:pPr>
              <w:jc w:val="both"/>
              <w:rPr>
                <w:b/>
                <w:bCs/>
                <w:sz w:val="20"/>
                <w:szCs w:val="20"/>
              </w:rPr>
            </w:pPr>
            <w:r>
              <w:rPr>
                <w:sz w:val="20"/>
                <w:szCs w:val="20"/>
              </w:rPr>
              <w:t>Все понятия по теме «Природные зоны России»</w:t>
            </w:r>
          </w:p>
        </w:tc>
        <w:tc>
          <w:tcPr>
            <w:tcW w:w="2188"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Знать все понятия по теме «Природные зоны России»</w:t>
            </w:r>
          </w:p>
        </w:tc>
        <w:tc>
          <w:tcPr>
            <w:tcW w:w="2122"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Уметь применять все понятия по теме «Природные зоны «России» в жизни и  практической деятельности.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sidRPr="00CB7D42">
              <w:rPr>
                <w:sz w:val="20"/>
                <w:szCs w:val="20"/>
              </w:rPr>
              <w:t>Эл</w:t>
            </w:r>
            <w:r>
              <w:rPr>
                <w:sz w:val="20"/>
                <w:szCs w:val="20"/>
              </w:rPr>
              <w:t>ектронный учебник. География. 8</w:t>
            </w:r>
            <w:r w:rsidRPr="00CB7D42">
              <w:rPr>
                <w:sz w:val="20"/>
                <w:szCs w:val="20"/>
              </w:rPr>
              <w:t>кл</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Итоговый проверочный тест «Природные зоны России».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26"/>
        </w:trPr>
        <w:tc>
          <w:tcPr>
            <w:tcW w:w="15795" w:type="dxa"/>
            <w:gridSpan w:val="13"/>
            <w:tcBorders>
              <w:top w:val="single" w:sz="4" w:space="0" w:color="auto"/>
              <w:left w:val="single" w:sz="4" w:space="0" w:color="auto"/>
              <w:bottom w:val="single" w:sz="4" w:space="0" w:color="auto"/>
              <w:right w:val="single" w:sz="4" w:space="0" w:color="auto"/>
            </w:tcBorders>
          </w:tcPr>
          <w:p w:rsidR="0016509D" w:rsidRPr="00D8335D" w:rsidRDefault="0016509D" w:rsidP="00DF4032">
            <w:pPr>
              <w:jc w:val="center"/>
              <w:rPr>
                <w:b/>
                <w:sz w:val="24"/>
                <w:szCs w:val="24"/>
              </w:rPr>
            </w:pPr>
            <w:r w:rsidRPr="00D8335D">
              <w:rPr>
                <w:b/>
                <w:sz w:val="24"/>
                <w:szCs w:val="24"/>
              </w:rPr>
              <w:t xml:space="preserve">Природа регионов России </w:t>
            </w:r>
            <w:proofErr w:type="gramStart"/>
            <w:r w:rsidRPr="00D8335D">
              <w:rPr>
                <w:b/>
                <w:sz w:val="24"/>
                <w:szCs w:val="24"/>
              </w:rPr>
              <w:t xml:space="preserve">( </w:t>
            </w:r>
            <w:proofErr w:type="gramEnd"/>
            <w:r>
              <w:rPr>
                <w:b/>
                <w:sz w:val="24"/>
                <w:szCs w:val="24"/>
              </w:rPr>
              <w:t>20</w:t>
            </w:r>
            <w:r w:rsidRPr="00D8335D">
              <w:rPr>
                <w:b/>
                <w:sz w:val="24"/>
                <w:szCs w:val="24"/>
              </w:rPr>
              <w:t>часов )</w:t>
            </w:r>
          </w:p>
        </w:tc>
      </w:tr>
      <w:tr w:rsidR="0016509D" w:rsidTr="00DF4032">
        <w:trPr>
          <w:trHeight w:val="11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41</w:t>
            </w:r>
          </w:p>
        </w:tc>
        <w:tc>
          <w:tcPr>
            <w:tcW w:w="1556" w:type="dxa"/>
            <w:tcBorders>
              <w:top w:val="single" w:sz="4" w:space="0" w:color="auto"/>
              <w:left w:val="single" w:sz="4" w:space="0" w:color="auto"/>
              <w:bottom w:val="single" w:sz="4" w:space="0" w:color="auto"/>
              <w:right w:val="single" w:sz="4" w:space="0" w:color="auto"/>
            </w:tcBorders>
          </w:tcPr>
          <w:p w:rsidR="0016509D" w:rsidRPr="00F9300E" w:rsidRDefault="0016509D" w:rsidP="00DF4032">
            <w:pPr>
              <w:rPr>
                <w:sz w:val="20"/>
                <w:szCs w:val="20"/>
              </w:rPr>
            </w:pPr>
            <w:r>
              <w:rPr>
                <w:sz w:val="20"/>
                <w:szCs w:val="20"/>
              </w:rPr>
              <w:t>Восточно – Европейская  (Русская) равнина</w:t>
            </w:r>
          </w:p>
        </w:tc>
        <w:tc>
          <w:tcPr>
            <w:tcW w:w="425" w:type="dxa"/>
            <w:tcBorders>
              <w:top w:val="single" w:sz="4" w:space="0" w:color="auto"/>
              <w:left w:val="single" w:sz="4" w:space="0" w:color="auto"/>
              <w:bottom w:val="single" w:sz="4" w:space="0" w:color="auto"/>
              <w:right w:val="single" w:sz="4" w:space="0" w:color="auto"/>
            </w:tcBorders>
          </w:tcPr>
          <w:p w:rsidR="0016509D" w:rsidRPr="006D445C"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634C99" w:rsidRDefault="0016509D" w:rsidP="00DF4032">
            <w:pPr>
              <w:jc w:val="both"/>
              <w:rPr>
                <w:sz w:val="20"/>
                <w:szCs w:val="20"/>
              </w:rPr>
            </w:pPr>
            <w:r w:rsidRPr="00634C99">
              <w:rPr>
                <w:sz w:val="20"/>
                <w:szCs w:val="20"/>
              </w:rPr>
              <w:t xml:space="preserve">Особенности географического положения </w:t>
            </w:r>
            <w:r>
              <w:rPr>
                <w:sz w:val="20"/>
                <w:szCs w:val="20"/>
              </w:rPr>
              <w:t>Восточно – Европейской равнины</w:t>
            </w:r>
            <w:r w:rsidRPr="00634C99">
              <w:rPr>
                <w:sz w:val="20"/>
                <w:szCs w:val="20"/>
              </w:rPr>
              <w:t xml:space="preserve"> и его влияние на природу, хозяйст</w:t>
            </w:r>
            <w:r>
              <w:rPr>
                <w:sz w:val="20"/>
                <w:szCs w:val="20"/>
              </w:rPr>
              <w:t>венное развитие района</w:t>
            </w:r>
            <w:r w:rsidRPr="00634C99">
              <w:rPr>
                <w:sz w:val="20"/>
                <w:szCs w:val="20"/>
              </w:rPr>
              <w:t>. Историко-геогр</w:t>
            </w:r>
            <w:r>
              <w:rPr>
                <w:sz w:val="20"/>
                <w:szCs w:val="20"/>
              </w:rPr>
              <w:t>афические этапы развития района.</w:t>
            </w:r>
          </w:p>
        </w:tc>
        <w:tc>
          <w:tcPr>
            <w:tcW w:w="2188" w:type="dxa"/>
            <w:tcBorders>
              <w:top w:val="single" w:sz="4" w:space="0" w:color="auto"/>
              <w:left w:val="single" w:sz="4" w:space="0" w:color="auto"/>
              <w:bottom w:val="single" w:sz="4" w:space="0" w:color="auto"/>
              <w:right w:val="single" w:sz="4" w:space="0" w:color="auto"/>
            </w:tcBorders>
          </w:tcPr>
          <w:p w:rsidR="0016509D" w:rsidRPr="00F01701" w:rsidRDefault="0016509D" w:rsidP="00DF4032">
            <w:pPr>
              <w:jc w:val="both"/>
              <w:rPr>
                <w:sz w:val="20"/>
                <w:szCs w:val="20"/>
              </w:rPr>
            </w:pPr>
            <w:r>
              <w:rPr>
                <w:sz w:val="20"/>
                <w:szCs w:val="20"/>
              </w:rPr>
              <w:t>Знать о</w:t>
            </w:r>
            <w:r w:rsidRPr="00634C99">
              <w:rPr>
                <w:sz w:val="20"/>
                <w:szCs w:val="20"/>
              </w:rPr>
              <w:t xml:space="preserve">собенности географического положения </w:t>
            </w:r>
            <w:r>
              <w:rPr>
                <w:sz w:val="20"/>
                <w:szCs w:val="20"/>
              </w:rPr>
              <w:t xml:space="preserve">Восточно – Европейской (Русской) равнины. </w:t>
            </w:r>
          </w:p>
        </w:tc>
        <w:tc>
          <w:tcPr>
            <w:tcW w:w="2122" w:type="dxa"/>
            <w:tcBorders>
              <w:top w:val="single" w:sz="4" w:space="0" w:color="auto"/>
              <w:left w:val="single" w:sz="4" w:space="0" w:color="auto"/>
              <w:bottom w:val="single" w:sz="4" w:space="0" w:color="auto"/>
              <w:right w:val="single" w:sz="4" w:space="0" w:color="auto"/>
            </w:tcBorders>
          </w:tcPr>
          <w:p w:rsidR="0016509D" w:rsidRPr="006D445C" w:rsidRDefault="0016509D" w:rsidP="00DF4032">
            <w:pPr>
              <w:jc w:val="both"/>
              <w:rPr>
                <w:rFonts w:eastAsia="Times New Roman"/>
                <w:iCs/>
                <w:sz w:val="20"/>
                <w:szCs w:val="20"/>
              </w:rPr>
            </w:pPr>
            <w:r>
              <w:rPr>
                <w:rFonts w:eastAsia="Times New Roman"/>
                <w:iCs/>
                <w:sz w:val="20"/>
                <w:szCs w:val="20"/>
              </w:rPr>
              <w:t xml:space="preserve">Понимать </w:t>
            </w:r>
            <w:r w:rsidRPr="00634C99">
              <w:rPr>
                <w:sz w:val="20"/>
                <w:szCs w:val="20"/>
              </w:rPr>
              <w:t xml:space="preserve">влияние </w:t>
            </w:r>
            <w:r>
              <w:rPr>
                <w:sz w:val="20"/>
                <w:szCs w:val="20"/>
              </w:rPr>
              <w:t xml:space="preserve">географического положения </w:t>
            </w:r>
            <w:r w:rsidRPr="00634C99">
              <w:rPr>
                <w:sz w:val="20"/>
                <w:szCs w:val="20"/>
              </w:rPr>
              <w:t>на природу, хозяйст</w:t>
            </w:r>
            <w:r>
              <w:rPr>
                <w:sz w:val="20"/>
                <w:szCs w:val="20"/>
              </w:rPr>
              <w:t>венное развитие Русской равнины</w:t>
            </w:r>
            <w:r w:rsidRPr="00634C99">
              <w:rPr>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5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42</w:t>
            </w:r>
          </w:p>
        </w:tc>
        <w:tc>
          <w:tcPr>
            <w:tcW w:w="1556" w:type="dxa"/>
            <w:tcBorders>
              <w:top w:val="single" w:sz="4" w:space="0" w:color="auto"/>
              <w:left w:val="single" w:sz="4" w:space="0" w:color="auto"/>
              <w:bottom w:val="single" w:sz="4" w:space="0" w:color="auto"/>
              <w:right w:val="single" w:sz="4" w:space="0" w:color="auto"/>
            </w:tcBorders>
          </w:tcPr>
          <w:p w:rsidR="0016509D" w:rsidRPr="006D445C" w:rsidRDefault="0016509D" w:rsidP="00DF4032">
            <w:pPr>
              <w:jc w:val="both"/>
              <w:rPr>
                <w:sz w:val="20"/>
                <w:szCs w:val="20"/>
              </w:rPr>
            </w:pPr>
            <w:r>
              <w:rPr>
                <w:sz w:val="20"/>
                <w:szCs w:val="20"/>
              </w:rPr>
              <w:t>Природные комплексы Восточно – Европейской равнины</w:t>
            </w:r>
          </w:p>
        </w:tc>
        <w:tc>
          <w:tcPr>
            <w:tcW w:w="425" w:type="dxa"/>
            <w:tcBorders>
              <w:top w:val="single" w:sz="4" w:space="0" w:color="auto"/>
              <w:left w:val="single" w:sz="4" w:space="0" w:color="auto"/>
              <w:bottom w:val="single" w:sz="4" w:space="0" w:color="auto"/>
              <w:right w:val="single" w:sz="4" w:space="0" w:color="auto"/>
            </w:tcBorders>
          </w:tcPr>
          <w:p w:rsidR="0016509D" w:rsidRPr="006D445C"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CA2003" w:rsidRDefault="0016509D" w:rsidP="00DF4032">
            <w:pPr>
              <w:jc w:val="both"/>
              <w:rPr>
                <w:sz w:val="20"/>
                <w:szCs w:val="20"/>
              </w:rPr>
            </w:pPr>
            <w:r w:rsidRPr="00CA2003">
              <w:rPr>
                <w:sz w:val="20"/>
                <w:szCs w:val="20"/>
              </w:rPr>
              <w:t xml:space="preserve">Природные условия </w:t>
            </w:r>
            <w:r>
              <w:rPr>
                <w:sz w:val="20"/>
                <w:szCs w:val="20"/>
              </w:rPr>
              <w:t>Восточно – Европейской равнины. Природные зоны, их многообразие и закономерности размещения. Состав растительного и животного мира равнины.</w:t>
            </w:r>
          </w:p>
        </w:tc>
        <w:tc>
          <w:tcPr>
            <w:tcW w:w="2188" w:type="dxa"/>
            <w:tcBorders>
              <w:top w:val="single" w:sz="4" w:space="0" w:color="auto"/>
              <w:left w:val="single" w:sz="4" w:space="0" w:color="auto"/>
              <w:bottom w:val="single" w:sz="4" w:space="0" w:color="auto"/>
              <w:right w:val="single" w:sz="4" w:space="0" w:color="auto"/>
            </w:tcBorders>
          </w:tcPr>
          <w:p w:rsidR="0016509D" w:rsidRPr="00CA2003" w:rsidRDefault="0016509D" w:rsidP="00DF4032">
            <w:pPr>
              <w:spacing w:before="100" w:beforeAutospacing="1" w:after="100" w:afterAutospacing="1"/>
              <w:jc w:val="both"/>
              <w:rPr>
                <w:sz w:val="20"/>
                <w:szCs w:val="20"/>
              </w:rPr>
            </w:pPr>
            <w:r w:rsidRPr="00CA2003">
              <w:rPr>
                <w:sz w:val="20"/>
                <w:szCs w:val="20"/>
              </w:rPr>
              <w:t xml:space="preserve">Знать </w:t>
            </w:r>
            <w:r>
              <w:rPr>
                <w:sz w:val="20"/>
                <w:szCs w:val="20"/>
              </w:rPr>
              <w:t xml:space="preserve">особенности </w:t>
            </w:r>
            <w:proofErr w:type="gramStart"/>
            <w:r>
              <w:rPr>
                <w:sz w:val="20"/>
                <w:szCs w:val="20"/>
              </w:rPr>
              <w:t>природных</w:t>
            </w:r>
            <w:proofErr w:type="gramEnd"/>
            <w:r>
              <w:rPr>
                <w:sz w:val="20"/>
                <w:szCs w:val="20"/>
              </w:rPr>
              <w:t xml:space="preserve"> условийВосточно – Европейской равнины, состав растительного и животного мира.</w:t>
            </w:r>
          </w:p>
        </w:tc>
        <w:tc>
          <w:tcPr>
            <w:tcW w:w="2122" w:type="dxa"/>
            <w:tcBorders>
              <w:top w:val="single" w:sz="4" w:space="0" w:color="auto"/>
              <w:left w:val="single" w:sz="4" w:space="0" w:color="auto"/>
              <w:bottom w:val="single" w:sz="4" w:space="0" w:color="auto"/>
              <w:right w:val="single" w:sz="4" w:space="0" w:color="auto"/>
            </w:tcBorders>
          </w:tcPr>
          <w:p w:rsidR="0016509D" w:rsidRPr="00CA2003" w:rsidRDefault="0016509D" w:rsidP="00DF4032">
            <w:pPr>
              <w:spacing w:before="100" w:beforeAutospacing="1" w:after="100" w:afterAutospacing="1"/>
              <w:jc w:val="both"/>
              <w:rPr>
                <w:sz w:val="20"/>
                <w:szCs w:val="20"/>
              </w:rPr>
            </w:pPr>
            <w:r w:rsidRPr="00CA2003">
              <w:rPr>
                <w:sz w:val="20"/>
                <w:szCs w:val="20"/>
              </w:rPr>
              <w:t xml:space="preserve">Понимать </w:t>
            </w:r>
            <w:r>
              <w:rPr>
                <w:sz w:val="20"/>
                <w:szCs w:val="20"/>
              </w:rPr>
              <w:t>причины многообразия природных зон Русской равнины и закономерности их размещения.</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Pr="00CA2003"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0B6AB9" w:rsidRDefault="0016509D" w:rsidP="00DF4032">
            <w:pPr>
              <w:jc w:val="both"/>
              <w:rPr>
                <w:sz w:val="20"/>
                <w:szCs w:val="20"/>
              </w:rPr>
            </w:pPr>
            <w:r>
              <w:rPr>
                <w:sz w:val="20"/>
                <w:szCs w:val="20"/>
              </w:rPr>
              <w:t>индивидуальные  письменные задания.</w:t>
            </w:r>
            <w:r w:rsidRPr="00D00F08">
              <w:rPr>
                <w:sz w:val="20"/>
                <w:szCs w:val="20"/>
              </w:rPr>
              <w:t xml:space="preserve"> Работа с</w:t>
            </w:r>
            <w:r>
              <w:rPr>
                <w:sz w:val="20"/>
                <w:szCs w:val="20"/>
              </w:rPr>
              <w:t>картой природных зон   России.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3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43</w:t>
            </w:r>
          </w:p>
        </w:tc>
        <w:tc>
          <w:tcPr>
            <w:tcW w:w="1556" w:type="dxa"/>
            <w:tcBorders>
              <w:top w:val="single" w:sz="4" w:space="0" w:color="auto"/>
              <w:left w:val="single" w:sz="4" w:space="0" w:color="auto"/>
              <w:bottom w:val="single" w:sz="4" w:space="0" w:color="auto"/>
              <w:right w:val="single" w:sz="4" w:space="0" w:color="auto"/>
            </w:tcBorders>
          </w:tcPr>
          <w:p w:rsidR="0016509D" w:rsidRPr="006D445C" w:rsidRDefault="0016509D" w:rsidP="00DF4032">
            <w:pPr>
              <w:jc w:val="both"/>
              <w:rPr>
                <w:sz w:val="20"/>
                <w:szCs w:val="20"/>
              </w:rPr>
            </w:pPr>
            <w:r>
              <w:rPr>
                <w:sz w:val="20"/>
                <w:szCs w:val="20"/>
              </w:rPr>
              <w:t>Памятники природы Восточно – Европейской равнины</w:t>
            </w:r>
          </w:p>
        </w:tc>
        <w:tc>
          <w:tcPr>
            <w:tcW w:w="425" w:type="dxa"/>
            <w:tcBorders>
              <w:top w:val="single" w:sz="4" w:space="0" w:color="auto"/>
              <w:left w:val="single" w:sz="4" w:space="0" w:color="auto"/>
              <w:bottom w:val="single" w:sz="4" w:space="0" w:color="auto"/>
              <w:right w:val="single" w:sz="4" w:space="0" w:color="auto"/>
            </w:tcBorders>
          </w:tcPr>
          <w:p w:rsidR="0016509D" w:rsidRPr="006D445C"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CA2003" w:rsidRDefault="0016509D" w:rsidP="00DF4032">
            <w:pPr>
              <w:jc w:val="both"/>
              <w:rPr>
                <w:sz w:val="20"/>
                <w:szCs w:val="20"/>
              </w:rPr>
            </w:pPr>
            <w:r>
              <w:rPr>
                <w:sz w:val="20"/>
                <w:szCs w:val="20"/>
              </w:rPr>
              <w:t>Многообразие памятников природы Русской равнины: Карелия, Валдай, девственные леса Коми, Волга и др.</w:t>
            </w:r>
          </w:p>
        </w:tc>
        <w:tc>
          <w:tcPr>
            <w:tcW w:w="2188" w:type="dxa"/>
            <w:tcBorders>
              <w:top w:val="single" w:sz="4" w:space="0" w:color="auto"/>
              <w:left w:val="single" w:sz="4" w:space="0" w:color="auto"/>
              <w:bottom w:val="single" w:sz="4" w:space="0" w:color="auto"/>
              <w:right w:val="single" w:sz="4" w:space="0" w:color="auto"/>
            </w:tcBorders>
          </w:tcPr>
          <w:p w:rsidR="0016509D" w:rsidRPr="00CA2003" w:rsidRDefault="0016509D" w:rsidP="00DF4032">
            <w:pPr>
              <w:jc w:val="both"/>
              <w:rPr>
                <w:sz w:val="20"/>
                <w:szCs w:val="20"/>
              </w:rPr>
            </w:pPr>
            <w:r>
              <w:rPr>
                <w:sz w:val="20"/>
                <w:szCs w:val="20"/>
              </w:rPr>
              <w:t>Знать о многообразии памятников природы Русской равнины на примере Карелии, Валдая, девственных лесов Коми, Волги.</w:t>
            </w:r>
          </w:p>
        </w:tc>
        <w:tc>
          <w:tcPr>
            <w:tcW w:w="2122" w:type="dxa"/>
            <w:tcBorders>
              <w:top w:val="single" w:sz="4" w:space="0" w:color="auto"/>
              <w:left w:val="single" w:sz="4" w:space="0" w:color="auto"/>
              <w:bottom w:val="single" w:sz="4" w:space="0" w:color="auto"/>
              <w:right w:val="single" w:sz="4" w:space="0" w:color="auto"/>
            </w:tcBorders>
          </w:tcPr>
          <w:p w:rsidR="0016509D" w:rsidRPr="00CA2003" w:rsidRDefault="0016509D" w:rsidP="00DF4032">
            <w:pPr>
              <w:jc w:val="both"/>
              <w:rPr>
                <w:sz w:val="20"/>
                <w:szCs w:val="20"/>
              </w:rPr>
            </w:pPr>
            <w:r>
              <w:rPr>
                <w:sz w:val="20"/>
                <w:szCs w:val="20"/>
              </w:rPr>
              <w:t>Уметь с помощью дополнительной литературы познакомить кла</w:t>
            </w:r>
            <w:proofErr w:type="gramStart"/>
            <w:r>
              <w:rPr>
                <w:sz w:val="20"/>
                <w:szCs w:val="20"/>
              </w:rPr>
              <w:t>сс с др</w:t>
            </w:r>
            <w:proofErr w:type="gramEnd"/>
            <w:r>
              <w:rPr>
                <w:sz w:val="20"/>
                <w:szCs w:val="20"/>
              </w:rPr>
              <w:t>угими памятниками природы Восточно – Европейской равнины.</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Pr="002949D2" w:rsidRDefault="0016509D" w:rsidP="00DF4032">
            <w:pPr>
              <w:jc w:val="both"/>
              <w:rPr>
                <w:sz w:val="20"/>
                <w:szCs w:val="20"/>
              </w:rPr>
            </w:pPr>
            <w:r w:rsidRPr="002949D2">
              <w:rPr>
                <w:sz w:val="20"/>
                <w:szCs w:val="20"/>
              </w:rPr>
              <w:t>Сообщения, презентации</w:t>
            </w:r>
            <w:r>
              <w:rPr>
                <w:sz w:val="20"/>
                <w:szCs w:val="20"/>
              </w:rPr>
              <w:t>.</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1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44</w:t>
            </w:r>
          </w:p>
        </w:tc>
        <w:tc>
          <w:tcPr>
            <w:tcW w:w="1556" w:type="dxa"/>
            <w:tcBorders>
              <w:top w:val="single" w:sz="4" w:space="0" w:color="auto"/>
              <w:left w:val="single" w:sz="4" w:space="0" w:color="auto"/>
              <w:bottom w:val="single" w:sz="4" w:space="0" w:color="auto"/>
              <w:right w:val="single" w:sz="4" w:space="0" w:color="auto"/>
            </w:tcBorders>
          </w:tcPr>
          <w:p w:rsidR="0016509D" w:rsidRPr="000B6AB9" w:rsidRDefault="0016509D" w:rsidP="00DF4032">
            <w:pPr>
              <w:rPr>
                <w:sz w:val="20"/>
                <w:szCs w:val="20"/>
              </w:rPr>
            </w:pPr>
            <w:r>
              <w:rPr>
                <w:sz w:val="20"/>
                <w:szCs w:val="20"/>
              </w:rPr>
              <w:t>Природные ресурсы Восточно – Европейской равнины и проблемы их рационального использования</w:t>
            </w:r>
          </w:p>
        </w:tc>
        <w:tc>
          <w:tcPr>
            <w:tcW w:w="425"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CA2003" w:rsidRDefault="0016509D" w:rsidP="00DF4032">
            <w:pPr>
              <w:jc w:val="both"/>
              <w:rPr>
                <w:sz w:val="20"/>
                <w:szCs w:val="20"/>
              </w:rPr>
            </w:pPr>
            <w:r w:rsidRPr="002949D2">
              <w:rPr>
                <w:sz w:val="20"/>
                <w:szCs w:val="20"/>
              </w:rPr>
              <w:t xml:space="preserve">Природные </w:t>
            </w:r>
            <w:r>
              <w:rPr>
                <w:sz w:val="20"/>
                <w:szCs w:val="20"/>
              </w:rPr>
              <w:t>ресурсы Восточно – Европейской равнины</w:t>
            </w:r>
            <w:r w:rsidRPr="002949D2">
              <w:rPr>
                <w:sz w:val="20"/>
                <w:szCs w:val="20"/>
              </w:rPr>
              <w:t xml:space="preserve"> Природный и экологический потенциал </w:t>
            </w:r>
            <w:r>
              <w:rPr>
                <w:sz w:val="20"/>
                <w:szCs w:val="20"/>
              </w:rPr>
              <w:t>Восточно – Европейской равнины</w:t>
            </w:r>
            <w:proofErr w:type="gramStart"/>
            <w:r w:rsidRPr="002949D2">
              <w:rPr>
                <w:sz w:val="20"/>
                <w:szCs w:val="20"/>
              </w:rPr>
              <w:t>.</w:t>
            </w:r>
            <w:r w:rsidRPr="000744BA">
              <w:rPr>
                <w:sz w:val="20"/>
                <w:szCs w:val="20"/>
              </w:rPr>
              <w:t>П</w:t>
            </w:r>
            <w:proofErr w:type="gramEnd"/>
            <w:r w:rsidRPr="000744BA">
              <w:rPr>
                <w:sz w:val="20"/>
                <w:szCs w:val="20"/>
              </w:rPr>
              <w:t xml:space="preserve">роблемы </w:t>
            </w:r>
            <w:r>
              <w:rPr>
                <w:sz w:val="20"/>
                <w:szCs w:val="20"/>
              </w:rPr>
              <w:t>рационального природопользования</w:t>
            </w:r>
            <w:r w:rsidRPr="002949D2">
              <w:rPr>
                <w:sz w:val="20"/>
                <w:szCs w:val="20"/>
              </w:rPr>
              <w:t>. Особо охраняемые территории.</w:t>
            </w:r>
          </w:p>
        </w:tc>
        <w:tc>
          <w:tcPr>
            <w:tcW w:w="2188" w:type="dxa"/>
            <w:tcBorders>
              <w:top w:val="single" w:sz="4" w:space="0" w:color="auto"/>
              <w:left w:val="single" w:sz="4" w:space="0" w:color="auto"/>
              <w:bottom w:val="single" w:sz="4" w:space="0" w:color="auto"/>
              <w:right w:val="single" w:sz="4" w:space="0" w:color="auto"/>
            </w:tcBorders>
          </w:tcPr>
          <w:p w:rsidR="0016509D" w:rsidRPr="002949D2" w:rsidRDefault="0016509D" w:rsidP="00DF4032">
            <w:pPr>
              <w:jc w:val="both"/>
              <w:rPr>
                <w:sz w:val="20"/>
                <w:szCs w:val="20"/>
              </w:rPr>
            </w:pPr>
            <w:r>
              <w:rPr>
                <w:sz w:val="20"/>
                <w:szCs w:val="20"/>
              </w:rPr>
              <w:t>Знать о природныхресурсахВосточно – Европейской равниныЗнать о проблемах рационального природопользования</w:t>
            </w:r>
            <w:r w:rsidRPr="002949D2">
              <w:rPr>
                <w:sz w:val="20"/>
                <w:szCs w:val="20"/>
              </w:rPr>
              <w:t xml:space="preserve">. </w:t>
            </w:r>
            <w:r>
              <w:rPr>
                <w:sz w:val="20"/>
                <w:szCs w:val="20"/>
              </w:rPr>
              <w:t>Знать особо охраняемые территории на Русской равнине.</w:t>
            </w:r>
          </w:p>
        </w:tc>
        <w:tc>
          <w:tcPr>
            <w:tcW w:w="2122" w:type="dxa"/>
            <w:tcBorders>
              <w:top w:val="single" w:sz="4" w:space="0" w:color="auto"/>
              <w:left w:val="single" w:sz="4" w:space="0" w:color="auto"/>
              <w:bottom w:val="single" w:sz="4" w:space="0" w:color="auto"/>
              <w:right w:val="single" w:sz="4" w:space="0" w:color="auto"/>
            </w:tcBorders>
          </w:tcPr>
          <w:p w:rsidR="0016509D" w:rsidRPr="000744BA" w:rsidRDefault="0016509D" w:rsidP="00DF4032">
            <w:pPr>
              <w:jc w:val="both"/>
              <w:rPr>
                <w:sz w:val="20"/>
                <w:szCs w:val="20"/>
              </w:rPr>
            </w:pPr>
            <w:r w:rsidRPr="000744BA">
              <w:rPr>
                <w:sz w:val="20"/>
                <w:szCs w:val="20"/>
              </w:rPr>
              <w:t xml:space="preserve">Понимать </w:t>
            </w:r>
            <w:r>
              <w:rPr>
                <w:sz w:val="20"/>
                <w:szCs w:val="20"/>
              </w:rPr>
              <w:t>значение рационального природопользования для сохранения природных комплексов Русской равнины.</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России.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3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45</w:t>
            </w:r>
          </w:p>
        </w:tc>
        <w:tc>
          <w:tcPr>
            <w:tcW w:w="1556" w:type="dxa"/>
            <w:tcBorders>
              <w:top w:val="single" w:sz="4" w:space="0" w:color="auto"/>
              <w:left w:val="single" w:sz="4" w:space="0" w:color="auto"/>
              <w:bottom w:val="single" w:sz="4" w:space="0" w:color="auto"/>
              <w:right w:val="single" w:sz="4" w:space="0" w:color="auto"/>
            </w:tcBorders>
          </w:tcPr>
          <w:p w:rsidR="0016509D" w:rsidRPr="000B6AB9" w:rsidRDefault="0016509D" w:rsidP="00DF4032">
            <w:pPr>
              <w:rPr>
                <w:sz w:val="20"/>
                <w:szCs w:val="20"/>
              </w:rPr>
            </w:pPr>
            <w:r>
              <w:rPr>
                <w:sz w:val="20"/>
                <w:szCs w:val="20"/>
              </w:rPr>
              <w:t>Кавказ – самые высокие горы России. Особенности природы высокогорий.</w:t>
            </w:r>
          </w:p>
        </w:tc>
        <w:tc>
          <w:tcPr>
            <w:tcW w:w="425"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0B6AB9" w:rsidRDefault="0016509D" w:rsidP="00DF4032">
            <w:pPr>
              <w:jc w:val="both"/>
              <w:rPr>
                <w:sz w:val="20"/>
                <w:szCs w:val="20"/>
              </w:rPr>
            </w:pPr>
            <w:r w:rsidRPr="00634C99">
              <w:rPr>
                <w:sz w:val="20"/>
                <w:szCs w:val="20"/>
              </w:rPr>
              <w:t xml:space="preserve">Особенности географического положения </w:t>
            </w:r>
            <w:r>
              <w:rPr>
                <w:sz w:val="20"/>
                <w:szCs w:val="20"/>
              </w:rPr>
              <w:t>Кавказа</w:t>
            </w:r>
            <w:r w:rsidRPr="00634C99">
              <w:rPr>
                <w:sz w:val="20"/>
                <w:szCs w:val="20"/>
              </w:rPr>
              <w:t xml:space="preserve"> и его </w:t>
            </w:r>
            <w:r>
              <w:rPr>
                <w:sz w:val="20"/>
                <w:szCs w:val="20"/>
              </w:rPr>
              <w:t xml:space="preserve">природа и </w:t>
            </w:r>
            <w:r w:rsidRPr="00634C99">
              <w:rPr>
                <w:sz w:val="20"/>
                <w:szCs w:val="20"/>
              </w:rPr>
              <w:t xml:space="preserve"> хозяйст</w:t>
            </w:r>
            <w:r>
              <w:rPr>
                <w:sz w:val="20"/>
                <w:szCs w:val="20"/>
              </w:rPr>
              <w:t>венное развитие</w:t>
            </w:r>
            <w:proofErr w:type="gramStart"/>
            <w:r>
              <w:rPr>
                <w:sz w:val="20"/>
                <w:szCs w:val="20"/>
              </w:rPr>
              <w:t>.П</w:t>
            </w:r>
            <w:proofErr w:type="gramEnd"/>
            <w:r w:rsidRPr="00B1688B">
              <w:rPr>
                <w:sz w:val="20"/>
                <w:szCs w:val="20"/>
              </w:rPr>
              <w:t>риродные ресурсы</w:t>
            </w:r>
            <w:r>
              <w:rPr>
                <w:sz w:val="20"/>
                <w:szCs w:val="20"/>
              </w:rPr>
              <w:t xml:space="preserve"> Кавказа</w:t>
            </w:r>
            <w:r w:rsidRPr="00B1688B">
              <w:rPr>
                <w:sz w:val="20"/>
                <w:szCs w:val="20"/>
              </w:rPr>
              <w:t>, причины их разнообразия и влияние на жизнь, и хозяй</w:t>
            </w:r>
            <w:r>
              <w:rPr>
                <w:sz w:val="20"/>
                <w:szCs w:val="20"/>
              </w:rPr>
              <w:t>ственную деятельность населения, высотная поясность кавказских гор.</w:t>
            </w:r>
          </w:p>
        </w:tc>
        <w:tc>
          <w:tcPr>
            <w:tcW w:w="2188" w:type="dxa"/>
            <w:tcBorders>
              <w:top w:val="single" w:sz="4" w:space="0" w:color="auto"/>
              <w:left w:val="single" w:sz="4" w:space="0" w:color="auto"/>
              <w:bottom w:val="single" w:sz="4" w:space="0" w:color="auto"/>
              <w:right w:val="single" w:sz="4" w:space="0" w:color="auto"/>
            </w:tcBorders>
          </w:tcPr>
          <w:p w:rsidR="0016509D" w:rsidRPr="00BE0B8F" w:rsidRDefault="0016509D" w:rsidP="00DF4032">
            <w:pPr>
              <w:jc w:val="both"/>
              <w:rPr>
                <w:sz w:val="20"/>
                <w:szCs w:val="20"/>
              </w:rPr>
            </w:pPr>
            <w:r>
              <w:rPr>
                <w:sz w:val="20"/>
                <w:szCs w:val="20"/>
              </w:rPr>
              <w:t>Знать об о</w:t>
            </w:r>
            <w:r w:rsidRPr="00634C99">
              <w:rPr>
                <w:sz w:val="20"/>
                <w:szCs w:val="20"/>
              </w:rPr>
              <w:t xml:space="preserve">собенности географического положения </w:t>
            </w:r>
            <w:r>
              <w:rPr>
                <w:sz w:val="20"/>
                <w:szCs w:val="20"/>
              </w:rPr>
              <w:t>Кавказа, о природных ресурсах Кавказа, о высотной поясности кавказских гор.</w:t>
            </w:r>
          </w:p>
        </w:tc>
        <w:tc>
          <w:tcPr>
            <w:tcW w:w="2122" w:type="dxa"/>
            <w:tcBorders>
              <w:top w:val="single" w:sz="4" w:space="0" w:color="auto"/>
              <w:left w:val="single" w:sz="4" w:space="0" w:color="auto"/>
              <w:bottom w:val="single" w:sz="4" w:space="0" w:color="auto"/>
              <w:right w:val="single" w:sz="4" w:space="0" w:color="auto"/>
            </w:tcBorders>
          </w:tcPr>
          <w:p w:rsidR="0016509D" w:rsidRPr="000744BA" w:rsidRDefault="0016509D" w:rsidP="00DF4032">
            <w:pPr>
              <w:jc w:val="both"/>
              <w:rPr>
                <w:sz w:val="20"/>
                <w:szCs w:val="20"/>
              </w:rPr>
            </w:pPr>
            <w:r>
              <w:rPr>
                <w:sz w:val="20"/>
                <w:szCs w:val="20"/>
              </w:rPr>
              <w:t xml:space="preserve">Понимать причины </w:t>
            </w:r>
            <w:r w:rsidRPr="00B1688B">
              <w:rPr>
                <w:sz w:val="20"/>
                <w:szCs w:val="20"/>
              </w:rPr>
              <w:t>разнообразия</w:t>
            </w:r>
            <w:r>
              <w:rPr>
                <w:sz w:val="20"/>
                <w:szCs w:val="20"/>
              </w:rPr>
              <w:t xml:space="preserve"> природных ресурсов Кавказа, проблемы их использования.</w:t>
            </w:r>
          </w:p>
        </w:tc>
        <w:tc>
          <w:tcPr>
            <w:tcW w:w="1555" w:type="dxa"/>
            <w:gridSpan w:val="2"/>
            <w:tcBorders>
              <w:top w:val="single" w:sz="4" w:space="0" w:color="auto"/>
              <w:left w:val="single" w:sz="4" w:space="0" w:color="auto"/>
              <w:bottom w:val="single" w:sz="4" w:space="0" w:color="auto"/>
              <w:right w:val="single" w:sz="4" w:space="0" w:color="auto"/>
            </w:tcBorders>
          </w:tcPr>
          <w:p w:rsidR="0016509D" w:rsidRPr="00CF7C29" w:rsidRDefault="0016509D" w:rsidP="00DF4032">
            <w:pPr>
              <w:jc w:val="both"/>
              <w:rPr>
                <w:sz w:val="20"/>
                <w:szCs w:val="20"/>
              </w:rPr>
            </w:pPr>
            <w:r w:rsidRPr="00CF7C29">
              <w:rPr>
                <w:sz w:val="20"/>
                <w:szCs w:val="20"/>
              </w:rPr>
              <w:t>Электронный учебник. География. 8 кл.</w:t>
            </w:r>
          </w:p>
          <w:p w:rsidR="0016509D" w:rsidRPr="00CF7C29" w:rsidRDefault="0016509D" w:rsidP="00DF4032">
            <w:pPr>
              <w:jc w:val="both"/>
              <w:rPr>
                <w:sz w:val="20"/>
                <w:szCs w:val="20"/>
              </w:rPr>
            </w:pPr>
            <w:r w:rsidRPr="00CF7C29">
              <w:rPr>
                <w:sz w:val="20"/>
                <w:szCs w:val="20"/>
              </w:rPr>
              <w:t>Интернет – ресурсы. Сайт  Википедия ru.wikipedia.org</w:t>
            </w:r>
          </w:p>
          <w:p w:rsidR="0016509D" w:rsidRPr="00CF7C29" w:rsidRDefault="0016509D" w:rsidP="00DF4032">
            <w:pPr>
              <w:jc w:val="both"/>
              <w:rPr>
                <w:sz w:val="20"/>
                <w:szCs w:val="20"/>
              </w:rPr>
            </w:pPr>
            <w:r w:rsidRPr="00CF7C29">
              <w:rPr>
                <w:sz w:val="20"/>
                <w:szCs w:val="20"/>
              </w:rPr>
              <w:t>Фильм «Кавказ»</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картойСеверного Кавказа.</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9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46</w:t>
            </w:r>
          </w:p>
          <w:p w:rsidR="0016509D" w:rsidRDefault="0016509D" w:rsidP="00DF4032">
            <w:pPr>
              <w:jc w:val="center"/>
              <w:rPr>
                <w:sz w:val="24"/>
                <w:szCs w:val="24"/>
              </w:rPr>
            </w:pPr>
          </w:p>
        </w:tc>
        <w:tc>
          <w:tcPr>
            <w:tcW w:w="1556" w:type="dxa"/>
            <w:tcBorders>
              <w:top w:val="single" w:sz="4" w:space="0" w:color="auto"/>
              <w:left w:val="single" w:sz="4" w:space="0" w:color="auto"/>
              <w:bottom w:val="single" w:sz="4" w:space="0" w:color="auto"/>
              <w:right w:val="single" w:sz="4" w:space="0" w:color="auto"/>
            </w:tcBorders>
          </w:tcPr>
          <w:p w:rsidR="0016509D" w:rsidRPr="000B6AB9" w:rsidRDefault="0016509D" w:rsidP="00DF4032">
            <w:pPr>
              <w:rPr>
                <w:sz w:val="20"/>
                <w:szCs w:val="20"/>
              </w:rPr>
            </w:pPr>
            <w:r>
              <w:rPr>
                <w:sz w:val="20"/>
                <w:szCs w:val="20"/>
              </w:rPr>
              <w:t>Природные комплексы Северного Кавказа.</w:t>
            </w:r>
          </w:p>
        </w:tc>
        <w:tc>
          <w:tcPr>
            <w:tcW w:w="425"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754D36" w:rsidRDefault="0016509D" w:rsidP="00DF4032">
            <w:pPr>
              <w:jc w:val="both"/>
              <w:rPr>
                <w:bCs/>
                <w:sz w:val="20"/>
                <w:szCs w:val="20"/>
              </w:rPr>
            </w:pPr>
            <w:r>
              <w:rPr>
                <w:bCs/>
                <w:sz w:val="20"/>
                <w:szCs w:val="20"/>
              </w:rPr>
              <w:t>Высотная поясность К</w:t>
            </w:r>
            <w:r w:rsidRPr="00754D36">
              <w:rPr>
                <w:bCs/>
                <w:sz w:val="20"/>
                <w:szCs w:val="20"/>
              </w:rPr>
              <w:t>авказа, природные зоны.</w:t>
            </w:r>
            <w:r>
              <w:rPr>
                <w:bCs/>
                <w:sz w:val="20"/>
                <w:szCs w:val="20"/>
              </w:rPr>
              <w:t xml:space="preserve"> Природные комплексы равнин, межгорных долин, высокогорий.</w:t>
            </w:r>
          </w:p>
        </w:tc>
        <w:tc>
          <w:tcPr>
            <w:tcW w:w="2188" w:type="dxa"/>
            <w:tcBorders>
              <w:top w:val="single" w:sz="4" w:space="0" w:color="auto"/>
              <w:left w:val="single" w:sz="4" w:space="0" w:color="auto"/>
              <w:bottom w:val="single" w:sz="4" w:space="0" w:color="auto"/>
              <w:right w:val="single" w:sz="4" w:space="0" w:color="auto"/>
            </w:tcBorders>
          </w:tcPr>
          <w:p w:rsidR="0016509D" w:rsidRPr="00754D36" w:rsidRDefault="0016509D" w:rsidP="00DF4032">
            <w:pPr>
              <w:jc w:val="both"/>
              <w:rPr>
                <w:sz w:val="20"/>
                <w:szCs w:val="20"/>
              </w:rPr>
            </w:pPr>
            <w:r w:rsidRPr="00754D36">
              <w:rPr>
                <w:sz w:val="20"/>
                <w:szCs w:val="20"/>
              </w:rPr>
              <w:t>Знать о многообразии</w:t>
            </w:r>
            <w:r>
              <w:rPr>
                <w:sz w:val="20"/>
                <w:szCs w:val="20"/>
              </w:rPr>
              <w:t xml:space="preserve"> природных комплексов Северного Кавказа</w:t>
            </w:r>
          </w:p>
        </w:tc>
        <w:tc>
          <w:tcPr>
            <w:tcW w:w="2122" w:type="dxa"/>
            <w:tcBorders>
              <w:top w:val="single" w:sz="4" w:space="0" w:color="auto"/>
              <w:left w:val="single" w:sz="4" w:space="0" w:color="auto"/>
              <w:bottom w:val="single" w:sz="4" w:space="0" w:color="auto"/>
              <w:right w:val="single" w:sz="4" w:space="0" w:color="auto"/>
            </w:tcBorders>
          </w:tcPr>
          <w:p w:rsidR="0016509D" w:rsidRPr="000744BA" w:rsidRDefault="0016509D" w:rsidP="00DF4032">
            <w:pPr>
              <w:jc w:val="both"/>
              <w:rPr>
                <w:sz w:val="20"/>
                <w:szCs w:val="20"/>
              </w:rPr>
            </w:pPr>
            <w:r>
              <w:rPr>
                <w:sz w:val="20"/>
                <w:szCs w:val="20"/>
              </w:rPr>
              <w:t>Уметь использовать литературные произведения российских писателей при характеристике природных комплексов Северного Кавказа.</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r w:rsidRPr="00CF7C29">
              <w:rPr>
                <w:sz w:val="20"/>
                <w:szCs w:val="20"/>
              </w:rPr>
              <w:t>Фильм «Кавказ»</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Северного Кавказа.</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21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47</w:t>
            </w:r>
          </w:p>
        </w:tc>
        <w:tc>
          <w:tcPr>
            <w:tcW w:w="1556"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both"/>
              <w:rPr>
                <w:sz w:val="20"/>
                <w:szCs w:val="20"/>
              </w:rPr>
            </w:pPr>
            <w:r>
              <w:rPr>
                <w:sz w:val="20"/>
                <w:szCs w:val="20"/>
              </w:rPr>
              <w:t>Урал</w:t>
            </w:r>
            <w:proofErr w:type="gramStart"/>
            <w:r>
              <w:rPr>
                <w:sz w:val="20"/>
                <w:szCs w:val="20"/>
              </w:rPr>
              <w:t>.</w:t>
            </w:r>
            <w:proofErr w:type="gramEnd"/>
            <w:r>
              <w:rPr>
                <w:sz w:val="20"/>
                <w:szCs w:val="20"/>
              </w:rPr>
              <w:t>- «</w:t>
            </w:r>
            <w:proofErr w:type="gramStart"/>
            <w:r>
              <w:rPr>
                <w:sz w:val="20"/>
                <w:szCs w:val="20"/>
              </w:rPr>
              <w:t>к</w:t>
            </w:r>
            <w:proofErr w:type="gramEnd"/>
            <w:r>
              <w:rPr>
                <w:sz w:val="20"/>
                <w:szCs w:val="20"/>
              </w:rPr>
              <w:t>аменный пояс земли Русской». Природные ресурсы Урала.</w:t>
            </w:r>
          </w:p>
        </w:tc>
        <w:tc>
          <w:tcPr>
            <w:tcW w:w="425" w:type="dxa"/>
            <w:tcBorders>
              <w:top w:val="single" w:sz="4" w:space="0" w:color="auto"/>
              <w:left w:val="single" w:sz="4" w:space="0" w:color="auto"/>
              <w:bottom w:val="single" w:sz="4" w:space="0" w:color="auto"/>
              <w:right w:val="single" w:sz="4" w:space="0" w:color="auto"/>
            </w:tcBorders>
          </w:tcPr>
          <w:p w:rsidR="0016509D" w:rsidRPr="00BB204E"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both"/>
              <w:rPr>
                <w:sz w:val="20"/>
                <w:szCs w:val="20"/>
              </w:rPr>
            </w:pPr>
            <w:r w:rsidRPr="00634C99">
              <w:rPr>
                <w:sz w:val="20"/>
                <w:szCs w:val="20"/>
              </w:rPr>
              <w:t xml:space="preserve">Особенности географического положения </w:t>
            </w:r>
            <w:r>
              <w:rPr>
                <w:sz w:val="20"/>
                <w:szCs w:val="20"/>
              </w:rPr>
              <w:t>Урала</w:t>
            </w:r>
            <w:r w:rsidRPr="00634C99">
              <w:rPr>
                <w:sz w:val="20"/>
                <w:szCs w:val="20"/>
              </w:rPr>
              <w:t xml:space="preserve"> и его </w:t>
            </w:r>
            <w:r>
              <w:rPr>
                <w:sz w:val="20"/>
                <w:szCs w:val="20"/>
              </w:rPr>
              <w:t xml:space="preserve">природа и </w:t>
            </w:r>
            <w:r w:rsidRPr="00634C99">
              <w:rPr>
                <w:sz w:val="20"/>
                <w:szCs w:val="20"/>
              </w:rPr>
              <w:t xml:space="preserve"> хозяйст</w:t>
            </w:r>
            <w:r>
              <w:rPr>
                <w:sz w:val="20"/>
                <w:szCs w:val="20"/>
              </w:rPr>
              <w:t>венное развитие</w:t>
            </w:r>
            <w:proofErr w:type="gramStart"/>
            <w:r>
              <w:rPr>
                <w:sz w:val="20"/>
                <w:szCs w:val="20"/>
              </w:rPr>
              <w:t>.П</w:t>
            </w:r>
            <w:proofErr w:type="gramEnd"/>
            <w:r w:rsidRPr="00B1688B">
              <w:rPr>
                <w:sz w:val="20"/>
                <w:szCs w:val="20"/>
              </w:rPr>
              <w:t>риродные ресурсы</w:t>
            </w:r>
            <w:r>
              <w:rPr>
                <w:sz w:val="20"/>
                <w:szCs w:val="20"/>
              </w:rPr>
              <w:t xml:space="preserve"> Урала</w:t>
            </w:r>
            <w:r w:rsidRPr="00B1688B">
              <w:rPr>
                <w:sz w:val="20"/>
                <w:szCs w:val="20"/>
              </w:rPr>
              <w:t>, причины их разнообразия и влияние на жизнь, и хозяй</w:t>
            </w:r>
            <w:r>
              <w:rPr>
                <w:sz w:val="20"/>
                <w:szCs w:val="20"/>
              </w:rPr>
              <w:t>ственную деятельность населения, высотная поясность уральских гор.</w:t>
            </w:r>
          </w:p>
        </w:tc>
        <w:tc>
          <w:tcPr>
            <w:tcW w:w="2188" w:type="dxa"/>
            <w:tcBorders>
              <w:top w:val="single" w:sz="4" w:space="0" w:color="auto"/>
              <w:left w:val="single" w:sz="4" w:space="0" w:color="auto"/>
              <w:bottom w:val="single" w:sz="4" w:space="0" w:color="auto"/>
              <w:right w:val="single" w:sz="4" w:space="0" w:color="auto"/>
            </w:tcBorders>
          </w:tcPr>
          <w:p w:rsidR="0016509D" w:rsidRPr="00754D36" w:rsidRDefault="0016509D" w:rsidP="00DF4032">
            <w:pPr>
              <w:jc w:val="both"/>
              <w:rPr>
                <w:sz w:val="20"/>
                <w:szCs w:val="20"/>
              </w:rPr>
            </w:pPr>
            <w:r>
              <w:rPr>
                <w:sz w:val="20"/>
                <w:szCs w:val="20"/>
              </w:rPr>
              <w:t>Знать об о</w:t>
            </w:r>
            <w:r w:rsidRPr="00634C99">
              <w:rPr>
                <w:sz w:val="20"/>
                <w:szCs w:val="20"/>
              </w:rPr>
              <w:t xml:space="preserve">собенности географического положения </w:t>
            </w:r>
            <w:r>
              <w:rPr>
                <w:sz w:val="20"/>
                <w:szCs w:val="20"/>
              </w:rPr>
              <w:t>Урала, о природных ресурсах Урала, о высотной поясности уральских гор.</w:t>
            </w:r>
          </w:p>
        </w:tc>
        <w:tc>
          <w:tcPr>
            <w:tcW w:w="2122" w:type="dxa"/>
            <w:tcBorders>
              <w:top w:val="single" w:sz="4" w:space="0" w:color="auto"/>
              <w:left w:val="single" w:sz="4" w:space="0" w:color="auto"/>
              <w:bottom w:val="single" w:sz="4" w:space="0" w:color="auto"/>
              <w:right w:val="single" w:sz="4" w:space="0" w:color="auto"/>
            </w:tcBorders>
          </w:tcPr>
          <w:p w:rsidR="0016509D" w:rsidRPr="000744BA" w:rsidRDefault="0016509D" w:rsidP="00DF4032">
            <w:pPr>
              <w:jc w:val="both"/>
              <w:rPr>
                <w:sz w:val="20"/>
                <w:szCs w:val="20"/>
              </w:rPr>
            </w:pPr>
            <w:r>
              <w:rPr>
                <w:sz w:val="20"/>
                <w:szCs w:val="20"/>
              </w:rPr>
              <w:t xml:space="preserve">Понимать причины </w:t>
            </w:r>
            <w:r w:rsidRPr="00B1688B">
              <w:rPr>
                <w:sz w:val="20"/>
                <w:szCs w:val="20"/>
              </w:rPr>
              <w:t>разнообразия</w:t>
            </w:r>
            <w:r>
              <w:rPr>
                <w:sz w:val="20"/>
                <w:szCs w:val="20"/>
              </w:rPr>
              <w:t xml:space="preserve"> природных ресурсов Урала, проблемы их использования.</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Урала.</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2464"/>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48</w:t>
            </w:r>
          </w:p>
        </w:tc>
        <w:tc>
          <w:tcPr>
            <w:tcW w:w="1556"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both"/>
              <w:rPr>
                <w:sz w:val="20"/>
                <w:szCs w:val="20"/>
              </w:rPr>
            </w:pPr>
            <w:r>
              <w:rPr>
                <w:sz w:val="20"/>
                <w:szCs w:val="20"/>
              </w:rPr>
              <w:t>Своеобразие природы Урала. Природные уникумы. Экологические проблемы Урала.</w:t>
            </w:r>
          </w:p>
        </w:tc>
        <w:tc>
          <w:tcPr>
            <w:tcW w:w="425" w:type="dxa"/>
            <w:tcBorders>
              <w:top w:val="single" w:sz="4" w:space="0" w:color="auto"/>
              <w:left w:val="single" w:sz="4" w:space="0" w:color="auto"/>
              <w:bottom w:val="single" w:sz="4" w:space="0" w:color="auto"/>
              <w:right w:val="single" w:sz="4" w:space="0" w:color="auto"/>
            </w:tcBorders>
          </w:tcPr>
          <w:p w:rsidR="0016509D" w:rsidRPr="00BB204E"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both"/>
              <w:rPr>
                <w:sz w:val="20"/>
                <w:szCs w:val="20"/>
              </w:rPr>
            </w:pPr>
            <w:r>
              <w:rPr>
                <w:bCs/>
                <w:sz w:val="20"/>
                <w:szCs w:val="20"/>
              </w:rPr>
              <w:t>Природные комплексы Предуралья и Зауралья, их растительный и животный мир. Полярный, Приполярный. Северный. Средний и Южный Урал. Природные уникумы: Ильменский заповедник, Кунгурская ледяная пещера, река Чусовая и др.</w:t>
            </w:r>
          </w:p>
        </w:tc>
        <w:tc>
          <w:tcPr>
            <w:tcW w:w="2188" w:type="dxa"/>
            <w:tcBorders>
              <w:top w:val="single" w:sz="4" w:space="0" w:color="auto"/>
              <w:left w:val="single" w:sz="4" w:space="0" w:color="auto"/>
              <w:bottom w:val="single" w:sz="4" w:space="0" w:color="auto"/>
              <w:right w:val="single" w:sz="4" w:space="0" w:color="auto"/>
            </w:tcBorders>
          </w:tcPr>
          <w:p w:rsidR="0016509D" w:rsidRPr="00754D36" w:rsidRDefault="0016509D" w:rsidP="00DF4032">
            <w:pPr>
              <w:jc w:val="both"/>
              <w:rPr>
                <w:sz w:val="20"/>
                <w:szCs w:val="20"/>
              </w:rPr>
            </w:pPr>
            <w:r>
              <w:rPr>
                <w:sz w:val="20"/>
                <w:szCs w:val="20"/>
              </w:rPr>
              <w:t xml:space="preserve">Знать  природные комплексы и части Урала. Знать природные уникумы Урала на примере </w:t>
            </w:r>
            <w:r>
              <w:rPr>
                <w:bCs/>
                <w:sz w:val="20"/>
                <w:szCs w:val="20"/>
              </w:rPr>
              <w:t>Ильменского заповедника, Кунгурской ледяной пещеры, реки Чусовой.</w:t>
            </w:r>
          </w:p>
        </w:tc>
        <w:tc>
          <w:tcPr>
            <w:tcW w:w="2122" w:type="dxa"/>
            <w:tcBorders>
              <w:top w:val="single" w:sz="4" w:space="0" w:color="auto"/>
              <w:left w:val="single" w:sz="4" w:space="0" w:color="auto"/>
              <w:bottom w:val="single" w:sz="4" w:space="0" w:color="auto"/>
              <w:right w:val="single" w:sz="4" w:space="0" w:color="auto"/>
            </w:tcBorders>
          </w:tcPr>
          <w:p w:rsidR="0016509D" w:rsidRPr="000744BA" w:rsidRDefault="0016509D" w:rsidP="00DF4032">
            <w:pPr>
              <w:jc w:val="both"/>
              <w:rPr>
                <w:sz w:val="20"/>
                <w:szCs w:val="20"/>
              </w:rPr>
            </w:pPr>
            <w:r>
              <w:rPr>
                <w:sz w:val="20"/>
                <w:szCs w:val="20"/>
              </w:rPr>
              <w:t>Уметь использовать литературные произведения российских писателей при характеристике природных комплексов и природных уникумов. Урала.</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CF7C29" w:rsidRDefault="0016509D" w:rsidP="00DF4032">
            <w:pPr>
              <w:jc w:val="both"/>
              <w:rPr>
                <w:sz w:val="20"/>
                <w:szCs w:val="20"/>
              </w:rPr>
            </w:pPr>
            <w:r w:rsidRPr="00CF7C29">
              <w:rPr>
                <w:sz w:val="20"/>
                <w:szCs w:val="20"/>
              </w:rPr>
              <w:t>Фильм «Леса Урала»</w:t>
            </w:r>
          </w:p>
        </w:tc>
        <w:tc>
          <w:tcPr>
            <w:tcW w:w="1707" w:type="dxa"/>
            <w:tcBorders>
              <w:top w:val="single" w:sz="4" w:space="0" w:color="auto"/>
              <w:left w:val="single" w:sz="4" w:space="0" w:color="auto"/>
              <w:bottom w:val="single" w:sz="4" w:space="0" w:color="auto"/>
              <w:right w:val="single" w:sz="4" w:space="0" w:color="auto"/>
            </w:tcBorders>
          </w:tcPr>
          <w:p w:rsidR="0016509D" w:rsidRPr="003B417E" w:rsidRDefault="0016509D" w:rsidP="00DF4032">
            <w:pPr>
              <w:jc w:val="both"/>
              <w:rPr>
                <w:sz w:val="20"/>
                <w:szCs w:val="20"/>
              </w:rPr>
            </w:pPr>
            <w:r w:rsidRPr="003B417E">
              <w:rPr>
                <w:sz w:val="20"/>
                <w:szCs w:val="20"/>
              </w:rPr>
              <w:t>Практическая работа</w:t>
            </w:r>
            <w:r>
              <w:rPr>
                <w:sz w:val="20"/>
                <w:szCs w:val="20"/>
              </w:rPr>
              <w:t xml:space="preserve">   «Сравнительная характеристика гор Кавказа и Урала».</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6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49</w:t>
            </w:r>
          </w:p>
        </w:tc>
        <w:tc>
          <w:tcPr>
            <w:tcW w:w="1556" w:type="dxa"/>
            <w:tcBorders>
              <w:top w:val="single" w:sz="4" w:space="0" w:color="auto"/>
              <w:left w:val="single" w:sz="4" w:space="0" w:color="auto"/>
              <w:bottom w:val="single" w:sz="4" w:space="0" w:color="auto"/>
              <w:right w:val="single" w:sz="4" w:space="0" w:color="auto"/>
            </w:tcBorders>
          </w:tcPr>
          <w:p w:rsidR="0016509D" w:rsidRPr="00BB204E" w:rsidRDefault="0016509D" w:rsidP="00DF4032">
            <w:pPr>
              <w:jc w:val="both"/>
              <w:rPr>
                <w:sz w:val="20"/>
                <w:szCs w:val="20"/>
              </w:rPr>
            </w:pPr>
            <w:proofErr w:type="gramStart"/>
            <w:r>
              <w:rPr>
                <w:sz w:val="20"/>
                <w:szCs w:val="20"/>
              </w:rPr>
              <w:t>Западно- Сибирская</w:t>
            </w:r>
            <w:proofErr w:type="gramEnd"/>
            <w:r>
              <w:rPr>
                <w:sz w:val="20"/>
                <w:szCs w:val="20"/>
              </w:rPr>
              <w:t xml:space="preserve"> равнина: особенности природы.</w:t>
            </w:r>
          </w:p>
        </w:tc>
        <w:tc>
          <w:tcPr>
            <w:tcW w:w="425" w:type="dxa"/>
            <w:tcBorders>
              <w:top w:val="single" w:sz="4" w:space="0" w:color="auto"/>
              <w:left w:val="single" w:sz="4" w:space="0" w:color="auto"/>
              <w:bottom w:val="single" w:sz="4" w:space="0" w:color="auto"/>
              <w:right w:val="single" w:sz="4" w:space="0" w:color="auto"/>
            </w:tcBorders>
          </w:tcPr>
          <w:p w:rsidR="0016509D" w:rsidRPr="00BB204E"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E45F93" w:rsidRDefault="0016509D" w:rsidP="00DF4032">
            <w:pPr>
              <w:jc w:val="both"/>
              <w:rPr>
                <w:sz w:val="20"/>
                <w:szCs w:val="20"/>
              </w:rPr>
            </w:pPr>
            <w:r w:rsidRPr="00E45F93">
              <w:rPr>
                <w:sz w:val="20"/>
                <w:szCs w:val="20"/>
              </w:rPr>
              <w:t xml:space="preserve">Специфика природы и </w:t>
            </w:r>
            <w:proofErr w:type="gramStart"/>
            <w:r w:rsidRPr="00E45F93">
              <w:rPr>
                <w:sz w:val="20"/>
                <w:szCs w:val="20"/>
              </w:rPr>
              <w:t>ресурсный</w:t>
            </w:r>
            <w:proofErr w:type="gramEnd"/>
            <w:r w:rsidRPr="00E45F93">
              <w:rPr>
                <w:sz w:val="20"/>
                <w:szCs w:val="20"/>
              </w:rPr>
              <w:t xml:space="preserve"> потенциал</w:t>
            </w:r>
            <w:r>
              <w:rPr>
                <w:sz w:val="20"/>
                <w:szCs w:val="20"/>
              </w:rPr>
              <w:t>Западно – Сибирской равнины</w:t>
            </w:r>
            <w:r w:rsidRPr="00E45F93">
              <w:rPr>
                <w:sz w:val="20"/>
                <w:szCs w:val="20"/>
              </w:rPr>
              <w:t>. Влияние природных условий, ресурсов на жизнь и хозяйственную деятельность населения.</w:t>
            </w:r>
          </w:p>
        </w:tc>
        <w:tc>
          <w:tcPr>
            <w:tcW w:w="2188" w:type="dxa"/>
            <w:tcBorders>
              <w:top w:val="single" w:sz="4" w:space="0" w:color="auto"/>
              <w:left w:val="single" w:sz="4" w:space="0" w:color="auto"/>
              <w:bottom w:val="single" w:sz="4" w:space="0" w:color="auto"/>
              <w:right w:val="single" w:sz="4" w:space="0" w:color="auto"/>
            </w:tcBorders>
          </w:tcPr>
          <w:p w:rsidR="0016509D" w:rsidRPr="00754D36" w:rsidRDefault="0016509D" w:rsidP="00DF4032">
            <w:pPr>
              <w:jc w:val="both"/>
              <w:rPr>
                <w:sz w:val="20"/>
                <w:szCs w:val="20"/>
              </w:rPr>
            </w:pPr>
            <w:r>
              <w:rPr>
                <w:sz w:val="20"/>
                <w:szCs w:val="20"/>
              </w:rPr>
              <w:t xml:space="preserve">Знать особенности природы и ресурсного потенциала </w:t>
            </w:r>
            <w:proofErr w:type="gramStart"/>
            <w:r>
              <w:rPr>
                <w:sz w:val="20"/>
                <w:szCs w:val="20"/>
              </w:rPr>
              <w:t>Западно - Сибирской</w:t>
            </w:r>
            <w:proofErr w:type="gramEnd"/>
            <w:r>
              <w:rPr>
                <w:sz w:val="20"/>
                <w:szCs w:val="20"/>
              </w:rPr>
              <w:t xml:space="preserve"> равнины. </w:t>
            </w:r>
          </w:p>
        </w:tc>
        <w:tc>
          <w:tcPr>
            <w:tcW w:w="2122" w:type="dxa"/>
            <w:tcBorders>
              <w:top w:val="single" w:sz="4" w:space="0" w:color="auto"/>
              <w:left w:val="single" w:sz="4" w:space="0" w:color="auto"/>
              <w:bottom w:val="single" w:sz="4" w:space="0" w:color="auto"/>
              <w:right w:val="single" w:sz="4" w:space="0" w:color="auto"/>
            </w:tcBorders>
          </w:tcPr>
          <w:p w:rsidR="0016509D" w:rsidRPr="00BB204E" w:rsidRDefault="0016509D" w:rsidP="00DF4032">
            <w:pPr>
              <w:jc w:val="both"/>
              <w:rPr>
                <w:sz w:val="20"/>
                <w:szCs w:val="20"/>
              </w:rPr>
            </w:pPr>
            <w:r>
              <w:rPr>
                <w:sz w:val="20"/>
                <w:szCs w:val="20"/>
              </w:rPr>
              <w:t xml:space="preserve">Понимать влияние природных условий на хозяйственную деятельность населения </w:t>
            </w:r>
            <w:proofErr w:type="gramStart"/>
            <w:r>
              <w:rPr>
                <w:sz w:val="20"/>
                <w:szCs w:val="20"/>
              </w:rPr>
              <w:t>Западно - Сибирской</w:t>
            </w:r>
            <w:proofErr w:type="gramEnd"/>
            <w:r>
              <w:rPr>
                <w:sz w:val="20"/>
                <w:szCs w:val="20"/>
              </w:rPr>
              <w:t xml:space="preserve"> равнины.</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BA49B2" w:rsidRDefault="0016509D" w:rsidP="00DF4032">
            <w:pPr>
              <w:jc w:val="both"/>
              <w:rPr>
                <w:sz w:val="20"/>
                <w:szCs w:val="20"/>
              </w:rPr>
            </w:pPr>
            <w:r w:rsidRPr="00BA49B2">
              <w:rPr>
                <w:sz w:val="20"/>
                <w:szCs w:val="20"/>
              </w:rPr>
              <w:t>Фильм «Сибирь»</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Западной Сибири.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6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50</w:t>
            </w:r>
          </w:p>
        </w:tc>
        <w:tc>
          <w:tcPr>
            <w:tcW w:w="1556"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0"/>
                <w:szCs w:val="20"/>
              </w:rPr>
            </w:pPr>
            <w:r>
              <w:rPr>
                <w:sz w:val="20"/>
                <w:szCs w:val="20"/>
              </w:rPr>
              <w:t xml:space="preserve">Природные зоны </w:t>
            </w:r>
            <w:proofErr w:type="gramStart"/>
            <w:r>
              <w:rPr>
                <w:sz w:val="20"/>
                <w:szCs w:val="20"/>
              </w:rPr>
              <w:t>Западно – Сибирской</w:t>
            </w:r>
            <w:proofErr w:type="gramEnd"/>
            <w:r>
              <w:rPr>
                <w:sz w:val="20"/>
                <w:szCs w:val="20"/>
              </w:rPr>
              <w:t xml:space="preserve"> равнины. Природные ресурсы </w:t>
            </w:r>
            <w:proofErr w:type="gramStart"/>
            <w:r>
              <w:rPr>
                <w:sz w:val="20"/>
                <w:szCs w:val="20"/>
              </w:rPr>
              <w:t>Западно – Сибирской</w:t>
            </w:r>
            <w:proofErr w:type="gramEnd"/>
            <w:r>
              <w:rPr>
                <w:sz w:val="20"/>
                <w:szCs w:val="20"/>
              </w:rPr>
              <w:t xml:space="preserve"> равнины и условия их освоения. </w:t>
            </w:r>
          </w:p>
        </w:tc>
        <w:tc>
          <w:tcPr>
            <w:tcW w:w="425"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0"/>
                <w:szCs w:val="20"/>
              </w:rPr>
            </w:pPr>
            <w:r>
              <w:rPr>
                <w:sz w:val="20"/>
                <w:szCs w:val="20"/>
              </w:rPr>
              <w:t xml:space="preserve">Природные зоны </w:t>
            </w:r>
            <w:proofErr w:type="gramStart"/>
            <w:r>
              <w:rPr>
                <w:sz w:val="20"/>
                <w:szCs w:val="20"/>
              </w:rPr>
              <w:t>Западно – Сибирской</w:t>
            </w:r>
            <w:proofErr w:type="gramEnd"/>
            <w:r>
              <w:rPr>
                <w:sz w:val="20"/>
                <w:szCs w:val="20"/>
              </w:rPr>
              <w:t xml:space="preserve"> равнины, их многообразие и закономерности размещения. Состав растительного и животного мира равнины. П</w:t>
            </w:r>
            <w:r w:rsidRPr="00B1688B">
              <w:rPr>
                <w:sz w:val="20"/>
                <w:szCs w:val="20"/>
              </w:rPr>
              <w:t>риродные ресурсы</w:t>
            </w:r>
            <w:r>
              <w:rPr>
                <w:sz w:val="20"/>
                <w:szCs w:val="20"/>
              </w:rPr>
              <w:t>Западно – Сибирской равнины</w:t>
            </w:r>
            <w:r w:rsidRPr="00B1688B">
              <w:rPr>
                <w:sz w:val="20"/>
                <w:szCs w:val="20"/>
              </w:rPr>
              <w:t>, причины их разнообразия и влияние на жизнь, и хозяй</w:t>
            </w:r>
            <w:r>
              <w:rPr>
                <w:sz w:val="20"/>
                <w:szCs w:val="20"/>
              </w:rPr>
              <w:t>ственную деятельность населения</w:t>
            </w:r>
          </w:p>
        </w:tc>
        <w:tc>
          <w:tcPr>
            <w:tcW w:w="2188" w:type="dxa"/>
            <w:tcBorders>
              <w:top w:val="single" w:sz="4" w:space="0" w:color="auto"/>
              <w:left w:val="single" w:sz="4" w:space="0" w:color="auto"/>
              <w:bottom w:val="single" w:sz="4" w:space="0" w:color="auto"/>
              <w:right w:val="single" w:sz="4" w:space="0" w:color="auto"/>
            </w:tcBorders>
          </w:tcPr>
          <w:p w:rsidR="0016509D" w:rsidRPr="00754D36" w:rsidRDefault="0016509D" w:rsidP="00DF4032">
            <w:pPr>
              <w:jc w:val="both"/>
              <w:rPr>
                <w:sz w:val="20"/>
                <w:szCs w:val="20"/>
              </w:rPr>
            </w:pPr>
            <w:r w:rsidRPr="00CA2003">
              <w:rPr>
                <w:sz w:val="20"/>
                <w:szCs w:val="20"/>
              </w:rPr>
              <w:t xml:space="preserve">Знать </w:t>
            </w:r>
            <w:r>
              <w:rPr>
                <w:sz w:val="20"/>
                <w:szCs w:val="20"/>
              </w:rPr>
              <w:t xml:space="preserve">особенности </w:t>
            </w:r>
            <w:proofErr w:type="gramStart"/>
            <w:r>
              <w:rPr>
                <w:sz w:val="20"/>
                <w:szCs w:val="20"/>
              </w:rPr>
              <w:t>природных</w:t>
            </w:r>
            <w:proofErr w:type="gramEnd"/>
            <w:r>
              <w:rPr>
                <w:sz w:val="20"/>
                <w:szCs w:val="20"/>
              </w:rPr>
              <w:t xml:space="preserve"> условийЗападно - Сибирской равнины, состав растительного и животного мира.</w:t>
            </w:r>
          </w:p>
        </w:tc>
        <w:tc>
          <w:tcPr>
            <w:tcW w:w="2122"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0"/>
                <w:szCs w:val="20"/>
              </w:rPr>
            </w:pPr>
            <w:r>
              <w:rPr>
                <w:sz w:val="20"/>
                <w:szCs w:val="20"/>
              </w:rPr>
              <w:t>Понимать причины свое</w:t>
            </w:r>
            <w:r w:rsidRPr="00B1688B">
              <w:rPr>
                <w:sz w:val="20"/>
                <w:szCs w:val="20"/>
              </w:rPr>
              <w:t>образия</w:t>
            </w:r>
            <w:r>
              <w:rPr>
                <w:sz w:val="20"/>
                <w:szCs w:val="20"/>
              </w:rPr>
              <w:t xml:space="preserve"> природных ресурсов </w:t>
            </w:r>
            <w:proofErr w:type="gramStart"/>
            <w:r>
              <w:rPr>
                <w:sz w:val="20"/>
                <w:szCs w:val="20"/>
              </w:rPr>
              <w:t>Западно - Сибирской</w:t>
            </w:r>
            <w:proofErr w:type="gramEnd"/>
            <w:r>
              <w:rPr>
                <w:sz w:val="20"/>
                <w:szCs w:val="20"/>
              </w:rPr>
              <w:t xml:space="preserve"> равнины и причины сложности их освоения.</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r w:rsidRPr="00BA49B2">
              <w:rPr>
                <w:sz w:val="20"/>
                <w:szCs w:val="20"/>
              </w:rPr>
              <w:t>Фильм «Сибирь»</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Западной Сибири.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16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51</w:t>
            </w:r>
          </w:p>
        </w:tc>
        <w:tc>
          <w:tcPr>
            <w:tcW w:w="1556"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0"/>
                <w:szCs w:val="20"/>
              </w:rPr>
            </w:pPr>
            <w:r>
              <w:rPr>
                <w:sz w:val="20"/>
                <w:szCs w:val="20"/>
              </w:rPr>
              <w:t>Восточная Сибирь: величие и суровость природы. Климат Восточной Сибири.</w:t>
            </w:r>
          </w:p>
        </w:tc>
        <w:tc>
          <w:tcPr>
            <w:tcW w:w="425"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0"/>
                <w:szCs w:val="20"/>
              </w:rPr>
            </w:pPr>
            <w:r w:rsidRPr="00E45F93">
              <w:rPr>
                <w:sz w:val="20"/>
                <w:szCs w:val="20"/>
              </w:rPr>
              <w:t>Специфика природы и ресурсный потенциал</w:t>
            </w:r>
            <w:r>
              <w:rPr>
                <w:sz w:val="20"/>
                <w:szCs w:val="20"/>
              </w:rPr>
              <w:t xml:space="preserve"> Восточной Сибири</w:t>
            </w:r>
            <w:r w:rsidRPr="00E45F93">
              <w:rPr>
                <w:sz w:val="20"/>
                <w:szCs w:val="20"/>
              </w:rPr>
              <w:t>. Влияние природных условий, ресурсов на жизнь и хозяйственную деятельность населения.</w:t>
            </w:r>
            <w:r>
              <w:rPr>
                <w:sz w:val="20"/>
                <w:szCs w:val="20"/>
              </w:rPr>
              <w:t xml:space="preserve"> Особенности климата Восточной Сибири.</w:t>
            </w:r>
          </w:p>
        </w:tc>
        <w:tc>
          <w:tcPr>
            <w:tcW w:w="2188"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Знать особенности природы и ресурсного потенциала Восточной Сибири, и её климата.</w:t>
            </w:r>
          </w:p>
        </w:tc>
        <w:tc>
          <w:tcPr>
            <w:tcW w:w="2122"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0"/>
                <w:szCs w:val="20"/>
              </w:rPr>
            </w:pPr>
            <w:r>
              <w:rPr>
                <w:sz w:val="20"/>
                <w:szCs w:val="20"/>
              </w:rPr>
              <w:t>Понимать влияние природных условий на хозяйственную деятельность населения Восточной Сибири.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rPr>
                <w:sz w:val="24"/>
                <w:szCs w:val="24"/>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r w:rsidRPr="00BA49B2">
              <w:rPr>
                <w:sz w:val="20"/>
                <w:szCs w:val="20"/>
              </w:rPr>
              <w:t xml:space="preserve"> Фильм «Сибирь»</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Восточной  Сибири.</w:t>
            </w:r>
          </w:p>
        </w:tc>
        <w:tc>
          <w:tcPr>
            <w:tcW w:w="794"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6A573C" w:rsidRDefault="0016509D" w:rsidP="00DF4032">
            <w:pPr>
              <w:jc w:val="center"/>
              <w:rPr>
                <w:sz w:val="16"/>
                <w:szCs w:val="16"/>
              </w:rPr>
            </w:pPr>
          </w:p>
        </w:tc>
      </w:tr>
      <w:tr w:rsidR="0016509D" w:rsidTr="00DF4032">
        <w:trPr>
          <w:trHeight w:val="24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52-53</w:t>
            </w:r>
          </w:p>
        </w:tc>
        <w:tc>
          <w:tcPr>
            <w:tcW w:w="1556"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0"/>
                <w:szCs w:val="20"/>
              </w:rPr>
            </w:pPr>
            <w:r>
              <w:rPr>
                <w:sz w:val="20"/>
                <w:szCs w:val="20"/>
              </w:rPr>
              <w:t>Природные районы Восточной Сибири</w:t>
            </w:r>
            <w:proofErr w:type="gramStart"/>
            <w:r>
              <w:rPr>
                <w:sz w:val="20"/>
                <w:szCs w:val="20"/>
              </w:rPr>
              <w:t>.</w:t>
            </w:r>
            <w:proofErr w:type="gramEnd"/>
            <w:r>
              <w:rPr>
                <w:sz w:val="20"/>
                <w:szCs w:val="20"/>
              </w:rPr>
              <w:t xml:space="preserve"> </w:t>
            </w:r>
            <w:proofErr w:type="gramStart"/>
            <w:r>
              <w:rPr>
                <w:sz w:val="20"/>
                <w:szCs w:val="20"/>
              </w:rPr>
              <w:t>п</w:t>
            </w:r>
            <w:proofErr w:type="gramEnd"/>
            <w:r>
              <w:rPr>
                <w:sz w:val="20"/>
                <w:szCs w:val="20"/>
              </w:rPr>
              <w:t>риродные ресурсы Восточной Сибири и проблемы их освоения.</w:t>
            </w:r>
          </w:p>
        </w:tc>
        <w:tc>
          <w:tcPr>
            <w:tcW w:w="42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0"/>
                <w:szCs w:val="20"/>
              </w:rPr>
            </w:pPr>
            <w:r>
              <w:rPr>
                <w:sz w:val="20"/>
                <w:szCs w:val="20"/>
              </w:rPr>
              <w:t>Природные районы Восточной Сибири: Таймыр, Якутия, восточносибирская тайга, Минусинская котловина, Алтай и др. Многообразие ресурсов Восточной Сибири и проблемы их освоения.</w:t>
            </w:r>
          </w:p>
        </w:tc>
        <w:tc>
          <w:tcPr>
            <w:tcW w:w="2188" w:type="dxa"/>
            <w:tcBorders>
              <w:top w:val="single" w:sz="4" w:space="0" w:color="auto"/>
              <w:left w:val="single" w:sz="4" w:space="0" w:color="auto"/>
              <w:bottom w:val="single" w:sz="4" w:space="0" w:color="auto"/>
              <w:right w:val="single" w:sz="4" w:space="0" w:color="auto"/>
            </w:tcBorders>
          </w:tcPr>
          <w:p w:rsidR="0016509D" w:rsidRPr="00BA49B2" w:rsidRDefault="0016509D" w:rsidP="00DF4032">
            <w:pPr>
              <w:jc w:val="both"/>
              <w:rPr>
                <w:sz w:val="20"/>
                <w:szCs w:val="20"/>
              </w:rPr>
            </w:pPr>
            <w:r w:rsidRPr="00BA49B2">
              <w:rPr>
                <w:sz w:val="20"/>
                <w:szCs w:val="20"/>
              </w:rPr>
              <w:t xml:space="preserve">Знать </w:t>
            </w:r>
            <w:r>
              <w:rPr>
                <w:sz w:val="20"/>
                <w:szCs w:val="20"/>
              </w:rPr>
              <w:t>природные районы Восточной Сибири: Таймыр, Якутия, восточносибирская тайга, Минусинская котловина, Алтай.</w:t>
            </w:r>
          </w:p>
        </w:tc>
        <w:tc>
          <w:tcPr>
            <w:tcW w:w="2122"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Понимать причины свое</w:t>
            </w:r>
            <w:r w:rsidRPr="00B1688B">
              <w:rPr>
                <w:sz w:val="20"/>
                <w:szCs w:val="20"/>
              </w:rPr>
              <w:t>образия</w:t>
            </w:r>
            <w:r>
              <w:rPr>
                <w:sz w:val="20"/>
                <w:szCs w:val="20"/>
              </w:rPr>
              <w:t xml:space="preserve"> природных ресурсов Восточной Сибири и причины сложности их освоения.</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rPr>
                <w:sz w:val="24"/>
                <w:szCs w:val="24"/>
              </w:rPr>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r w:rsidRPr="00BA49B2">
              <w:rPr>
                <w:sz w:val="20"/>
                <w:szCs w:val="20"/>
              </w:rPr>
              <w:t xml:space="preserve"> Фильм «Сибирь»</w:t>
            </w:r>
          </w:p>
        </w:tc>
        <w:tc>
          <w:tcPr>
            <w:tcW w:w="1707" w:type="dxa"/>
            <w:tcBorders>
              <w:top w:val="single" w:sz="4" w:space="0" w:color="auto"/>
              <w:left w:val="single" w:sz="4" w:space="0" w:color="auto"/>
              <w:bottom w:val="single" w:sz="4" w:space="0" w:color="auto"/>
              <w:right w:val="single" w:sz="4" w:space="0" w:color="auto"/>
            </w:tcBorders>
          </w:tcPr>
          <w:p w:rsidR="0016509D" w:rsidRPr="00EE0622" w:rsidRDefault="0016509D" w:rsidP="00DF4032">
            <w:pPr>
              <w:jc w:val="both"/>
              <w:rPr>
                <w:sz w:val="20"/>
                <w:szCs w:val="20"/>
              </w:rPr>
            </w:pPr>
            <w:r w:rsidRPr="00EE0622">
              <w:rPr>
                <w:sz w:val="20"/>
                <w:szCs w:val="20"/>
              </w:rPr>
              <w:t>Практическая работа: «Сравнительная характеристика Западной и Восточной Сибири»</w:t>
            </w:r>
            <w:r>
              <w:rPr>
                <w:sz w:val="20"/>
                <w:szCs w:val="20"/>
              </w:rPr>
              <w:t>. Тест.</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12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54-55</w:t>
            </w:r>
          </w:p>
        </w:tc>
        <w:tc>
          <w:tcPr>
            <w:tcW w:w="1556" w:type="dxa"/>
            <w:tcBorders>
              <w:top w:val="single" w:sz="4" w:space="0" w:color="auto"/>
              <w:left w:val="single" w:sz="4" w:space="0" w:color="auto"/>
              <w:bottom w:val="single" w:sz="4" w:space="0" w:color="auto"/>
              <w:right w:val="single" w:sz="4" w:space="0" w:color="auto"/>
            </w:tcBorders>
          </w:tcPr>
          <w:p w:rsidR="0016509D" w:rsidRPr="001C0C1E" w:rsidRDefault="0016509D" w:rsidP="00DF4032">
            <w:pPr>
              <w:jc w:val="both"/>
              <w:rPr>
                <w:sz w:val="20"/>
                <w:szCs w:val="20"/>
              </w:rPr>
            </w:pPr>
            <w:r>
              <w:rPr>
                <w:sz w:val="20"/>
                <w:szCs w:val="20"/>
              </w:rPr>
              <w:t>Жемчужина Сибири - Байкал</w:t>
            </w:r>
          </w:p>
        </w:tc>
        <w:tc>
          <w:tcPr>
            <w:tcW w:w="42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901661" w:rsidRDefault="0016509D" w:rsidP="00DF4032">
            <w:pPr>
              <w:jc w:val="both"/>
              <w:rPr>
                <w:sz w:val="20"/>
                <w:szCs w:val="20"/>
              </w:rPr>
            </w:pPr>
            <w:r w:rsidRPr="00901661">
              <w:rPr>
                <w:sz w:val="20"/>
                <w:szCs w:val="20"/>
              </w:rPr>
              <w:t>Байкал - уникальное творение природы. Площадь озера, объем пресной воды. Особенности природы. Образование озерной котловины. Хозяйство на берегах озера. Экологические проблемы.</w:t>
            </w:r>
          </w:p>
        </w:tc>
        <w:tc>
          <w:tcPr>
            <w:tcW w:w="2188" w:type="dxa"/>
            <w:tcBorders>
              <w:top w:val="single" w:sz="4" w:space="0" w:color="auto"/>
              <w:left w:val="single" w:sz="4" w:space="0" w:color="auto"/>
              <w:bottom w:val="single" w:sz="4" w:space="0" w:color="auto"/>
              <w:right w:val="single" w:sz="4" w:space="0" w:color="auto"/>
            </w:tcBorders>
          </w:tcPr>
          <w:p w:rsidR="0016509D" w:rsidRPr="00901661" w:rsidRDefault="0016509D" w:rsidP="00DF4032">
            <w:pPr>
              <w:jc w:val="both"/>
              <w:rPr>
                <w:sz w:val="20"/>
                <w:szCs w:val="20"/>
              </w:rPr>
            </w:pPr>
            <w:r>
              <w:rPr>
                <w:color w:val="000000"/>
                <w:sz w:val="20"/>
                <w:szCs w:val="20"/>
              </w:rPr>
              <w:t>Знать о п</w:t>
            </w:r>
            <w:r w:rsidRPr="00901661">
              <w:rPr>
                <w:color w:val="000000"/>
                <w:sz w:val="20"/>
                <w:szCs w:val="20"/>
              </w:rPr>
              <w:t>роисхождение озера</w:t>
            </w:r>
            <w:r>
              <w:rPr>
                <w:color w:val="000000"/>
                <w:sz w:val="20"/>
                <w:szCs w:val="20"/>
              </w:rPr>
              <w:t xml:space="preserve"> Байкал - жемчужины</w:t>
            </w:r>
            <w:r w:rsidRPr="00901661">
              <w:rPr>
                <w:color w:val="000000"/>
                <w:sz w:val="20"/>
                <w:szCs w:val="20"/>
              </w:rPr>
              <w:t>Рос</w:t>
            </w:r>
            <w:r w:rsidRPr="00901661">
              <w:rPr>
                <w:color w:val="000000"/>
                <w:sz w:val="20"/>
                <w:szCs w:val="20"/>
              </w:rPr>
              <w:softHyphen/>
              <w:t>сии</w:t>
            </w:r>
            <w:r>
              <w:rPr>
                <w:color w:val="000000"/>
                <w:sz w:val="20"/>
                <w:szCs w:val="20"/>
              </w:rPr>
              <w:t xml:space="preserve">, особенностях байкальской воды, его </w:t>
            </w:r>
            <w:proofErr w:type="gramStart"/>
            <w:r>
              <w:rPr>
                <w:color w:val="000000"/>
                <w:sz w:val="20"/>
                <w:szCs w:val="20"/>
              </w:rPr>
              <w:t>хозяйственном</w:t>
            </w:r>
            <w:proofErr w:type="gramEnd"/>
            <w:r>
              <w:rPr>
                <w:color w:val="000000"/>
                <w:sz w:val="20"/>
                <w:szCs w:val="20"/>
              </w:rPr>
              <w:t xml:space="preserve"> использованиии экологиче</w:t>
            </w:r>
            <w:r>
              <w:rPr>
                <w:color w:val="000000"/>
                <w:sz w:val="20"/>
                <w:szCs w:val="20"/>
              </w:rPr>
              <w:softHyphen/>
              <w:t>ских проблемах озера.</w:t>
            </w:r>
          </w:p>
        </w:tc>
        <w:tc>
          <w:tcPr>
            <w:tcW w:w="2122" w:type="dxa"/>
            <w:tcBorders>
              <w:top w:val="single" w:sz="4" w:space="0" w:color="auto"/>
              <w:left w:val="single" w:sz="4" w:space="0" w:color="auto"/>
              <w:bottom w:val="single" w:sz="4" w:space="0" w:color="auto"/>
              <w:right w:val="single" w:sz="4" w:space="0" w:color="auto"/>
            </w:tcBorders>
          </w:tcPr>
          <w:p w:rsidR="0016509D" w:rsidRPr="00E01B85" w:rsidRDefault="0016509D" w:rsidP="00DF4032">
            <w:pPr>
              <w:jc w:val="both"/>
              <w:rPr>
                <w:sz w:val="24"/>
                <w:szCs w:val="24"/>
              </w:rPr>
            </w:pPr>
            <w:r w:rsidRPr="00E01B85">
              <w:rPr>
                <w:iCs/>
                <w:color w:val="000000"/>
                <w:sz w:val="20"/>
                <w:szCs w:val="20"/>
              </w:rPr>
              <w:t>Уметь объяснять причины происхождение озера и особенности байкальской во</w:t>
            </w:r>
            <w:r w:rsidRPr="00E01B85">
              <w:rPr>
                <w:iCs/>
                <w:color w:val="000000"/>
                <w:sz w:val="20"/>
                <w:szCs w:val="20"/>
              </w:rPr>
              <w:softHyphen/>
              <w:t>ды, приводить примеры хозяйственного исполь</w:t>
            </w:r>
            <w:r w:rsidRPr="00E01B85">
              <w:rPr>
                <w:iCs/>
                <w:color w:val="000000"/>
                <w:sz w:val="20"/>
                <w:szCs w:val="20"/>
              </w:rPr>
              <w:softHyphen/>
              <w:t>зования, предлагать пути решение экологи</w:t>
            </w:r>
            <w:r w:rsidRPr="00E01B85">
              <w:rPr>
                <w:iCs/>
                <w:color w:val="000000"/>
                <w:sz w:val="20"/>
                <w:szCs w:val="20"/>
              </w:rPr>
              <w:softHyphen/>
              <w:t>ческих проблем.</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DE5BA1" w:rsidRDefault="0016509D" w:rsidP="00DF4032">
            <w:pPr>
              <w:jc w:val="both"/>
              <w:rPr>
                <w:sz w:val="20"/>
                <w:szCs w:val="20"/>
              </w:rPr>
            </w:pPr>
            <w:r w:rsidRPr="00BA49B2">
              <w:rPr>
                <w:sz w:val="20"/>
                <w:szCs w:val="20"/>
              </w:rPr>
              <w:t>Фильм «Сибирь»</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Default="0016509D" w:rsidP="00DF4032">
            <w:pPr>
              <w:jc w:val="both"/>
              <w:rPr>
                <w:sz w:val="24"/>
                <w:szCs w:val="24"/>
              </w:rPr>
            </w:pPr>
            <w:r>
              <w:rPr>
                <w:sz w:val="20"/>
                <w:szCs w:val="20"/>
              </w:rPr>
              <w:t>индивидуальные  письменныезадания.</w:t>
            </w:r>
            <w:r w:rsidRPr="00D00F08">
              <w:rPr>
                <w:sz w:val="20"/>
                <w:szCs w:val="20"/>
              </w:rPr>
              <w:t xml:space="preserve"> Работа с</w:t>
            </w:r>
            <w:r>
              <w:rPr>
                <w:sz w:val="20"/>
                <w:szCs w:val="20"/>
              </w:rPr>
              <w:t>физической  картой Восточной  Сибири.</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11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56-57</w:t>
            </w:r>
          </w:p>
        </w:tc>
        <w:tc>
          <w:tcPr>
            <w:tcW w:w="1556" w:type="dxa"/>
            <w:tcBorders>
              <w:top w:val="single" w:sz="4" w:space="0" w:color="auto"/>
              <w:left w:val="single" w:sz="4" w:space="0" w:color="auto"/>
              <w:bottom w:val="single" w:sz="4" w:space="0" w:color="auto"/>
              <w:right w:val="single" w:sz="4" w:space="0" w:color="auto"/>
            </w:tcBorders>
          </w:tcPr>
          <w:p w:rsidR="0016509D" w:rsidRPr="001755DD" w:rsidRDefault="0016509D" w:rsidP="00DF4032">
            <w:pPr>
              <w:jc w:val="both"/>
              <w:rPr>
                <w:sz w:val="20"/>
                <w:szCs w:val="20"/>
              </w:rPr>
            </w:pPr>
            <w:r>
              <w:rPr>
                <w:sz w:val="20"/>
                <w:szCs w:val="20"/>
              </w:rPr>
              <w:t>Дальний Восток – край контрастов. Природные комплексы Дальнего Востока.</w:t>
            </w:r>
          </w:p>
        </w:tc>
        <w:tc>
          <w:tcPr>
            <w:tcW w:w="425" w:type="dxa"/>
            <w:tcBorders>
              <w:top w:val="single" w:sz="4" w:space="0" w:color="auto"/>
              <w:left w:val="single" w:sz="4" w:space="0" w:color="auto"/>
              <w:bottom w:val="single" w:sz="4" w:space="0" w:color="auto"/>
              <w:right w:val="single" w:sz="4" w:space="0" w:color="auto"/>
            </w:tcBorders>
          </w:tcPr>
          <w:p w:rsidR="0016509D" w:rsidRPr="001755DD" w:rsidRDefault="0016509D" w:rsidP="00DF4032">
            <w:pPr>
              <w:jc w:val="center"/>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Pr="001755DD" w:rsidRDefault="0016509D" w:rsidP="00DF4032">
            <w:pPr>
              <w:jc w:val="both"/>
              <w:rPr>
                <w:sz w:val="20"/>
                <w:szCs w:val="20"/>
              </w:rPr>
            </w:pPr>
            <w:r w:rsidRPr="00E45F93">
              <w:rPr>
                <w:sz w:val="20"/>
                <w:szCs w:val="20"/>
              </w:rPr>
              <w:t>Специфика природы и ресурсный потенциал</w:t>
            </w:r>
            <w:r>
              <w:rPr>
                <w:sz w:val="20"/>
                <w:szCs w:val="20"/>
              </w:rPr>
              <w:t xml:space="preserve"> Дальнего Востока</w:t>
            </w:r>
            <w:r w:rsidRPr="00E45F93">
              <w:rPr>
                <w:sz w:val="20"/>
                <w:szCs w:val="20"/>
              </w:rPr>
              <w:t>. Влияние природных условий, ресурсов на жизнь и хозяйственную деятельность населения.</w:t>
            </w:r>
            <w:r>
              <w:rPr>
                <w:sz w:val="20"/>
                <w:szCs w:val="20"/>
              </w:rPr>
              <w:t xml:space="preserve"> Особенности климата Дальнего Востока. Природные комплексы: Чукотское нагорье, полуостров Камчатка, остров Сахалин. Приморье.</w:t>
            </w:r>
          </w:p>
        </w:tc>
        <w:tc>
          <w:tcPr>
            <w:tcW w:w="2188" w:type="dxa"/>
            <w:tcBorders>
              <w:top w:val="single" w:sz="4" w:space="0" w:color="auto"/>
              <w:left w:val="single" w:sz="4" w:space="0" w:color="auto"/>
              <w:bottom w:val="single" w:sz="4" w:space="0" w:color="auto"/>
              <w:right w:val="single" w:sz="4" w:space="0" w:color="auto"/>
            </w:tcBorders>
          </w:tcPr>
          <w:p w:rsidR="0016509D" w:rsidRPr="00A33D6C" w:rsidRDefault="0016509D" w:rsidP="00DF4032">
            <w:pPr>
              <w:jc w:val="both"/>
              <w:rPr>
                <w:sz w:val="20"/>
                <w:szCs w:val="20"/>
              </w:rPr>
            </w:pPr>
            <w:r w:rsidRPr="00A33D6C">
              <w:rPr>
                <w:sz w:val="20"/>
                <w:szCs w:val="20"/>
              </w:rPr>
              <w:t>Знать</w:t>
            </w:r>
            <w:r>
              <w:rPr>
                <w:sz w:val="20"/>
                <w:szCs w:val="20"/>
              </w:rPr>
              <w:t xml:space="preserve"> особенности природы и ресурсный потенциал Дальнего Востока</w:t>
            </w:r>
            <w:proofErr w:type="gramStart"/>
            <w:r>
              <w:rPr>
                <w:sz w:val="20"/>
                <w:szCs w:val="20"/>
              </w:rPr>
              <w:t>.З</w:t>
            </w:r>
            <w:proofErr w:type="gramEnd"/>
            <w:r>
              <w:rPr>
                <w:sz w:val="20"/>
                <w:szCs w:val="20"/>
              </w:rPr>
              <w:t>нать природные комплексы дальнего Востока: Природные комплексы: Чукотское нагорье, полуостров Камчатка, остров Сахалин. Приморье.</w:t>
            </w:r>
          </w:p>
        </w:tc>
        <w:tc>
          <w:tcPr>
            <w:tcW w:w="2122" w:type="dxa"/>
            <w:tcBorders>
              <w:top w:val="single" w:sz="4" w:space="0" w:color="auto"/>
              <w:left w:val="single" w:sz="4" w:space="0" w:color="auto"/>
              <w:bottom w:val="single" w:sz="4" w:space="0" w:color="auto"/>
              <w:right w:val="single" w:sz="4" w:space="0" w:color="auto"/>
            </w:tcBorders>
          </w:tcPr>
          <w:p w:rsidR="0016509D" w:rsidRPr="00F97649" w:rsidRDefault="0016509D" w:rsidP="00DF4032">
            <w:pPr>
              <w:jc w:val="both"/>
              <w:rPr>
                <w:sz w:val="20"/>
                <w:szCs w:val="20"/>
              </w:rPr>
            </w:pPr>
            <w:r>
              <w:rPr>
                <w:sz w:val="20"/>
                <w:szCs w:val="20"/>
              </w:rPr>
              <w:t>Понимать влияние природных условий на хозяйственную деятельность населения Дальнего Востока.</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A33D6C" w:rsidRDefault="0016509D" w:rsidP="00DF4032">
            <w:pPr>
              <w:jc w:val="both"/>
              <w:rPr>
                <w:sz w:val="20"/>
                <w:szCs w:val="20"/>
              </w:rPr>
            </w:pPr>
            <w:r w:rsidRPr="00A33D6C">
              <w:rPr>
                <w:sz w:val="20"/>
                <w:szCs w:val="20"/>
              </w:rPr>
              <w:t>Фильм</w:t>
            </w:r>
            <w:r>
              <w:rPr>
                <w:sz w:val="20"/>
                <w:szCs w:val="20"/>
              </w:rPr>
              <w:t>ы</w:t>
            </w:r>
            <w:r w:rsidRPr="00A33D6C">
              <w:rPr>
                <w:sz w:val="20"/>
                <w:szCs w:val="20"/>
              </w:rPr>
              <w:t xml:space="preserve"> «Уссурийская тайга»</w:t>
            </w:r>
            <w:r>
              <w:rPr>
                <w:sz w:val="20"/>
                <w:szCs w:val="20"/>
              </w:rPr>
              <w:t>, «Камчатка»</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D02C3A" w:rsidRDefault="0016509D" w:rsidP="00DF4032">
            <w:pPr>
              <w:jc w:val="both"/>
              <w:rPr>
                <w:sz w:val="20"/>
                <w:szCs w:val="20"/>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Дальнего Востока.</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12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58-59</w:t>
            </w:r>
          </w:p>
        </w:tc>
        <w:tc>
          <w:tcPr>
            <w:tcW w:w="1556" w:type="dxa"/>
            <w:tcBorders>
              <w:top w:val="single" w:sz="4" w:space="0" w:color="auto"/>
              <w:left w:val="single" w:sz="4" w:space="0" w:color="auto"/>
              <w:bottom w:val="single" w:sz="4" w:space="0" w:color="auto"/>
              <w:right w:val="single" w:sz="4" w:space="0" w:color="auto"/>
            </w:tcBorders>
          </w:tcPr>
          <w:p w:rsidR="0016509D" w:rsidRPr="001755DD" w:rsidRDefault="0016509D" w:rsidP="00DF4032">
            <w:pPr>
              <w:jc w:val="both"/>
              <w:rPr>
                <w:sz w:val="20"/>
                <w:szCs w:val="20"/>
              </w:rPr>
            </w:pPr>
            <w:r>
              <w:rPr>
                <w:sz w:val="20"/>
                <w:szCs w:val="20"/>
              </w:rPr>
              <w:t>Природные уникумы Дальнего Востока. Природные ресурсы Дальнего Востока</w:t>
            </w:r>
          </w:p>
        </w:tc>
        <w:tc>
          <w:tcPr>
            <w:tcW w:w="425" w:type="dxa"/>
            <w:tcBorders>
              <w:top w:val="single" w:sz="4" w:space="0" w:color="auto"/>
              <w:left w:val="single" w:sz="4" w:space="0" w:color="auto"/>
              <w:bottom w:val="single" w:sz="4" w:space="0" w:color="auto"/>
              <w:right w:val="single" w:sz="4" w:space="0" w:color="auto"/>
            </w:tcBorders>
          </w:tcPr>
          <w:p w:rsidR="0016509D" w:rsidRPr="001755DD" w:rsidRDefault="0016509D" w:rsidP="00DF4032">
            <w:pPr>
              <w:jc w:val="center"/>
              <w:rPr>
                <w:sz w:val="24"/>
                <w:szCs w:val="24"/>
              </w:rPr>
            </w:pPr>
            <w:r>
              <w:rPr>
                <w:sz w:val="24"/>
                <w:szCs w:val="24"/>
              </w:rPr>
              <w:t>2</w:t>
            </w:r>
          </w:p>
        </w:tc>
        <w:tc>
          <w:tcPr>
            <w:tcW w:w="248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Природные уникумы Дальнего Востока: Долина Гейзеров, озеро Ханка, Лазовский заповедник. Многообразие ресурсов Дальнего Востока и проблемы их освоения.</w:t>
            </w:r>
          </w:p>
          <w:p w:rsidR="0016509D" w:rsidRPr="001755DD" w:rsidRDefault="0016509D" w:rsidP="00DF4032">
            <w:pPr>
              <w:jc w:val="both"/>
              <w:rPr>
                <w:sz w:val="20"/>
                <w:szCs w:val="20"/>
              </w:rPr>
            </w:pPr>
          </w:p>
        </w:tc>
        <w:tc>
          <w:tcPr>
            <w:tcW w:w="2188" w:type="dxa"/>
            <w:tcBorders>
              <w:top w:val="single" w:sz="4" w:space="0" w:color="auto"/>
              <w:left w:val="single" w:sz="4" w:space="0" w:color="auto"/>
              <w:bottom w:val="single" w:sz="4" w:space="0" w:color="auto"/>
              <w:right w:val="single" w:sz="4" w:space="0" w:color="auto"/>
            </w:tcBorders>
          </w:tcPr>
          <w:p w:rsidR="0016509D" w:rsidRPr="001162DD" w:rsidRDefault="0016509D" w:rsidP="00DF4032">
            <w:pPr>
              <w:jc w:val="both"/>
              <w:rPr>
                <w:sz w:val="20"/>
                <w:szCs w:val="20"/>
              </w:rPr>
            </w:pPr>
            <w:r w:rsidRPr="001162DD">
              <w:rPr>
                <w:sz w:val="20"/>
                <w:szCs w:val="20"/>
              </w:rPr>
              <w:t>Знать пиродные уникумы Дальнего Востока:</w:t>
            </w:r>
            <w:r>
              <w:rPr>
                <w:sz w:val="20"/>
                <w:szCs w:val="20"/>
              </w:rPr>
              <w:t xml:space="preserve"> Долина Гейзеров, озеро Ханка, Лазовский заповедник. Знать о многообразии ресурсов Дальнего Востока и проблемы их освоения.</w:t>
            </w:r>
          </w:p>
        </w:tc>
        <w:tc>
          <w:tcPr>
            <w:tcW w:w="2122"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Понимать причины свое</w:t>
            </w:r>
            <w:r w:rsidRPr="00B1688B">
              <w:rPr>
                <w:sz w:val="20"/>
                <w:szCs w:val="20"/>
              </w:rPr>
              <w:t>образия</w:t>
            </w:r>
            <w:r>
              <w:rPr>
                <w:sz w:val="20"/>
                <w:szCs w:val="20"/>
              </w:rPr>
              <w:t xml:space="preserve"> природных ресурсов Дальнего Востока и причины сложности их освоения.</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Pr="00A33D6C" w:rsidRDefault="0016509D" w:rsidP="00DF4032">
            <w:pPr>
              <w:jc w:val="both"/>
              <w:rPr>
                <w:sz w:val="20"/>
                <w:szCs w:val="20"/>
              </w:rPr>
            </w:pPr>
            <w:r w:rsidRPr="00A33D6C">
              <w:rPr>
                <w:sz w:val="20"/>
                <w:szCs w:val="20"/>
              </w:rPr>
              <w:t>Фильм</w:t>
            </w:r>
            <w:r>
              <w:rPr>
                <w:sz w:val="20"/>
                <w:szCs w:val="20"/>
              </w:rPr>
              <w:t>ы</w:t>
            </w:r>
            <w:r w:rsidRPr="00A33D6C">
              <w:rPr>
                <w:sz w:val="20"/>
                <w:szCs w:val="20"/>
              </w:rPr>
              <w:t xml:space="preserve"> «Уссурийская тайга»</w:t>
            </w:r>
            <w:r>
              <w:rPr>
                <w:sz w:val="20"/>
                <w:szCs w:val="20"/>
              </w:rPr>
              <w:t>, «Камчатка».</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D02C3A" w:rsidRDefault="0016509D" w:rsidP="00DF4032">
            <w:pPr>
              <w:jc w:val="both"/>
              <w:rPr>
                <w:sz w:val="20"/>
                <w:szCs w:val="20"/>
              </w:rPr>
            </w:pPr>
            <w:r>
              <w:rPr>
                <w:sz w:val="20"/>
                <w:szCs w:val="20"/>
              </w:rPr>
              <w:t>индивидуальные  письменные задания.</w:t>
            </w:r>
            <w:r w:rsidRPr="00D00F08">
              <w:rPr>
                <w:sz w:val="20"/>
                <w:szCs w:val="20"/>
              </w:rPr>
              <w:t xml:space="preserve"> Работа с</w:t>
            </w:r>
            <w:r>
              <w:rPr>
                <w:sz w:val="20"/>
                <w:szCs w:val="20"/>
              </w:rPr>
              <w:t>физической  картой Дальнего Востока.</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9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60</w:t>
            </w:r>
          </w:p>
        </w:tc>
        <w:tc>
          <w:tcPr>
            <w:tcW w:w="1556" w:type="dxa"/>
            <w:tcBorders>
              <w:top w:val="single" w:sz="4" w:space="0" w:color="auto"/>
              <w:left w:val="single" w:sz="4" w:space="0" w:color="auto"/>
              <w:bottom w:val="single" w:sz="4" w:space="0" w:color="auto"/>
              <w:right w:val="single" w:sz="4" w:space="0" w:color="auto"/>
            </w:tcBorders>
          </w:tcPr>
          <w:p w:rsidR="0016509D" w:rsidRPr="001755DD" w:rsidRDefault="0016509D" w:rsidP="00DF4032">
            <w:pPr>
              <w:jc w:val="both"/>
              <w:rPr>
                <w:sz w:val="20"/>
                <w:szCs w:val="20"/>
              </w:rPr>
            </w:pPr>
            <w:r>
              <w:rPr>
                <w:sz w:val="20"/>
                <w:szCs w:val="20"/>
              </w:rPr>
              <w:t>Обобщающий урок по теме «Природные комплексы России»</w:t>
            </w:r>
          </w:p>
        </w:tc>
        <w:tc>
          <w:tcPr>
            <w:tcW w:w="425" w:type="dxa"/>
            <w:tcBorders>
              <w:top w:val="single" w:sz="4" w:space="0" w:color="auto"/>
              <w:left w:val="single" w:sz="4" w:space="0" w:color="auto"/>
              <w:bottom w:val="single" w:sz="4" w:space="0" w:color="auto"/>
              <w:right w:val="single" w:sz="4" w:space="0" w:color="auto"/>
            </w:tcBorders>
          </w:tcPr>
          <w:p w:rsidR="0016509D" w:rsidRPr="001755DD"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1162DD" w:rsidRDefault="0016509D" w:rsidP="00DF4032">
            <w:pPr>
              <w:jc w:val="both"/>
              <w:rPr>
                <w:sz w:val="20"/>
                <w:szCs w:val="20"/>
              </w:rPr>
            </w:pPr>
            <w:r w:rsidRPr="001162DD">
              <w:rPr>
                <w:sz w:val="20"/>
                <w:szCs w:val="20"/>
              </w:rPr>
              <w:t>Все понятия по теме «Природные комплексы России».</w:t>
            </w:r>
          </w:p>
        </w:tc>
        <w:tc>
          <w:tcPr>
            <w:tcW w:w="2188" w:type="dxa"/>
            <w:tcBorders>
              <w:top w:val="single" w:sz="4" w:space="0" w:color="auto"/>
              <w:left w:val="single" w:sz="4" w:space="0" w:color="auto"/>
              <w:bottom w:val="single" w:sz="4" w:space="0" w:color="auto"/>
              <w:right w:val="single" w:sz="4" w:space="0" w:color="auto"/>
            </w:tcBorders>
          </w:tcPr>
          <w:p w:rsidR="0016509D" w:rsidRPr="001162DD" w:rsidRDefault="0016509D" w:rsidP="00DF4032">
            <w:pPr>
              <w:jc w:val="both"/>
              <w:rPr>
                <w:sz w:val="20"/>
                <w:szCs w:val="20"/>
              </w:rPr>
            </w:pPr>
            <w:r w:rsidRPr="001162DD">
              <w:rPr>
                <w:sz w:val="20"/>
                <w:szCs w:val="20"/>
              </w:rPr>
              <w:t xml:space="preserve">Знать </w:t>
            </w:r>
            <w:r>
              <w:rPr>
                <w:sz w:val="20"/>
                <w:szCs w:val="20"/>
              </w:rPr>
              <w:t>в</w:t>
            </w:r>
            <w:r w:rsidRPr="001162DD">
              <w:rPr>
                <w:sz w:val="20"/>
                <w:szCs w:val="20"/>
              </w:rPr>
              <w:t>се понятия по теме «Природные комплексы России».</w:t>
            </w:r>
          </w:p>
        </w:tc>
        <w:tc>
          <w:tcPr>
            <w:tcW w:w="2122" w:type="dxa"/>
            <w:tcBorders>
              <w:top w:val="single" w:sz="4" w:space="0" w:color="auto"/>
              <w:left w:val="single" w:sz="4" w:space="0" w:color="auto"/>
              <w:bottom w:val="single" w:sz="4" w:space="0" w:color="auto"/>
              <w:right w:val="single" w:sz="4" w:space="0" w:color="auto"/>
            </w:tcBorders>
          </w:tcPr>
          <w:p w:rsidR="0016509D" w:rsidRPr="001162DD" w:rsidRDefault="0016509D" w:rsidP="00DF4032">
            <w:pPr>
              <w:jc w:val="both"/>
              <w:rPr>
                <w:sz w:val="20"/>
                <w:szCs w:val="20"/>
              </w:rPr>
            </w:pPr>
            <w:r w:rsidRPr="001162DD">
              <w:rPr>
                <w:sz w:val="20"/>
                <w:szCs w:val="20"/>
              </w:rPr>
              <w:t>Уметь применять знания понятий по теме</w:t>
            </w:r>
            <w:proofErr w:type="gramStart"/>
            <w:r w:rsidRPr="001162DD">
              <w:rPr>
                <w:sz w:val="20"/>
                <w:szCs w:val="20"/>
              </w:rPr>
              <w:t>«П</w:t>
            </w:r>
            <w:proofErr w:type="gramEnd"/>
            <w:r w:rsidRPr="001162DD">
              <w:rPr>
                <w:sz w:val="20"/>
                <w:szCs w:val="20"/>
              </w:rPr>
              <w:t>риродные комплексы России»</w:t>
            </w:r>
            <w:r>
              <w:rPr>
                <w:sz w:val="20"/>
                <w:szCs w:val="20"/>
              </w:rPr>
              <w:t>для решения тестовых заданий в формате ОГЭ.</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p>
        </w:tc>
        <w:tc>
          <w:tcPr>
            <w:tcW w:w="1707" w:type="dxa"/>
            <w:tcBorders>
              <w:top w:val="single" w:sz="4" w:space="0" w:color="auto"/>
              <w:left w:val="single" w:sz="4" w:space="0" w:color="auto"/>
              <w:bottom w:val="single" w:sz="4" w:space="0" w:color="auto"/>
              <w:right w:val="single" w:sz="4" w:space="0" w:color="auto"/>
            </w:tcBorders>
          </w:tcPr>
          <w:p w:rsidR="0016509D" w:rsidRPr="00D02C3A" w:rsidRDefault="0016509D" w:rsidP="00DF4032">
            <w:pPr>
              <w:jc w:val="both"/>
              <w:rPr>
                <w:sz w:val="20"/>
                <w:szCs w:val="20"/>
              </w:rPr>
            </w:pPr>
            <w:r>
              <w:rPr>
                <w:sz w:val="20"/>
                <w:szCs w:val="20"/>
              </w:rPr>
              <w:t>Итоговое тестирование.</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105"/>
        </w:trPr>
        <w:tc>
          <w:tcPr>
            <w:tcW w:w="15795" w:type="dxa"/>
            <w:gridSpan w:val="13"/>
            <w:tcBorders>
              <w:top w:val="single" w:sz="4" w:space="0" w:color="auto"/>
              <w:left w:val="single" w:sz="4" w:space="0" w:color="auto"/>
              <w:bottom w:val="single" w:sz="4" w:space="0" w:color="auto"/>
              <w:right w:val="single" w:sz="4" w:space="0" w:color="auto"/>
            </w:tcBorders>
          </w:tcPr>
          <w:p w:rsidR="0016509D" w:rsidRPr="001162DD" w:rsidRDefault="0016509D" w:rsidP="00DF4032">
            <w:pPr>
              <w:jc w:val="center"/>
              <w:rPr>
                <w:b/>
                <w:sz w:val="24"/>
                <w:szCs w:val="24"/>
              </w:rPr>
            </w:pPr>
            <w:r>
              <w:rPr>
                <w:b/>
                <w:sz w:val="24"/>
                <w:szCs w:val="24"/>
              </w:rPr>
              <w:t xml:space="preserve">Раздел 3. Человек и природа </w:t>
            </w:r>
            <w:proofErr w:type="gramStart"/>
            <w:r>
              <w:rPr>
                <w:b/>
                <w:sz w:val="24"/>
                <w:szCs w:val="24"/>
              </w:rPr>
              <w:t xml:space="preserve">(  </w:t>
            </w:r>
            <w:proofErr w:type="gramEnd"/>
            <w:r>
              <w:rPr>
                <w:b/>
                <w:sz w:val="24"/>
                <w:szCs w:val="24"/>
              </w:rPr>
              <w:t>8</w:t>
            </w:r>
            <w:r w:rsidRPr="001162DD">
              <w:rPr>
                <w:b/>
                <w:sz w:val="24"/>
                <w:szCs w:val="24"/>
              </w:rPr>
              <w:t xml:space="preserve"> часов)</w:t>
            </w:r>
          </w:p>
        </w:tc>
      </w:tr>
      <w:tr w:rsidR="0016509D" w:rsidTr="00DF4032">
        <w:trPr>
          <w:trHeight w:val="15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61</w:t>
            </w:r>
          </w:p>
        </w:tc>
        <w:tc>
          <w:tcPr>
            <w:tcW w:w="1556" w:type="dxa"/>
            <w:tcBorders>
              <w:top w:val="single" w:sz="4" w:space="0" w:color="auto"/>
              <w:left w:val="single" w:sz="4" w:space="0" w:color="auto"/>
              <w:bottom w:val="single" w:sz="4" w:space="0" w:color="auto"/>
              <w:right w:val="single" w:sz="4" w:space="0" w:color="auto"/>
            </w:tcBorders>
          </w:tcPr>
          <w:p w:rsidR="0016509D" w:rsidRPr="00567936" w:rsidRDefault="0016509D" w:rsidP="00DF4032">
            <w:pPr>
              <w:jc w:val="both"/>
              <w:rPr>
                <w:sz w:val="20"/>
                <w:szCs w:val="20"/>
              </w:rPr>
            </w:pPr>
            <w:r>
              <w:rPr>
                <w:sz w:val="20"/>
                <w:szCs w:val="20"/>
              </w:rPr>
              <w:t>Влияние природных условий на жизнь и здоровье человека</w:t>
            </w:r>
          </w:p>
        </w:tc>
        <w:tc>
          <w:tcPr>
            <w:tcW w:w="425" w:type="dxa"/>
            <w:tcBorders>
              <w:top w:val="single" w:sz="4" w:space="0" w:color="auto"/>
              <w:left w:val="single" w:sz="4" w:space="0" w:color="auto"/>
              <w:bottom w:val="single" w:sz="4" w:space="0" w:color="auto"/>
              <w:right w:val="single" w:sz="4" w:space="0" w:color="auto"/>
            </w:tcBorders>
          </w:tcPr>
          <w:p w:rsidR="0016509D" w:rsidRPr="00567936"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567936" w:rsidRDefault="0016509D" w:rsidP="00DF4032">
            <w:pPr>
              <w:jc w:val="both"/>
              <w:rPr>
                <w:sz w:val="20"/>
                <w:szCs w:val="20"/>
              </w:rPr>
            </w:pPr>
            <w:r>
              <w:rPr>
                <w:sz w:val="20"/>
                <w:szCs w:val="20"/>
              </w:rPr>
              <w:t>Природные условия и здоровье человека. Стихийные природные явления, их причины и меры по борьбе с ними. З</w:t>
            </w:r>
            <w:r w:rsidRPr="00943503">
              <w:rPr>
                <w:sz w:val="20"/>
                <w:szCs w:val="20"/>
              </w:rPr>
              <w:t>аконы об охране природы</w:t>
            </w:r>
            <w:r>
              <w:rPr>
                <w:sz w:val="20"/>
                <w:szCs w:val="20"/>
              </w:rPr>
              <w:t>.</w:t>
            </w:r>
          </w:p>
        </w:tc>
        <w:tc>
          <w:tcPr>
            <w:tcW w:w="2188" w:type="dxa"/>
            <w:tcBorders>
              <w:top w:val="single" w:sz="4" w:space="0" w:color="auto"/>
              <w:left w:val="single" w:sz="4" w:space="0" w:color="auto"/>
              <w:bottom w:val="single" w:sz="4" w:space="0" w:color="auto"/>
              <w:right w:val="single" w:sz="4" w:space="0" w:color="auto"/>
            </w:tcBorders>
          </w:tcPr>
          <w:p w:rsidR="0016509D" w:rsidRPr="00B73A45" w:rsidRDefault="0016509D" w:rsidP="00DF4032">
            <w:pPr>
              <w:jc w:val="both"/>
              <w:rPr>
                <w:sz w:val="20"/>
                <w:szCs w:val="20"/>
              </w:rPr>
            </w:pPr>
            <w:r w:rsidRPr="00B73A45">
              <w:rPr>
                <w:sz w:val="20"/>
                <w:szCs w:val="20"/>
              </w:rPr>
              <w:t xml:space="preserve">Знать влияние </w:t>
            </w:r>
            <w:r>
              <w:rPr>
                <w:sz w:val="20"/>
                <w:szCs w:val="20"/>
              </w:rPr>
              <w:t>природных условий на здоровье человека</w:t>
            </w:r>
            <w:proofErr w:type="gramStart"/>
            <w:r>
              <w:rPr>
                <w:sz w:val="20"/>
                <w:szCs w:val="20"/>
              </w:rPr>
              <w:t>.З</w:t>
            </w:r>
            <w:proofErr w:type="gramEnd"/>
            <w:r>
              <w:rPr>
                <w:sz w:val="20"/>
                <w:szCs w:val="20"/>
              </w:rPr>
              <w:t>нать  о стихийныхприродных явлениях, их причинах и мерах по борьбе с ними.</w:t>
            </w:r>
          </w:p>
        </w:tc>
        <w:tc>
          <w:tcPr>
            <w:tcW w:w="2122" w:type="dxa"/>
            <w:tcBorders>
              <w:top w:val="single" w:sz="4" w:space="0" w:color="auto"/>
              <w:left w:val="single" w:sz="4" w:space="0" w:color="auto"/>
              <w:bottom w:val="single" w:sz="4" w:space="0" w:color="auto"/>
              <w:right w:val="single" w:sz="4" w:space="0" w:color="auto"/>
            </w:tcBorders>
          </w:tcPr>
          <w:p w:rsidR="0016509D" w:rsidRPr="00B73A45" w:rsidRDefault="0016509D" w:rsidP="00DF4032">
            <w:pPr>
              <w:jc w:val="both"/>
              <w:rPr>
                <w:sz w:val="20"/>
                <w:szCs w:val="20"/>
              </w:rPr>
            </w:pPr>
            <w:r w:rsidRPr="00B73A45">
              <w:rPr>
                <w:sz w:val="20"/>
                <w:szCs w:val="20"/>
              </w:rPr>
              <w:t xml:space="preserve">Уметь применять </w:t>
            </w:r>
            <w:r>
              <w:rPr>
                <w:sz w:val="20"/>
                <w:szCs w:val="20"/>
              </w:rPr>
              <w:t>знания о стихийных природных явлениях в жизни.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География. 8</w:t>
            </w:r>
            <w:r w:rsidRPr="00CB7D42">
              <w:rPr>
                <w:sz w:val="20"/>
                <w:szCs w:val="20"/>
              </w:rPr>
              <w:t>кл.</w:t>
            </w:r>
          </w:p>
          <w:p w:rsidR="0016509D" w:rsidRPr="000852DB"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D02C3A" w:rsidRDefault="0016509D" w:rsidP="00DF4032">
            <w:pPr>
              <w:jc w:val="both"/>
              <w:rPr>
                <w:sz w:val="20"/>
                <w:szCs w:val="20"/>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18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62</w:t>
            </w:r>
          </w:p>
        </w:tc>
        <w:tc>
          <w:tcPr>
            <w:tcW w:w="1556" w:type="dxa"/>
            <w:tcBorders>
              <w:top w:val="single" w:sz="4" w:space="0" w:color="auto"/>
              <w:left w:val="single" w:sz="4" w:space="0" w:color="auto"/>
              <w:bottom w:val="single" w:sz="4" w:space="0" w:color="auto"/>
              <w:right w:val="single" w:sz="4" w:space="0" w:color="auto"/>
            </w:tcBorders>
          </w:tcPr>
          <w:p w:rsidR="0016509D" w:rsidRPr="00567936" w:rsidRDefault="0016509D" w:rsidP="00DF4032">
            <w:pPr>
              <w:jc w:val="both"/>
              <w:rPr>
                <w:sz w:val="20"/>
                <w:szCs w:val="20"/>
              </w:rPr>
            </w:pPr>
            <w:r>
              <w:rPr>
                <w:sz w:val="20"/>
                <w:szCs w:val="20"/>
              </w:rPr>
              <w:t>Воздействие человека на природу.</w:t>
            </w:r>
          </w:p>
        </w:tc>
        <w:tc>
          <w:tcPr>
            <w:tcW w:w="425" w:type="dxa"/>
            <w:tcBorders>
              <w:top w:val="single" w:sz="4" w:space="0" w:color="auto"/>
              <w:left w:val="single" w:sz="4" w:space="0" w:color="auto"/>
              <w:bottom w:val="single" w:sz="4" w:space="0" w:color="auto"/>
              <w:right w:val="single" w:sz="4" w:space="0" w:color="auto"/>
            </w:tcBorders>
          </w:tcPr>
          <w:p w:rsidR="0016509D" w:rsidRPr="00567936"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943503" w:rsidRDefault="0016509D" w:rsidP="00DF4032">
            <w:pPr>
              <w:jc w:val="both"/>
              <w:rPr>
                <w:sz w:val="20"/>
                <w:szCs w:val="20"/>
              </w:rPr>
            </w:pPr>
            <w:r>
              <w:rPr>
                <w:sz w:val="20"/>
                <w:szCs w:val="20"/>
              </w:rPr>
              <w:t>А</w:t>
            </w:r>
            <w:r w:rsidRPr="00943503">
              <w:rPr>
                <w:sz w:val="20"/>
                <w:szCs w:val="20"/>
              </w:rPr>
              <w:t>нтропогенное воздействие на природу</w:t>
            </w:r>
            <w:r>
              <w:rPr>
                <w:sz w:val="20"/>
                <w:szCs w:val="20"/>
              </w:rPr>
              <w:t>.</w:t>
            </w:r>
          </w:p>
        </w:tc>
        <w:tc>
          <w:tcPr>
            <w:tcW w:w="2188" w:type="dxa"/>
            <w:tcBorders>
              <w:top w:val="single" w:sz="4" w:space="0" w:color="auto"/>
              <w:left w:val="single" w:sz="4" w:space="0" w:color="auto"/>
              <w:bottom w:val="single" w:sz="4" w:space="0" w:color="auto"/>
              <w:right w:val="single" w:sz="4" w:space="0" w:color="auto"/>
            </w:tcBorders>
          </w:tcPr>
          <w:p w:rsidR="0016509D" w:rsidRPr="00943503" w:rsidRDefault="0016509D" w:rsidP="00DF4032">
            <w:pPr>
              <w:jc w:val="both"/>
              <w:rPr>
                <w:sz w:val="20"/>
                <w:szCs w:val="20"/>
              </w:rPr>
            </w:pPr>
            <w:r>
              <w:rPr>
                <w:sz w:val="20"/>
                <w:szCs w:val="20"/>
              </w:rPr>
              <w:t>Знать об антропогенном воздействии</w:t>
            </w:r>
            <w:r w:rsidRPr="00943503">
              <w:rPr>
                <w:sz w:val="20"/>
                <w:szCs w:val="20"/>
              </w:rPr>
              <w:t xml:space="preserve"> на природу</w:t>
            </w:r>
            <w:r>
              <w:rPr>
                <w:sz w:val="20"/>
                <w:szCs w:val="20"/>
              </w:rPr>
              <w:t>.</w:t>
            </w:r>
          </w:p>
        </w:tc>
        <w:tc>
          <w:tcPr>
            <w:tcW w:w="2122" w:type="dxa"/>
            <w:tcBorders>
              <w:top w:val="single" w:sz="4" w:space="0" w:color="auto"/>
              <w:left w:val="single" w:sz="4" w:space="0" w:color="auto"/>
              <w:bottom w:val="single" w:sz="4" w:space="0" w:color="auto"/>
              <w:right w:val="single" w:sz="4" w:space="0" w:color="auto"/>
            </w:tcBorders>
          </w:tcPr>
          <w:p w:rsidR="0016509D" w:rsidRPr="00943503" w:rsidRDefault="0016509D" w:rsidP="00DF4032">
            <w:pPr>
              <w:jc w:val="both"/>
              <w:rPr>
                <w:sz w:val="20"/>
                <w:szCs w:val="20"/>
              </w:rPr>
            </w:pPr>
            <w:r w:rsidRPr="00943503">
              <w:rPr>
                <w:sz w:val="20"/>
                <w:szCs w:val="20"/>
              </w:rPr>
              <w:t xml:space="preserve">Понимать роль каждого человека </w:t>
            </w:r>
            <w:r>
              <w:rPr>
                <w:sz w:val="20"/>
                <w:szCs w:val="20"/>
              </w:rPr>
              <w:t>при воздействии на природу.</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CB7D42">
              <w:rPr>
                <w:sz w:val="20"/>
                <w:szCs w:val="20"/>
              </w:rPr>
              <w:t>Эл</w:t>
            </w:r>
            <w:r>
              <w:rPr>
                <w:sz w:val="20"/>
                <w:szCs w:val="20"/>
              </w:rPr>
              <w:t>ектронный учебник. География. 8</w:t>
            </w:r>
            <w:r w:rsidRPr="00CB7D42">
              <w:rPr>
                <w:sz w:val="20"/>
                <w:szCs w:val="20"/>
              </w:rPr>
              <w:t>кл.</w:t>
            </w:r>
          </w:p>
          <w:p w:rsidR="0016509D" w:rsidRPr="000852DB"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D02C3A" w:rsidRDefault="0016509D" w:rsidP="00DF4032">
            <w:pPr>
              <w:jc w:val="both"/>
              <w:rPr>
                <w:sz w:val="20"/>
                <w:szCs w:val="20"/>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18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63</w:t>
            </w:r>
          </w:p>
        </w:tc>
        <w:tc>
          <w:tcPr>
            <w:tcW w:w="1556" w:type="dxa"/>
            <w:tcBorders>
              <w:top w:val="single" w:sz="4" w:space="0" w:color="auto"/>
              <w:left w:val="single" w:sz="4" w:space="0" w:color="auto"/>
              <w:bottom w:val="single" w:sz="4" w:space="0" w:color="auto"/>
              <w:right w:val="single" w:sz="4" w:space="0" w:color="auto"/>
            </w:tcBorders>
          </w:tcPr>
          <w:p w:rsidR="0016509D" w:rsidRPr="00567936" w:rsidRDefault="0016509D" w:rsidP="00DF4032">
            <w:pPr>
              <w:jc w:val="both"/>
              <w:rPr>
                <w:sz w:val="20"/>
                <w:szCs w:val="20"/>
              </w:rPr>
            </w:pPr>
            <w:r>
              <w:rPr>
                <w:sz w:val="20"/>
                <w:szCs w:val="20"/>
              </w:rPr>
              <w:t>Рациональное природопользование.</w:t>
            </w:r>
          </w:p>
        </w:tc>
        <w:tc>
          <w:tcPr>
            <w:tcW w:w="425" w:type="dxa"/>
            <w:tcBorders>
              <w:top w:val="single" w:sz="4" w:space="0" w:color="auto"/>
              <w:left w:val="single" w:sz="4" w:space="0" w:color="auto"/>
              <w:bottom w:val="single" w:sz="4" w:space="0" w:color="auto"/>
              <w:right w:val="single" w:sz="4" w:space="0" w:color="auto"/>
            </w:tcBorders>
          </w:tcPr>
          <w:p w:rsidR="0016509D" w:rsidRPr="00567936"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both"/>
              <w:rPr>
                <w:sz w:val="20"/>
                <w:szCs w:val="20"/>
              </w:rPr>
            </w:pPr>
            <w:r w:rsidRPr="008512B3">
              <w:rPr>
                <w:sz w:val="20"/>
                <w:szCs w:val="20"/>
              </w:rPr>
              <w:t>Классификация  природных ресурсов</w:t>
            </w:r>
            <w:r>
              <w:rPr>
                <w:sz w:val="20"/>
                <w:szCs w:val="20"/>
              </w:rPr>
              <w:t xml:space="preserve"> России. Р</w:t>
            </w:r>
            <w:r w:rsidRPr="00B73A45">
              <w:rPr>
                <w:sz w:val="20"/>
                <w:szCs w:val="20"/>
              </w:rPr>
              <w:t>оль географической науки в рациональном природопользовании</w:t>
            </w:r>
          </w:p>
        </w:tc>
        <w:tc>
          <w:tcPr>
            <w:tcW w:w="2188"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r>
              <w:rPr>
                <w:sz w:val="20"/>
                <w:szCs w:val="20"/>
              </w:rPr>
              <w:t>Знать классификацию</w:t>
            </w:r>
            <w:r w:rsidRPr="008512B3">
              <w:rPr>
                <w:sz w:val="20"/>
                <w:szCs w:val="20"/>
              </w:rPr>
              <w:t xml:space="preserve">  природных ресурсов</w:t>
            </w:r>
            <w:r>
              <w:rPr>
                <w:sz w:val="20"/>
                <w:szCs w:val="20"/>
              </w:rPr>
              <w:t xml:space="preserve"> России.</w:t>
            </w:r>
          </w:p>
        </w:tc>
        <w:tc>
          <w:tcPr>
            <w:tcW w:w="2122" w:type="dxa"/>
            <w:tcBorders>
              <w:top w:val="single" w:sz="4" w:space="0" w:color="auto"/>
              <w:left w:val="single" w:sz="4" w:space="0" w:color="auto"/>
              <w:bottom w:val="single" w:sz="4" w:space="0" w:color="auto"/>
              <w:right w:val="single" w:sz="4" w:space="0" w:color="auto"/>
            </w:tcBorders>
          </w:tcPr>
          <w:p w:rsidR="0016509D" w:rsidRPr="008512B3" w:rsidRDefault="0016509D" w:rsidP="00DF4032">
            <w:pPr>
              <w:jc w:val="both"/>
              <w:rPr>
                <w:sz w:val="20"/>
                <w:szCs w:val="20"/>
              </w:rPr>
            </w:pPr>
            <w:r w:rsidRPr="008512B3">
              <w:rPr>
                <w:sz w:val="20"/>
                <w:szCs w:val="20"/>
              </w:rPr>
              <w:t>Понимать значение природных ресурсов для развития регионов России</w:t>
            </w:r>
            <w:r>
              <w:rPr>
                <w:sz w:val="20"/>
                <w:szCs w:val="20"/>
              </w:rPr>
              <w:t>. Понимать</w:t>
            </w:r>
            <w:proofErr w:type="gramStart"/>
            <w:r>
              <w:rPr>
                <w:sz w:val="20"/>
                <w:szCs w:val="20"/>
              </w:rPr>
              <w:t xml:space="preserve"> .</w:t>
            </w:r>
            <w:proofErr w:type="gramEnd"/>
            <w:r w:rsidRPr="00B73A45">
              <w:rPr>
                <w:sz w:val="20"/>
                <w:szCs w:val="20"/>
              </w:rPr>
              <w:t>роль географической науки в рациональном природопользовании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География. 8</w:t>
            </w:r>
            <w:r w:rsidRPr="00CB7D42">
              <w:rPr>
                <w:sz w:val="20"/>
                <w:szCs w:val="20"/>
              </w:rPr>
              <w:t>кл.</w:t>
            </w:r>
          </w:p>
          <w:p w:rsidR="0016509D"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p w:rsidR="0016509D" w:rsidRDefault="0016509D" w:rsidP="00DF4032">
            <w:pPr>
              <w:jc w:val="both"/>
              <w:rPr>
                <w:sz w:val="24"/>
                <w:szCs w:val="24"/>
              </w:rPr>
            </w:pP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D02C3A" w:rsidRDefault="0016509D" w:rsidP="00DF4032">
            <w:pPr>
              <w:jc w:val="both"/>
              <w:rPr>
                <w:sz w:val="20"/>
                <w:szCs w:val="20"/>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126"/>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64</w:t>
            </w:r>
          </w:p>
        </w:tc>
        <w:tc>
          <w:tcPr>
            <w:tcW w:w="1556" w:type="dxa"/>
            <w:tcBorders>
              <w:top w:val="single" w:sz="4" w:space="0" w:color="auto"/>
              <w:left w:val="single" w:sz="4" w:space="0" w:color="auto"/>
              <w:bottom w:val="single" w:sz="4" w:space="0" w:color="auto"/>
              <w:right w:val="single" w:sz="4" w:space="0" w:color="auto"/>
            </w:tcBorders>
          </w:tcPr>
          <w:p w:rsidR="0016509D" w:rsidRPr="009909AE" w:rsidRDefault="0016509D" w:rsidP="00DF4032">
            <w:pPr>
              <w:jc w:val="both"/>
              <w:rPr>
                <w:sz w:val="20"/>
                <w:szCs w:val="20"/>
              </w:rPr>
            </w:pPr>
            <w:r>
              <w:rPr>
                <w:sz w:val="20"/>
                <w:szCs w:val="20"/>
              </w:rPr>
              <w:t>Россия на экологической карте мира.</w:t>
            </w:r>
          </w:p>
        </w:tc>
        <w:tc>
          <w:tcPr>
            <w:tcW w:w="425" w:type="dxa"/>
            <w:tcBorders>
              <w:top w:val="single" w:sz="4" w:space="0" w:color="auto"/>
              <w:left w:val="single" w:sz="4" w:space="0" w:color="auto"/>
              <w:bottom w:val="single" w:sz="4" w:space="0" w:color="auto"/>
              <w:right w:val="single" w:sz="4" w:space="0" w:color="auto"/>
            </w:tcBorders>
          </w:tcPr>
          <w:p w:rsidR="0016509D" w:rsidRPr="000B1A9A"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0852DB" w:rsidRDefault="0016509D" w:rsidP="00DF4032">
            <w:pPr>
              <w:jc w:val="both"/>
              <w:rPr>
                <w:sz w:val="20"/>
                <w:szCs w:val="20"/>
              </w:rPr>
            </w:pPr>
            <w:r w:rsidRPr="000852DB">
              <w:rPr>
                <w:sz w:val="20"/>
                <w:szCs w:val="20"/>
              </w:rPr>
              <w:t>Экологическая карта мира и России. Экологическая ситуация в России.</w:t>
            </w:r>
          </w:p>
        </w:tc>
        <w:tc>
          <w:tcPr>
            <w:tcW w:w="2188" w:type="dxa"/>
            <w:tcBorders>
              <w:top w:val="single" w:sz="4" w:space="0" w:color="auto"/>
              <w:left w:val="single" w:sz="4" w:space="0" w:color="auto"/>
              <w:bottom w:val="single" w:sz="4" w:space="0" w:color="auto"/>
              <w:right w:val="single" w:sz="4" w:space="0" w:color="auto"/>
            </w:tcBorders>
          </w:tcPr>
          <w:p w:rsidR="0016509D" w:rsidRPr="000852DB" w:rsidRDefault="0016509D" w:rsidP="00DF4032">
            <w:pPr>
              <w:jc w:val="both"/>
              <w:rPr>
                <w:sz w:val="20"/>
                <w:szCs w:val="20"/>
              </w:rPr>
            </w:pPr>
            <w:r w:rsidRPr="000852DB">
              <w:rPr>
                <w:sz w:val="20"/>
                <w:szCs w:val="20"/>
              </w:rPr>
              <w:t>Знать</w:t>
            </w:r>
            <w:r>
              <w:rPr>
                <w:sz w:val="20"/>
                <w:szCs w:val="20"/>
              </w:rPr>
              <w:t xml:space="preserve"> экологическую карту мира и России.</w:t>
            </w:r>
          </w:p>
        </w:tc>
        <w:tc>
          <w:tcPr>
            <w:tcW w:w="2122" w:type="dxa"/>
            <w:tcBorders>
              <w:top w:val="single" w:sz="4" w:space="0" w:color="auto"/>
              <w:left w:val="single" w:sz="4" w:space="0" w:color="auto"/>
              <w:bottom w:val="single" w:sz="4" w:space="0" w:color="auto"/>
              <w:right w:val="single" w:sz="4" w:space="0" w:color="auto"/>
            </w:tcBorders>
          </w:tcPr>
          <w:p w:rsidR="0016509D" w:rsidRPr="000852DB" w:rsidRDefault="0016509D" w:rsidP="00DF4032">
            <w:pPr>
              <w:jc w:val="both"/>
              <w:rPr>
                <w:sz w:val="20"/>
                <w:szCs w:val="20"/>
              </w:rPr>
            </w:pPr>
            <w:r w:rsidRPr="000852DB">
              <w:rPr>
                <w:sz w:val="20"/>
                <w:szCs w:val="20"/>
              </w:rPr>
              <w:t>Понимать значение экологической науки для человечества.</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География. 8</w:t>
            </w:r>
            <w:r w:rsidRPr="00CB7D42">
              <w:rPr>
                <w:sz w:val="20"/>
                <w:szCs w:val="20"/>
              </w:rPr>
              <w:t>кл.</w:t>
            </w:r>
          </w:p>
          <w:p w:rsidR="0016509D" w:rsidRPr="000852DB"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D02C3A" w:rsidRDefault="0016509D" w:rsidP="00DF4032">
            <w:pPr>
              <w:jc w:val="both"/>
              <w:rPr>
                <w:sz w:val="20"/>
                <w:szCs w:val="20"/>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81"/>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65</w:t>
            </w:r>
          </w:p>
        </w:tc>
        <w:tc>
          <w:tcPr>
            <w:tcW w:w="1556" w:type="dxa"/>
            <w:tcBorders>
              <w:top w:val="single" w:sz="4" w:space="0" w:color="auto"/>
              <w:left w:val="single" w:sz="4" w:space="0" w:color="auto"/>
              <w:bottom w:val="single" w:sz="4" w:space="0" w:color="auto"/>
              <w:right w:val="single" w:sz="4" w:space="0" w:color="auto"/>
            </w:tcBorders>
          </w:tcPr>
          <w:p w:rsidR="0016509D" w:rsidRPr="009909AE" w:rsidRDefault="0016509D" w:rsidP="00DF4032">
            <w:pPr>
              <w:jc w:val="both"/>
              <w:rPr>
                <w:sz w:val="20"/>
                <w:szCs w:val="20"/>
              </w:rPr>
            </w:pPr>
            <w:r>
              <w:rPr>
                <w:sz w:val="20"/>
                <w:szCs w:val="20"/>
              </w:rPr>
              <w:t>Экология и здоровье человека.</w:t>
            </w:r>
          </w:p>
        </w:tc>
        <w:tc>
          <w:tcPr>
            <w:tcW w:w="425" w:type="dxa"/>
            <w:tcBorders>
              <w:top w:val="single" w:sz="4" w:space="0" w:color="auto"/>
              <w:left w:val="single" w:sz="4" w:space="0" w:color="auto"/>
              <w:bottom w:val="single" w:sz="4" w:space="0" w:color="auto"/>
              <w:right w:val="single" w:sz="4" w:space="0" w:color="auto"/>
            </w:tcBorders>
          </w:tcPr>
          <w:p w:rsidR="0016509D" w:rsidRPr="000B1A9A"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9909AE" w:rsidRDefault="0016509D" w:rsidP="00DF4032">
            <w:pPr>
              <w:jc w:val="both"/>
              <w:rPr>
                <w:sz w:val="20"/>
                <w:szCs w:val="20"/>
              </w:rPr>
            </w:pPr>
            <w:r>
              <w:rPr>
                <w:sz w:val="20"/>
                <w:szCs w:val="20"/>
              </w:rPr>
              <w:t>Экологический фактор, влияющий на здоровье человека.</w:t>
            </w:r>
          </w:p>
        </w:tc>
        <w:tc>
          <w:tcPr>
            <w:tcW w:w="2188" w:type="dxa"/>
            <w:tcBorders>
              <w:top w:val="single" w:sz="4" w:space="0" w:color="auto"/>
              <w:left w:val="single" w:sz="4" w:space="0" w:color="auto"/>
              <w:bottom w:val="single" w:sz="4" w:space="0" w:color="auto"/>
              <w:right w:val="single" w:sz="4" w:space="0" w:color="auto"/>
            </w:tcBorders>
          </w:tcPr>
          <w:p w:rsidR="0016509D" w:rsidRPr="000852DB" w:rsidRDefault="0016509D" w:rsidP="00DF4032">
            <w:pPr>
              <w:jc w:val="both"/>
              <w:rPr>
                <w:sz w:val="20"/>
                <w:szCs w:val="20"/>
              </w:rPr>
            </w:pPr>
            <w:r w:rsidRPr="000852DB">
              <w:rPr>
                <w:sz w:val="20"/>
                <w:szCs w:val="20"/>
              </w:rPr>
              <w:t>Знать о влиянии экологической ситуации на здоровье человека.</w:t>
            </w:r>
          </w:p>
        </w:tc>
        <w:tc>
          <w:tcPr>
            <w:tcW w:w="2122"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both"/>
              <w:rPr>
                <w:sz w:val="20"/>
                <w:szCs w:val="20"/>
              </w:rPr>
            </w:pPr>
            <w:r w:rsidRPr="001636AE">
              <w:rPr>
                <w:sz w:val="20"/>
                <w:szCs w:val="20"/>
              </w:rPr>
              <w:t>Уметь следить за своим здоровьем в разных экологических ситуациях</w:t>
            </w:r>
            <w:r>
              <w:rPr>
                <w:sz w:val="20"/>
                <w:szCs w:val="20"/>
              </w:rPr>
              <w:t>.</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География. 8</w:t>
            </w:r>
            <w:r w:rsidRPr="00CB7D42">
              <w:rPr>
                <w:sz w:val="20"/>
                <w:szCs w:val="20"/>
              </w:rPr>
              <w:t>кл.</w:t>
            </w:r>
          </w:p>
          <w:p w:rsidR="0016509D" w:rsidRPr="000852DB"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sidRPr="001A17DA">
              <w:rPr>
                <w:sz w:val="20"/>
                <w:szCs w:val="20"/>
              </w:rPr>
              <w:t>Устный опрос,</w:t>
            </w:r>
          </w:p>
          <w:p w:rsidR="0016509D" w:rsidRPr="00D02C3A" w:rsidRDefault="0016509D" w:rsidP="00DF4032">
            <w:pPr>
              <w:rPr>
                <w:sz w:val="20"/>
                <w:szCs w:val="20"/>
              </w:rPr>
            </w:pPr>
            <w:r>
              <w:rPr>
                <w:sz w:val="20"/>
                <w:szCs w:val="20"/>
              </w:rPr>
              <w:t>индивидуальные  письменные задания.</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1935"/>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sz w:val="24"/>
                <w:szCs w:val="24"/>
              </w:rPr>
            </w:pPr>
            <w:r>
              <w:rPr>
                <w:sz w:val="24"/>
                <w:szCs w:val="24"/>
              </w:rPr>
              <w:t>66</w:t>
            </w:r>
          </w:p>
        </w:tc>
        <w:tc>
          <w:tcPr>
            <w:tcW w:w="1556" w:type="dxa"/>
            <w:tcBorders>
              <w:top w:val="single" w:sz="4" w:space="0" w:color="auto"/>
              <w:left w:val="single" w:sz="4" w:space="0" w:color="auto"/>
              <w:bottom w:val="single" w:sz="4" w:space="0" w:color="auto"/>
              <w:right w:val="single" w:sz="4" w:space="0" w:color="auto"/>
            </w:tcBorders>
          </w:tcPr>
          <w:p w:rsidR="0016509D" w:rsidRPr="009909AE" w:rsidRDefault="0016509D" w:rsidP="00DF4032">
            <w:pPr>
              <w:jc w:val="both"/>
              <w:rPr>
                <w:sz w:val="20"/>
                <w:szCs w:val="20"/>
              </w:rPr>
            </w:pPr>
            <w:r>
              <w:rPr>
                <w:sz w:val="20"/>
                <w:szCs w:val="20"/>
              </w:rPr>
              <w:t>География для природы и общества.</w:t>
            </w:r>
          </w:p>
        </w:tc>
        <w:tc>
          <w:tcPr>
            <w:tcW w:w="425" w:type="dxa"/>
            <w:tcBorders>
              <w:top w:val="single" w:sz="4" w:space="0" w:color="auto"/>
              <w:left w:val="single" w:sz="4" w:space="0" w:color="auto"/>
              <w:bottom w:val="single" w:sz="4" w:space="0" w:color="auto"/>
              <w:right w:val="single" w:sz="4" w:space="0" w:color="auto"/>
            </w:tcBorders>
          </w:tcPr>
          <w:p w:rsidR="0016509D" w:rsidRPr="000B1A9A" w:rsidRDefault="0016509D" w:rsidP="00DF4032">
            <w:pPr>
              <w:jc w:val="both"/>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9909AE" w:rsidRDefault="0016509D" w:rsidP="00DF4032">
            <w:pPr>
              <w:jc w:val="both"/>
              <w:rPr>
                <w:sz w:val="20"/>
                <w:szCs w:val="20"/>
              </w:rPr>
            </w:pPr>
            <w:r>
              <w:rPr>
                <w:sz w:val="20"/>
                <w:szCs w:val="20"/>
              </w:rPr>
              <w:t>Обобщающий урок «Роль географии для развития природы и общества».</w:t>
            </w:r>
          </w:p>
        </w:tc>
        <w:tc>
          <w:tcPr>
            <w:tcW w:w="2188" w:type="dxa"/>
            <w:tcBorders>
              <w:top w:val="single" w:sz="4" w:space="0" w:color="auto"/>
              <w:left w:val="single" w:sz="4" w:space="0" w:color="auto"/>
              <w:bottom w:val="single" w:sz="4" w:space="0" w:color="auto"/>
              <w:right w:val="single" w:sz="4" w:space="0" w:color="auto"/>
            </w:tcBorders>
          </w:tcPr>
          <w:p w:rsidR="0016509D" w:rsidRPr="000852DB" w:rsidRDefault="0016509D" w:rsidP="00DF4032">
            <w:pPr>
              <w:jc w:val="both"/>
              <w:rPr>
                <w:sz w:val="20"/>
                <w:szCs w:val="20"/>
              </w:rPr>
            </w:pPr>
            <w:r w:rsidRPr="000852DB">
              <w:rPr>
                <w:sz w:val="20"/>
                <w:szCs w:val="20"/>
              </w:rPr>
              <w:t xml:space="preserve">Знать все понятия по теме </w:t>
            </w:r>
            <w:r>
              <w:rPr>
                <w:sz w:val="20"/>
                <w:szCs w:val="20"/>
              </w:rPr>
              <w:t>«Человек и природа»</w:t>
            </w:r>
          </w:p>
        </w:tc>
        <w:tc>
          <w:tcPr>
            <w:tcW w:w="2122" w:type="dxa"/>
            <w:tcBorders>
              <w:top w:val="single" w:sz="4" w:space="0" w:color="auto"/>
              <w:left w:val="single" w:sz="4" w:space="0" w:color="auto"/>
              <w:bottom w:val="single" w:sz="4" w:space="0" w:color="auto"/>
              <w:right w:val="single" w:sz="4" w:space="0" w:color="auto"/>
            </w:tcBorders>
          </w:tcPr>
          <w:p w:rsidR="0016509D" w:rsidRPr="000852DB" w:rsidRDefault="0016509D" w:rsidP="00DF4032">
            <w:pPr>
              <w:jc w:val="both"/>
              <w:rPr>
                <w:sz w:val="20"/>
                <w:szCs w:val="20"/>
              </w:rPr>
            </w:pPr>
            <w:r w:rsidRPr="000852DB">
              <w:rPr>
                <w:sz w:val="20"/>
                <w:szCs w:val="20"/>
              </w:rPr>
              <w:t>Уметь применять свои знания при решении тестовых заданий по экологии.</w:t>
            </w:r>
          </w:p>
        </w:tc>
        <w:tc>
          <w:tcPr>
            <w:tcW w:w="1555" w:type="dxa"/>
            <w:gridSpan w:val="2"/>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0"/>
                <w:szCs w:val="20"/>
              </w:rPr>
            </w:pPr>
            <w:r>
              <w:rPr>
                <w:sz w:val="20"/>
                <w:szCs w:val="20"/>
              </w:rPr>
              <w:t>География. 8</w:t>
            </w:r>
            <w:r w:rsidRPr="00CB7D42">
              <w:rPr>
                <w:sz w:val="20"/>
                <w:szCs w:val="20"/>
              </w:rPr>
              <w:t>кл.</w:t>
            </w:r>
          </w:p>
          <w:p w:rsidR="0016509D" w:rsidRPr="000852DB" w:rsidRDefault="0016509D" w:rsidP="00DF4032">
            <w:pPr>
              <w:jc w:val="both"/>
            </w:pPr>
            <w:r>
              <w:rPr>
                <w:sz w:val="20"/>
                <w:szCs w:val="20"/>
              </w:rPr>
              <w:t xml:space="preserve">Интернет – </w:t>
            </w:r>
            <w:r w:rsidRPr="00694745">
              <w:rPr>
                <w:sz w:val="20"/>
                <w:szCs w:val="20"/>
              </w:rPr>
              <w:t>ресурсы</w:t>
            </w:r>
            <w:r>
              <w:rPr>
                <w:sz w:val="20"/>
                <w:szCs w:val="20"/>
              </w:rPr>
              <w:t xml:space="preserve">. Сайт </w:t>
            </w:r>
            <w:r w:rsidRPr="00694745">
              <w:rPr>
                <w:sz w:val="20"/>
                <w:szCs w:val="20"/>
              </w:rPr>
              <w:t xml:space="preserve"> Википедия ru.wikipedia.or</w:t>
            </w:r>
            <w:r w:rsidRPr="00107F5C">
              <w:t>g</w:t>
            </w:r>
          </w:p>
        </w:tc>
        <w:tc>
          <w:tcPr>
            <w:tcW w:w="1707" w:type="dxa"/>
            <w:tcBorders>
              <w:top w:val="single" w:sz="4" w:space="0" w:color="auto"/>
              <w:left w:val="single" w:sz="4" w:space="0" w:color="auto"/>
              <w:bottom w:val="single" w:sz="4" w:space="0" w:color="auto"/>
              <w:right w:val="single" w:sz="4" w:space="0" w:color="auto"/>
            </w:tcBorders>
          </w:tcPr>
          <w:p w:rsidR="0016509D" w:rsidRPr="00D02C3A" w:rsidRDefault="0016509D" w:rsidP="00DF4032">
            <w:pPr>
              <w:jc w:val="both"/>
              <w:rPr>
                <w:sz w:val="20"/>
                <w:szCs w:val="20"/>
              </w:rPr>
            </w:pPr>
            <w:r>
              <w:rPr>
                <w:sz w:val="20"/>
                <w:szCs w:val="20"/>
              </w:rPr>
              <w:t>Итоговое тестирование по теме «Человек и природа»</w:t>
            </w:r>
          </w:p>
        </w:tc>
        <w:tc>
          <w:tcPr>
            <w:tcW w:w="794"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c>
          <w:tcPr>
            <w:tcW w:w="800" w:type="dxa"/>
            <w:tcBorders>
              <w:top w:val="single" w:sz="4" w:space="0" w:color="auto"/>
              <w:left w:val="single" w:sz="4" w:space="0" w:color="auto"/>
              <w:bottom w:val="single" w:sz="4" w:space="0" w:color="auto"/>
              <w:right w:val="single" w:sz="4" w:space="0" w:color="auto"/>
            </w:tcBorders>
          </w:tcPr>
          <w:p w:rsidR="0016509D" w:rsidRPr="00346DC7" w:rsidRDefault="0016509D" w:rsidP="00DF4032">
            <w:pPr>
              <w:jc w:val="center"/>
              <w:rPr>
                <w:sz w:val="16"/>
                <w:szCs w:val="16"/>
              </w:rPr>
            </w:pPr>
          </w:p>
        </w:tc>
      </w:tr>
      <w:tr w:rsidR="0016509D" w:rsidTr="00DF4032">
        <w:trPr>
          <w:trHeight w:val="504"/>
        </w:trPr>
        <w:tc>
          <w:tcPr>
            <w:tcW w:w="571"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r>
              <w:rPr>
                <w:b/>
                <w:sz w:val="24"/>
                <w:szCs w:val="24"/>
              </w:rPr>
              <w:t>67</w:t>
            </w:r>
          </w:p>
        </w:tc>
        <w:tc>
          <w:tcPr>
            <w:tcW w:w="1556" w:type="dxa"/>
            <w:tcBorders>
              <w:top w:val="single" w:sz="4" w:space="0" w:color="auto"/>
              <w:left w:val="single" w:sz="4" w:space="0" w:color="auto"/>
              <w:bottom w:val="single" w:sz="4" w:space="0" w:color="auto"/>
              <w:right w:val="single" w:sz="4" w:space="0" w:color="auto"/>
            </w:tcBorders>
          </w:tcPr>
          <w:p w:rsidR="0016509D" w:rsidRPr="000E4B3A" w:rsidRDefault="0016509D" w:rsidP="00DF4032">
            <w:pPr>
              <w:jc w:val="center"/>
              <w:rPr>
                <w:sz w:val="24"/>
                <w:szCs w:val="24"/>
              </w:rPr>
            </w:pPr>
            <w:r w:rsidRPr="000E4B3A">
              <w:rPr>
                <w:sz w:val="24"/>
                <w:szCs w:val="24"/>
              </w:rPr>
              <w:t>Обобщающий  урок  по  курсу  «География России. Природа</w:t>
            </w:r>
            <w:proofErr w:type="gramStart"/>
            <w:r w:rsidRPr="000E4B3A">
              <w:rPr>
                <w:sz w:val="24"/>
                <w:szCs w:val="24"/>
              </w:rPr>
              <w:t>.»</w:t>
            </w:r>
            <w:proofErr w:type="gramEnd"/>
          </w:p>
          <w:p w:rsidR="0016509D" w:rsidRPr="000E4B3A" w:rsidRDefault="0016509D" w:rsidP="00DF4032">
            <w:pPr>
              <w:jc w:val="center"/>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16509D" w:rsidRPr="000E4B3A" w:rsidRDefault="0016509D" w:rsidP="00DF4032">
            <w:pPr>
              <w:jc w:val="center"/>
              <w:rPr>
                <w:sz w:val="24"/>
                <w:szCs w:val="24"/>
              </w:rPr>
            </w:pPr>
            <w:r>
              <w:rPr>
                <w:sz w:val="24"/>
                <w:szCs w:val="24"/>
              </w:rPr>
              <w:t>1</w:t>
            </w:r>
          </w:p>
        </w:tc>
        <w:tc>
          <w:tcPr>
            <w:tcW w:w="2487" w:type="dxa"/>
            <w:tcBorders>
              <w:top w:val="single" w:sz="4" w:space="0" w:color="auto"/>
              <w:left w:val="single" w:sz="4" w:space="0" w:color="auto"/>
              <w:bottom w:val="single" w:sz="4" w:space="0" w:color="auto"/>
              <w:right w:val="single" w:sz="4" w:space="0" w:color="auto"/>
            </w:tcBorders>
          </w:tcPr>
          <w:p w:rsidR="0016509D" w:rsidRPr="001162DD" w:rsidRDefault="0016509D" w:rsidP="00DF4032">
            <w:pPr>
              <w:jc w:val="both"/>
              <w:rPr>
                <w:sz w:val="20"/>
                <w:szCs w:val="20"/>
              </w:rPr>
            </w:pPr>
            <w:r>
              <w:rPr>
                <w:sz w:val="20"/>
                <w:szCs w:val="20"/>
              </w:rPr>
              <w:t xml:space="preserve">Все понятия по курсу «География </w:t>
            </w:r>
            <w:r w:rsidRPr="001162DD">
              <w:rPr>
                <w:sz w:val="20"/>
                <w:szCs w:val="20"/>
              </w:rPr>
              <w:t xml:space="preserve"> России».</w:t>
            </w:r>
          </w:p>
        </w:tc>
        <w:tc>
          <w:tcPr>
            <w:tcW w:w="2188" w:type="dxa"/>
            <w:tcBorders>
              <w:top w:val="single" w:sz="4" w:space="0" w:color="auto"/>
              <w:left w:val="single" w:sz="4" w:space="0" w:color="auto"/>
              <w:bottom w:val="single" w:sz="4" w:space="0" w:color="auto"/>
              <w:right w:val="single" w:sz="4" w:space="0" w:color="auto"/>
            </w:tcBorders>
          </w:tcPr>
          <w:p w:rsidR="0016509D" w:rsidRPr="001162DD" w:rsidRDefault="0016509D" w:rsidP="00DF4032">
            <w:pPr>
              <w:jc w:val="both"/>
              <w:rPr>
                <w:sz w:val="20"/>
                <w:szCs w:val="20"/>
              </w:rPr>
            </w:pPr>
            <w:r w:rsidRPr="001162DD">
              <w:rPr>
                <w:sz w:val="20"/>
                <w:szCs w:val="20"/>
              </w:rPr>
              <w:t xml:space="preserve">Знать </w:t>
            </w:r>
            <w:r>
              <w:rPr>
                <w:sz w:val="20"/>
                <w:szCs w:val="20"/>
              </w:rPr>
              <w:t>в</w:t>
            </w:r>
            <w:r w:rsidRPr="001162DD">
              <w:rPr>
                <w:sz w:val="20"/>
                <w:szCs w:val="20"/>
              </w:rPr>
              <w:t>се понятия по теме «Природные комплексы России».</w:t>
            </w:r>
          </w:p>
        </w:tc>
        <w:tc>
          <w:tcPr>
            <w:tcW w:w="2128" w:type="dxa"/>
            <w:gridSpan w:val="2"/>
            <w:tcBorders>
              <w:top w:val="single" w:sz="4" w:space="0" w:color="auto"/>
              <w:left w:val="single" w:sz="4" w:space="0" w:color="auto"/>
              <w:bottom w:val="single" w:sz="4" w:space="0" w:color="auto"/>
              <w:right w:val="single" w:sz="4" w:space="0" w:color="auto"/>
            </w:tcBorders>
          </w:tcPr>
          <w:p w:rsidR="0016509D" w:rsidRPr="001162DD" w:rsidRDefault="0016509D" w:rsidP="00DF4032">
            <w:pPr>
              <w:jc w:val="both"/>
              <w:rPr>
                <w:sz w:val="20"/>
                <w:szCs w:val="20"/>
              </w:rPr>
            </w:pPr>
            <w:r w:rsidRPr="001162DD">
              <w:rPr>
                <w:sz w:val="20"/>
                <w:szCs w:val="20"/>
              </w:rPr>
              <w:t>Уметь применять знания понятий по теме</w:t>
            </w:r>
            <w:proofErr w:type="gramStart"/>
            <w:r w:rsidRPr="001162DD">
              <w:rPr>
                <w:sz w:val="20"/>
                <w:szCs w:val="20"/>
              </w:rPr>
              <w:t>«П</w:t>
            </w:r>
            <w:proofErr w:type="gramEnd"/>
            <w:r w:rsidRPr="001162DD">
              <w:rPr>
                <w:sz w:val="20"/>
                <w:szCs w:val="20"/>
              </w:rPr>
              <w:t>риродные комплексы России»</w:t>
            </w:r>
            <w:r>
              <w:rPr>
                <w:sz w:val="20"/>
                <w:szCs w:val="20"/>
              </w:rPr>
              <w:t>для решения тестовых заданий в формате ОГЭ.</w:t>
            </w:r>
          </w:p>
        </w:tc>
        <w:tc>
          <w:tcPr>
            <w:tcW w:w="1549" w:type="dxa"/>
            <w:tcBorders>
              <w:top w:val="single" w:sz="4" w:space="0" w:color="auto"/>
              <w:left w:val="single" w:sz="4" w:space="0" w:color="auto"/>
              <w:bottom w:val="single" w:sz="4" w:space="0" w:color="auto"/>
              <w:right w:val="single" w:sz="4" w:space="0" w:color="auto"/>
            </w:tcBorders>
          </w:tcPr>
          <w:p w:rsidR="0016509D" w:rsidRDefault="0016509D" w:rsidP="00DF4032">
            <w:pPr>
              <w:jc w:val="both"/>
              <w:rPr>
                <w:sz w:val="24"/>
                <w:szCs w:val="24"/>
              </w:rPr>
            </w:pPr>
          </w:p>
        </w:tc>
        <w:tc>
          <w:tcPr>
            <w:tcW w:w="1707" w:type="dxa"/>
            <w:tcBorders>
              <w:top w:val="single" w:sz="4" w:space="0" w:color="auto"/>
              <w:left w:val="single" w:sz="4" w:space="0" w:color="auto"/>
              <w:bottom w:val="single" w:sz="4" w:space="0" w:color="auto"/>
              <w:right w:val="single" w:sz="4" w:space="0" w:color="auto"/>
            </w:tcBorders>
          </w:tcPr>
          <w:p w:rsidR="0016509D" w:rsidRPr="00D02C3A" w:rsidRDefault="0016509D" w:rsidP="00DF4032">
            <w:pPr>
              <w:jc w:val="both"/>
              <w:rPr>
                <w:sz w:val="20"/>
                <w:szCs w:val="20"/>
              </w:rPr>
            </w:pPr>
            <w:r>
              <w:rPr>
                <w:sz w:val="20"/>
                <w:szCs w:val="20"/>
              </w:rPr>
              <w:t>Итоговое тестирование.</w:t>
            </w:r>
          </w:p>
        </w:tc>
        <w:tc>
          <w:tcPr>
            <w:tcW w:w="3184" w:type="dxa"/>
            <w:gridSpan w:val="4"/>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r>
      <w:tr w:rsidR="0016509D" w:rsidTr="00DF4032">
        <w:trPr>
          <w:trHeight w:val="39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b/>
                <w:sz w:val="24"/>
                <w:szCs w:val="24"/>
              </w:rPr>
            </w:pPr>
            <w:r>
              <w:rPr>
                <w:b/>
                <w:sz w:val="24"/>
                <w:szCs w:val="24"/>
              </w:rPr>
              <w:t>68,69,70</w:t>
            </w:r>
          </w:p>
        </w:tc>
        <w:tc>
          <w:tcPr>
            <w:tcW w:w="1556" w:type="dxa"/>
            <w:tcBorders>
              <w:top w:val="single" w:sz="4" w:space="0" w:color="auto"/>
              <w:left w:val="single" w:sz="4" w:space="0" w:color="auto"/>
              <w:bottom w:val="single" w:sz="4" w:space="0" w:color="auto"/>
              <w:right w:val="single" w:sz="4" w:space="0" w:color="auto"/>
            </w:tcBorders>
          </w:tcPr>
          <w:p w:rsidR="0016509D" w:rsidRPr="000E4B3A" w:rsidRDefault="0016509D" w:rsidP="00DF4032">
            <w:pPr>
              <w:jc w:val="center"/>
              <w:rPr>
                <w:sz w:val="24"/>
                <w:szCs w:val="24"/>
              </w:rPr>
            </w:pPr>
          </w:p>
          <w:p w:rsidR="0016509D" w:rsidRPr="000E4B3A" w:rsidRDefault="0016509D" w:rsidP="00DF4032">
            <w:pPr>
              <w:jc w:val="center"/>
              <w:rPr>
                <w:sz w:val="24"/>
                <w:szCs w:val="24"/>
              </w:rPr>
            </w:pPr>
            <w:r>
              <w:rPr>
                <w:sz w:val="24"/>
                <w:szCs w:val="24"/>
              </w:rPr>
              <w:t xml:space="preserve">Резерв  </w:t>
            </w:r>
          </w:p>
        </w:tc>
        <w:tc>
          <w:tcPr>
            <w:tcW w:w="425" w:type="dxa"/>
            <w:tcBorders>
              <w:top w:val="single" w:sz="4" w:space="0" w:color="auto"/>
              <w:left w:val="single" w:sz="4" w:space="0" w:color="auto"/>
              <w:bottom w:val="single" w:sz="4" w:space="0" w:color="auto"/>
              <w:right w:val="single" w:sz="4" w:space="0" w:color="auto"/>
            </w:tcBorders>
          </w:tcPr>
          <w:p w:rsidR="0016509D" w:rsidRPr="000E4B3A" w:rsidRDefault="0016509D" w:rsidP="00DF4032">
            <w:pPr>
              <w:jc w:val="center"/>
              <w:rPr>
                <w:sz w:val="24"/>
                <w:szCs w:val="24"/>
              </w:rPr>
            </w:pPr>
            <w:r>
              <w:rPr>
                <w:sz w:val="24"/>
                <w:szCs w:val="24"/>
              </w:rPr>
              <w:t>3</w:t>
            </w:r>
          </w:p>
        </w:tc>
        <w:tc>
          <w:tcPr>
            <w:tcW w:w="2487" w:type="dxa"/>
            <w:tcBorders>
              <w:top w:val="single" w:sz="4" w:space="0" w:color="auto"/>
              <w:left w:val="single" w:sz="4" w:space="0" w:color="auto"/>
              <w:bottom w:val="single" w:sz="4" w:space="0" w:color="auto"/>
              <w:right w:val="single" w:sz="4" w:space="0" w:color="auto"/>
            </w:tcBorders>
          </w:tcPr>
          <w:p w:rsidR="0016509D" w:rsidRPr="000E4B3A" w:rsidRDefault="0016509D" w:rsidP="00DF4032">
            <w:pPr>
              <w:jc w:val="center"/>
              <w:rPr>
                <w:sz w:val="24"/>
                <w:szCs w:val="24"/>
              </w:rPr>
            </w:pPr>
          </w:p>
        </w:tc>
        <w:tc>
          <w:tcPr>
            <w:tcW w:w="2188"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2128" w:type="dxa"/>
            <w:gridSpan w:val="2"/>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1549"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1707"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3184" w:type="dxa"/>
            <w:gridSpan w:val="4"/>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r>
      <w:tr w:rsidR="0016509D" w:rsidTr="00DF4032">
        <w:trPr>
          <w:trHeight w:val="180"/>
        </w:trPr>
        <w:tc>
          <w:tcPr>
            <w:tcW w:w="571"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b/>
                <w:sz w:val="24"/>
                <w:szCs w:val="24"/>
              </w:rPr>
            </w:pPr>
          </w:p>
        </w:tc>
        <w:tc>
          <w:tcPr>
            <w:tcW w:w="1556" w:type="dxa"/>
            <w:tcBorders>
              <w:top w:val="single" w:sz="4" w:space="0" w:color="auto"/>
              <w:left w:val="single" w:sz="4" w:space="0" w:color="auto"/>
              <w:bottom w:val="single" w:sz="4" w:space="0" w:color="auto"/>
              <w:right w:val="single" w:sz="4" w:space="0" w:color="auto"/>
            </w:tcBorders>
          </w:tcPr>
          <w:p w:rsidR="0016509D" w:rsidRDefault="0016509D" w:rsidP="00DF4032">
            <w:pPr>
              <w:jc w:val="center"/>
              <w:rPr>
                <w:b/>
                <w:sz w:val="24"/>
                <w:szCs w:val="24"/>
              </w:rPr>
            </w:pPr>
          </w:p>
        </w:tc>
        <w:tc>
          <w:tcPr>
            <w:tcW w:w="425"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2487"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2188"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2128" w:type="dxa"/>
            <w:gridSpan w:val="2"/>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1549"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1707" w:type="dxa"/>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c>
          <w:tcPr>
            <w:tcW w:w="3184" w:type="dxa"/>
            <w:gridSpan w:val="4"/>
            <w:tcBorders>
              <w:top w:val="single" w:sz="4" w:space="0" w:color="auto"/>
              <w:left w:val="single" w:sz="4" w:space="0" w:color="auto"/>
              <w:bottom w:val="single" w:sz="4" w:space="0" w:color="auto"/>
              <w:right w:val="single" w:sz="4" w:space="0" w:color="auto"/>
            </w:tcBorders>
          </w:tcPr>
          <w:p w:rsidR="0016509D" w:rsidRPr="001636AE" w:rsidRDefault="0016509D" w:rsidP="00DF4032">
            <w:pPr>
              <w:jc w:val="center"/>
              <w:rPr>
                <w:b/>
                <w:sz w:val="24"/>
                <w:szCs w:val="24"/>
              </w:rPr>
            </w:pPr>
          </w:p>
        </w:tc>
      </w:tr>
    </w:tbl>
    <w:p w:rsidR="0016509D" w:rsidRDefault="0016509D" w:rsidP="0016509D"/>
    <w:p w:rsidR="0016509D" w:rsidRDefault="0016509D" w:rsidP="0016509D">
      <w:pPr>
        <w:spacing w:line="244" w:lineRule="auto"/>
        <w:ind w:left="1640" w:right="860" w:firstLine="79"/>
        <w:rPr>
          <w:rFonts w:eastAsia="Times New Roman"/>
          <w:sz w:val="23"/>
          <w:szCs w:val="23"/>
        </w:rPr>
      </w:pPr>
    </w:p>
    <w:p w:rsidR="0016509D" w:rsidRDefault="0016509D" w:rsidP="0016509D">
      <w:pPr>
        <w:spacing w:line="244" w:lineRule="auto"/>
        <w:ind w:left="1640" w:right="860" w:firstLine="79"/>
        <w:rPr>
          <w:sz w:val="23"/>
          <w:szCs w:val="23"/>
        </w:rPr>
      </w:pPr>
    </w:p>
    <w:p w:rsidR="0016509D" w:rsidRDefault="0016509D" w:rsidP="0016509D">
      <w:pPr>
        <w:spacing w:line="244" w:lineRule="auto"/>
        <w:ind w:left="1640" w:right="860" w:firstLine="79"/>
        <w:rPr>
          <w:sz w:val="23"/>
          <w:szCs w:val="23"/>
        </w:rPr>
      </w:pPr>
    </w:p>
    <w:p w:rsidR="0016509D" w:rsidRDefault="0016509D" w:rsidP="0016509D">
      <w:pPr>
        <w:spacing w:line="244" w:lineRule="auto"/>
        <w:ind w:left="1640" w:right="860" w:firstLine="79"/>
        <w:rPr>
          <w:sz w:val="23"/>
          <w:szCs w:val="23"/>
        </w:rPr>
      </w:pPr>
    </w:p>
    <w:p w:rsidR="0016509D" w:rsidRDefault="0016509D" w:rsidP="0016509D">
      <w:pPr>
        <w:spacing w:line="244" w:lineRule="auto"/>
        <w:ind w:left="1640" w:right="860" w:firstLine="79"/>
        <w:rPr>
          <w:sz w:val="23"/>
          <w:szCs w:val="23"/>
        </w:rPr>
      </w:pPr>
    </w:p>
    <w:p w:rsidR="0016509D" w:rsidRDefault="0016509D" w:rsidP="0016509D">
      <w:pPr>
        <w:spacing w:line="244" w:lineRule="auto"/>
        <w:ind w:left="1640" w:right="860" w:firstLine="79"/>
        <w:rPr>
          <w:sz w:val="23"/>
          <w:szCs w:val="23"/>
        </w:rPr>
      </w:pPr>
    </w:p>
    <w:p w:rsidR="0016509D" w:rsidRDefault="0016509D" w:rsidP="0016509D">
      <w:pPr>
        <w:spacing w:line="244" w:lineRule="auto"/>
        <w:ind w:left="1640" w:right="860" w:firstLine="79"/>
        <w:rPr>
          <w:sz w:val="23"/>
          <w:szCs w:val="23"/>
        </w:rPr>
      </w:pPr>
    </w:p>
    <w:p w:rsidR="0016509D" w:rsidRDefault="0016509D" w:rsidP="0016509D">
      <w:pPr>
        <w:spacing w:line="244" w:lineRule="auto"/>
        <w:ind w:left="1640" w:right="860" w:firstLine="79"/>
        <w:rPr>
          <w:sz w:val="23"/>
          <w:szCs w:val="23"/>
        </w:rPr>
      </w:pPr>
    </w:p>
    <w:p w:rsidR="0016509D" w:rsidRDefault="0016509D" w:rsidP="0016509D">
      <w:pPr>
        <w:spacing w:line="244" w:lineRule="auto"/>
        <w:ind w:left="1640" w:right="860" w:firstLine="79"/>
        <w:rPr>
          <w:sz w:val="23"/>
          <w:szCs w:val="23"/>
        </w:rPr>
      </w:pPr>
    </w:p>
    <w:p w:rsidR="0016509D" w:rsidRDefault="0016509D" w:rsidP="0016509D">
      <w:pPr>
        <w:spacing w:line="244" w:lineRule="auto"/>
        <w:ind w:left="1640" w:right="860" w:firstLine="79"/>
        <w:rPr>
          <w:sz w:val="20"/>
          <w:szCs w:val="20"/>
        </w:rPr>
      </w:pPr>
      <w:r>
        <w:rPr>
          <w:sz w:val="23"/>
          <w:szCs w:val="23"/>
        </w:rPr>
        <w:t>Лист внесения изменений в рабочую программу учебного предмета «______________________________» в ________________классе</w:t>
      </w:r>
    </w:p>
    <w:p w:rsidR="0016509D" w:rsidRDefault="0016509D" w:rsidP="0016509D">
      <w:pPr>
        <w:spacing w:line="228" w:lineRule="auto"/>
        <w:ind w:left="2500"/>
        <w:rPr>
          <w:sz w:val="20"/>
          <w:szCs w:val="20"/>
        </w:rPr>
      </w:pPr>
      <w:r>
        <w:t>Учитель _____________________________________</w:t>
      </w:r>
    </w:p>
    <w:p w:rsidR="0016509D" w:rsidRDefault="0016509D" w:rsidP="0016509D">
      <w:pPr>
        <w:spacing w:line="266" w:lineRule="exact"/>
        <w:rPr>
          <w:sz w:val="20"/>
          <w:szCs w:val="20"/>
        </w:rPr>
      </w:pPr>
    </w:p>
    <w:tbl>
      <w:tblPr>
        <w:tblW w:w="0" w:type="auto"/>
        <w:tblInd w:w="10" w:type="dxa"/>
        <w:tblLayout w:type="fixed"/>
        <w:tblCellMar>
          <w:left w:w="0" w:type="dxa"/>
          <w:right w:w="0" w:type="dxa"/>
        </w:tblCellMar>
        <w:tblLook w:val="04A0"/>
      </w:tblPr>
      <w:tblGrid>
        <w:gridCol w:w="600"/>
        <w:gridCol w:w="1560"/>
        <w:gridCol w:w="660"/>
        <w:gridCol w:w="20"/>
        <w:gridCol w:w="2725"/>
        <w:gridCol w:w="690"/>
        <w:gridCol w:w="10"/>
        <w:gridCol w:w="2980"/>
      </w:tblGrid>
      <w:tr w:rsidR="0016509D" w:rsidTr="00DF4032">
        <w:trPr>
          <w:trHeight w:val="276"/>
        </w:trPr>
        <w:tc>
          <w:tcPr>
            <w:tcW w:w="600" w:type="dxa"/>
            <w:tcBorders>
              <w:top w:val="single" w:sz="8" w:space="0" w:color="auto"/>
              <w:left w:val="single" w:sz="8" w:space="0" w:color="auto"/>
              <w:bottom w:val="nil"/>
              <w:right w:val="single" w:sz="8" w:space="0" w:color="auto"/>
            </w:tcBorders>
            <w:vAlign w:val="bottom"/>
            <w:hideMark/>
          </w:tcPr>
          <w:p w:rsidR="0016509D" w:rsidRDefault="0016509D" w:rsidP="00DF4032">
            <w:pPr>
              <w:spacing w:line="256" w:lineRule="auto"/>
              <w:ind w:left="120"/>
              <w:rPr>
                <w:sz w:val="20"/>
                <w:szCs w:val="20"/>
                <w:lang w:eastAsia="en-US"/>
              </w:rPr>
            </w:pPr>
            <w:r>
              <w:rPr>
                <w:lang w:eastAsia="en-US"/>
              </w:rPr>
              <w:t>№</w:t>
            </w:r>
          </w:p>
        </w:tc>
        <w:tc>
          <w:tcPr>
            <w:tcW w:w="1560" w:type="dxa"/>
            <w:tcBorders>
              <w:top w:val="single" w:sz="8" w:space="0" w:color="auto"/>
              <w:left w:val="nil"/>
              <w:bottom w:val="nil"/>
              <w:right w:val="single" w:sz="8" w:space="0" w:color="auto"/>
            </w:tcBorders>
            <w:vAlign w:val="bottom"/>
            <w:hideMark/>
          </w:tcPr>
          <w:p w:rsidR="0016509D" w:rsidRDefault="0016509D" w:rsidP="00DF4032">
            <w:pPr>
              <w:spacing w:line="256" w:lineRule="auto"/>
              <w:ind w:left="100"/>
              <w:rPr>
                <w:sz w:val="20"/>
                <w:szCs w:val="20"/>
                <w:lang w:eastAsia="en-US"/>
              </w:rPr>
            </w:pPr>
            <w:r>
              <w:rPr>
                <w:lang w:eastAsia="en-US"/>
              </w:rPr>
              <w:t>Реквизиты</w:t>
            </w:r>
          </w:p>
        </w:tc>
        <w:tc>
          <w:tcPr>
            <w:tcW w:w="680" w:type="dxa"/>
            <w:gridSpan w:val="2"/>
            <w:tcBorders>
              <w:top w:val="single" w:sz="8" w:space="0" w:color="auto"/>
              <w:left w:val="nil"/>
              <w:bottom w:val="nil"/>
              <w:right w:val="single" w:sz="4" w:space="0" w:color="auto"/>
            </w:tcBorders>
            <w:vAlign w:val="bottom"/>
          </w:tcPr>
          <w:p w:rsidR="0016509D" w:rsidRDefault="0016509D" w:rsidP="00DF4032">
            <w:pPr>
              <w:spacing w:line="256" w:lineRule="auto"/>
              <w:rPr>
                <w:sz w:val="23"/>
                <w:szCs w:val="23"/>
                <w:lang w:eastAsia="en-US"/>
              </w:rPr>
            </w:pPr>
          </w:p>
        </w:tc>
        <w:tc>
          <w:tcPr>
            <w:tcW w:w="2725" w:type="dxa"/>
            <w:tcBorders>
              <w:top w:val="single" w:sz="8" w:space="0" w:color="auto"/>
              <w:left w:val="single" w:sz="4" w:space="0" w:color="auto"/>
              <w:bottom w:val="nil"/>
              <w:right w:val="single" w:sz="8" w:space="0" w:color="auto"/>
            </w:tcBorders>
            <w:vAlign w:val="bottom"/>
            <w:hideMark/>
          </w:tcPr>
          <w:p w:rsidR="0016509D" w:rsidRDefault="0016509D" w:rsidP="00DF4032">
            <w:pPr>
              <w:spacing w:line="256" w:lineRule="auto"/>
              <w:ind w:left="140"/>
              <w:rPr>
                <w:sz w:val="20"/>
                <w:szCs w:val="20"/>
                <w:lang w:eastAsia="en-US"/>
              </w:rPr>
            </w:pPr>
            <w:r>
              <w:rPr>
                <w:lang w:eastAsia="en-US"/>
              </w:rPr>
              <w:t>Исходная программа</w:t>
            </w:r>
          </w:p>
        </w:tc>
        <w:tc>
          <w:tcPr>
            <w:tcW w:w="700" w:type="dxa"/>
            <w:gridSpan w:val="2"/>
            <w:tcBorders>
              <w:top w:val="single" w:sz="8" w:space="0" w:color="auto"/>
              <w:left w:val="nil"/>
              <w:bottom w:val="nil"/>
              <w:right w:val="single" w:sz="4" w:space="0" w:color="auto"/>
            </w:tcBorders>
            <w:vAlign w:val="bottom"/>
          </w:tcPr>
          <w:p w:rsidR="0016509D" w:rsidRDefault="0016509D" w:rsidP="00DF4032">
            <w:pPr>
              <w:spacing w:line="256" w:lineRule="auto"/>
              <w:rPr>
                <w:sz w:val="23"/>
                <w:szCs w:val="23"/>
                <w:lang w:eastAsia="en-US"/>
              </w:rPr>
            </w:pPr>
          </w:p>
        </w:tc>
        <w:tc>
          <w:tcPr>
            <w:tcW w:w="2980" w:type="dxa"/>
            <w:tcBorders>
              <w:top w:val="single" w:sz="8" w:space="0" w:color="auto"/>
              <w:left w:val="single" w:sz="4" w:space="0" w:color="auto"/>
              <w:bottom w:val="nil"/>
              <w:right w:val="single" w:sz="8" w:space="0" w:color="auto"/>
            </w:tcBorders>
            <w:vAlign w:val="bottom"/>
            <w:hideMark/>
          </w:tcPr>
          <w:p w:rsidR="0016509D" w:rsidRDefault="0016509D" w:rsidP="00DF4032">
            <w:pPr>
              <w:spacing w:line="256" w:lineRule="auto"/>
              <w:ind w:left="180"/>
              <w:rPr>
                <w:sz w:val="20"/>
                <w:szCs w:val="20"/>
                <w:lang w:eastAsia="en-US"/>
              </w:rPr>
            </w:pPr>
            <w:r>
              <w:rPr>
                <w:lang w:eastAsia="en-US"/>
              </w:rPr>
              <w:t xml:space="preserve">Внесение изменений </w:t>
            </w:r>
            <w:proofErr w:type="gramStart"/>
            <w:r>
              <w:rPr>
                <w:lang w:eastAsia="en-US"/>
              </w:rPr>
              <w:t>в</w:t>
            </w:r>
            <w:proofErr w:type="gramEnd"/>
          </w:p>
        </w:tc>
      </w:tr>
      <w:tr w:rsidR="0016509D" w:rsidTr="00DF4032">
        <w:trPr>
          <w:trHeight w:val="276"/>
        </w:trPr>
        <w:tc>
          <w:tcPr>
            <w:tcW w:w="600" w:type="dxa"/>
            <w:tcBorders>
              <w:top w:val="nil"/>
              <w:left w:val="single" w:sz="8" w:space="0" w:color="auto"/>
              <w:bottom w:val="nil"/>
              <w:right w:val="single" w:sz="8" w:space="0" w:color="auto"/>
            </w:tcBorders>
            <w:vAlign w:val="bottom"/>
            <w:hideMark/>
          </w:tcPr>
          <w:p w:rsidR="0016509D" w:rsidRDefault="0016509D" w:rsidP="00DF4032">
            <w:pPr>
              <w:spacing w:line="256" w:lineRule="auto"/>
              <w:ind w:left="120"/>
              <w:rPr>
                <w:sz w:val="20"/>
                <w:szCs w:val="20"/>
                <w:lang w:eastAsia="en-US"/>
              </w:rPr>
            </w:pPr>
            <w:proofErr w:type="gramStart"/>
            <w:r>
              <w:rPr>
                <w:lang w:eastAsia="en-US"/>
              </w:rPr>
              <w:t>п</w:t>
            </w:r>
            <w:proofErr w:type="gramEnd"/>
            <w:r>
              <w:rPr>
                <w:lang w:eastAsia="en-US"/>
              </w:rPr>
              <w:t>/п</w:t>
            </w:r>
          </w:p>
        </w:tc>
        <w:tc>
          <w:tcPr>
            <w:tcW w:w="1560" w:type="dxa"/>
            <w:tcBorders>
              <w:top w:val="nil"/>
              <w:left w:val="nil"/>
              <w:bottom w:val="nil"/>
              <w:right w:val="single" w:sz="8" w:space="0" w:color="auto"/>
            </w:tcBorders>
            <w:vAlign w:val="bottom"/>
            <w:hideMark/>
          </w:tcPr>
          <w:p w:rsidR="0016509D" w:rsidRDefault="0016509D" w:rsidP="00DF4032">
            <w:pPr>
              <w:spacing w:line="256" w:lineRule="auto"/>
              <w:ind w:left="100"/>
              <w:rPr>
                <w:sz w:val="20"/>
                <w:szCs w:val="20"/>
                <w:lang w:eastAsia="en-US"/>
              </w:rPr>
            </w:pPr>
            <w:r>
              <w:rPr>
                <w:lang w:eastAsia="en-US"/>
              </w:rPr>
              <w:t>документа</w:t>
            </w:r>
          </w:p>
        </w:tc>
        <w:tc>
          <w:tcPr>
            <w:tcW w:w="680" w:type="dxa"/>
            <w:gridSpan w:val="2"/>
            <w:tcBorders>
              <w:top w:val="nil"/>
              <w:left w:val="nil"/>
              <w:bottom w:val="nil"/>
              <w:right w:val="single" w:sz="4" w:space="0" w:color="auto"/>
            </w:tcBorders>
            <w:vAlign w:val="bottom"/>
          </w:tcPr>
          <w:p w:rsidR="0016509D" w:rsidRDefault="0016509D" w:rsidP="00DF4032">
            <w:pPr>
              <w:spacing w:line="256" w:lineRule="auto"/>
              <w:rPr>
                <w:sz w:val="24"/>
                <w:szCs w:val="24"/>
                <w:lang w:eastAsia="en-US"/>
              </w:rPr>
            </w:pPr>
          </w:p>
        </w:tc>
        <w:tc>
          <w:tcPr>
            <w:tcW w:w="2725" w:type="dxa"/>
            <w:tcBorders>
              <w:top w:val="nil"/>
              <w:left w:val="single" w:sz="4" w:space="0" w:color="auto"/>
              <w:bottom w:val="nil"/>
              <w:right w:val="single" w:sz="8" w:space="0" w:color="auto"/>
            </w:tcBorders>
            <w:vAlign w:val="bottom"/>
          </w:tcPr>
          <w:p w:rsidR="0016509D" w:rsidRDefault="0016509D" w:rsidP="00DF4032">
            <w:pPr>
              <w:spacing w:line="256" w:lineRule="auto"/>
              <w:rPr>
                <w:lang w:eastAsia="en-US"/>
              </w:rPr>
            </w:pPr>
          </w:p>
        </w:tc>
        <w:tc>
          <w:tcPr>
            <w:tcW w:w="700" w:type="dxa"/>
            <w:gridSpan w:val="2"/>
            <w:tcBorders>
              <w:top w:val="nil"/>
              <w:left w:val="nil"/>
              <w:bottom w:val="nil"/>
              <w:right w:val="single" w:sz="4" w:space="0" w:color="auto"/>
            </w:tcBorders>
            <w:vAlign w:val="bottom"/>
          </w:tcPr>
          <w:p w:rsidR="0016509D" w:rsidRDefault="0016509D" w:rsidP="00DF4032">
            <w:pPr>
              <w:spacing w:line="256" w:lineRule="auto"/>
              <w:rPr>
                <w:lang w:eastAsia="en-US"/>
              </w:rPr>
            </w:pPr>
          </w:p>
        </w:tc>
        <w:tc>
          <w:tcPr>
            <w:tcW w:w="2980" w:type="dxa"/>
            <w:tcBorders>
              <w:top w:val="nil"/>
              <w:left w:val="single" w:sz="4" w:space="0" w:color="auto"/>
              <w:bottom w:val="nil"/>
              <w:right w:val="single" w:sz="8" w:space="0" w:color="auto"/>
            </w:tcBorders>
            <w:vAlign w:val="bottom"/>
            <w:hideMark/>
          </w:tcPr>
          <w:p w:rsidR="0016509D" w:rsidRDefault="0016509D" w:rsidP="00DF4032">
            <w:pPr>
              <w:spacing w:line="256" w:lineRule="auto"/>
              <w:ind w:left="560"/>
              <w:rPr>
                <w:sz w:val="20"/>
                <w:szCs w:val="20"/>
                <w:lang w:eastAsia="en-US"/>
              </w:rPr>
            </w:pPr>
            <w:r>
              <w:rPr>
                <w:lang w:eastAsia="en-US"/>
              </w:rPr>
              <w:t>программу</w:t>
            </w:r>
          </w:p>
        </w:tc>
      </w:tr>
      <w:tr w:rsidR="0016509D" w:rsidTr="00DF4032">
        <w:trPr>
          <w:trHeight w:val="281"/>
        </w:trPr>
        <w:tc>
          <w:tcPr>
            <w:tcW w:w="600" w:type="dxa"/>
            <w:tcBorders>
              <w:top w:val="nil"/>
              <w:left w:val="single" w:sz="8" w:space="0" w:color="auto"/>
              <w:bottom w:val="single" w:sz="8" w:space="0" w:color="auto"/>
              <w:right w:val="single" w:sz="8" w:space="0" w:color="auto"/>
            </w:tcBorders>
            <w:vAlign w:val="bottom"/>
          </w:tcPr>
          <w:p w:rsidR="0016509D" w:rsidRDefault="0016509D" w:rsidP="00DF4032">
            <w:pPr>
              <w:spacing w:line="256" w:lineRule="auto"/>
              <w:rPr>
                <w:sz w:val="24"/>
                <w:szCs w:val="24"/>
                <w:lang w:eastAsia="en-US"/>
              </w:rPr>
            </w:pPr>
          </w:p>
        </w:tc>
        <w:tc>
          <w:tcPr>
            <w:tcW w:w="1560" w:type="dxa"/>
            <w:tcBorders>
              <w:top w:val="nil"/>
              <w:left w:val="nil"/>
              <w:bottom w:val="single" w:sz="8" w:space="0" w:color="auto"/>
              <w:right w:val="single" w:sz="8" w:space="0" w:color="auto"/>
            </w:tcBorders>
            <w:vAlign w:val="bottom"/>
            <w:hideMark/>
          </w:tcPr>
          <w:p w:rsidR="0016509D" w:rsidRDefault="0016509D" w:rsidP="00DF4032">
            <w:pPr>
              <w:spacing w:line="256" w:lineRule="auto"/>
              <w:ind w:left="100"/>
              <w:rPr>
                <w:sz w:val="20"/>
                <w:szCs w:val="20"/>
                <w:lang w:eastAsia="en-US"/>
              </w:rPr>
            </w:pPr>
            <w:r>
              <w:rPr>
                <w:lang w:eastAsia="en-US"/>
              </w:rPr>
              <w:t>(приказа)</w:t>
            </w:r>
          </w:p>
        </w:tc>
        <w:tc>
          <w:tcPr>
            <w:tcW w:w="680" w:type="dxa"/>
            <w:gridSpan w:val="2"/>
            <w:tcBorders>
              <w:top w:val="nil"/>
              <w:left w:val="nil"/>
              <w:bottom w:val="single" w:sz="8" w:space="0" w:color="auto"/>
              <w:right w:val="single" w:sz="4" w:space="0" w:color="auto"/>
            </w:tcBorders>
            <w:vAlign w:val="bottom"/>
          </w:tcPr>
          <w:p w:rsidR="0016509D" w:rsidRDefault="0016509D" w:rsidP="00DF4032">
            <w:pPr>
              <w:spacing w:line="256" w:lineRule="auto"/>
              <w:rPr>
                <w:sz w:val="24"/>
                <w:szCs w:val="24"/>
                <w:lang w:eastAsia="en-US"/>
              </w:rPr>
            </w:pPr>
          </w:p>
        </w:tc>
        <w:tc>
          <w:tcPr>
            <w:tcW w:w="2725" w:type="dxa"/>
            <w:tcBorders>
              <w:top w:val="nil"/>
              <w:left w:val="single" w:sz="4" w:space="0" w:color="auto"/>
              <w:bottom w:val="single" w:sz="8" w:space="0" w:color="auto"/>
              <w:right w:val="single" w:sz="8" w:space="0" w:color="auto"/>
            </w:tcBorders>
            <w:vAlign w:val="bottom"/>
          </w:tcPr>
          <w:p w:rsidR="0016509D" w:rsidRDefault="0016509D" w:rsidP="00DF4032">
            <w:pPr>
              <w:spacing w:line="256" w:lineRule="auto"/>
              <w:rPr>
                <w:lang w:eastAsia="en-US"/>
              </w:rPr>
            </w:pPr>
          </w:p>
        </w:tc>
        <w:tc>
          <w:tcPr>
            <w:tcW w:w="700" w:type="dxa"/>
            <w:gridSpan w:val="2"/>
            <w:tcBorders>
              <w:top w:val="nil"/>
              <w:left w:val="nil"/>
              <w:bottom w:val="single" w:sz="8" w:space="0" w:color="auto"/>
              <w:right w:val="single" w:sz="4" w:space="0" w:color="auto"/>
            </w:tcBorders>
            <w:vAlign w:val="bottom"/>
          </w:tcPr>
          <w:p w:rsidR="0016509D" w:rsidRDefault="0016509D" w:rsidP="00DF4032">
            <w:pPr>
              <w:spacing w:line="256" w:lineRule="auto"/>
              <w:rPr>
                <w:lang w:eastAsia="en-US"/>
              </w:rPr>
            </w:pPr>
          </w:p>
        </w:tc>
        <w:tc>
          <w:tcPr>
            <w:tcW w:w="2980" w:type="dxa"/>
            <w:tcBorders>
              <w:top w:val="nil"/>
              <w:left w:val="single" w:sz="4" w:space="0" w:color="auto"/>
              <w:bottom w:val="single" w:sz="8" w:space="0" w:color="auto"/>
              <w:right w:val="single" w:sz="8" w:space="0" w:color="auto"/>
            </w:tcBorders>
            <w:vAlign w:val="bottom"/>
          </w:tcPr>
          <w:p w:rsidR="0016509D" w:rsidRDefault="0016509D" w:rsidP="00DF4032">
            <w:pPr>
              <w:spacing w:line="256" w:lineRule="auto"/>
              <w:rPr>
                <w:lang w:eastAsia="en-US"/>
              </w:rPr>
            </w:pPr>
          </w:p>
        </w:tc>
      </w:tr>
      <w:tr w:rsidR="0016509D" w:rsidTr="00DF4032">
        <w:trPr>
          <w:trHeight w:val="266"/>
        </w:trPr>
        <w:tc>
          <w:tcPr>
            <w:tcW w:w="600" w:type="dxa"/>
            <w:tcBorders>
              <w:top w:val="nil"/>
              <w:left w:val="single" w:sz="8" w:space="0" w:color="auto"/>
              <w:bottom w:val="single" w:sz="8" w:space="0" w:color="auto"/>
              <w:right w:val="single" w:sz="4" w:space="0" w:color="auto"/>
            </w:tcBorders>
            <w:vAlign w:val="bottom"/>
          </w:tcPr>
          <w:p w:rsidR="0016509D" w:rsidRDefault="0016509D" w:rsidP="00DF4032">
            <w:pPr>
              <w:spacing w:line="256" w:lineRule="auto"/>
              <w:rPr>
                <w:sz w:val="23"/>
                <w:szCs w:val="23"/>
                <w:lang w:eastAsia="en-US"/>
              </w:rPr>
            </w:pPr>
          </w:p>
        </w:tc>
        <w:tc>
          <w:tcPr>
            <w:tcW w:w="1560" w:type="dxa"/>
            <w:tcBorders>
              <w:top w:val="nil"/>
              <w:left w:val="single" w:sz="4" w:space="0" w:color="auto"/>
              <w:bottom w:val="single" w:sz="8" w:space="0" w:color="auto"/>
              <w:right w:val="single" w:sz="4" w:space="0" w:color="auto"/>
            </w:tcBorders>
            <w:vAlign w:val="bottom"/>
          </w:tcPr>
          <w:p w:rsidR="0016509D" w:rsidRDefault="0016509D" w:rsidP="00DF4032">
            <w:pPr>
              <w:spacing w:line="256" w:lineRule="auto"/>
              <w:rPr>
                <w:sz w:val="23"/>
                <w:szCs w:val="23"/>
                <w:lang w:eastAsia="en-US"/>
              </w:rPr>
            </w:pPr>
          </w:p>
        </w:tc>
        <w:tc>
          <w:tcPr>
            <w:tcW w:w="680" w:type="dxa"/>
            <w:gridSpan w:val="2"/>
            <w:tcBorders>
              <w:top w:val="nil"/>
              <w:left w:val="single" w:sz="4" w:space="0" w:color="auto"/>
              <w:bottom w:val="single" w:sz="8" w:space="0" w:color="auto"/>
              <w:right w:val="single" w:sz="4" w:space="0" w:color="auto"/>
            </w:tcBorders>
            <w:vAlign w:val="bottom"/>
            <w:hideMark/>
          </w:tcPr>
          <w:p w:rsidR="0016509D" w:rsidRDefault="0016509D" w:rsidP="00DF4032">
            <w:pPr>
              <w:spacing w:line="264" w:lineRule="exact"/>
              <w:ind w:left="100"/>
              <w:rPr>
                <w:sz w:val="20"/>
                <w:szCs w:val="20"/>
                <w:lang w:eastAsia="en-US"/>
              </w:rPr>
            </w:pPr>
            <w:r>
              <w:rPr>
                <w:lang w:eastAsia="en-US"/>
              </w:rPr>
              <w:t>дата</w:t>
            </w:r>
          </w:p>
        </w:tc>
        <w:tc>
          <w:tcPr>
            <w:tcW w:w="2725" w:type="dxa"/>
            <w:tcBorders>
              <w:top w:val="nil"/>
              <w:left w:val="single" w:sz="4" w:space="0" w:color="auto"/>
              <w:bottom w:val="single" w:sz="8" w:space="0" w:color="auto"/>
              <w:right w:val="single" w:sz="4" w:space="0" w:color="auto"/>
            </w:tcBorders>
            <w:vAlign w:val="bottom"/>
            <w:hideMark/>
          </w:tcPr>
          <w:p w:rsidR="0016509D" w:rsidRDefault="0016509D" w:rsidP="00DF4032">
            <w:pPr>
              <w:spacing w:line="264" w:lineRule="exact"/>
              <w:ind w:left="1180"/>
              <w:rPr>
                <w:sz w:val="20"/>
                <w:szCs w:val="20"/>
                <w:lang w:eastAsia="en-US"/>
              </w:rPr>
            </w:pPr>
            <w:r>
              <w:rPr>
                <w:lang w:eastAsia="en-US"/>
              </w:rPr>
              <w:t>тема</w:t>
            </w:r>
          </w:p>
        </w:tc>
        <w:tc>
          <w:tcPr>
            <w:tcW w:w="700" w:type="dxa"/>
            <w:gridSpan w:val="2"/>
            <w:tcBorders>
              <w:top w:val="nil"/>
              <w:left w:val="single" w:sz="4" w:space="0" w:color="auto"/>
              <w:bottom w:val="single" w:sz="8" w:space="0" w:color="auto"/>
              <w:right w:val="single" w:sz="4" w:space="0" w:color="auto"/>
            </w:tcBorders>
            <w:vAlign w:val="bottom"/>
            <w:hideMark/>
          </w:tcPr>
          <w:p w:rsidR="0016509D" w:rsidRDefault="0016509D" w:rsidP="00DF4032">
            <w:pPr>
              <w:spacing w:line="264" w:lineRule="exact"/>
              <w:ind w:left="100"/>
              <w:rPr>
                <w:sz w:val="20"/>
                <w:szCs w:val="20"/>
                <w:lang w:eastAsia="en-US"/>
              </w:rPr>
            </w:pPr>
            <w:r>
              <w:rPr>
                <w:lang w:eastAsia="en-US"/>
              </w:rPr>
              <w:t>дата</w:t>
            </w:r>
          </w:p>
        </w:tc>
        <w:tc>
          <w:tcPr>
            <w:tcW w:w="2980" w:type="dxa"/>
            <w:tcBorders>
              <w:top w:val="nil"/>
              <w:left w:val="single" w:sz="4" w:space="0" w:color="auto"/>
              <w:bottom w:val="single" w:sz="8" w:space="0" w:color="auto"/>
              <w:right w:val="single" w:sz="8" w:space="0" w:color="auto"/>
            </w:tcBorders>
            <w:vAlign w:val="bottom"/>
            <w:hideMark/>
          </w:tcPr>
          <w:p w:rsidR="0016509D" w:rsidRDefault="0016509D" w:rsidP="00DF4032">
            <w:pPr>
              <w:spacing w:line="264" w:lineRule="exact"/>
              <w:ind w:left="100"/>
              <w:rPr>
                <w:sz w:val="20"/>
                <w:szCs w:val="20"/>
                <w:lang w:eastAsia="en-US"/>
              </w:rPr>
            </w:pPr>
            <w:r>
              <w:rPr>
                <w:lang w:eastAsia="en-US"/>
              </w:rPr>
              <w:t>Тема</w:t>
            </w:r>
          </w:p>
        </w:tc>
      </w:tr>
      <w:tr w:rsidR="0016509D" w:rsidTr="00DF4032">
        <w:trPr>
          <w:trHeight w:val="330"/>
        </w:trPr>
        <w:tc>
          <w:tcPr>
            <w:tcW w:w="600" w:type="dxa"/>
            <w:tcBorders>
              <w:top w:val="nil"/>
              <w:left w:val="single" w:sz="8"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p w:rsidR="0016509D" w:rsidRDefault="0016509D" w:rsidP="00DF4032">
            <w:pPr>
              <w:spacing w:line="256" w:lineRule="auto"/>
              <w:rPr>
                <w:sz w:val="23"/>
                <w:szCs w:val="23"/>
                <w:lang w:eastAsia="en-US"/>
              </w:rPr>
            </w:pPr>
          </w:p>
          <w:p w:rsidR="0016509D" w:rsidRDefault="0016509D" w:rsidP="00DF4032">
            <w:pPr>
              <w:spacing w:line="256" w:lineRule="auto"/>
              <w:rPr>
                <w:sz w:val="23"/>
                <w:szCs w:val="23"/>
                <w:lang w:eastAsia="en-US"/>
              </w:rPr>
            </w:pPr>
          </w:p>
          <w:p w:rsidR="0016509D" w:rsidRDefault="0016509D" w:rsidP="00DF4032">
            <w:pPr>
              <w:spacing w:line="256" w:lineRule="auto"/>
              <w:rPr>
                <w:sz w:val="23"/>
                <w:szCs w:val="23"/>
                <w:lang w:eastAsia="en-US"/>
              </w:rPr>
            </w:pPr>
            <w:r>
              <w:rPr>
                <w:noProof/>
                <w:sz w:val="24"/>
                <w:szCs w:val="24"/>
              </w:rPr>
              <w:drawing>
                <wp:anchor distT="0" distB="0" distL="0" distR="0" simplePos="0" relativeHeight="251660288" behindDoc="0" locked="0" layoutInCell="0" allowOverlap="1">
                  <wp:simplePos x="0" y="0"/>
                  <wp:positionH relativeFrom="page">
                    <wp:posOffset>716280</wp:posOffset>
                  </wp:positionH>
                  <wp:positionV relativeFrom="page">
                    <wp:posOffset>5781675</wp:posOffset>
                  </wp:positionV>
                  <wp:extent cx="0" cy="0"/>
                  <wp:effectExtent l="0" t="0" r="0" b="0"/>
                  <wp:wrapNone/>
                  <wp:docPr id="13" name="Прямая соединительная линия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1" name="Прямая соединительная линия 1"/>
                            <a:cNvCxnSpPr>
                              <a:cxnSpLocks noChangeShapeType="1"/>
                            </a:cNvCxnSpPr>
                          </a:nvCxnSpPr>
                          <a:spPr bwMode="auto">
                            <a:xfrm>
                              <a:off x="1364615" y="8088630"/>
                              <a:ext cx="0" cy="0"/>
                            </a:xfrm>
                            <a:prstGeom prst="line">
                              <a:avLst/>
                            </a:prstGeom>
                            <a:noFill/>
                            <a:ln w="6096">
                              <a:solidFill>
                                <a:srgbClr val="000000"/>
                              </a:solidFill>
                              <a:round/>
                              <a:headEnd/>
                              <a:tailEnd/>
                            </a:ln>
                            <a:extLst>
                              <a:ext uri="{909E8E84-426E-40DD-AFC4-6F175D3DCCD1}">
                                <a14:hiddenFill xmlns="" xmlns:a14="http://schemas.microsoft.com/office/drawing/2010/main">
                                  <a:noFill/>
                                </a14:hiddenFill>
                              </a:ext>
                            </a:extLst>
                          </a:spPr>
                        </a:cxnSp>
                      </lc:lockedCanvas>
                    </a:graphicData>
                  </a:graphic>
                </wp:anchor>
              </w:drawing>
            </w:r>
          </w:p>
        </w:tc>
        <w:tc>
          <w:tcPr>
            <w:tcW w:w="1560" w:type="dxa"/>
            <w:tcBorders>
              <w:top w:val="nil"/>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60" w:type="dxa"/>
            <w:tcBorders>
              <w:top w:val="nil"/>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745" w:type="dxa"/>
            <w:gridSpan w:val="2"/>
            <w:tcBorders>
              <w:top w:val="nil"/>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90" w:type="dxa"/>
            <w:tcBorders>
              <w:top w:val="nil"/>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990" w:type="dxa"/>
            <w:gridSpan w:val="2"/>
            <w:tcBorders>
              <w:top w:val="nil"/>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r>
      <w:tr w:rsidR="0016509D" w:rsidTr="00DF4032">
        <w:trPr>
          <w:trHeight w:val="405"/>
        </w:trPr>
        <w:tc>
          <w:tcPr>
            <w:tcW w:w="600" w:type="dxa"/>
            <w:tcBorders>
              <w:top w:val="single" w:sz="4" w:space="0" w:color="auto"/>
              <w:left w:val="single" w:sz="8" w:space="0" w:color="auto"/>
              <w:bottom w:val="single" w:sz="4" w:space="0" w:color="auto"/>
              <w:right w:val="single" w:sz="4" w:space="0" w:color="auto"/>
            </w:tcBorders>
            <w:vAlign w:val="bottom"/>
          </w:tcPr>
          <w:p w:rsidR="0016509D" w:rsidRDefault="0016509D" w:rsidP="00DF4032">
            <w:pPr>
              <w:spacing w:line="256" w:lineRule="auto"/>
              <w:rPr>
                <w:sz w:val="20"/>
                <w:szCs w:val="20"/>
                <w:lang w:eastAsia="en-US"/>
              </w:rPr>
            </w:pPr>
          </w:p>
          <w:p w:rsidR="0016509D" w:rsidRDefault="0016509D" w:rsidP="00DF4032">
            <w:pPr>
              <w:spacing w:line="256" w:lineRule="auto"/>
              <w:rPr>
                <w:sz w:val="20"/>
                <w:szCs w:val="20"/>
                <w:lang w:eastAsia="en-US"/>
              </w:rPr>
            </w:pPr>
          </w:p>
          <w:p w:rsidR="0016509D" w:rsidRDefault="0016509D" w:rsidP="00DF4032">
            <w:pPr>
              <w:spacing w:line="256" w:lineRule="auto"/>
              <w:rPr>
                <w:sz w:val="20"/>
                <w:szCs w:val="20"/>
                <w:lang w:eastAsia="en-US"/>
              </w:rPr>
            </w:pPr>
          </w:p>
          <w:p w:rsidR="0016509D" w:rsidRDefault="0016509D" w:rsidP="00DF4032">
            <w:pPr>
              <w:spacing w:line="256" w:lineRule="auto"/>
              <w:rPr>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745"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9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990"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r>
      <w:tr w:rsidR="0016509D" w:rsidTr="00DF4032">
        <w:trPr>
          <w:trHeight w:val="405"/>
        </w:trPr>
        <w:tc>
          <w:tcPr>
            <w:tcW w:w="600" w:type="dxa"/>
            <w:tcBorders>
              <w:top w:val="single" w:sz="4" w:space="0" w:color="auto"/>
              <w:left w:val="single" w:sz="8" w:space="0" w:color="auto"/>
              <w:bottom w:val="single" w:sz="4" w:space="0" w:color="auto"/>
              <w:right w:val="single" w:sz="4" w:space="0" w:color="auto"/>
            </w:tcBorders>
            <w:vAlign w:val="bottom"/>
          </w:tcPr>
          <w:p w:rsidR="0016509D" w:rsidRDefault="0016509D" w:rsidP="00DF4032">
            <w:pPr>
              <w:spacing w:line="256" w:lineRule="auto"/>
              <w:rPr>
                <w:sz w:val="20"/>
                <w:szCs w:val="20"/>
                <w:lang w:eastAsia="en-US"/>
              </w:rPr>
            </w:pPr>
          </w:p>
          <w:p w:rsidR="0016509D" w:rsidRDefault="0016509D" w:rsidP="00DF4032">
            <w:pPr>
              <w:spacing w:line="256" w:lineRule="auto"/>
              <w:rPr>
                <w:sz w:val="20"/>
                <w:szCs w:val="20"/>
                <w:lang w:eastAsia="en-US"/>
              </w:rPr>
            </w:pPr>
          </w:p>
          <w:p w:rsidR="0016509D" w:rsidRDefault="0016509D" w:rsidP="00DF4032">
            <w:pPr>
              <w:spacing w:line="256" w:lineRule="auto"/>
              <w:rPr>
                <w:sz w:val="20"/>
                <w:szCs w:val="20"/>
                <w:lang w:eastAsia="en-US"/>
              </w:rPr>
            </w:pPr>
          </w:p>
          <w:p w:rsidR="0016509D" w:rsidRDefault="0016509D" w:rsidP="00DF4032">
            <w:pPr>
              <w:spacing w:line="256" w:lineRule="auto"/>
              <w:rPr>
                <w:sz w:val="20"/>
                <w:szCs w:val="20"/>
                <w:lang w:eastAsia="en-US"/>
              </w:rPr>
            </w:pPr>
          </w:p>
          <w:p w:rsidR="0016509D" w:rsidRDefault="0016509D" w:rsidP="00DF4032">
            <w:pPr>
              <w:spacing w:line="256" w:lineRule="auto"/>
              <w:rPr>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745"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9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990"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r>
      <w:tr w:rsidR="0016509D" w:rsidTr="00DF4032">
        <w:trPr>
          <w:trHeight w:val="585"/>
        </w:trPr>
        <w:tc>
          <w:tcPr>
            <w:tcW w:w="600" w:type="dxa"/>
            <w:tcBorders>
              <w:top w:val="single" w:sz="4" w:space="0" w:color="auto"/>
              <w:left w:val="single" w:sz="8" w:space="0" w:color="auto"/>
              <w:bottom w:val="single" w:sz="4" w:space="0" w:color="auto"/>
              <w:right w:val="single" w:sz="4" w:space="0" w:color="auto"/>
            </w:tcBorders>
            <w:vAlign w:val="bottom"/>
          </w:tcPr>
          <w:p w:rsidR="0016509D" w:rsidRDefault="0016509D" w:rsidP="00DF4032">
            <w:pPr>
              <w:spacing w:line="256" w:lineRule="auto"/>
              <w:rPr>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745"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9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990"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r>
      <w:tr w:rsidR="0016509D" w:rsidTr="00DF4032">
        <w:trPr>
          <w:trHeight w:val="540"/>
        </w:trPr>
        <w:tc>
          <w:tcPr>
            <w:tcW w:w="600" w:type="dxa"/>
            <w:tcBorders>
              <w:top w:val="single" w:sz="4" w:space="0" w:color="auto"/>
              <w:left w:val="single" w:sz="8" w:space="0" w:color="auto"/>
              <w:bottom w:val="single" w:sz="4" w:space="0" w:color="auto"/>
              <w:right w:val="single" w:sz="4" w:space="0" w:color="auto"/>
            </w:tcBorders>
            <w:vAlign w:val="bottom"/>
          </w:tcPr>
          <w:p w:rsidR="0016509D" w:rsidRDefault="0016509D" w:rsidP="00DF4032">
            <w:pPr>
              <w:spacing w:line="256" w:lineRule="auto"/>
              <w:rPr>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6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745"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690" w:type="dxa"/>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c>
          <w:tcPr>
            <w:tcW w:w="2990" w:type="dxa"/>
            <w:gridSpan w:val="2"/>
            <w:tcBorders>
              <w:top w:val="single" w:sz="4" w:space="0" w:color="auto"/>
              <w:left w:val="single" w:sz="4" w:space="0" w:color="auto"/>
              <w:bottom w:val="single" w:sz="4" w:space="0" w:color="auto"/>
              <w:right w:val="single" w:sz="4" w:space="0" w:color="auto"/>
            </w:tcBorders>
            <w:vAlign w:val="bottom"/>
          </w:tcPr>
          <w:p w:rsidR="0016509D" w:rsidRDefault="0016509D" w:rsidP="00DF4032">
            <w:pPr>
              <w:spacing w:line="256" w:lineRule="auto"/>
              <w:rPr>
                <w:sz w:val="23"/>
                <w:szCs w:val="23"/>
                <w:lang w:eastAsia="en-US"/>
              </w:rPr>
            </w:pPr>
          </w:p>
        </w:tc>
      </w:tr>
      <w:tr w:rsidR="0016509D" w:rsidTr="00DF4032">
        <w:trPr>
          <w:trHeight w:val="630"/>
        </w:trPr>
        <w:tc>
          <w:tcPr>
            <w:tcW w:w="600" w:type="dxa"/>
            <w:tcBorders>
              <w:top w:val="single" w:sz="4" w:space="0" w:color="auto"/>
              <w:left w:val="single" w:sz="8" w:space="0" w:color="auto"/>
              <w:bottom w:val="single" w:sz="8" w:space="0" w:color="auto"/>
              <w:right w:val="single" w:sz="4" w:space="0" w:color="auto"/>
            </w:tcBorders>
            <w:vAlign w:val="bottom"/>
          </w:tcPr>
          <w:p w:rsidR="0016509D" w:rsidRDefault="0016509D" w:rsidP="00DF4032">
            <w:pPr>
              <w:spacing w:line="256" w:lineRule="auto"/>
              <w:rPr>
                <w:sz w:val="20"/>
                <w:szCs w:val="20"/>
                <w:lang w:eastAsia="en-US"/>
              </w:rPr>
            </w:pPr>
          </w:p>
        </w:tc>
        <w:tc>
          <w:tcPr>
            <w:tcW w:w="1560" w:type="dxa"/>
            <w:tcBorders>
              <w:top w:val="single" w:sz="4" w:space="0" w:color="auto"/>
              <w:left w:val="single" w:sz="4" w:space="0" w:color="auto"/>
              <w:bottom w:val="single" w:sz="8" w:space="0" w:color="auto"/>
              <w:right w:val="single" w:sz="4" w:space="0" w:color="auto"/>
            </w:tcBorders>
            <w:vAlign w:val="bottom"/>
          </w:tcPr>
          <w:p w:rsidR="0016509D" w:rsidRDefault="0016509D" w:rsidP="00DF4032">
            <w:pPr>
              <w:spacing w:line="256" w:lineRule="auto"/>
              <w:rPr>
                <w:sz w:val="23"/>
                <w:szCs w:val="23"/>
                <w:lang w:eastAsia="en-US"/>
              </w:rPr>
            </w:pPr>
          </w:p>
        </w:tc>
        <w:tc>
          <w:tcPr>
            <w:tcW w:w="660" w:type="dxa"/>
            <w:tcBorders>
              <w:top w:val="single" w:sz="4" w:space="0" w:color="auto"/>
              <w:left w:val="single" w:sz="4" w:space="0" w:color="auto"/>
              <w:bottom w:val="single" w:sz="8" w:space="0" w:color="auto"/>
              <w:right w:val="single" w:sz="4" w:space="0" w:color="auto"/>
            </w:tcBorders>
            <w:vAlign w:val="bottom"/>
          </w:tcPr>
          <w:p w:rsidR="0016509D" w:rsidRDefault="0016509D" w:rsidP="00DF4032">
            <w:pPr>
              <w:spacing w:line="256" w:lineRule="auto"/>
              <w:rPr>
                <w:sz w:val="23"/>
                <w:szCs w:val="23"/>
                <w:lang w:eastAsia="en-US"/>
              </w:rPr>
            </w:pPr>
          </w:p>
        </w:tc>
        <w:tc>
          <w:tcPr>
            <w:tcW w:w="2745" w:type="dxa"/>
            <w:gridSpan w:val="2"/>
            <w:tcBorders>
              <w:top w:val="single" w:sz="4" w:space="0" w:color="auto"/>
              <w:left w:val="single" w:sz="4" w:space="0" w:color="auto"/>
              <w:bottom w:val="single" w:sz="8" w:space="0" w:color="auto"/>
              <w:right w:val="single" w:sz="4" w:space="0" w:color="auto"/>
            </w:tcBorders>
            <w:vAlign w:val="bottom"/>
          </w:tcPr>
          <w:p w:rsidR="0016509D" w:rsidRDefault="0016509D" w:rsidP="00DF4032">
            <w:pPr>
              <w:spacing w:line="256" w:lineRule="auto"/>
              <w:rPr>
                <w:sz w:val="23"/>
                <w:szCs w:val="23"/>
                <w:lang w:eastAsia="en-US"/>
              </w:rPr>
            </w:pPr>
          </w:p>
        </w:tc>
        <w:tc>
          <w:tcPr>
            <w:tcW w:w="690" w:type="dxa"/>
            <w:tcBorders>
              <w:top w:val="single" w:sz="4" w:space="0" w:color="auto"/>
              <w:left w:val="single" w:sz="4" w:space="0" w:color="auto"/>
              <w:bottom w:val="single" w:sz="8" w:space="0" w:color="auto"/>
              <w:right w:val="single" w:sz="4" w:space="0" w:color="auto"/>
            </w:tcBorders>
            <w:vAlign w:val="bottom"/>
          </w:tcPr>
          <w:p w:rsidR="0016509D" w:rsidRDefault="0016509D" w:rsidP="00DF4032">
            <w:pPr>
              <w:spacing w:line="256" w:lineRule="auto"/>
              <w:rPr>
                <w:sz w:val="23"/>
                <w:szCs w:val="23"/>
                <w:lang w:eastAsia="en-US"/>
              </w:rPr>
            </w:pPr>
          </w:p>
        </w:tc>
        <w:tc>
          <w:tcPr>
            <w:tcW w:w="2990" w:type="dxa"/>
            <w:gridSpan w:val="2"/>
            <w:tcBorders>
              <w:top w:val="single" w:sz="4" w:space="0" w:color="auto"/>
              <w:left w:val="single" w:sz="4" w:space="0" w:color="auto"/>
              <w:bottom w:val="single" w:sz="8" w:space="0" w:color="auto"/>
              <w:right w:val="single" w:sz="4" w:space="0" w:color="auto"/>
            </w:tcBorders>
            <w:vAlign w:val="bottom"/>
          </w:tcPr>
          <w:p w:rsidR="0016509D" w:rsidRDefault="0016509D" w:rsidP="00DF4032">
            <w:pPr>
              <w:spacing w:line="256" w:lineRule="auto"/>
              <w:rPr>
                <w:sz w:val="23"/>
                <w:szCs w:val="23"/>
                <w:lang w:eastAsia="en-US"/>
              </w:rPr>
            </w:pPr>
          </w:p>
        </w:tc>
      </w:tr>
    </w:tbl>
    <w:p w:rsidR="0016509D" w:rsidRDefault="0016509D" w:rsidP="0016509D">
      <w:pPr>
        <w:rPr>
          <w:sz w:val="20"/>
          <w:szCs w:val="20"/>
        </w:rPr>
        <w:sectPr w:rsidR="0016509D">
          <w:pgSz w:w="11900" w:h="16838"/>
          <w:pgMar w:top="1127" w:right="846" w:bottom="1440" w:left="991" w:header="0" w:footer="0" w:gutter="0"/>
          <w:cols w:space="720"/>
        </w:sectPr>
      </w:pPr>
    </w:p>
    <w:p w:rsidR="0016509D" w:rsidRDefault="0016509D" w:rsidP="0016509D"/>
    <w:p w:rsidR="0016509D" w:rsidRDefault="0016509D" w:rsidP="0016509D">
      <w:pPr>
        <w:pStyle w:val="Default"/>
        <w:rPr>
          <w:b/>
          <w:bCs/>
          <w:sz w:val="28"/>
          <w:szCs w:val="28"/>
        </w:rPr>
      </w:pPr>
    </w:p>
    <w:p w:rsidR="0016509D" w:rsidRPr="00C23C39" w:rsidRDefault="0016509D" w:rsidP="0016509D">
      <w:pPr>
        <w:pStyle w:val="Default"/>
        <w:rPr>
          <w:b/>
          <w:bCs/>
          <w:sz w:val="28"/>
          <w:szCs w:val="28"/>
        </w:rPr>
      </w:pPr>
      <w:r w:rsidRPr="00C23C39">
        <w:rPr>
          <w:b/>
          <w:bCs/>
          <w:sz w:val="28"/>
          <w:szCs w:val="28"/>
        </w:rPr>
        <w:t>Аннотация к рабочей программе по учебному предмету</w:t>
      </w:r>
    </w:p>
    <w:p w:rsidR="0016509D" w:rsidRPr="00C23C39" w:rsidRDefault="0016509D" w:rsidP="0016509D">
      <w:pPr>
        <w:pStyle w:val="Default"/>
        <w:jc w:val="center"/>
        <w:rPr>
          <w:b/>
          <w:bCs/>
          <w:sz w:val="28"/>
          <w:szCs w:val="28"/>
        </w:rPr>
      </w:pPr>
      <w:r w:rsidRPr="00C23C39">
        <w:rPr>
          <w:b/>
          <w:bCs/>
          <w:sz w:val="28"/>
          <w:szCs w:val="28"/>
        </w:rPr>
        <w:t>«География России</w:t>
      </w:r>
      <w:proofErr w:type="gramStart"/>
      <w:r w:rsidRPr="00C23C39">
        <w:rPr>
          <w:b/>
          <w:bCs/>
          <w:sz w:val="28"/>
          <w:szCs w:val="28"/>
        </w:rPr>
        <w:t>.Н</w:t>
      </w:r>
      <w:proofErr w:type="gramEnd"/>
      <w:r w:rsidRPr="00C23C39">
        <w:rPr>
          <w:b/>
          <w:bCs/>
          <w:sz w:val="28"/>
          <w:szCs w:val="28"/>
        </w:rPr>
        <w:t>аселение и хозяйство.»  9  класс ФГОС ООО.</w:t>
      </w:r>
    </w:p>
    <w:p w:rsidR="0016509D" w:rsidRPr="00C23C39" w:rsidRDefault="0016509D" w:rsidP="0016509D">
      <w:pPr>
        <w:jc w:val="both"/>
        <w:rPr>
          <w:b/>
          <w:sz w:val="28"/>
          <w:szCs w:val="28"/>
        </w:rPr>
      </w:pPr>
      <w:r>
        <w:rPr>
          <w:b/>
          <w:bCs/>
          <w:sz w:val="28"/>
          <w:szCs w:val="28"/>
        </w:rPr>
        <w:t xml:space="preserve">                                                          </w:t>
      </w:r>
      <w:r w:rsidRPr="00C23C39">
        <w:rPr>
          <w:b/>
          <w:bCs/>
          <w:sz w:val="28"/>
          <w:szCs w:val="28"/>
        </w:rPr>
        <w:t>Пояснительная записка.</w:t>
      </w:r>
    </w:p>
    <w:p w:rsidR="0016509D" w:rsidRPr="00C23C39" w:rsidRDefault="0016509D" w:rsidP="0016509D">
      <w:pPr>
        <w:autoSpaceDE w:val="0"/>
        <w:autoSpaceDN w:val="0"/>
        <w:adjustRightInd w:val="0"/>
        <w:rPr>
          <w:sz w:val="28"/>
          <w:szCs w:val="28"/>
        </w:rPr>
      </w:pPr>
      <w:r w:rsidRPr="00C23C39">
        <w:rPr>
          <w:sz w:val="28"/>
          <w:szCs w:val="28"/>
        </w:rPr>
        <w:t>Исходными документами для составления рабочей программы учебного курса являются:</w:t>
      </w:r>
    </w:p>
    <w:p w:rsidR="0016509D" w:rsidRPr="00C23C39" w:rsidRDefault="0016509D" w:rsidP="0016509D">
      <w:pPr>
        <w:autoSpaceDE w:val="0"/>
        <w:autoSpaceDN w:val="0"/>
        <w:adjustRightInd w:val="0"/>
        <w:rPr>
          <w:sz w:val="28"/>
          <w:szCs w:val="28"/>
        </w:rPr>
      </w:pPr>
      <w:proofErr w:type="gramStart"/>
      <w:r w:rsidRPr="00C23C39">
        <w:rPr>
          <w:sz w:val="28"/>
          <w:szCs w:val="28"/>
        </w:rPr>
        <w:t>· Федерального государственного образовательного стандарта общего образования (ФГОС</w:t>
      </w:r>
      <w:proofErr w:type="gramEnd"/>
    </w:p>
    <w:p w:rsidR="0016509D" w:rsidRPr="00C23C39" w:rsidRDefault="0016509D" w:rsidP="0016509D">
      <w:pPr>
        <w:autoSpaceDE w:val="0"/>
        <w:autoSpaceDN w:val="0"/>
        <w:adjustRightInd w:val="0"/>
        <w:rPr>
          <w:sz w:val="28"/>
          <w:szCs w:val="28"/>
        </w:rPr>
      </w:pPr>
      <w:proofErr w:type="gramStart"/>
      <w:r w:rsidRPr="00C23C39">
        <w:rPr>
          <w:sz w:val="28"/>
          <w:szCs w:val="28"/>
        </w:rPr>
        <w:t>ООО)</w:t>
      </w:r>
      <w:proofErr w:type="gramEnd"/>
    </w:p>
    <w:p w:rsidR="0016509D" w:rsidRPr="00C23C39" w:rsidRDefault="0016509D" w:rsidP="0016509D">
      <w:pPr>
        <w:autoSpaceDE w:val="0"/>
        <w:autoSpaceDN w:val="0"/>
        <w:adjustRightInd w:val="0"/>
        <w:rPr>
          <w:sz w:val="28"/>
          <w:szCs w:val="28"/>
        </w:rPr>
      </w:pPr>
      <w:r w:rsidRPr="00C23C39">
        <w:rPr>
          <w:sz w:val="28"/>
          <w:szCs w:val="28"/>
        </w:rPr>
        <w:t>· Приказа Минобрнауки России от 31.05.2014 № 253 «Об утверждении федерального</w:t>
      </w:r>
    </w:p>
    <w:p w:rsidR="0016509D" w:rsidRPr="00C23C39" w:rsidRDefault="0016509D" w:rsidP="0016509D">
      <w:pPr>
        <w:autoSpaceDE w:val="0"/>
        <w:autoSpaceDN w:val="0"/>
        <w:adjustRightInd w:val="0"/>
        <w:rPr>
          <w:sz w:val="28"/>
          <w:szCs w:val="28"/>
        </w:rPr>
      </w:pPr>
      <w:r w:rsidRPr="00C23C39">
        <w:rPr>
          <w:sz w:val="28"/>
          <w:szCs w:val="28"/>
        </w:rPr>
        <w:t>перечня учебников, рекомендуемых к использованию при реализации имеющих</w:t>
      </w:r>
    </w:p>
    <w:p w:rsidR="0016509D" w:rsidRPr="00C23C39" w:rsidRDefault="0016509D" w:rsidP="0016509D">
      <w:pPr>
        <w:autoSpaceDE w:val="0"/>
        <w:autoSpaceDN w:val="0"/>
        <w:adjustRightInd w:val="0"/>
        <w:rPr>
          <w:sz w:val="28"/>
          <w:szCs w:val="28"/>
        </w:rPr>
      </w:pPr>
      <w:r w:rsidRPr="00C23C39">
        <w:rPr>
          <w:sz w:val="28"/>
          <w:szCs w:val="28"/>
        </w:rPr>
        <w:t>государственную аккредитацию образовательных программ начального общего, основного</w:t>
      </w:r>
    </w:p>
    <w:p w:rsidR="0016509D" w:rsidRPr="00C23C39" w:rsidRDefault="0016509D" w:rsidP="0016509D">
      <w:pPr>
        <w:autoSpaceDE w:val="0"/>
        <w:autoSpaceDN w:val="0"/>
        <w:adjustRightInd w:val="0"/>
        <w:rPr>
          <w:sz w:val="28"/>
          <w:szCs w:val="28"/>
        </w:rPr>
      </w:pPr>
      <w:r w:rsidRPr="00C23C39">
        <w:rPr>
          <w:sz w:val="28"/>
          <w:szCs w:val="28"/>
        </w:rPr>
        <w:t>общего, среднего общего образования»</w:t>
      </w:r>
    </w:p>
    <w:p w:rsidR="0016509D" w:rsidRPr="00C23C39" w:rsidRDefault="0016509D" w:rsidP="0016509D">
      <w:pPr>
        <w:autoSpaceDE w:val="0"/>
        <w:autoSpaceDN w:val="0"/>
        <w:adjustRightInd w:val="0"/>
        <w:rPr>
          <w:sz w:val="28"/>
          <w:szCs w:val="28"/>
        </w:rPr>
      </w:pPr>
      <w:r w:rsidRPr="00C23C39">
        <w:rPr>
          <w:sz w:val="28"/>
          <w:szCs w:val="28"/>
        </w:rPr>
        <w:t>· Примерной основной образовательной программы основного общего образования</w:t>
      </w:r>
    </w:p>
    <w:p w:rsidR="0016509D" w:rsidRPr="00C23C39" w:rsidRDefault="0016509D" w:rsidP="0016509D">
      <w:pPr>
        <w:autoSpaceDE w:val="0"/>
        <w:autoSpaceDN w:val="0"/>
        <w:adjustRightInd w:val="0"/>
        <w:rPr>
          <w:sz w:val="28"/>
          <w:szCs w:val="28"/>
        </w:rPr>
      </w:pPr>
      <w:r w:rsidRPr="00C23C39">
        <w:rPr>
          <w:sz w:val="28"/>
          <w:szCs w:val="28"/>
        </w:rPr>
        <w:t xml:space="preserve">· Примерной основной образовательной программы основного общего образования </w:t>
      </w:r>
      <w:proofErr w:type="gramStart"/>
      <w:r w:rsidRPr="00C23C39">
        <w:rPr>
          <w:sz w:val="28"/>
          <w:szCs w:val="28"/>
        </w:rPr>
        <w:t>по</w:t>
      </w:r>
      <w:proofErr w:type="gramEnd"/>
    </w:p>
    <w:p w:rsidR="0016509D" w:rsidRPr="00C23C39" w:rsidRDefault="0016509D" w:rsidP="0016509D">
      <w:pPr>
        <w:autoSpaceDE w:val="0"/>
        <w:autoSpaceDN w:val="0"/>
        <w:adjustRightInd w:val="0"/>
        <w:rPr>
          <w:sz w:val="28"/>
          <w:szCs w:val="28"/>
        </w:rPr>
      </w:pPr>
      <w:r w:rsidRPr="00C23C39">
        <w:rPr>
          <w:sz w:val="28"/>
          <w:szCs w:val="28"/>
        </w:rPr>
        <w:t>географии 5 – 9 класс. Авторы И.И. Баринова, В. П. Дронов, И. В. Душина, В. И. Сиротин</w:t>
      </w:r>
    </w:p>
    <w:p w:rsidR="0016509D" w:rsidRDefault="0016509D" w:rsidP="0016509D">
      <w:pPr>
        <w:autoSpaceDE w:val="0"/>
        <w:autoSpaceDN w:val="0"/>
        <w:adjustRightInd w:val="0"/>
        <w:rPr>
          <w:sz w:val="28"/>
          <w:szCs w:val="28"/>
        </w:rPr>
      </w:pPr>
      <w:r w:rsidRPr="00C23C39">
        <w:rPr>
          <w:sz w:val="28"/>
          <w:szCs w:val="28"/>
        </w:rPr>
        <w:t>· Учебного плана МБОУ «Антипинская СОШ» на 2021-2022учебный год.</w:t>
      </w:r>
    </w:p>
    <w:p w:rsidR="0016509D" w:rsidRPr="00C23C39" w:rsidRDefault="0016509D" w:rsidP="0016509D">
      <w:pPr>
        <w:autoSpaceDE w:val="0"/>
        <w:autoSpaceDN w:val="0"/>
        <w:adjustRightInd w:val="0"/>
        <w:rPr>
          <w:sz w:val="28"/>
          <w:szCs w:val="28"/>
        </w:rPr>
      </w:pPr>
    </w:p>
    <w:p w:rsidR="0016509D" w:rsidRPr="00C23C39" w:rsidRDefault="0016509D" w:rsidP="0016509D">
      <w:pPr>
        <w:pStyle w:val="a8"/>
        <w:spacing w:before="0" w:after="0"/>
        <w:jc w:val="center"/>
        <w:rPr>
          <w:b/>
          <w:bCs/>
          <w:sz w:val="28"/>
          <w:szCs w:val="28"/>
        </w:rPr>
      </w:pPr>
      <w:r w:rsidRPr="00C23C39">
        <w:rPr>
          <w:b/>
          <w:bCs/>
          <w:sz w:val="28"/>
          <w:szCs w:val="28"/>
        </w:rPr>
        <w:t>Общая характеристика учебного предмета</w:t>
      </w:r>
    </w:p>
    <w:p w:rsidR="0016509D" w:rsidRPr="00C23C39" w:rsidRDefault="0016509D" w:rsidP="0016509D">
      <w:pPr>
        <w:ind w:firstLine="720"/>
        <w:jc w:val="both"/>
        <w:rPr>
          <w:sz w:val="28"/>
          <w:szCs w:val="28"/>
        </w:rPr>
      </w:pPr>
      <w:proofErr w:type="gramStart"/>
      <w:r w:rsidRPr="00C23C39">
        <w:rPr>
          <w:sz w:val="28"/>
          <w:szCs w:val="28"/>
        </w:rPr>
        <w:t>География в основной школе — учебный предмет, формирующий у учащихся систему комплексных социально ориентированных знаний о Земле как о планете людей, закономерностях развития природы, размещении населения и хозяйства, об особенностях, о динамике и территориальных следствиях главных природных, экологических, социально-экономических и иных процессов, протекающих в географическом пространстве, проблемах взаимодействия общества и природы, об адаптации человека к географическим условиям проживания, о географических подходах</w:t>
      </w:r>
      <w:proofErr w:type="gramEnd"/>
      <w:r w:rsidRPr="00C23C39">
        <w:rPr>
          <w:sz w:val="28"/>
          <w:szCs w:val="28"/>
        </w:rPr>
        <w:t xml:space="preserve"> к устойчивому развитию территорий</w:t>
      </w:r>
    </w:p>
    <w:p w:rsidR="0016509D" w:rsidRPr="00C23C39" w:rsidRDefault="0016509D" w:rsidP="0016509D">
      <w:pPr>
        <w:ind w:firstLine="720"/>
        <w:jc w:val="both"/>
        <w:rPr>
          <w:b/>
          <w:sz w:val="28"/>
          <w:szCs w:val="28"/>
        </w:rPr>
      </w:pPr>
    </w:p>
    <w:p w:rsidR="0016509D" w:rsidRPr="00C23C39" w:rsidRDefault="0016509D" w:rsidP="0016509D">
      <w:pPr>
        <w:ind w:firstLine="720"/>
        <w:jc w:val="center"/>
        <w:rPr>
          <w:b/>
          <w:sz w:val="28"/>
          <w:szCs w:val="28"/>
        </w:rPr>
      </w:pPr>
      <w:r w:rsidRPr="00C23C39">
        <w:rPr>
          <w:b/>
          <w:sz w:val="28"/>
          <w:szCs w:val="28"/>
        </w:rPr>
        <w:t>Количество часов</w:t>
      </w:r>
    </w:p>
    <w:p w:rsidR="0016509D" w:rsidRPr="00C23C39" w:rsidRDefault="0016509D" w:rsidP="0016509D">
      <w:pPr>
        <w:ind w:firstLine="720"/>
        <w:jc w:val="both"/>
        <w:rPr>
          <w:sz w:val="28"/>
          <w:szCs w:val="28"/>
        </w:rPr>
      </w:pPr>
      <w:r w:rsidRPr="00C23C39">
        <w:rPr>
          <w:sz w:val="28"/>
          <w:szCs w:val="28"/>
        </w:rPr>
        <w:t xml:space="preserve">Федеральный базисный учебный план для образовательных учреждений Российской Федерации отводит 68 часов для обязательного изучения учебного предмета «География России. Население и хозяйство», из расчета 2 </w:t>
      </w:r>
      <w:proofErr w:type="gramStart"/>
      <w:r w:rsidRPr="00C23C39">
        <w:rPr>
          <w:sz w:val="28"/>
          <w:szCs w:val="28"/>
        </w:rPr>
        <w:t>учебных</w:t>
      </w:r>
      <w:proofErr w:type="gramEnd"/>
      <w:r w:rsidRPr="00C23C39">
        <w:rPr>
          <w:sz w:val="28"/>
          <w:szCs w:val="28"/>
        </w:rPr>
        <w:t xml:space="preserve"> часа в неделю. Рабочая программа рассчитана на 68 часов.</w:t>
      </w:r>
    </w:p>
    <w:p w:rsidR="0016509D" w:rsidRPr="00C23C39" w:rsidRDefault="0016509D" w:rsidP="0016509D">
      <w:pPr>
        <w:autoSpaceDE w:val="0"/>
        <w:autoSpaceDN w:val="0"/>
        <w:adjustRightInd w:val="0"/>
        <w:rPr>
          <w:sz w:val="28"/>
          <w:szCs w:val="28"/>
        </w:rPr>
      </w:pPr>
    </w:p>
    <w:p w:rsidR="0016509D" w:rsidRPr="00C23C39" w:rsidRDefault="0016509D" w:rsidP="0016509D">
      <w:pPr>
        <w:autoSpaceDE w:val="0"/>
        <w:autoSpaceDN w:val="0"/>
        <w:adjustRightInd w:val="0"/>
        <w:rPr>
          <w:b/>
          <w:bCs/>
          <w:sz w:val="28"/>
          <w:szCs w:val="28"/>
        </w:rPr>
      </w:pPr>
      <w:r>
        <w:rPr>
          <w:b/>
          <w:bCs/>
          <w:sz w:val="28"/>
          <w:szCs w:val="28"/>
        </w:rPr>
        <w:t xml:space="preserve">                                                                                    </w:t>
      </w:r>
    </w:p>
    <w:p w:rsidR="0016509D" w:rsidRPr="00C23C39" w:rsidRDefault="0016509D" w:rsidP="0016509D">
      <w:pPr>
        <w:autoSpaceDE w:val="0"/>
        <w:autoSpaceDN w:val="0"/>
        <w:adjustRightInd w:val="0"/>
        <w:rPr>
          <w:b/>
          <w:bCs/>
          <w:sz w:val="28"/>
          <w:szCs w:val="28"/>
        </w:rPr>
      </w:pPr>
      <w:r w:rsidRPr="00C23C39">
        <w:rPr>
          <w:b/>
          <w:bCs/>
          <w:sz w:val="28"/>
          <w:szCs w:val="28"/>
        </w:rPr>
        <w:t>Цели и задачи программы:</w:t>
      </w:r>
    </w:p>
    <w:p w:rsidR="0016509D" w:rsidRPr="00C23C39" w:rsidRDefault="0016509D" w:rsidP="0016509D">
      <w:pPr>
        <w:autoSpaceDE w:val="0"/>
        <w:autoSpaceDN w:val="0"/>
        <w:adjustRightInd w:val="0"/>
        <w:rPr>
          <w:b/>
          <w:bCs/>
          <w:sz w:val="28"/>
          <w:szCs w:val="28"/>
        </w:rPr>
      </w:pPr>
      <w:r w:rsidRPr="00C23C39">
        <w:rPr>
          <w:sz w:val="28"/>
          <w:szCs w:val="28"/>
        </w:rPr>
        <w:t xml:space="preserve">Программа направлена на реализацию следующих </w:t>
      </w:r>
      <w:r w:rsidRPr="00C23C39">
        <w:rPr>
          <w:b/>
          <w:bCs/>
          <w:sz w:val="28"/>
          <w:szCs w:val="28"/>
        </w:rPr>
        <w:t>целей:</w:t>
      </w:r>
    </w:p>
    <w:p w:rsidR="0016509D" w:rsidRPr="00C23C39" w:rsidRDefault="0016509D" w:rsidP="0016509D">
      <w:pPr>
        <w:autoSpaceDE w:val="0"/>
        <w:autoSpaceDN w:val="0"/>
        <w:adjustRightInd w:val="0"/>
        <w:rPr>
          <w:sz w:val="28"/>
          <w:szCs w:val="28"/>
        </w:rPr>
      </w:pPr>
      <w:r w:rsidRPr="00C23C39">
        <w:rPr>
          <w:sz w:val="28"/>
          <w:szCs w:val="28"/>
        </w:rPr>
        <w:t>· формирование у учащихся целостного представления об особенностях природы, населения,</w:t>
      </w:r>
    </w:p>
    <w:p w:rsidR="0016509D" w:rsidRPr="00C23C39" w:rsidRDefault="0016509D" w:rsidP="0016509D">
      <w:pPr>
        <w:autoSpaceDE w:val="0"/>
        <w:autoSpaceDN w:val="0"/>
        <w:adjustRightInd w:val="0"/>
        <w:rPr>
          <w:sz w:val="28"/>
          <w:szCs w:val="28"/>
        </w:rPr>
      </w:pPr>
      <w:r w:rsidRPr="00C23C39">
        <w:rPr>
          <w:sz w:val="28"/>
          <w:szCs w:val="28"/>
        </w:rPr>
        <w:t>хозяйства России, о месте нашей страны в современном мире;</w:t>
      </w:r>
    </w:p>
    <w:p w:rsidR="0016509D" w:rsidRPr="00C23C39" w:rsidRDefault="0016509D" w:rsidP="0016509D">
      <w:pPr>
        <w:autoSpaceDE w:val="0"/>
        <w:autoSpaceDN w:val="0"/>
        <w:adjustRightInd w:val="0"/>
        <w:rPr>
          <w:sz w:val="28"/>
          <w:szCs w:val="28"/>
        </w:rPr>
      </w:pPr>
      <w:r w:rsidRPr="00C23C39">
        <w:rPr>
          <w:sz w:val="28"/>
          <w:szCs w:val="28"/>
        </w:rPr>
        <w:t>· воспитание у учащихся любви к родной стране, родному краю, уважения к истории и культуре</w:t>
      </w:r>
    </w:p>
    <w:p w:rsidR="0016509D" w:rsidRPr="00C23C39" w:rsidRDefault="0016509D" w:rsidP="0016509D">
      <w:pPr>
        <w:autoSpaceDE w:val="0"/>
        <w:autoSpaceDN w:val="0"/>
        <w:adjustRightInd w:val="0"/>
        <w:rPr>
          <w:sz w:val="28"/>
          <w:szCs w:val="28"/>
        </w:rPr>
      </w:pPr>
      <w:r w:rsidRPr="00C23C39">
        <w:rPr>
          <w:sz w:val="28"/>
          <w:szCs w:val="28"/>
        </w:rPr>
        <w:t>Родины и населяющих ее народов;</w:t>
      </w:r>
    </w:p>
    <w:p w:rsidR="0016509D" w:rsidRPr="00C23C39" w:rsidRDefault="0016509D" w:rsidP="0016509D">
      <w:pPr>
        <w:autoSpaceDE w:val="0"/>
        <w:autoSpaceDN w:val="0"/>
        <w:adjustRightInd w:val="0"/>
        <w:rPr>
          <w:sz w:val="28"/>
          <w:szCs w:val="28"/>
        </w:rPr>
      </w:pPr>
      <w:r w:rsidRPr="00C23C39">
        <w:rPr>
          <w:sz w:val="28"/>
          <w:szCs w:val="28"/>
        </w:rPr>
        <w:t>· формирование личности, осознающей себя полноправным членом общества, гражданином,</w:t>
      </w:r>
    </w:p>
    <w:p w:rsidR="0016509D" w:rsidRPr="00C23C39" w:rsidRDefault="0016509D" w:rsidP="0016509D">
      <w:pPr>
        <w:autoSpaceDE w:val="0"/>
        <w:autoSpaceDN w:val="0"/>
        <w:adjustRightInd w:val="0"/>
        <w:rPr>
          <w:sz w:val="28"/>
          <w:szCs w:val="28"/>
        </w:rPr>
      </w:pPr>
      <w:r w:rsidRPr="00C23C39">
        <w:rPr>
          <w:sz w:val="28"/>
          <w:szCs w:val="28"/>
        </w:rPr>
        <w:t>патриотом, ответственно относящимся к природе и ресурсам своей страны формирование умений</w:t>
      </w:r>
    </w:p>
    <w:p w:rsidR="0016509D" w:rsidRPr="00C23C39" w:rsidRDefault="0016509D" w:rsidP="0016509D">
      <w:pPr>
        <w:autoSpaceDE w:val="0"/>
        <w:autoSpaceDN w:val="0"/>
        <w:adjustRightInd w:val="0"/>
        <w:rPr>
          <w:sz w:val="28"/>
          <w:szCs w:val="28"/>
        </w:rPr>
      </w:pPr>
      <w:r w:rsidRPr="00C23C39">
        <w:rPr>
          <w:sz w:val="28"/>
          <w:szCs w:val="28"/>
        </w:rPr>
        <w:t>безопасного обращения с веществами, используемыми в повседневной жизни.</w:t>
      </w:r>
    </w:p>
    <w:p w:rsidR="0016509D" w:rsidRPr="00C23C39" w:rsidRDefault="0016509D" w:rsidP="0016509D">
      <w:pPr>
        <w:autoSpaceDE w:val="0"/>
        <w:autoSpaceDN w:val="0"/>
        <w:adjustRightInd w:val="0"/>
        <w:rPr>
          <w:sz w:val="28"/>
          <w:szCs w:val="28"/>
        </w:rPr>
      </w:pPr>
      <w:r w:rsidRPr="00C23C39">
        <w:rPr>
          <w:sz w:val="28"/>
          <w:szCs w:val="28"/>
        </w:rPr>
        <w:t>Для достижения поставленных целей изучения географии в 9 классе необходимо решение следующих</w:t>
      </w:r>
    </w:p>
    <w:p w:rsidR="0016509D" w:rsidRPr="00C23C39" w:rsidRDefault="0016509D" w:rsidP="0016509D">
      <w:pPr>
        <w:autoSpaceDE w:val="0"/>
        <w:autoSpaceDN w:val="0"/>
        <w:adjustRightInd w:val="0"/>
        <w:rPr>
          <w:b/>
          <w:bCs/>
          <w:sz w:val="28"/>
          <w:szCs w:val="28"/>
        </w:rPr>
      </w:pPr>
      <w:r w:rsidRPr="00C23C39">
        <w:rPr>
          <w:b/>
          <w:bCs/>
          <w:sz w:val="28"/>
          <w:szCs w:val="28"/>
        </w:rPr>
        <w:t>задач:</w:t>
      </w:r>
    </w:p>
    <w:p w:rsidR="0016509D" w:rsidRPr="00C23C39" w:rsidRDefault="0016509D" w:rsidP="0016509D">
      <w:pPr>
        <w:autoSpaceDE w:val="0"/>
        <w:autoSpaceDN w:val="0"/>
        <w:adjustRightInd w:val="0"/>
        <w:rPr>
          <w:sz w:val="28"/>
          <w:szCs w:val="28"/>
        </w:rPr>
      </w:pPr>
      <w:r w:rsidRPr="00C23C39">
        <w:rPr>
          <w:sz w:val="28"/>
          <w:szCs w:val="28"/>
        </w:rPr>
        <w:t>· формирование у учащихся географического образа своей страны, представления о России как</w:t>
      </w:r>
    </w:p>
    <w:p w:rsidR="0016509D" w:rsidRPr="00C23C39" w:rsidRDefault="0016509D" w:rsidP="0016509D">
      <w:pPr>
        <w:autoSpaceDE w:val="0"/>
        <w:autoSpaceDN w:val="0"/>
        <w:adjustRightInd w:val="0"/>
        <w:rPr>
          <w:sz w:val="28"/>
          <w:szCs w:val="28"/>
        </w:rPr>
      </w:pPr>
      <w:r w:rsidRPr="00C23C39">
        <w:rPr>
          <w:sz w:val="28"/>
          <w:szCs w:val="28"/>
        </w:rPr>
        <w:t xml:space="preserve">целостном географическом регионе и одновременно как о субъекте </w:t>
      </w:r>
      <w:proofErr w:type="gramStart"/>
      <w:r w:rsidRPr="00C23C39">
        <w:rPr>
          <w:sz w:val="28"/>
          <w:szCs w:val="28"/>
        </w:rPr>
        <w:t>глобального</w:t>
      </w:r>
      <w:proofErr w:type="gramEnd"/>
      <w:r w:rsidRPr="00C23C39">
        <w:rPr>
          <w:sz w:val="28"/>
          <w:szCs w:val="28"/>
        </w:rPr>
        <w:t xml:space="preserve"> географического</w:t>
      </w:r>
    </w:p>
    <w:p w:rsidR="0016509D" w:rsidRPr="00C23C39" w:rsidRDefault="0016509D" w:rsidP="0016509D">
      <w:pPr>
        <w:autoSpaceDE w:val="0"/>
        <w:autoSpaceDN w:val="0"/>
        <w:adjustRightInd w:val="0"/>
        <w:rPr>
          <w:sz w:val="28"/>
          <w:szCs w:val="28"/>
        </w:rPr>
      </w:pPr>
      <w:r w:rsidRPr="00C23C39">
        <w:rPr>
          <w:sz w:val="28"/>
          <w:szCs w:val="28"/>
        </w:rPr>
        <w:t>пространства;</w:t>
      </w:r>
    </w:p>
    <w:p w:rsidR="0016509D" w:rsidRPr="00C23C39" w:rsidRDefault="0016509D" w:rsidP="0016509D">
      <w:pPr>
        <w:autoSpaceDE w:val="0"/>
        <w:autoSpaceDN w:val="0"/>
        <w:adjustRightInd w:val="0"/>
        <w:rPr>
          <w:sz w:val="28"/>
          <w:szCs w:val="28"/>
        </w:rPr>
      </w:pPr>
      <w:r w:rsidRPr="00C23C39">
        <w:rPr>
          <w:sz w:val="28"/>
          <w:szCs w:val="28"/>
        </w:rPr>
        <w:t xml:space="preserve">· формирование позитивного географического образа России как огромной территории </w:t>
      </w:r>
      <w:proofErr w:type="gramStart"/>
      <w:r w:rsidRPr="00C23C39">
        <w:rPr>
          <w:sz w:val="28"/>
          <w:szCs w:val="28"/>
        </w:rPr>
        <w:t>с</w:t>
      </w:r>
      <w:proofErr w:type="gramEnd"/>
    </w:p>
    <w:p w:rsidR="0016509D" w:rsidRPr="00C23C39" w:rsidRDefault="0016509D" w:rsidP="0016509D">
      <w:pPr>
        <w:autoSpaceDE w:val="0"/>
        <w:autoSpaceDN w:val="0"/>
        <w:adjustRightInd w:val="0"/>
        <w:rPr>
          <w:sz w:val="28"/>
          <w:szCs w:val="28"/>
        </w:rPr>
      </w:pPr>
      <w:r w:rsidRPr="00C23C39">
        <w:rPr>
          <w:sz w:val="28"/>
          <w:szCs w:val="28"/>
        </w:rPr>
        <w:t>уникальными природными условиями и ресурсами, многообразными традициями населяющих ее</w:t>
      </w:r>
      <w:r>
        <w:rPr>
          <w:sz w:val="28"/>
          <w:szCs w:val="28"/>
        </w:rPr>
        <w:t xml:space="preserve">  </w:t>
      </w:r>
      <w:r w:rsidRPr="00C23C39">
        <w:rPr>
          <w:sz w:val="28"/>
          <w:szCs w:val="28"/>
        </w:rPr>
        <w:t>народов;</w:t>
      </w:r>
    </w:p>
    <w:p w:rsidR="0016509D" w:rsidRPr="00C23C39" w:rsidRDefault="0016509D" w:rsidP="0016509D">
      <w:pPr>
        <w:autoSpaceDE w:val="0"/>
        <w:autoSpaceDN w:val="0"/>
        <w:adjustRightInd w:val="0"/>
        <w:rPr>
          <w:sz w:val="28"/>
          <w:szCs w:val="28"/>
        </w:rPr>
      </w:pPr>
      <w:r w:rsidRPr="00C23C39">
        <w:rPr>
          <w:sz w:val="28"/>
          <w:szCs w:val="28"/>
        </w:rPr>
        <w:t>· развитие умений анализировать, сравнивать, использовать  в повседневной жизни информацию из</w:t>
      </w:r>
      <w:r>
        <w:rPr>
          <w:sz w:val="28"/>
          <w:szCs w:val="28"/>
        </w:rPr>
        <w:t xml:space="preserve">  </w:t>
      </w:r>
      <w:r w:rsidRPr="00C23C39">
        <w:rPr>
          <w:sz w:val="28"/>
          <w:szCs w:val="28"/>
        </w:rPr>
        <w:t>различных источников — карт, учебников, статистических данных, Интернет-ресурсов;</w:t>
      </w:r>
    </w:p>
    <w:p w:rsidR="0016509D" w:rsidRPr="00C23C39" w:rsidRDefault="0016509D" w:rsidP="0016509D">
      <w:pPr>
        <w:autoSpaceDE w:val="0"/>
        <w:autoSpaceDN w:val="0"/>
        <w:adjustRightInd w:val="0"/>
        <w:rPr>
          <w:sz w:val="28"/>
          <w:szCs w:val="28"/>
        </w:rPr>
      </w:pPr>
      <w:r w:rsidRPr="00C23C39">
        <w:rPr>
          <w:sz w:val="28"/>
          <w:szCs w:val="28"/>
        </w:rPr>
        <w:t>· развитие умений и навыков вести наблюдения за объектами, процессами и явлениями</w:t>
      </w:r>
      <w:r>
        <w:rPr>
          <w:sz w:val="28"/>
          <w:szCs w:val="28"/>
        </w:rPr>
        <w:t xml:space="preserve">  </w:t>
      </w:r>
      <w:r w:rsidRPr="00C23C39">
        <w:rPr>
          <w:sz w:val="28"/>
          <w:szCs w:val="28"/>
        </w:rPr>
        <w:t>географической среды, их изменениями в результате деятельности человека, принимать</w:t>
      </w:r>
      <w:r>
        <w:rPr>
          <w:sz w:val="28"/>
          <w:szCs w:val="28"/>
        </w:rPr>
        <w:t xml:space="preserve">  </w:t>
      </w:r>
      <w:r w:rsidRPr="00C23C39">
        <w:rPr>
          <w:sz w:val="28"/>
          <w:szCs w:val="28"/>
        </w:rPr>
        <w:t>простейшие меры по защите и охране природы;</w:t>
      </w:r>
    </w:p>
    <w:p w:rsidR="0016509D" w:rsidRPr="00C23C39" w:rsidRDefault="0016509D" w:rsidP="0016509D">
      <w:pPr>
        <w:autoSpaceDE w:val="0"/>
        <w:autoSpaceDN w:val="0"/>
        <w:adjustRightInd w:val="0"/>
        <w:rPr>
          <w:sz w:val="28"/>
          <w:szCs w:val="28"/>
        </w:rPr>
      </w:pPr>
      <w:r w:rsidRPr="00C23C39">
        <w:rPr>
          <w:sz w:val="28"/>
          <w:szCs w:val="28"/>
        </w:rPr>
        <w:t>· создание образа своего родного края.</w:t>
      </w:r>
    </w:p>
    <w:p w:rsidR="0016509D" w:rsidRPr="00C23C39" w:rsidRDefault="0016509D" w:rsidP="0016509D">
      <w:pPr>
        <w:autoSpaceDE w:val="0"/>
        <w:autoSpaceDN w:val="0"/>
        <w:adjustRightInd w:val="0"/>
        <w:rPr>
          <w:b/>
          <w:bCs/>
          <w:sz w:val="28"/>
          <w:szCs w:val="28"/>
        </w:rPr>
      </w:pPr>
      <w:r w:rsidRPr="00C23C39">
        <w:rPr>
          <w:b/>
          <w:bCs/>
          <w:sz w:val="28"/>
          <w:szCs w:val="28"/>
        </w:rPr>
        <w:t>Место и роль учебного курса в учебном плане:</w:t>
      </w:r>
    </w:p>
    <w:p w:rsidR="0016509D" w:rsidRPr="00C23C39" w:rsidRDefault="0016509D" w:rsidP="0016509D">
      <w:pPr>
        <w:autoSpaceDE w:val="0"/>
        <w:autoSpaceDN w:val="0"/>
        <w:adjustRightInd w:val="0"/>
        <w:rPr>
          <w:sz w:val="28"/>
          <w:szCs w:val="28"/>
        </w:rPr>
      </w:pPr>
      <w:r w:rsidRPr="00C23C39">
        <w:rPr>
          <w:b/>
          <w:bCs/>
          <w:sz w:val="28"/>
          <w:szCs w:val="28"/>
        </w:rPr>
        <w:t xml:space="preserve">Курс «География России» занимает центральное место в системе школьной географии. </w:t>
      </w:r>
      <w:r w:rsidRPr="00C23C39">
        <w:rPr>
          <w:sz w:val="28"/>
          <w:szCs w:val="28"/>
        </w:rPr>
        <w:t>Особая его</w:t>
      </w:r>
      <w:r>
        <w:rPr>
          <w:sz w:val="28"/>
          <w:szCs w:val="28"/>
        </w:rPr>
        <w:t xml:space="preserve">  </w:t>
      </w:r>
      <w:r w:rsidRPr="00C23C39">
        <w:rPr>
          <w:sz w:val="28"/>
          <w:szCs w:val="28"/>
        </w:rPr>
        <w:t>роль определяется тем, что помимо научно-ознакомительных функций он сильнейшим образом влияет</w:t>
      </w:r>
    </w:p>
    <w:p w:rsidR="0016509D" w:rsidRPr="00C23C39" w:rsidRDefault="0016509D" w:rsidP="0016509D">
      <w:pPr>
        <w:autoSpaceDE w:val="0"/>
        <w:autoSpaceDN w:val="0"/>
        <w:adjustRightInd w:val="0"/>
        <w:rPr>
          <w:sz w:val="28"/>
          <w:szCs w:val="28"/>
        </w:rPr>
      </w:pPr>
      <w:r w:rsidRPr="00C23C39">
        <w:rPr>
          <w:sz w:val="28"/>
          <w:szCs w:val="28"/>
        </w:rPr>
        <w:t>на становление мировоззрения и личностных качеств учащихся. Курс «География России» изучается</w:t>
      </w:r>
      <w:r>
        <w:rPr>
          <w:sz w:val="28"/>
          <w:szCs w:val="28"/>
        </w:rPr>
        <w:t xml:space="preserve">  </w:t>
      </w:r>
      <w:r w:rsidRPr="00C23C39">
        <w:rPr>
          <w:sz w:val="28"/>
          <w:szCs w:val="28"/>
        </w:rPr>
        <w:t>после страноведческого курса «Материки, океаны и страны» и завершает цикл географического</w:t>
      </w:r>
      <w:r>
        <w:rPr>
          <w:sz w:val="28"/>
          <w:szCs w:val="28"/>
        </w:rPr>
        <w:t xml:space="preserve">  </w:t>
      </w:r>
      <w:r w:rsidRPr="00C23C39">
        <w:rPr>
          <w:sz w:val="28"/>
          <w:szCs w:val="28"/>
        </w:rPr>
        <w:t>образования в основной школе.</w:t>
      </w:r>
    </w:p>
    <w:p w:rsidR="0016509D" w:rsidRPr="00C23C39" w:rsidRDefault="0016509D" w:rsidP="0016509D">
      <w:pPr>
        <w:autoSpaceDE w:val="0"/>
        <w:autoSpaceDN w:val="0"/>
        <w:adjustRightInd w:val="0"/>
        <w:rPr>
          <w:sz w:val="28"/>
          <w:szCs w:val="28"/>
        </w:rPr>
      </w:pPr>
      <w:r w:rsidRPr="00C23C39">
        <w:rPr>
          <w:sz w:val="28"/>
          <w:szCs w:val="28"/>
        </w:rPr>
        <w:t>В результате</w:t>
      </w:r>
      <w:r>
        <w:rPr>
          <w:sz w:val="28"/>
          <w:szCs w:val="28"/>
        </w:rPr>
        <w:t xml:space="preserve">  </w:t>
      </w:r>
      <w:r w:rsidRPr="00C23C39">
        <w:rPr>
          <w:sz w:val="28"/>
          <w:szCs w:val="28"/>
        </w:rPr>
        <w:t>прохождения программного материала обучающиеся овладевают разнообразными предметными</w:t>
      </w:r>
      <w:r>
        <w:rPr>
          <w:sz w:val="28"/>
          <w:szCs w:val="28"/>
        </w:rPr>
        <w:t xml:space="preserve">  </w:t>
      </w:r>
      <w:r w:rsidRPr="00C23C39">
        <w:rPr>
          <w:sz w:val="28"/>
          <w:szCs w:val="28"/>
        </w:rPr>
        <w:t>компетенциями.</w:t>
      </w:r>
    </w:p>
    <w:p w:rsidR="0016509D" w:rsidRPr="00C23C39" w:rsidRDefault="0016509D" w:rsidP="0016509D">
      <w:pPr>
        <w:autoSpaceDE w:val="0"/>
        <w:autoSpaceDN w:val="0"/>
        <w:adjustRightInd w:val="0"/>
        <w:rPr>
          <w:sz w:val="28"/>
          <w:szCs w:val="28"/>
        </w:rPr>
      </w:pPr>
      <w:r w:rsidRPr="00C23C39">
        <w:rPr>
          <w:sz w:val="28"/>
          <w:szCs w:val="28"/>
        </w:rPr>
        <w:t>Для приобретения практических навыков и повышения уровня знаний в рабочую программу</w:t>
      </w:r>
      <w:r>
        <w:rPr>
          <w:sz w:val="28"/>
          <w:szCs w:val="28"/>
        </w:rPr>
        <w:t xml:space="preserve">  </w:t>
      </w:r>
      <w:r w:rsidRPr="00C23C39">
        <w:rPr>
          <w:sz w:val="28"/>
          <w:szCs w:val="28"/>
        </w:rPr>
        <w:t>включены практические работы, предусмотренные Примерной программой</w:t>
      </w:r>
      <w:r>
        <w:rPr>
          <w:sz w:val="28"/>
          <w:szCs w:val="28"/>
        </w:rPr>
        <w:t>.</w:t>
      </w:r>
    </w:p>
    <w:p w:rsidR="0016509D" w:rsidRPr="00C23C39" w:rsidRDefault="0016509D" w:rsidP="0016509D">
      <w:pPr>
        <w:ind w:firstLine="708"/>
        <w:jc w:val="both"/>
        <w:rPr>
          <w:sz w:val="28"/>
          <w:szCs w:val="28"/>
        </w:rPr>
      </w:pPr>
    </w:p>
    <w:p w:rsidR="0016509D" w:rsidRPr="00C23C39" w:rsidRDefault="0016509D" w:rsidP="0016509D">
      <w:pPr>
        <w:ind w:firstLine="708"/>
        <w:jc w:val="both"/>
        <w:rPr>
          <w:spacing w:val="-1"/>
          <w:sz w:val="28"/>
          <w:szCs w:val="28"/>
        </w:rPr>
      </w:pPr>
      <w:r w:rsidRPr="00C23C39">
        <w:rPr>
          <w:spacing w:val="-1"/>
          <w:sz w:val="28"/>
          <w:szCs w:val="28"/>
        </w:rPr>
        <w:t>Освоение учебного предмета «География» в 9 классе направлено на достижение планируемых результатов:</w:t>
      </w:r>
    </w:p>
    <w:p w:rsidR="0016509D" w:rsidRPr="00C23C39" w:rsidRDefault="0016509D" w:rsidP="0016509D">
      <w:pPr>
        <w:jc w:val="center"/>
        <w:rPr>
          <w:b/>
          <w:sz w:val="28"/>
          <w:szCs w:val="28"/>
        </w:rPr>
      </w:pPr>
    </w:p>
    <w:p w:rsidR="0016509D" w:rsidRPr="00C23C39" w:rsidRDefault="0016509D" w:rsidP="0016509D">
      <w:pPr>
        <w:jc w:val="both"/>
        <w:rPr>
          <w:sz w:val="28"/>
          <w:szCs w:val="28"/>
        </w:rPr>
      </w:pPr>
      <w:r w:rsidRPr="00C23C39">
        <w:rPr>
          <w:b/>
          <w:sz w:val="28"/>
          <w:szCs w:val="28"/>
        </w:rPr>
        <w:t>1. Планируемые результаты освоения учебного предмета «География» в 9 классе</w:t>
      </w:r>
    </w:p>
    <w:p w:rsidR="0016509D" w:rsidRPr="00C23C39" w:rsidRDefault="0016509D" w:rsidP="0016509D">
      <w:pPr>
        <w:jc w:val="both"/>
        <w:rPr>
          <w:b/>
          <w:bCs/>
          <w:sz w:val="28"/>
          <w:szCs w:val="28"/>
        </w:rPr>
      </w:pPr>
      <w:r w:rsidRPr="00C23C39">
        <w:rPr>
          <w:b/>
          <w:bCs/>
          <w:sz w:val="28"/>
          <w:szCs w:val="28"/>
        </w:rPr>
        <w:t>Личностных:</w:t>
      </w:r>
    </w:p>
    <w:p w:rsidR="0016509D" w:rsidRPr="00C23C39" w:rsidRDefault="0016509D" w:rsidP="0016509D">
      <w:pPr>
        <w:jc w:val="both"/>
        <w:rPr>
          <w:sz w:val="28"/>
          <w:szCs w:val="28"/>
          <w:u w:val="single"/>
        </w:rPr>
      </w:pPr>
      <w:r w:rsidRPr="00C23C39">
        <w:rPr>
          <w:bCs/>
          <w:sz w:val="28"/>
          <w:szCs w:val="28"/>
          <w:u w:val="single"/>
        </w:rPr>
        <w:t>Выпускник 9 класса научится:</w:t>
      </w:r>
    </w:p>
    <w:p w:rsidR="0016509D" w:rsidRPr="00C23C39" w:rsidRDefault="0016509D" w:rsidP="0016509D">
      <w:pPr>
        <w:widowControl w:val="0"/>
        <w:numPr>
          <w:ilvl w:val="0"/>
          <w:numId w:val="12"/>
        </w:numPr>
        <w:suppressAutoHyphens/>
        <w:jc w:val="both"/>
        <w:rPr>
          <w:color w:val="000000"/>
          <w:sz w:val="28"/>
          <w:szCs w:val="28"/>
        </w:rPr>
      </w:pPr>
      <w:r w:rsidRPr="00C23C39">
        <w:rPr>
          <w:color w:val="000000"/>
          <w:sz w:val="28"/>
          <w:szCs w:val="28"/>
        </w:rPr>
        <w:t>ценностные ориентации выпускников основной школы, отражающие их индивидуально-личностные позиции:</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осознание целостности природы, населения и хозяйства Земли, материков, их крупных районов и стран;</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представление о России как субъекте мирового географического пространства, её месте и роли в современном мире;</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осознание значимости и общности глобальных проблем человечества;</w:t>
      </w:r>
    </w:p>
    <w:p w:rsidR="0016509D" w:rsidRPr="00C23C39" w:rsidRDefault="0016509D" w:rsidP="0016509D">
      <w:pPr>
        <w:widowControl w:val="0"/>
        <w:numPr>
          <w:ilvl w:val="0"/>
          <w:numId w:val="12"/>
        </w:numPr>
        <w:suppressAutoHyphens/>
        <w:jc w:val="both"/>
        <w:rPr>
          <w:color w:val="000000"/>
          <w:sz w:val="28"/>
          <w:szCs w:val="28"/>
        </w:rPr>
      </w:pPr>
      <w:r w:rsidRPr="00C23C39">
        <w:rPr>
          <w:color w:val="000000"/>
          <w:sz w:val="28"/>
          <w:szCs w:val="28"/>
        </w:rPr>
        <w:t>гармонично развитые социальные чувства и качества:</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умение оценивать с позиций социальных норм собственные поступки и поступки других людей;</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эмоционально-ценностное отношение к окружающей среде, необходимости её сохранения и рационального использования;</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патриотизм, любовь к своей местности, своему региону, своей стране;</w:t>
      </w:r>
    </w:p>
    <w:p w:rsidR="0016509D" w:rsidRPr="00C23C39" w:rsidRDefault="0016509D" w:rsidP="0016509D">
      <w:pPr>
        <w:widowControl w:val="0"/>
        <w:numPr>
          <w:ilvl w:val="2"/>
          <w:numId w:val="12"/>
        </w:numPr>
        <w:suppressAutoHyphens/>
        <w:jc w:val="both"/>
        <w:rPr>
          <w:color w:val="000000"/>
          <w:sz w:val="28"/>
          <w:szCs w:val="28"/>
        </w:rPr>
      </w:pPr>
      <w:r w:rsidRPr="00C23C39">
        <w:rPr>
          <w:color w:val="000000"/>
          <w:sz w:val="28"/>
          <w:szCs w:val="28"/>
        </w:rPr>
        <w:t>уважение к истории, культуре, национальным особенностям, традициям и образу жизни других народов, толерантность;</w:t>
      </w:r>
    </w:p>
    <w:p w:rsidR="0016509D" w:rsidRPr="00C23C39" w:rsidRDefault="0016509D" w:rsidP="0016509D">
      <w:pPr>
        <w:numPr>
          <w:ilvl w:val="2"/>
          <w:numId w:val="12"/>
        </w:numPr>
        <w:suppressAutoHyphens/>
        <w:jc w:val="both"/>
        <w:rPr>
          <w:b/>
          <w:sz w:val="28"/>
          <w:szCs w:val="28"/>
        </w:rPr>
      </w:pPr>
      <w:r w:rsidRPr="00C23C39">
        <w:rPr>
          <w:color w:val="000000"/>
          <w:sz w:val="28"/>
          <w:szCs w:val="28"/>
        </w:rPr>
        <w:t>готовность к осознанному выбору дальнейшей профессиональной траектории в соответствии с собственными интересами и возможностями.</w:t>
      </w:r>
    </w:p>
    <w:p w:rsidR="0016509D" w:rsidRPr="00C23C39" w:rsidRDefault="0016509D" w:rsidP="0016509D">
      <w:pPr>
        <w:ind w:left="426"/>
        <w:jc w:val="both"/>
        <w:rPr>
          <w:color w:val="000000"/>
          <w:sz w:val="28"/>
          <w:szCs w:val="28"/>
        </w:rPr>
      </w:pPr>
    </w:p>
    <w:p w:rsidR="0016509D" w:rsidRPr="00C23C39" w:rsidRDefault="0016509D" w:rsidP="0016509D">
      <w:pPr>
        <w:jc w:val="both"/>
        <w:rPr>
          <w:sz w:val="28"/>
          <w:szCs w:val="28"/>
          <w:u w:val="single"/>
        </w:rPr>
      </w:pPr>
      <w:r w:rsidRPr="00C23C39">
        <w:rPr>
          <w:sz w:val="28"/>
          <w:szCs w:val="28"/>
          <w:u w:val="single"/>
        </w:rPr>
        <w:t>Выпускник 9 класса получит возможность научиться:</w:t>
      </w:r>
    </w:p>
    <w:p w:rsidR="0016509D" w:rsidRPr="00C23C39" w:rsidRDefault="0016509D" w:rsidP="0016509D">
      <w:pPr>
        <w:widowControl w:val="0"/>
        <w:numPr>
          <w:ilvl w:val="0"/>
          <w:numId w:val="11"/>
        </w:numPr>
        <w:shd w:val="clear" w:color="auto" w:fill="FFFFFF"/>
        <w:tabs>
          <w:tab w:val="left" w:pos="1435"/>
        </w:tabs>
        <w:autoSpaceDE w:val="0"/>
        <w:autoSpaceDN w:val="0"/>
        <w:adjustRightInd w:val="0"/>
        <w:ind w:left="426"/>
        <w:jc w:val="both"/>
        <w:rPr>
          <w:i/>
          <w:iCs/>
          <w:sz w:val="28"/>
          <w:szCs w:val="28"/>
        </w:rPr>
      </w:pPr>
      <w:r w:rsidRPr="00C23C39">
        <w:rPr>
          <w:sz w:val="28"/>
          <w:szCs w:val="28"/>
        </w:rPr>
        <w:t>ответственному отношению к учению, готовности и способности к саморазвитию и самообразованию на основе мотивации к обучению и познанию;</w:t>
      </w:r>
    </w:p>
    <w:p w:rsidR="0016509D" w:rsidRPr="00C23C39" w:rsidRDefault="0016509D" w:rsidP="0016509D">
      <w:pPr>
        <w:widowControl w:val="0"/>
        <w:numPr>
          <w:ilvl w:val="0"/>
          <w:numId w:val="11"/>
        </w:numPr>
        <w:shd w:val="clear" w:color="auto" w:fill="FFFFFF"/>
        <w:tabs>
          <w:tab w:val="left" w:pos="1435"/>
        </w:tabs>
        <w:autoSpaceDE w:val="0"/>
        <w:autoSpaceDN w:val="0"/>
        <w:adjustRightInd w:val="0"/>
        <w:spacing w:before="48"/>
        <w:ind w:left="426"/>
        <w:rPr>
          <w:sz w:val="28"/>
          <w:szCs w:val="28"/>
        </w:rPr>
      </w:pPr>
      <w:r w:rsidRPr="00C23C39">
        <w:rPr>
          <w:sz w:val="28"/>
          <w:szCs w:val="28"/>
        </w:rPr>
        <w:t>опыту участия в социально значимом труде;</w:t>
      </w:r>
    </w:p>
    <w:p w:rsidR="0016509D" w:rsidRPr="00C23C39" w:rsidRDefault="0016509D" w:rsidP="0016509D">
      <w:pPr>
        <w:widowControl w:val="0"/>
        <w:numPr>
          <w:ilvl w:val="0"/>
          <w:numId w:val="11"/>
        </w:numPr>
        <w:shd w:val="clear" w:color="auto" w:fill="FFFFFF"/>
        <w:tabs>
          <w:tab w:val="left" w:pos="1435"/>
        </w:tabs>
        <w:autoSpaceDE w:val="0"/>
        <w:autoSpaceDN w:val="0"/>
        <w:adjustRightInd w:val="0"/>
        <w:spacing w:before="5"/>
        <w:ind w:left="426"/>
        <w:jc w:val="both"/>
        <w:rPr>
          <w:sz w:val="28"/>
          <w:szCs w:val="28"/>
        </w:rPr>
      </w:pPr>
      <w:r w:rsidRPr="00C23C39">
        <w:rPr>
          <w:spacing w:val="-1"/>
          <w:sz w:val="28"/>
          <w:szCs w:val="28"/>
        </w:rPr>
        <w:t xml:space="preserve">осознанному, уважительному и доброжелательному отношению </w:t>
      </w:r>
      <w:r w:rsidRPr="00C23C39">
        <w:rPr>
          <w:sz w:val="28"/>
          <w:szCs w:val="28"/>
        </w:rPr>
        <w:t>к другому человеку, его мнению;</w:t>
      </w:r>
    </w:p>
    <w:p w:rsidR="0016509D" w:rsidRPr="00C23C39" w:rsidRDefault="0016509D" w:rsidP="0016509D">
      <w:pPr>
        <w:widowControl w:val="0"/>
        <w:numPr>
          <w:ilvl w:val="0"/>
          <w:numId w:val="11"/>
        </w:numPr>
        <w:shd w:val="clear" w:color="auto" w:fill="FFFFFF"/>
        <w:tabs>
          <w:tab w:val="left" w:pos="1435"/>
        </w:tabs>
        <w:autoSpaceDE w:val="0"/>
        <w:autoSpaceDN w:val="0"/>
        <w:adjustRightInd w:val="0"/>
        <w:spacing w:before="10"/>
        <w:ind w:left="426" w:right="-13"/>
        <w:jc w:val="both"/>
        <w:rPr>
          <w:sz w:val="28"/>
          <w:szCs w:val="28"/>
        </w:rPr>
      </w:pPr>
      <w:r w:rsidRPr="00C23C39">
        <w:rPr>
          <w:sz w:val="28"/>
          <w:szCs w:val="28"/>
        </w:rPr>
        <w:t xml:space="preserve">коммуникативной компетентности в общении и сотрудничестве со сверстниками в процессе образовательной, </w:t>
      </w:r>
      <w:r w:rsidRPr="00C23C39">
        <w:rPr>
          <w:spacing w:val="-2"/>
          <w:sz w:val="28"/>
          <w:szCs w:val="28"/>
        </w:rPr>
        <w:t xml:space="preserve">общественно-полезной, учебно-исследовательской, творческой и </w:t>
      </w:r>
      <w:r w:rsidRPr="00C23C39">
        <w:rPr>
          <w:sz w:val="28"/>
          <w:szCs w:val="28"/>
        </w:rPr>
        <w:t>других видов деятельности;</w:t>
      </w:r>
    </w:p>
    <w:p w:rsidR="0016509D" w:rsidRPr="00C23C39" w:rsidRDefault="0016509D" w:rsidP="0016509D">
      <w:pPr>
        <w:widowControl w:val="0"/>
        <w:numPr>
          <w:ilvl w:val="0"/>
          <w:numId w:val="11"/>
        </w:numPr>
        <w:shd w:val="clear" w:color="auto" w:fill="FFFFFF"/>
        <w:tabs>
          <w:tab w:val="left" w:pos="1435"/>
        </w:tabs>
        <w:autoSpaceDE w:val="0"/>
        <w:autoSpaceDN w:val="0"/>
        <w:adjustRightInd w:val="0"/>
        <w:spacing w:before="10"/>
        <w:ind w:left="426" w:right="518"/>
        <w:rPr>
          <w:sz w:val="28"/>
          <w:szCs w:val="28"/>
        </w:rPr>
      </w:pPr>
      <w:r w:rsidRPr="00C23C39">
        <w:rPr>
          <w:sz w:val="28"/>
          <w:szCs w:val="28"/>
        </w:rPr>
        <w:t>пониманию ценности здорового образа жизни;</w:t>
      </w:r>
    </w:p>
    <w:p w:rsidR="0016509D" w:rsidRPr="00C23C39" w:rsidRDefault="0016509D" w:rsidP="0016509D">
      <w:pPr>
        <w:widowControl w:val="0"/>
        <w:numPr>
          <w:ilvl w:val="0"/>
          <w:numId w:val="11"/>
        </w:numPr>
        <w:shd w:val="clear" w:color="auto" w:fill="FFFFFF"/>
        <w:tabs>
          <w:tab w:val="left" w:pos="1435"/>
        </w:tabs>
        <w:autoSpaceDE w:val="0"/>
        <w:autoSpaceDN w:val="0"/>
        <w:adjustRightInd w:val="0"/>
        <w:spacing w:before="10"/>
        <w:ind w:left="426" w:right="518"/>
        <w:rPr>
          <w:sz w:val="28"/>
          <w:szCs w:val="28"/>
        </w:rPr>
      </w:pPr>
      <w:r w:rsidRPr="00C23C39">
        <w:rPr>
          <w:sz w:val="28"/>
          <w:szCs w:val="28"/>
        </w:rPr>
        <w:t>основам экологической культуры.</w:t>
      </w:r>
    </w:p>
    <w:p w:rsidR="0016509D" w:rsidRPr="00C23C39" w:rsidRDefault="0016509D" w:rsidP="0016509D">
      <w:pPr>
        <w:widowControl w:val="0"/>
        <w:shd w:val="clear" w:color="auto" w:fill="FFFFFF"/>
        <w:tabs>
          <w:tab w:val="left" w:pos="1435"/>
        </w:tabs>
        <w:autoSpaceDE w:val="0"/>
        <w:autoSpaceDN w:val="0"/>
        <w:adjustRightInd w:val="0"/>
        <w:spacing w:before="10"/>
        <w:ind w:left="426" w:right="518"/>
        <w:rPr>
          <w:sz w:val="28"/>
          <w:szCs w:val="28"/>
        </w:rPr>
      </w:pPr>
    </w:p>
    <w:p w:rsidR="0016509D" w:rsidRPr="00C23C39" w:rsidRDefault="0016509D" w:rsidP="0016509D">
      <w:pPr>
        <w:jc w:val="both"/>
        <w:rPr>
          <w:b/>
          <w:sz w:val="28"/>
          <w:szCs w:val="28"/>
        </w:rPr>
      </w:pPr>
      <w:r w:rsidRPr="00C23C39">
        <w:rPr>
          <w:b/>
          <w:sz w:val="28"/>
          <w:szCs w:val="28"/>
        </w:rPr>
        <w:t>Метапредметных:</w:t>
      </w:r>
    </w:p>
    <w:p w:rsidR="0016509D" w:rsidRPr="00C23C39" w:rsidRDefault="0016509D" w:rsidP="0016509D">
      <w:pPr>
        <w:jc w:val="both"/>
        <w:rPr>
          <w:sz w:val="28"/>
          <w:szCs w:val="28"/>
          <w:u w:val="single"/>
        </w:rPr>
      </w:pPr>
      <w:r w:rsidRPr="00C23C39">
        <w:rPr>
          <w:sz w:val="28"/>
          <w:szCs w:val="28"/>
          <w:u w:val="single"/>
        </w:rPr>
        <w:t>Выпускник 9 класса научится:</w:t>
      </w:r>
    </w:p>
    <w:p w:rsidR="0016509D" w:rsidRPr="00C23C39" w:rsidRDefault="0016509D" w:rsidP="0016509D">
      <w:pPr>
        <w:jc w:val="both"/>
        <w:rPr>
          <w:sz w:val="28"/>
          <w:szCs w:val="28"/>
        </w:rPr>
      </w:pPr>
      <w:r w:rsidRPr="00C23C39">
        <w:rPr>
          <w:b/>
          <w:bCs/>
          <w:sz w:val="28"/>
          <w:szCs w:val="28"/>
        </w:rPr>
        <w:t>Регулятивные УУД:</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самостоятельно обнаруживать и формулировать проблему в классной и индивидуальной учебной деятельности;</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составлять (индивидуально или в группе) план решения проблемы (выполнения проекта);</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подбирать к каждой проблеме (задаче) адекватную ей теоретическую модель;</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работая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планировать свою индивидуальную образовательную траекторию;</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 xml:space="preserve">в ходе представления проекта давать оценку его результатам; </w:t>
      </w:r>
    </w:p>
    <w:p w:rsidR="0016509D" w:rsidRPr="00C23C39" w:rsidRDefault="0016509D" w:rsidP="0016509D">
      <w:pPr>
        <w:pStyle w:val="afb"/>
        <w:numPr>
          <w:ilvl w:val="0"/>
          <w:numId w:val="13"/>
        </w:numPr>
        <w:ind w:left="851"/>
        <w:jc w:val="both"/>
        <w:rPr>
          <w:b w:val="0"/>
          <w:bCs w:val="0"/>
          <w:color w:val="000000"/>
          <w:sz w:val="28"/>
          <w:szCs w:val="28"/>
        </w:rPr>
      </w:pPr>
      <w:r w:rsidRPr="00C23C39">
        <w:rPr>
          <w:b w:val="0"/>
          <w:bCs w:val="0"/>
          <w:color w:val="000000"/>
          <w:sz w:val="28"/>
          <w:szCs w:val="28"/>
        </w:rPr>
        <w:t>самостоятельно осознавать причины своего успеха или неуспеха и находить способы выхода из ситуации неуспеха;</w:t>
      </w:r>
    </w:p>
    <w:p w:rsidR="0016509D" w:rsidRPr="00C23C39" w:rsidRDefault="0016509D" w:rsidP="0016509D">
      <w:pPr>
        <w:widowControl w:val="0"/>
        <w:numPr>
          <w:ilvl w:val="0"/>
          <w:numId w:val="13"/>
        </w:numPr>
        <w:suppressAutoHyphens/>
        <w:ind w:left="851"/>
        <w:jc w:val="both"/>
        <w:rPr>
          <w:color w:val="000000"/>
          <w:sz w:val="28"/>
          <w:szCs w:val="28"/>
        </w:rPr>
      </w:pPr>
      <w:r w:rsidRPr="00C23C39">
        <w:rPr>
          <w:color w:val="000000"/>
          <w:sz w:val="28"/>
          <w:szCs w:val="28"/>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16509D" w:rsidRPr="00C23C39" w:rsidRDefault="0016509D" w:rsidP="0016509D">
      <w:pPr>
        <w:widowControl w:val="0"/>
        <w:numPr>
          <w:ilvl w:val="0"/>
          <w:numId w:val="13"/>
        </w:numPr>
        <w:suppressAutoHyphens/>
        <w:ind w:left="851"/>
        <w:jc w:val="both"/>
        <w:rPr>
          <w:color w:val="000000"/>
          <w:sz w:val="28"/>
          <w:szCs w:val="28"/>
        </w:rPr>
      </w:pPr>
      <w:r w:rsidRPr="00C23C39">
        <w:rPr>
          <w:color w:val="000000"/>
          <w:sz w:val="28"/>
          <w:szCs w:val="28"/>
        </w:rPr>
        <w:t>умения ориентироваться в окружающем мире, выбирать целевые и смысловые установки в своих действиях и поступках, принимать решения.</w:t>
      </w:r>
    </w:p>
    <w:p w:rsidR="0016509D" w:rsidRPr="00C23C39" w:rsidRDefault="0016509D" w:rsidP="0016509D">
      <w:pPr>
        <w:widowControl w:val="0"/>
        <w:shd w:val="clear" w:color="auto" w:fill="FFFFFF"/>
        <w:tabs>
          <w:tab w:val="left" w:pos="1435"/>
        </w:tabs>
        <w:autoSpaceDE w:val="0"/>
        <w:autoSpaceDN w:val="0"/>
        <w:adjustRightInd w:val="0"/>
        <w:spacing w:before="10"/>
        <w:ind w:left="851" w:right="518"/>
        <w:rPr>
          <w:sz w:val="28"/>
          <w:szCs w:val="28"/>
        </w:rPr>
      </w:pPr>
    </w:p>
    <w:p w:rsidR="0016509D" w:rsidRPr="00C23C39" w:rsidRDefault="0016509D" w:rsidP="0016509D">
      <w:pPr>
        <w:jc w:val="both"/>
        <w:rPr>
          <w:b/>
          <w:bCs/>
          <w:sz w:val="28"/>
          <w:szCs w:val="28"/>
        </w:rPr>
      </w:pPr>
      <w:r w:rsidRPr="00C23C39">
        <w:rPr>
          <w:b/>
          <w:bCs/>
          <w:sz w:val="28"/>
          <w:szCs w:val="28"/>
        </w:rPr>
        <w:t>Познавательные УУД:</w:t>
      </w:r>
    </w:p>
    <w:p w:rsidR="0016509D" w:rsidRPr="00C23C39" w:rsidRDefault="0016509D" w:rsidP="0016509D">
      <w:pPr>
        <w:pStyle w:val="afb"/>
        <w:numPr>
          <w:ilvl w:val="0"/>
          <w:numId w:val="15"/>
        </w:numPr>
        <w:ind w:left="709" w:hanging="142"/>
        <w:jc w:val="both"/>
        <w:rPr>
          <w:rFonts w:eastAsia="Calibri"/>
          <w:b w:val="0"/>
          <w:bCs w:val="0"/>
          <w:color w:val="000000"/>
          <w:sz w:val="28"/>
          <w:szCs w:val="28"/>
          <w:lang w:eastAsia="en-US"/>
        </w:rPr>
      </w:pPr>
      <w:r w:rsidRPr="00C23C39">
        <w:rPr>
          <w:rFonts w:eastAsia="Calibri"/>
          <w:b w:val="0"/>
          <w:bCs w:val="0"/>
          <w:color w:val="000000"/>
          <w:sz w:val="28"/>
          <w:szCs w:val="28"/>
          <w:lang w:eastAsia="en-US"/>
        </w:rPr>
        <w:t xml:space="preserve"> давать определение понятиям на основе изученного учебного материала; </w:t>
      </w:r>
    </w:p>
    <w:p w:rsidR="0016509D" w:rsidRPr="00C23C39" w:rsidRDefault="0016509D" w:rsidP="0016509D">
      <w:pPr>
        <w:pStyle w:val="afb"/>
        <w:numPr>
          <w:ilvl w:val="0"/>
          <w:numId w:val="15"/>
        </w:numPr>
        <w:ind w:left="709" w:hanging="142"/>
        <w:jc w:val="both"/>
        <w:rPr>
          <w:rFonts w:eastAsia="Calibri"/>
          <w:b w:val="0"/>
          <w:bCs w:val="0"/>
          <w:color w:val="000000"/>
          <w:sz w:val="28"/>
          <w:szCs w:val="28"/>
          <w:lang w:eastAsia="en-US"/>
        </w:rPr>
      </w:pPr>
      <w:r w:rsidRPr="00C23C39">
        <w:rPr>
          <w:rFonts w:eastAsia="Calibri"/>
          <w:b w:val="0"/>
          <w:bCs w:val="0"/>
          <w:color w:val="000000"/>
          <w:sz w:val="28"/>
          <w:szCs w:val="28"/>
          <w:lang w:eastAsia="en-US"/>
        </w:rPr>
        <w:t>обобщать понятия – осуществлять логическую операцию перехода от понятия с   меньшим объёмом к понятию с большим объёмом.</w:t>
      </w:r>
    </w:p>
    <w:p w:rsidR="0016509D" w:rsidRPr="00C23C39" w:rsidRDefault="0016509D" w:rsidP="0016509D">
      <w:pPr>
        <w:pStyle w:val="afb"/>
        <w:numPr>
          <w:ilvl w:val="0"/>
          <w:numId w:val="15"/>
        </w:numPr>
        <w:ind w:left="709" w:hanging="142"/>
        <w:jc w:val="both"/>
        <w:rPr>
          <w:b w:val="0"/>
          <w:bCs w:val="0"/>
          <w:color w:val="000000"/>
          <w:sz w:val="28"/>
          <w:szCs w:val="28"/>
        </w:rPr>
      </w:pPr>
      <w:r w:rsidRPr="00C23C39">
        <w:rPr>
          <w:b w:val="0"/>
          <w:bCs w:val="0"/>
          <w:color w:val="000000"/>
          <w:sz w:val="28"/>
          <w:szCs w:val="28"/>
        </w:rPr>
        <w:t>строить логическое рассуждение, включающее установление причинно-следственных связей;</w:t>
      </w:r>
    </w:p>
    <w:p w:rsidR="0016509D" w:rsidRPr="00C23C39" w:rsidRDefault="0016509D" w:rsidP="0016509D">
      <w:pPr>
        <w:pStyle w:val="afb"/>
        <w:numPr>
          <w:ilvl w:val="0"/>
          <w:numId w:val="15"/>
        </w:numPr>
        <w:ind w:left="709" w:hanging="142"/>
        <w:jc w:val="both"/>
        <w:rPr>
          <w:b w:val="0"/>
          <w:bCs w:val="0"/>
          <w:color w:val="000000"/>
          <w:sz w:val="28"/>
          <w:szCs w:val="28"/>
        </w:rPr>
      </w:pPr>
      <w:r w:rsidRPr="00C23C39">
        <w:rPr>
          <w:b w:val="0"/>
          <w:bCs w:val="0"/>
          <w:color w:val="000000"/>
          <w:sz w:val="28"/>
          <w:szCs w:val="28"/>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16509D" w:rsidRPr="00C23C39" w:rsidRDefault="0016509D" w:rsidP="0016509D">
      <w:pPr>
        <w:pStyle w:val="afb"/>
        <w:numPr>
          <w:ilvl w:val="0"/>
          <w:numId w:val="15"/>
        </w:numPr>
        <w:ind w:hanging="720"/>
        <w:jc w:val="both"/>
        <w:rPr>
          <w:b w:val="0"/>
          <w:bCs w:val="0"/>
          <w:color w:val="000000"/>
          <w:sz w:val="28"/>
          <w:szCs w:val="28"/>
        </w:rPr>
      </w:pPr>
      <w:r w:rsidRPr="00C23C39">
        <w:rPr>
          <w:b w:val="0"/>
          <w:bCs w:val="0"/>
          <w:color w:val="000000"/>
          <w:sz w:val="28"/>
          <w:szCs w:val="28"/>
        </w:rPr>
        <w:t>представлять информацию в виде конспектов, таблиц, схем, графиков;</w:t>
      </w:r>
    </w:p>
    <w:p w:rsidR="0016509D" w:rsidRPr="00C23C39" w:rsidRDefault="0016509D" w:rsidP="0016509D">
      <w:pPr>
        <w:pStyle w:val="afb"/>
        <w:numPr>
          <w:ilvl w:val="0"/>
          <w:numId w:val="15"/>
        </w:numPr>
        <w:ind w:left="709" w:hanging="142"/>
        <w:jc w:val="both"/>
        <w:rPr>
          <w:b w:val="0"/>
          <w:bCs w:val="0"/>
          <w:color w:val="000000"/>
          <w:sz w:val="28"/>
          <w:szCs w:val="28"/>
        </w:rPr>
      </w:pPr>
      <w:r w:rsidRPr="00C23C39">
        <w:rPr>
          <w:b w:val="0"/>
          <w:bCs w:val="0"/>
          <w:color w:val="000000"/>
          <w:sz w:val="28"/>
          <w:szCs w:val="28"/>
        </w:rPr>
        <w:t xml:space="preserve">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rsidR="0016509D" w:rsidRPr="00C23C39" w:rsidRDefault="0016509D" w:rsidP="0016509D">
      <w:pPr>
        <w:pStyle w:val="afb"/>
        <w:numPr>
          <w:ilvl w:val="0"/>
          <w:numId w:val="15"/>
        </w:numPr>
        <w:ind w:left="709" w:hanging="142"/>
        <w:jc w:val="both"/>
        <w:rPr>
          <w:b w:val="0"/>
          <w:bCs w:val="0"/>
          <w:color w:val="000000"/>
          <w:sz w:val="28"/>
          <w:szCs w:val="28"/>
        </w:rPr>
      </w:pPr>
      <w:r w:rsidRPr="00C23C39">
        <w:rPr>
          <w:b w:val="0"/>
          <w:bCs w:val="0"/>
          <w:color w:val="000000"/>
          <w:sz w:val="28"/>
          <w:szCs w:val="28"/>
        </w:rPr>
        <w:t xml:space="preserve">понимая позицию другого, различать в его речи: мнение (точку зрения), доказательство (аргументы), факты; гипотезы, аксиомы, теории. Для этого самостоятельно использовать различные виды чтения (изучающее, просмотровое, ознакомительное, поисковое), приёмы слушания; </w:t>
      </w:r>
    </w:p>
    <w:p w:rsidR="0016509D" w:rsidRPr="00C23C39" w:rsidRDefault="0016509D" w:rsidP="0016509D">
      <w:pPr>
        <w:pStyle w:val="afb"/>
        <w:numPr>
          <w:ilvl w:val="0"/>
          <w:numId w:val="15"/>
        </w:numPr>
        <w:ind w:left="709" w:hanging="142"/>
        <w:jc w:val="both"/>
        <w:rPr>
          <w:b w:val="0"/>
          <w:bCs w:val="0"/>
          <w:color w:val="000000"/>
          <w:sz w:val="28"/>
          <w:szCs w:val="28"/>
        </w:rPr>
      </w:pPr>
      <w:r w:rsidRPr="00C23C39">
        <w:rPr>
          <w:b w:val="0"/>
          <w:bCs w:val="0"/>
          <w:color w:val="000000"/>
          <w:sz w:val="28"/>
          <w:szCs w:val="28"/>
        </w:rPr>
        <w:t xml:space="preserve">самому создавать источники информации разного типа и для разных аудиторий, соблюдать информационную гигиену и правила информационной безопасности; </w:t>
      </w:r>
    </w:p>
    <w:p w:rsidR="0016509D" w:rsidRPr="00C23C39" w:rsidRDefault="0016509D" w:rsidP="0016509D">
      <w:pPr>
        <w:pStyle w:val="afb"/>
        <w:numPr>
          <w:ilvl w:val="0"/>
          <w:numId w:val="15"/>
        </w:numPr>
        <w:ind w:left="709" w:hanging="142"/>
        <w:jc w:val="both"/>
        <w:rPr>
          <w:b w:val="0"/>
          <w:bCs w:val="0"/>
          <w:color w:val="000000"/>
          <w:sz w:val="28"/>
          <w:szCs w:val="28"/>
        </w:rPr>
      </w:pPr>
      <w:r w:rsidRPr="00C23C39">
        <w:rPr>
          <w:b w:val="0"/>
          <w:bCs w:val="0"/>
          <w:color w:val="000000"/>
          <w:sz w:val="28"/>
          <w:szCs w:val="28"/>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16509D" w:rsidRPr="00C23C39" w:rsidRDefault="0016509D" w:rsidP="0016509D">
      <w:pPr>
        <w:widowControl w:val="0"/>
        <w:shd w:val="clear" w:color="auto" w:fill="FFFFFF"/>
        <w:tabs>
          <w:tab w:val="left" w:pos="1435"/>
        </w:tabs>
        <w:autoSpaceDE w:val="0"/>
        <w:autoSpaceDN w:val="0"/>
        <w:adjustRightInd w:val="0"/>
        <w:spacing w:before="10"/>
        <w:ind w:right="518"/>
        <w:rPr>
          <w:sz w:val="28"/>
          <w:szCs w:val="28"/>
        </w:rPr>
      </w:pPr>
    </w:p>
    <w:p w:rsidR="0016509D" w:rsidRPr="00C23C39" w:rsidRDefault="0016509D" w:rsidP="0016509D">
      <w:pPr>
        <w:jc w:val="both"/>
        <w:rPr>
          <w:sz w:val="28"/>
          <w:szCs w:val="28"/>
          <w:u w:val="single"/>
        </w:rPr>
      </w:pPr>
      <w:r w:rsidRPr="00C23C39">
        <w:rPr>
          <w:sz w:val="28"/>
          <w:szCs w:val="28"/>
          <w:u w:val="single"/>
        </w:rPr>
        <w:t>Выпускник 9 класса получит возможность научиться:</w:t>
      </w:r>
    </w:p>
    <w:p w:rsidR="0016509D" w:rsidRPr="00C23C39" w:rsidRDefault="0016509D" w:rsidP="0016509D">
      <w:pPr>
        <w:jc w:val="both"/>
        <w:rPr>
          <w:sz w:val="28"/>
          <w:szCs w:val="28"/>
        </w:rPr>
      </w:pPr>
      <w:r w:rsidRPr="00C23C39">
        <w:rPr>
          <w:b/>
          <w:bCs/>
          <w:sz w:val="28"/>
          <w:szCs w:val="28"/>
        </w:rPr>
        <w:t>Регулятивные УУД:</w:t>
      </w:r>
    </w:p>
    <w:p w:rsidR="0016509D" w:rsidRPr="00C23C39" w:rsidRDefault="0016509D" w:rsidP="0016509D">
      <w:pPr>
        <w:widowControl w:val="0"/>
        <w:numPr>
          <w:ilvl w:val="0"/>
          <w:numId w:val="14"/>
        </w:numPr>
        <w:suppressAutoHyphens/>
        <w:jc w:val="both"/>
        <w:rPr>
          <w:color w:val="000000"/>
          <w:sz w:val="28"/>
          <w:szCs w:val="28"/>
        </w:rPr>
      </w:pPr>
      <w:r w:rsidRPr="00C23C39">
        <w:rPr>
          <w:color w:val="000000"/>
          <w:sz w:val="28"/>
          <w:szCs w:val="28"/>
        </w:rPr>
        <w:t>способности к самостоятельному приобретению новых знаний и практических умений, умения управлять своей познавательной деятельностью;</w:t>
      </w:r>
    </w:p>
    <w:p w:rsidR="0016509D" w:rsidRPr="00C23C39" w:rsidRDefault="0016509D" w:rsidP="0016509D">
      <w:pPr>
        <w:numPr>
          <w:ilvl w:val="0"/>
          <w:numId w:val="14"/>
        </w:numPr>
        <w:suppressAutoHyphens/>
        <w:jc w:val="both"/>
        <w:rPr>
          <w:b/>
          <w:sz w:val="28"/>
          <w:szCs w:val="28"/>
        </w:rPr>
      </w:pPr>
      <w:r w:rsidRPr="00C23C39">
        <w:rPr>
          <w:color w:val="000000"/>
          <w:sz w:val="28"/>
          <w:szCs w:val="28"/>
        </w:rPr>
        <w:t>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16509D" w:rsidRPr="00C23C39" w:rsidRDefault="0016509D" w:rsidP="0016509D">
      <w:pPr>
        <w:jc w:val="both"/>
        <w:rPr>
          <w:b/>
          <w:bCs/>
          <w:sz w:val="28"/>
          <w:szCs w:val="28"/>
        </w:rPr>
      </w:pPr>
      <w:r w:rsidRPr="00C23C39">
        <w:rPr>
          <w:b/>
          <w:bCs/>
          <w:sz w:val="28"/>
          <w:szCs w:val="28"/>
        </w:rPr>
        <w:t>Познавательные УУД:</w:t>
      </w:r>
    </w:p>
    <w:p w:rsidR="0016509D" w:rsidRPr="00C23C39" w:rsidRDefault="0016509D" w:rsidP="0016509D">
      <w:pPr>
        <w:numPr>
          <w:ilvl w:val="0"/>
          <w:numId w:val="16"/>
        </w:numPr>
        <w:jc w:val="both"/>
        <w:rPr>
          <w:sz w:val="28"/>
          <w:szCs w:val="28"/>
        </w:rPr>
      </w:pPr>
      <w:r w:rsidRPr="00C23C39">
        <w:rPr>
          <w:sz w:val="28"/>
          <w:szCs w:val="28"/>
        </w:rPr>
        <w:t>формирование и развитие посредством географического знания познавательных интересов, интеллектуальных и творческих способностей учащихся;</w:t>
      </w:r>
    </w:p>
    <w:p w:rsidR="0016509D" w:rsidRPr="00C23C39" w:rsidRDefault="0016509D" w:rsidP="0016509D">
      <w:pPr>
        <w:numPr>
          <w:ilvl w:val="0"/>
          <w:numId w:val="16"/>
        </w:numPr>
        <w:jc w:val="both"/>
        <w:rPr>
          <w:sz w:val="28"/>
          <w:szCs w:val="28"/>
        </w:rPr>
      </w:pPr>
      <w:r w:rsidRPr="00C23C39">
        <w:rPr>
          <w:sz w:val="28"/>
          <w:szCs w:val="28"/>
        </w:rPr>
        <w:t>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16509D" w:rsidRPr="00C23C39" w:rsidRDefault="0016509D" w:rsidP="0016509D">
      <w:pPr>
        <w:jc w:val="both"/>
        <w:rPr>
          <w:sz w:val="28"/>
          <w:szCs w:val="28"/>
        </w:rPr>
      </w:pPr>
      <w:r w:rsidRPr="00C23C39">
        <w:rPr>
          <w:b/>
          <w:bCs/>
          <w:sz w:val="28"/>
          <w:szCs w:val="28"/>
        </w:rPr>
        <w:t>Коммуникативные УУД:</w:t>
      </w:r>
    </w:p>
    <w:p w:rsidR="0016509D" w:rsidRPr="00C23C39" w:rsidRDefault="0016509D" w:rsidP="0016509D">
      <w:pPr>
        <w:numPr>
          <w:ilvl w:val="0"/>
          <w:numId w:val="17"/>
        </w:numPr>
        <w:suppressAutoHyphens/>
        <w:jc w:val="both"/>
        <w:rPr>
          <w:sz w:val="28"/>
          <w:szCs w:val="28"/>
        </w:rPr>
      </w:pPr>
      <w:r w:rsidRPr="00C23C39">
        <w:rPr>
          <w:sz w:val="28"/>
          <w:szCs w:val="28"/>
        </w:rPr>
        <w:t>самостоятельно организовывать учебные взаимодействия в группе, (определять общие цели, распределять роли, договариваться друг с другом и т.д.).</w:t>
      </w:r>
    </w:p>
    <w:p w:rsidR="0016509D" w:rsidRPr="00C23C39" w:rsidRDefault="0016509D" w:rsidP="0016509D">
      <w:pPr>
        <w:rPr>
          <w:rFonts w:eastAsia="Calibri"/>
          <w:b/>
          <w:sz w:val="28"/>
          <w:szCs w:val="28"/>
          <w:lang w:eastAsia="en-US"/>
        </w:rPr>
      </w:pPr>
      <w:r w:rsidRPr="00C23C39">
        <w:rPr>
          <w:rFonts w:eastAsia="Calibri"/>
          <w:b/>
          <w:sz w:val="28"/>
          <w:szCs w:val="28"/>
          <w:lang w:eastAsia="en-US"/>
        </w:rPr>
        <w:t xml:space="preserve">Формирование ИКТ-компетенции </w:t>
      </w:r>
      <w:proofErr w:type="gramStart"/>
      <w:r w:rsidRPr="00C23C39">
        <w:rPr>
          <w:rFonts w:eastAsia="Calibri"/>
          <w:b/>
          <w:sz w:val="28"/>
          <w:szCs w:val="28"/>
          <w:lang w:eastAsia="en-US"/>
        </w:rPr>
        <w:t>обучающихся</w:t>
      </w:r>
      <w:proofErr w:type="gramEnd"/>
      <w:r w:rsidRPr="00C23C39">
        <w:rPr>
          <w:rFonts w:eastAsia="Calibri"/>
          <w:b/>
          <w:sz w:val="28"/>
          <w:szCs w:val="28"/>
          <w:lang w:eastAsia="en-US"/>
        </w:rPr>
        <w:t>:</w:t>
      </w:r>
    </w:p>
    <w:p w:rsidR="0016509D" w:rsidRPr="00C23C39" w:rsidRDefault="0016509D" w:rsidP="0016509D">
      <w:pPr>
        <w:numPr>
          <w:ilvl w:val="0"/>
          <w:numId w:val="18"/>
        </w:numPr>
        <w:jc w:val="both"/>
        <w:rPr>
          <w:rFonts w:eastAsia="Calibri"/>
          <w:sz w:val="28"/>
          <w:szCs w:val="28"/>
          <w:lang w:eastAsia="en-US"/>
        </w:rPr>
      </w:pPr>
      <w:r w:rsidRPr="00C23C39">
        <w:rPr>
          <w:rFonts w:eastAsia="Calibri"/>
          <w:sz w:val="28"/>
          <w:szCs w:val="28"/>
          <w:lang w:eastAsia="en-US"/>
        </w:rPr>
        <w:t>умение использовать различные приёмы поиска информации в Интернете, строить запросы для поиска информации и анализировать результаты поиска.</w:t>
      </w:r>
    </w:p>
    <w:p w:rsidR="0016509D" w:rsidRPr="00C23C39" w:rsidRDefault="0016509D" w:rsidP="0016509D">
      <w:pPr>
        <w:rPr>
          <w:rFonts w:eastAsia="Calibri"/>
          <w:b/>
          <w:sz w:val="28"/>
          <w:szCs w:val="28"/>
          <w:lang w:eastAsia="en-US"/>
        </w:rPr>
      </w:pPr>
      <w:r w:rsidRPr="00C23C39">
        <w:rPr>
          <w:rFonts w:eastAsia="Calibri"/>
          <w:b/>
          <w:sz w:val="28"/>
          <w:szCs w:val="28"/>
          <w:lang w:eastAsia="en-US"/>
        </w:rPr>
        <w:t>Основы учебно-исследовательской и проектной деятельности:</w:t>
      </w:r>
    </w:p>
    <w:p w:rsidR="0016509D" w:rsidRPr="00C23C39" w:rsidRDefault="0016509D" w:rsidP="0016509D">
      <w:pPr>
        <w:numPr>
          <w:ilvl w:val="0"/>
          <w:numId w:val="19"/>
        </w:numPr>
        <w:ind w:left="714" w:hanging="357"/>
        <w:jc w:val="both"/>
        <w:rPr>
          <w:rFonts w:eastAsia="Calibri"/>
          <w:sz w:val="28"/>
          <w:szCs w:val="28"/>
          <w:lang w:eastAsia="en-US"/>
        </w:rPr>
      </w:pPr>
      <w:r w:rsidRPr="00C23C39">
        <w:rPr>
          <w:rFonts w:eastAsia="Calibri"/>
          <w:sz w:val="28"/>
          <w:szCs w:val="28"/>
          <w:lang w:eastAsia="en-US"/>
        </w:rPr>
        <w:t>умение планировать и выполнять учебный проект, используя оборудование, адекватные методы и приёмы;</w:t>
      </w:r>
    </w:p>
    <w:p w:rsidR="0016509D" w:rsidRPr="00C23C39" w:rsidRDefault="0016509D" w:rsidP="0016509D">
      <w:pPr>
        <w:numPr>
          <w:ilvl w:val="0"/>
          <w:numId w:val="19"/>
        </w:numPr>
        <w:ind w:left="714" w:hanging="357"/>
        <w:jc w:val="both"/>
        <w:rPr>
          <w:rFonts w:eastAsia="Calibri"/>
          <w:sz w:val="28"/>
          <w:szCs w:val="28"/>
          <w:lang w:eastAsia="en-US"/>
        </w:rPr>
      </w:pPr>
      <w:r w:rsidRPr="00C23C39">
        <w:rPr>
          <w:rFonts w:eastAsia="Calibri"/>
          <w:sz w:val="28"/>
          <w:szCs w:val="28"/>
          <w:lang w:eastAsia="en-US"/>
        </w:rPr>
        <w:t>отличать факты от суждений, мнений, оценок, критически относиться к суждениям, мнениям, оценкам;</w:t>
      </w:r>
    </w:p>
    <w:p w:rsidR="0016509D" w:rsidRPr="00C23C39" w:rsidRDefault="0016509D" w:rsidP="0016509D">
      <w:pPr>
        <w:numPr>
          <w:ilvl w:val="0"/>
          <w:numId w:val="19"/>
        </w:numPr>
        <w:jc w:val="both"/>
        <w:rPr>
          <w:rFonts w:eastAsia="Calibri"/>
          <w:sz w:val="28"/>
          <w:szCs w:val="28"/>
          <w:lang w:eastAsia="en-US"/>
        </w:rPr>
      </w:pPr>
      <w:r w:rsidRPr="00C23C39">
        <w:rPr>
          <w:rFonts w:eastAsia="Calibri"/>
          <w:sz w:val="28"/>
          <w:szCs w:val="28"/>
          <w:lang w:eastAsia="en-US"/>
        </w:rPr>
        <w:t>ясно, логично и точно излагать свою точку зрения, использовать языковые средства, адекватные обсуждаемой проблеме.</w:t>
      </w:r>
    </w:p>
    <w:p w:rsidR="0016509D" w:rsidRPr="00C23C39" w:rsidRDefault="0016509D" w:rsidP="0016509D">
      <w:pPr>
        <w:jc w:val="both"/>
        <w:rPr>
          <w:rFonts w:eastAsia="Calibri"/>
          <w:b/>
          <w:sz w:val="28"/>
          <w:szCs w:val="28"/>
          <w:lang w:eastAsia="en-US"/>
        </w:rPr>
      </w:pPr>
      <w:r w:rsidRPr="00C23C39">
        <w:rPr>
          <w:rFonts w:eastAsia="Calibri"/>
          <w:b/>
          <w:sz w:val="28"/>
          <w:szCs w:val="28"/>
          <w:lang w:eastAsia="en-US"/>
        </w:rPr>
        <w:t>Стратегия смыслового чтения и работа с текстом:</w:t>
      </w:r>
    </w:p>
    <w:p w:rsidR="0016509D" w:rsidRPr="00C23C39" w:rsidRDefault="0016509D" w:rsidP="0016509D">
      <w:pPr>
        <w:numPr>
          <w:ilvl w:val="0"/>
          <w:numId w:val="19"/>
        </w:numPr>
        <w:jc w:val="both"/>
        <w:rPr>
          <w:rFonts w:eastAsia="Calibri"/>
          <w:sz w:val="28"/>
          <w:szCs w:val="28"/>
          <w:lang w:eastAsia="en-US"/>
        </w:rPr>
      </w:pPr>
      <w:r w:rsidRPr="00C23C39">
        <w:rPr>
          <w:rFonts w:eastAsia="Calibri"/>
          <w:sz w:val="28"/>
          <w:szCs w:val="28"/>
          <w:lang w:eastAsia="en-US"/>
        </w:rPr>
        <w:t>умение ориентироваться в содержании текста и понимать его целостный смысл;</w:t>
      </w:r>
    </w:p>
    <w:p w:rsidR="0016509D" w:rsidRPr="00C23C39" w:rsidRDefault="0016509D" w:rsidP="0016509D">
      <w:pPr>
        <w:numPr>
          <w:ilvl w:val="0"/>
          <w:numId w:val="19"/>
        </w:numPr>
        <w:jc w:val="both"/>
        <w:rPr>
          <w:rFonts w:eastAsia="Calibri"/>
          <w:sz w:val="28"/>
          <w:szCs w:val="28"/>
          <w:lang w:eastAsia="en-US"/>
        </w:rPr>
      </w:pPr>
      <w:r w:rsidRPr="00C23C39">
        <w:rPr>
          <w:rFonts w:eastAsia="Calibri"/>
          <w:sz w:val="28"/>
          <w:szCs w:val="28"/>
          <w:lang w:eastAsia="en-US"/>
        </w:rPr>
        <w:t>определять главную тему, общую цель или назначение текста;</w:t>
      </w:r>
    </w:p>
    <w:p w:rsidR="0016509D" w:rsidRPr="00C23C39" w:rsidRDefault="0016509D" w:rsidP="0016509D">
      <w:pPr>
        <w:numPr>
          <w:ilvl w:val="0"/>
          <w:numId w:val="19"/>
        </w:numPr>
        <w:jc w:val="both"/>
        <w:rPr>
          <w:rFonts w:eastAsia="Calibri"/>
          <w:sz w:val="28"/>
          <w:szCs w:val="28"/>
          <w:lang w:eastAsia="en-US"/>
        </w:rPr>
      </w:pPr>
      <w:r w:rsidRPr="00C23C39">
        <w:rPr>
          <w:rFonts w:eastAsia="Calibri"/>
          <w:sz w:val="28"/>
          <w:szCs w:val="28"/>
          <w:lang w:eastAsia="en-US"/>
        </w:rPr>
        <w:t>выбирать из текста или придумывать заголовок, соответствующий содержанию и общему смыслу;</w:t>
      </w:r>
    </w:p>
    <w:p w:rsidR="0016509D" w:rsidRPr="00C23C39" w:rsidRDefault="0016509D" w:rsidP="0016509D">
      <w:pPr>
        <w:numPr>
          <w:ilvl w:val="0"/>
          <w:numId w:val="19"/>
        </w:numPr>
        <w:jc w:val="both"/>
        <w:rPr>
          <w:rFonts w:eastAsia="Calibri"/>
          <w:sz w:val="28"/>
          <w:szCs w:val="28"/>
          <w:lang w:eastAsia="en-US"/>
        </w:rPr>
      </w:pPr>
      <w:r w:rsidRPr="00C23C39">
        <w:rPr>
          <w:rFonts w:eastAsia="Calibri"/>
          <w:sz w:val="28"/>
          <w:szCs w:val="28"/>
          <w:lang w:eastAsia="en-US"/>
        </w:rPr>
        <w:t>находить в тексте требуемую информацию.</w:t>
      </w:r>
    </w:p>
    <w:p w:rsidR="0016509D" w:rsidRPr="00C23C39" w:rsidRDefault="0016509D" w:rsidP="0016509D">
      <w:pPr>
        <w:jc w:val="both"/>
        <w:rPr>
          <w:b/>
          <w:sz w:val="28"/>
          <w:szCs w:val="28"/>
        </w:rPr>
      </w:pPr>
    </w:p>
    <w:p w:rsidR="0016509D" w:rsidRPr="00C23C39" w:rsidRDefault="0016509D" w:rsidP="0016509D">
      <w:pPr>
        <w:ind w:left="360"/>
        <w:jc w:val="both"/>
        <w:rPr>
          <w:b/>
          <w:sz w:val="28"/>
          <w:szCs w:val="28"/>
        </w:rPr>
      </w:pPr>
      <w:r w:rsidRPr="00C23C39">
        <w:rPr>
          <w:b/>
          <w:sz w:val="28"/>
          <w:szCs w:val="28"/>
        </w:rPr>
        <w:t>Предметных:</w:t>
      </w:r>
    </w:p>
    <w:p w:rsidR="0016509D" w:rsidRPr="00C23C39" w:rsidRDefault="0016509D" w:rsidP="0016509D">
      <w:pPr>
        <w:ind w:left="360"/>
        <w:jc w:val="both"/>
        <w:rPr>
          <w:sz w:val="28"/>
          <w:szCs w:val="28"/>
          <w:u w:val="single"/>
        </w:rPr>
      </w:pPr>
      <w:r w:rsidRPr="00C23C39">
        <w:rPr>
          <w:sz w:val="28"/>
          <w:szCs w:val="28"/>
          <w:u w:val="single"/>
        </w:rPr>
        <w:t>Выпускник 9 класса научится:</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объяснять основные географические закономерности взаимодействия общества и природы;</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объяснять сущность происходящих в России социально-экономических преобразований;</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аргументировать необходимость перехода на модель устойчивого развития;</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объяснять типичные черты и специфику природно-хозяйственных систем и географических районов.</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определять причины и следствия геоэкологических проблем;</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приводить примеры закономерностей размещения отраслей, центров производства;</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оценивать особенности развития экономики по отраслям и районам, роль России в мире.</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прогнозировать особенности развития географических систем;</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прогнозировать изменения в географии деятельности;</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составлять рекомендации по решению географических проблем, характеристики отдельных компонентов географических систем.</w:t>
      </w:r>
    </w:p>
    <w:p w:rsidR="0016509D" w:rsidRPr="00C23C39" w:rsidRDefault="0016509D" w:rsidP="0016509D">
      <w:pPr>
        <w:numPr>
          <w:ilvl w:val="0"/>
          <w:numId w:val="21"/>
        </w:numPr>
        <w:suppressAutoHyphens/>
        <w:jc w:val="both"/>
        <w:rPr>
          <w:color w:val="000000"/>
          <w:sz w:val="28"/>
          <w:szCs w:val="28"/>
        </w:rPr>
      </w:pPr>
      <w:r w:rsidRPr="00C23C39">
        <w:rPr>
          <w:color w:val="000000"/>
          <w:sz w:val="28"/>
          <w:szCs w:val="28"/>
        </w:rPr>
        <w:t>пользоваться различными источниками географической информации: картографическими, статистическими и др.;</w:t>
      </w:r>
    </w:p>
    <w:p w:rsidR="0016509D" w:rsidRPr="00C23C39" w:rsidRDefault="0016509D" w:rsidP="0016509D">
      <w:pPr>
        <w:numPr>
          <w:ilvl w:val="0"/>
          <w:numId w:val="21"/>
        </w:numPr>
        <w:suppressAutoHyphens/>
        <w:jc w:val="both"/>
        <w:rPr>
          <w:color w:val="000000"/>
          <w:sz w:val="28"/>
          <w:szCs w:val="28"/>
        </w:rPr>
      </w:pPr>
      <w:r w:rsidRPr="00C23C39">
        <w:rPr>
          <w:color w:val="000000"/>
          <w:sz w:val="28"/>
          <w:szCs w:val="28"/>
        </w:rPr>
        <w:t>определять по картам местоположение географических объектов.</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формулировать своё отношение к культурному и природному наследию;</w:t>
      </w:r>
    </w:p>
    <w:p w:rsidR="0016509D" w:rsidRPr="00C23C39" w:rsidRDefault="0016509D" w:rsidP="0016509D">
      <w:pPr>
        <w:numPr>
          <w:ilvl w:val="0"/>
          <w:numId w:val="21"/>
        </w:numPr>
        <w:suppressAutoHyphens/>
        <w:jc w:val="both"/>
        <w:rPr>
          <w:bCs/>
          <w:color w:val="000000"/>
          <w:sz w:val="28"/>
          <w:szCs w:val="28"/>
        </w:rPr>
      </w:pPr>
      <w:r w:rsidRPr="00C23C39">
        <w:rPr>
          <w:bCs/>
          <w:color w:val="000000"/>
          <w:sz w:val="28"/>
          <w:szCs w:val="28"/>
        </w:rPr>
        <w:t>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16509D" w:rsidRPr="00C23C39" w:rsidRDefault="0016509D" w:rsidP="0016509D">
      <w:pPr>
        <w:jc w:val="both"/>
        <w:rPr>
          <w:bCs/>
          <w:color w:val="000000"/>
          <w:sz w:val="28"/>
          <w:szCs w:val="28"/>
        </w:rPr>
      </w:pPr>
    </w:p>
    <w:p w:rsidR="0016509D" w:rsidRPr="00C23C39" w:rsidRDefault="0016509D" w:rsidP="0016509D">
      <w:pPr>
        <w:pStyle w:val="western"/>
        <w:spacing w:before="0" w:beforeAutospacing="0" w:after="0"/>
        <w:ind w:left="349" w:firstLine="0"/>
        <w:rPr>
          <w:color w:val="auto"/>
          <w:sz w:val="28"/>
          <w:szCs w:val="28"/>
          <w:u w:val="single"/>
        </w:rPr>
      </w:pPr>
      <w:r w:rsidRPr="00C23C39">
        <w:rPr>
          <w:color w:val="auto"/>
          <w:sz w:val="28"/>
          <w:szCs w:val="28"/>
          <w:u w:val="single"/>
        </w:rPr>
        <w:t>Выпускник 9 класса получит возможность научиться:</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процессами, а также развитием глобальной коммуникационной системы;</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 xml:space="preserve">оценивать ситуацию на рынке труда и еѐ динамику выдвигать и обосновывать на основе </w:t>
      </w:r>
      <w:proofErr w:type="gramStart"/>
      <w:r w:rsidRPr="00C23C39">
        <w:rPr>
          <w:color w:val="000000"/>
          <w:sz w:val="28"/>
          <w:szCs w:val="28"/>
        </w:rPr>
        <w:t>анализа комплекса источников информации гипотезы</w:t>
      </w:r>
      <w:proofErr w:type="gramEnd"/>
      <w:r w:rsidRPr="00C23C39">
        <w:rPr>
          <w:color w:val="000000"/>
          <w:sz w:val="28"/>
          <w:szCs w:val="28"/>
        </w:rPr>
        <w:t xml:space="preserve"> об изменении отраслевой и территориальной структуры хозяйства страны;</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обосновывать возможные пути решения проблем развития хозяйства России; составлять комплексные географические характеристики районов разного ранга;</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оценивать социально- экономическое положение и перспективы развития регионов;</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выбирать критерии для сравнения, сопоставления, оценки и классификации природных, социально- экономических, геоэкологических явлений и процессов на территории России выбирать критерии для определения места страны в мировой экономике;</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объяснять возможности России в решении современных глобальных проблем человечества;</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оценивать социально- экономическое положение и перспективы развития России 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16509D" w:rsidRPr="00C23C39" w:rsidRDefault="0016509D" w:rsidP="0016509D">
      <w:pPr>
        <w:numPr>
          <w:ilvl w:val="0"/>
          <w:numId w:val="20"/>
        </w:numPr>
        <w:shd w:val="clear" w:color="auto" w:fill="FFFFFF"/>
        <w:ind w:left="714" w:hanging="357"/>
        <w:jc w:val="both"/>
        <w:rPr>
          <w:color w:val="000000"/>
          <w:sz w:val="28"/>
          <w:szCs w:val="28"/>
        </w:rPr>
      </w:pPr>
      <w:r w:rsidRPr="00C23C39">
        <w:rPr>
          <w:color w:val="000000"/>
          <w:sz w:val="28"/>
          <w:szCs w:val="28"/>
        </w:rPr>
        <w:t>оценивать ситуацию на рынке труда и ее динамику.</w:t>
      </w:r>
    </w:p>
    <w:p w:rsidR="0016509D" w:rsidRPr="00C23C39" w:rsidRDefault="0016509D" w:rsidP="0016509D">
      <w:pPr>
        <w:shd w:val="clear" w:color="auto" w:fill="FFFFFF"/>
        <w:jc w:val="both"/>
        <w:rPr>
          <w:color w:val="000000"/>
          <w:sz w:val="28"/>
          <w:szCs w:val="28"/>
        </w:rPr>
      </w:pPr>
    </w:p>
    <w:p w:rsidR="0016509D" w:rsidRPr="00C23C39" w:rsidRDefault="0016509D" w:rsidP="0016509D">
      <w:pPr>
        <w:pStyle w:val="western"/>
        <w:spacing w:before="0" w:beforeAutospacing="0" w:after="0"/>
        <w:ind w:left="349" w:firstLine="0"/>
        <w:rPr>
          <w:color w:val="auto"/>
          <w:sz w:val="28"/>
          <w:szCs w:val="28"/>
          <w:u w:val="single"/>
        </w:rPr>
      </w:pPr>
    </w:p>
    <w:p w:rsidR="0016509D" w:rsidRPr="00C23C39" w:rsidRDefault="0016509D" w:rsidP="0016509D">
      <w:pPr>
        <w:numPr>
          <w:ilvl w:val="1"/>
          <w:numId w:val="20"/>
        </w:numPr>
        <w:suppressAutoHyphens/>
        <w:jc w:val="center"/>
        <w:rPr>
          <w:b/>
          <w:sz w:val="28"/>
          <w:szCs w:val="28"/>
        </w:rPr>
      </w:pPr>
      <w:r w:rsidRPr="00C23C39">
        <w:rPr>
          <w:b/>
          <w:sz w:val="28"/>
          <w:szCs w:val="28"/>
        </w:rPr>
        <w:t>Содержание учебного предмета «География» в 9 классе</w:t>
      </w:r>
    </w:p>
    <w:p w:rsidR="0016509D" w:rsidRPr="00C23C39" w:rsidRDefault="0016509D" w:rsidP="0016509D">
      <w:pPr>
        <w:ind w:firstLine="720"/>
        <w:jc w:val="both"/>
        <w:rPr>
          <w:sz w:val="28"/>
          <w:szCs w:val="28"/>
        </w:rPr>
      </w:pPr>
    </w:p>
    <w:p w:rsidR="0016509D" w:rsidRPr="00C23C39" w:rsidRDefault="0016509D" w:rsidP="0016509D">
      <w:pPr>
        <w:ind w:firstLine="720"/>
        <w:jc w:val="center"/>
        <w:rPr>
          <w:b/>
          <w:sz w:val="28"/>
          <w:szCs w:val="28"/>
        </w:rPr>
      </w:pPr>
      <w:r w:rsidRPr="00C23C39">
        <w:rPr>
          <w:b/>
          <w:sz w:val="28"/>
          <w:szCs w:val="28"/>
        </w:rPr>
        <w:t>1. Введение (1 час)</w:t>
      </w:r>
    </w:p>
    <w:p w:rsidR="0016509D" w:rsidRPr="00C23C39" w:rsidRDefault="0016509D" w:rsidP="0016509D">
      <w:pPr>
        <w:ind w:firstLine="720"/>
        <w:jc w:val="both"/>
        <w:rPr>
          <w:sz w:val="28"/>
          <w:szCs w:val="28"/>
        </w:rPr>
      </w:pPr>
      <w:r w:rsidRPr="00C23C39">
        <w:rPr>
          <w:sz w:val="28"/>
          <w:szCs w:val="28"/>
        </w:rPr>
        <w:t>Экономическая география — наука о хозяйстве и населении.</w:t>
      </w:r>
    </w:p>
    <w:p w:rsidR="0016509D" w:rsidRPr="00C23C39" w:rsidRDefault="0016509D" w:rsidP="0016509D">
      <w:pPr>
        <w:ind w:firstLine="720"/>
        <w:jc w:val="both"/>
        <w:rPr>
          <w:i/>
          <w:sz w:val="28"/>
          <w:szCs w:val="28"/>
        </w:rPr>
      </w:pPr>
      <w:r w:rsidRPr="00C23C39">
        <w:rPr>
          <w:i/>
          <w:sz w:val="28"/>
          <w:szCs w:val="28"/>
        </w:rPr>
        <w:t>Практические работы:</w:t>
      </w:r>
    </w:p>
    <w:p w:rsidR="0016509D" w:rsidRPr="00C23C39" w:rsidRDefault="0016509D" w:rsidP="0016509D">
      <w:pPr>
        <w:ind w:firstLine="720"/>
        <w:jc w:val="both"/>
        <w:rPr>
          <w:i/>
          <w:sz w:val="28"/>
          <w:szCs w:val="28"/>
        </w:rPr>
      </w:pPr>
      <w:r w:rsidRPr="00C23C39">
        <w:rPr>
          <w:i/>
          <w:sz w:val="28"/>
          <w:szCs w:val="28"/>
        </w:rPr>
        <w:t>1. Определение по картам особенностей ЭГП России</w:t>
      </w:r>
    </w:p>
    <w:p w:rsidR="0016509D" w:rsidRPr="00C23C39" w:rsidRDefault="0016509D" w:rsidP="0016509D">
      <w:pPr>
        <w:ind w:firstLine="720"/>
        <w:jc w:val="center"/>
        <w:rPr>
          <w:b/>
          <w:sz w:val="28"/>
          <w:szCs w:val="28"/>
        </w:rPr>
      </w:pPr>
      <w:r w:rsidRPr="00C23C39">
        <w:rPr>
          <w:b/>
          <w:sz w:val="28"/>
          <w:szCs w:val="28"/>
        </w:rPr>
        <w:t xml:space="preserve">2. Место России в мире </w:t>
      </w:r>
      <w:r>
        <w:rPr>
          <w:b/>
          <w:sz w:val="28"/>
          <w:szCs w:val="28"/>
        </w:rPr>
        <w:t>(4</w:t>
      </w:r>
      <w:r w:rsidRPr="00C23C39">
        <w:rPr>
          <w:b/>
          <w:sz w:val="28"/>
          <w:szCs w:val="28"/>
        </w:rPr>
        <w:t xml:space="preserve"> часа)</w:t>
      </w:r>
    </w:p>
    <w:p w:rsidR="0016509D" w:rsidRPr="00C23C39" w:rsidRDefault="0016509D" w:rsidP="0016509D">
      <w:pPr>
        <w:ind w:firstLine="720"/>
        <w:jc w:val="both"/>
        <w:rPr>
          <w:sz w:val="28"/>
          <w:szCs w:val="28"/>
        </w:rPr>
      </w:pPr>
      <w:r w:rsidRPr="00C23C39">
        <w:rPr>
          <w:sz w:val="28"/>
          <w:szCs w:val="28"/>
        </w:rPr>
        <w:t>Государственная территория и границы России. Географическое положение России. ЭГП и транспортно-географическое положение России. Политико-административное устройство России.</w:t>
      </w:r>
    </w:p>
    <w:p w:rsidR="0016509D" w:rsidRPr="00C23C39" w:rsidRDefault="0016509D" w:rsidP="0016509D">
      <w:pPr>
        <w:ind w:firstLine="720"/>
        <w:jc w:val="both"/>
        <w:rPr>
          <w:i/>
          <w:sz w:val="28"/>
          <w:szCs w:val="28"/>
        </w:rPr>
      </w:pPr>
      <w:r w:rsidRPr="00C23C39">
        <w:rPr>
          <w:i/>
          <w:sz w:val="28"/>
          <w:szCs w:val="28"/>
        </w:rPr>
        <w:t>Практические работы:</w:t>
      </w:r>
    </w:p>
    <w:p w:rsidR="0016509D" w:rsidRPr="00C23C39" w:rsidRDefault="0016509D" w:rsidP="0016509D">
      <w:pPr>
        <w:ind w:firstLine="720"/>
        <w:jc w:val="both"/>
        <w:rPr>
          <w:i/>
          <w:sz w:val="28"/>
          <w:szCs w:val="28"/>
        </w:rPr>
      </w:pPr>
      <w:r w:rsidRPr="00C23C39">
        <w:rPr>
          <w:i/>
          <w:sz w:val="28"/>
          <w:szCs w:val="28"/>
        </w:rPr>
        <w:t>2. Обозначение на контурной карте субъектов РФ</w:t>
      </w:r>
    </w:p>
    <w:p w:rsidR="0016509D" w:rsidRPr="00C23C39" w:rsidRDefault="0016509D" w:rsidP="0016509D">
      <w:pPr>
        <w:ind w:firstLine="720"/>
        <w:jc w:val="center"/>
        <w:rPr>
          <w:b/>
          <w:sz w:val="28"/>
          <w:szCs w:val="28"/>
        </w:rPr>
      </w:pPr>
      <w:r>
        <w:rPr>
          <w:b/>
          <w:sz w:val="28"/>
          <w:szCs w:val="28"/>
        </w:rPr>
        <w:t xml:space="preserve">3. Население России (6 </w:t>
      </w:r>
      <w:r w:rsidRPr="00C23C39">
        <w:rPr>
          <w:b/>
          <w:sz w:val="28"/>
          <w:szCs w:val="28"/>
        </w:rPr>
        <w:t>часов)</w:t>
      </w:r>
    </w:p>
    <w:p w:rsidR="0016509D" w:rsidRPr="00C23C39" w:rsidRDefault="0016509D" w:rsidP="0016509D">
      <w:pPr>
        <w:ind w:firstLine="720"/>
        <w:jc w:val="both"/>
        <w:rPr>
          <w:sz w:val="28"/>
          <w:szCs w:val="28"/>
        </w:rPr>
      </w:pPr>
      <w:r w:rsidRPr="00C23C39">
        <w:rPr>
          <w:sz w:val="28"/>
          <w:szCs w:val="28"/>
        </w:rPr>
        <w:t>Население России: особенности заселения, численность и естественный прирост. Россия — многонациональная страна. Миграции населения. Городское и сельское население. Размещение населения. Рынок труда. Занятость населения России.</w:t>
      </w:r>
    </w:p>
    <w:p w:rsidR="0016509D" w:rsidRPr="00C23C39" w:rsidRDefault="0016509D" w:rsidP="0016509D">
      <w:pPr>
        <w:ind w:firstLine="720"/>
        <w:jc w:val="both"/>
        <w:rPr>
          <w:i/>
          <w:sz w:val="28"/>
          <w:szCs w:val="28"/>
        </w:rPr>
      </w:pPr>
      <w:r w:rsidRPr="00C23C39">
        <w:rPr>
          <w:i/>
          <w:sz w:val="28"/>
          <w:szCs w:val="28"/>
        </w:rPr>
        <w:t>Практические работы:</w:t>
      </w:r>
    </w:p>
    <w:p w:rsidR="0016509D" w:rsidRPr="00C23C39" w:rsidRDefault="0016509D" w:rsidP="0016509D">
      <w:pPr>
        <w:ind w:firstLine="720"/>
        <w:rPr>
          <w:b/>
          <w:i/>
          <w:sz w:val="28"/>
          <w:szCs w:val="28"/>
        </w:rPr>
      </w:pPr>
      <w:r w:rsidRPr="00C23C39">
        <w:rPr>
          <w:i/>
          <w:color w:val="000000"/>
          <w:sz w:val="28"/>
          <w:szCs w:val="28"/>
          <w:shd w:val="clear" w:color="auto" w:fill="FFFFFF"/>
        </w:rPr>
        <w:t xml:space="preserve">3. Построение </w:t>
      </w:r>
      <w:proofErr w:type="gramStart"/>
      <w:r w:rsidRPr="00C23C39">
        <w:rPr>
          <w:i/>
          <w:color w:val="000000"/>
          <w:sz w:val="28"/>
          <w:szCs w:val="28"/>
          <w:shd w:val="clear" w:color="auto" w:fill="FFFFFF"/>
        </w:rPr>
        <w:t>картосхемы основной зоны размещения населения России</w:t>
      </w:r>
      <w:proofErr w:type="gramEnd"/>
      <w:r w:rsidRPr="00C23C39">
        <w:rPr>
          <w:i/>
          <w:color w:val="000000"/>
          <w:sz w:val="28"/>
          <w:szCs w:val="28"/>
          <w:shd w:val="clear" w:color="auto" w:fill="FFFFFF"/>
        </w:rPr>
        <w:t xml:space="preserve"> и обозначение на карте городов - миллионеров</w:t>
      </w:r>
    </w:p>
    <w:p w:rsidR="0016509D" w:rsidRPr="00C23C39" w:rsidRDefault="0016509D" w:rsidP="0016509D">
      <w:pPr>
        <w:ind w:firstLine="720"/>
        <w:jc w:val="center"/>
        <w:rPr>
          <w:b/>
          <w:sz w:val="28"/>
          <w:szCs w:val="28"/>
        </w:rPr>
      </w:pPr>
      <w:r w:rsidRPr="00C23C39">
        <w:rPr>
          <w:b/>
          <w:sz w:val="28"/>
          <w:szCs w:val="28"/>
        </w:rPr>
        <w:t>4. География хозяйства России (2 часа)</w:t>
      </w:r>
    </w:p>
    <w:p w:rsidR="0016509D" w:rsidRPr="00C23C39" w:rsidRDefault="0016509D" w:rsidP="0016509D">
      <w:pPr>
        <w:ind w:firstLine="720"/>
        <w:jc w:val="both"/>
        <w:rPr>
          <w:sz w:val="28"/>
          <w:szCs w:val="28"/>
        </w:rPr>
      </w:pPr>
      <w:r w:rsidRPr="00C23C39">
        <w:rPr>
          <w:sz w:val="28"/>
          <w:szCs w:val="28"/>
        </w:rPr>
        <w:t xml:space="preserve">Хозяйство России. Роль и место России в экономике стран СНГ. Экономические системы в развитии России. Особенности рыночной и смешанной экономики. Структура экономики России. Проблемы природно-ресурсной основы экономики России. Научный комплекс — вершина экономики России. </w:t>
      </w:r>
    </w:p>
    <w:p w:rsidR="0016509D" w:rsidRPr="00C23C39" w:rsidRDefault="0016509D" w:rsidP="0016509D">
      <w:pPr>
        <w:ind w:firstLine="720"/>
        <w:jc w:val="center"/>
        <w:rPr>
          <w:b/>
          <w:sz w:val="28"/>
          <w:szCs w:val="28"/>
        </w:rPr>
      </w:pPr>
      <w:r w:rsidRPr="00C23C39">
        <w:rPr>
          <w:b/>
          <w:sz w:val="28"/>
          <w:szCs w:val="28"/>
        </w:rPr>
        <w:t>5. Межотраслевые комплексы РФ (21 час)</w:t>
      </w:r>
    </w:p>
    <w:p w:rsidR="0016509D" w:rsidRPr="00C23C39" w:rsidRDefault="0016509D" w:rsidP="0016509D">
      <w:pPr>
        <w:ind w:firstLine="720"/>
        <w:jc w:val="both"/>
        <w:rPr>
          <w:sz w:val="28"/>
          <w:szCs w:val="28"/>
        </w:rPr>
      </w:pPr>
      <w:r w:rsidRPr="00C23C39">
        <w:rPr>
          <w:sz w:val="28"/>
          <w:szCs w:val="28"/>
        </w:rPr>
        <w:t>Машиностроительный комплекс. Факторы размещения машиностроения. География машиностроения. Роль и особенности ТЭКа. Топливная промышленность. Электроэнергетика. Комплексы отраслей по производству конструкционных материалов и химических веществ. Металлургический комплекс. География металлургического комплекса. Химико-лесной комплекс. География химико-лесного комплекса. Состав и значение АПК. Земледелие и животноводство. Пищевая и легкая промышленность. Территориальная организация АПК. Состав инфраструктурного комплекса. Виды транспорта.</w:t>
      </w:r>
    </w:p>
    <w:p w:rsidR="0016509D" w:rsidRPr="00C23C39" w:rsidRDefault="0016509D" w:rsidP="0016509D">
      <w:pPr>
        <w:ind w:firstLine="720"/>
        <w:jc w:val="both"/>
        <w:rPr>
          <w:i/>
          <w:sz w:val="28"/>
          <w:szCs w:val="28"/>
        </w:rPr>
      </w:pPr>
      <w:r w:rsidRPr="00C23C39">
        <w:rPr>
          <w:i/>
          <w:sz w:val="28"/>
          <w:szCs w:val="28"/>
        </w:rPr>
        <w:t xml:space="preserve">Практические работы: </w:t>
      </w:r>
    </w:p>
    <w:p w:rsidR="0016509D" w:rsidRPr="00C23C39" w:rsidRDefault="0016509D" w:rsidP="0016509D">
      <w:pPr>
        <w:numPr>
          <w:ilvl w:val="0"/>
          <w:numId w:val="22"/>
        </w:numPr>
        <w:suppressAutoHyphens/>
        <w:jc w:val="both"/>
        <w:rPr>
          <w:i/>
          <w:sz w:val="28"/>
          <w:szCs w:val="28"/>
        </w:rPr>
      </w:pPr>
      <w:r w:rsidRPr="00C23C39">
        <w:rPr>
          <w:i/>
          <w:sz w:val="28"/>
          <w:szCs w:val="28"/>
        </w:rPr>
        <w:t xml:space="preserve">Обозначение на </w:t>
      </w:r>
      <w:proofErr w:type="gramStart"/>
      <w:r w:rsidRPr="00C23C39">
        <w:rPr>
          <w:i/>
          <w:sz w:val="28"/>
          <w:szCs w:val="28"/>
        </w:rPr>
        <w:t>к</w:t>
      </w:r>
      <w:proofErr w:type="gramEnd"/>
      <w:r w:rsidRPr="00C23C39">
        <w:rPr>
          <w:i/>
          <w:sz w:val="28"/>
          <w:szCs w:val="28"/>
        </w:rPr>
        <w:t>/к основных центров машиностроения</w:t>
      </w:r>
    </w:p>
    <w:p w:rsidR="0016509D" w:rsidRPr="00C23C39" w:rsidRDefault="0016509D" w:rsidP="0016509D">
      <w:pPr>
        <w:numPr>
          <w:ilvl w:val="0"/>
          <w:numId w:val="22"/>
        </w:numPr>
        <w:suppressAutoHyphens/>
        <w:jc w:val="both"/>
        <w:rPr>
          <w:i/>
          <w:sz w:val="28"/>
          <w:szCs w:val="28"/>
        </w:rPr>
      </w:pPr>
      <w:r w:rsidRPr="00C23C39">
        <w:rPr>
          <w:i/>
          <w:sz w:val="28"/>
          <w:szCs w:val="28"/>
        </w:rPr>
        <w:t>Построение картодиаграммы топливной промышленности</w:t>
      </w:r>
    </w:p>
    <w:p w:rsidR="0016509D" w:rsidRPr="00C23C39" w:rsidRDefault="0016509D" w:rsidP="0016509D">
      <w:pPr>
        <w:numPr>
          <w:ilvl w:val="0"/>
          <w:numId w:val="22"/>
        </w:numPr>
        <w:suppressAutoHyphens/>
        <w:jc w:val="both"/>
        <w:rPr>
          <w:i/>
          <w:sz w:val="28"/>
          <w:szCs w:val="28"/>
        </w:rPr>
      </w:pPr>
      <w:proofErr w:type="gramStart"/>
      <w:r w:rsidRPr="00C23C39">
        <w:rPr>
          <w:i/>
          <w:sz w:val="28"/>
          <w:szCs w:val="28"/>
        </w:rPr>
        <w:t>Обозначение на к/к крупнейших электростанций России</w:t>
      </w:r>
      <w:proofErr w:type="gramEnd"/>
    </w:p>
    <w:p w:rsidR="0016509D" w:rsidRPr="00C23C39" w:rsidRDefault="0016509D" w:rsidP="0016509D">
      <w:pPr>
        <w:numPr>
          <w:ilvl w:val="0"/>
          <w:numId w:val="22"/>
        </w:numPr>
        <w:suppressAutoHyphens/>
        <w:jc w:val="both"/>
        <w:rPr>
          <w:i/>
          <w:sz w:val="28"/>
          <w:szCs w:val="28"/>
        </w:rPr>
      </w:pPr>
      <w:proofErr w:type="gramStart"/>
      <w:r w:rsidRPr="00C23C39">
        <w:rPr>
          <w:i/>
          <w:color w:val="000000"/>
          <w:sz w:val="28"/>
          <w:szCs w:val="28"/>
          <w:shd w:val="clear" w:color="auto" w:fill="FFFFFF"/>
        </w:rPr>
        <w:t>Нанесение на к/к центров чёрной и цветной металлургии России</w:t>
      </w:r>
      <w:proofErr w:type="gramEnd"/>
    </w:p>
    <w:p w:rsidR="0016509D" w:rsidRPr="00C23C39" w:rsidRDefault="0016509D" w:rsidP="0016509D">
      <w:pPr>
        <w:numPr>
          <w:ilvl w:val="0"/>
          <w:numId w:val="22"/>
        </w:numPr>
        <w:suppressAutoHyphens/>
        <w:jc w:val="both"/>
        <w:rPr>
          <w:i/>
          <w:sz w:val="28"/>
          <w:szCs w:val="28"/>
        </w:rPr>
      </w:pPr>
      <w:r w:rsidRPr="00C23C39">
        <w:rPr>
          <w:i/>
          <w:sz w:val="28"/>
          <w:szCs w:val="28"/>
        </w:rPr>
        <w:t>Определение крупнейших баз. Закономерности их размещения</w:t>
      </w:r>
    </w:p>
    <w:p w:rsidR="0016509D" w:rsidRPr="00C23C39" w:rsidRDefault="0016509D" w:rsidP="0016509D">
      <w:pPr>
        <w:numPr>
          <w:ilvl w:val="0"/>
          <w:numId w:val="22"/>
        </w:numPr>
        <w:suppressAutoHyphens/>
        <w:jc w:val="both"/>
        <w:rPr>
          <w:i/>
          <w:sz w:val="28"/>
          <w:szCs w:val="28"/>
        </w:rPr>
      </w:pPr>
      <w:r w:rsidRPr="00C23C39">
        <w:rPr>
          <w:i/>
          <w:sz w:val="28"/>
          <w:szCs w:val="28"/>
        </w:rPr>
        <w:t>География размещения земледелия и животноводства</w:t>
      </w:r>
    </w:p>
    <w:p w:rsidR="0016509D" w:rsidRPr="00C23C39" w:rsidRDefault="0016509D" w:rsidP="0016509D">
      <w:pPr>
        <w:numPr>
          <w:ilvl w:val="0"/>
          <w:numId w:val="22"/>
        </w:numPr>
        <w:suppressAutoHyphens/>
        <w:jc w:val="both"/>
        <w:rPr>
          <w:i/>
          <w:sz w:val="28"/>
          <w:szCs w:val="28"/>
        </w:rPr>
      </w:pPr>
      <w:r w:rsidRPr="00C23C39">
        <w:rPr>
          <w:i/>
          <w:sz w:val="28"/>
          <w:szCs w:val="28"/>
        </w:rPr>
        <w:t>Сравнение транспортной сети регионов России</w:t>
      </w:r>
    </w:p>
    <w:p w:rsidR="0016509D" w:rsidRPr="00C23C39" w:rsidRDefault="0016509D" w:rsidP="0016509D">
      <w:pPr>
        <w:ind w:firstLine="720"/>
        <w:jc w:val="center"/>
        <w:rPr>
          <w:b/>
          <w:sz w:val="28"/>
          <w:szCs w:val="28"/>
        </w:rPr>
      </w:pPr>
      <w:r w:rsidRPr="00C23C39">
        <w:rPr>
          <w:b/>
          <w:sz w:val="28"/>
          <w:szCs w:val="28"/>
        </w:rPr>
        <w:t>6. Рег</w:t>
      </w:r>
      <w:r>
        <w:rPr>
          <w:b/>
          <w:sz w:val="28"/>
          <w:szCs w:val="28"/>
        </w:rPr>
        <w:t>ионы России (29</w:t>
      </w:r>
      <w:r w:rsidRPr="00C23C39">
        <w:rPr>
          <w:b/>
          <w:sz w:val="28"/>
          <w:szCs w:val="28"/>
        </w:rPr>
        <w:t xml:space="preserve"> часа)</w:t>
      </w:r>
    </w:p>
    <w:p w:rsidR="0016509D" w:rsidRPr="00C23C39" w:rsidRDefault="0016509D" w:rsidP="0016509D">
      <w:pPr>
        <w:ind w:firstLine="720"/>
        <w:jc w:val="both"/>
        <w:rPr>
          <w:sz w:val="28"/>
          <w:szCs w:val="28"/>
        </w:rPr>
      </w:pPr>
      <w:r w:rsidRPr="00C23C39">
        <w:rPr>
          <w:sz w:val="28"/>
          <w:szCs w:val="28"/>
        </w:rPr>
        <w:t xml:space="preserve">Районирование территории России. Проблемы экономического районирования России. Центральная Россия. Население и трудовые ресурсы. Экономика Центральной России. Узловые районы Центральной России. Северо-Западная Россия. Европейский Север. Население и хозяйство Европейского Севера. Северный Кавказ. Население и хозяйство Северного Кавказа. Поволжье. Население и хозяйство Поволжья. Урал. </w:t>
      </w:r>
      <w:proofErr w:type="gramStart"/>
      <w:r w:rsidRPr="00C23C39">
        <w:rPr>
          <w:sz w:val="28"/>
          <w:szCs w:val="28"/>
        </w:rPr>
        <w:t>Восточный</w:t>
      </w:r>
      <w:proofErr w:type="gramEnd"/>
      <w:r w:rsidRPr="00C23C39">
        <w:rPr>
          <w:sz w:val="28"/>
          <w:szCs w:val="28"/>
        </w:rPr>
        <w:t xml:space="preserve"> макрорегион – Азиатская Россия. Западная Сибирь. Экономика Восточной Сибири. Дальний Восток: особенности развития. </w:t>
      </w:r>
    </w:p>
    <w:p w:rsidR="0016509D" w:rsidRPr="00C23C39" w:rsidRDefault="0016509D" w:rsidP="0016509D">
      <w:pPr>
        <w:ind w:firstLine="720"/>
        <w:jc w:val="both"/>
        <w:rPr>
          <w:i/>
          <w:sz w:val="28"/>
          <w:szCs w:val="28"/>
        </w:rPr>
      </w:pPr>
      <w:r w:rsidRPr="00C23C39">
        <w:rPr>
          <w:i/>
          <w:sz w:val="28"/>
          <w:szCs w:val="28"/>
        </w:rPr>
        <w:t xml:space="preserve">Практические работы: </w:t>
      </w:r>
    </w:p>
    <w:p w:rsidR="0016509D" w:rsidRPr="00C23C39" w:rsidRDefault="0016509D" w:rsidP="0016509D">
      <w:pPr>
        <w:numPr>
          <w:ilvl w:val="0"/>
          <w:numId w:val="22"/>
        </w:numPr>
        <w:suppressAutoHyphens/>
        <w:jc w:val="both"/>
        <w:rPr>
          <w:i/>
          <w:sz w:val="28"/>
          <w:szCs w:val="28"/>
        </w:rPr>
      </w:pPr>
      <w:r w:rsidRPr="00C23C39">
        <w:rPr>
          <w:i/>
          <w:color w:val="000000"/>
          <w:sz w:val="28"/>
          <w:szCs w:val="28"/>
          <w:shd w:val="clear" w:color="auto" w:fill="FFFFFF"/>
        </w:rPr>
        <w:t>Составление картосхемы экономического развития районов Центральной России</w:t>
      </w:r>
    </w:p>
    <w:p w:rsidR="0016509D" w:rsidRPr="00C23C39" w:rsidRDefault="0016509D" w:rsidP="0016509D">
      <w:pPr>
        <w:numPr>
          <w:ilvl w:val="0"/>
          <w:numId w:val="22"/>
        </w:numPr>
        <w:suppressAutoHyphens/>
        <w:jc w:val="both"/>
        <w:rPr>
          <w:i/>
          <w:sz w:val="28"/>
          <w:szCs w:val="28"/>
        </w:rPr>
      </w:pPr>
      <w:r w:rsidRPr="00C23C39">
        <w:rPr>
          <w:i/>
          <w:color w:val="000000"/>
          <w:sz w:val="28"/>
          <w:szCs w:val="28"/>
          <w:shd w:val="clear" w:color="auto" w:fill="FFFFFF"/>
        </w:rPr>
        <w:t>Составление картосхемы экономического развития Северо-Западного региона</w:t>
      </w:r>
    </w:p>
    <w:p w:rsidR="0016509D" w:rsidRPr="00C23C39" w:rsidRDefault="0016509D" w:rsidP="0016509D">
      <w:pPr>
        <w:numPr>
          <w:ilvl w:val="0"/>
          <w:numId w:val="22"/>
        </w:numPr>
        <w:suppressAutoHyphens/>
        <w:jc w:val="both"/>
        <w:rPr>
          <w:i/>
          <w:sz w:val="28"/>
          <w:szCs w:val="28"/>
        </w:rPr>
      </w:pPr>
      <w:r w:rsidRPr="00C23C39">
        <w:rPr>
          <w:i/>
          <w:color w:val="000000"/>
          <w:sz w:val="28"/>
          <w:szCs w:val="28"/>
          <w:shd w:val="clear" w:color="auto" w:fill="FFFFFF"/>
        </w:rPr>
        <w:t>Составление картосхемы экономического развития Европейского Севера</w:t>
      </w:r>
    </w:p>
    <w:p w:rsidR="0016509D" w:rsidRPr="00C23C39" w:rsidRDefault="0016509D" w:rsidP="0016509D">
      <w:pPr>
        <w:numPr>
          <w:ilvl w:val="0"/>
          <w:numId w:val="22"/>
        </w:numPr>
        <w:suppressAutoHyphens/>
        <w:jc w:val="both"/>
        <w:rPr>
          <w:i/>
          <w:sz w:val="28"/>
          <w:szCs w:val="28"/>
        </w:rPr>
      </w:pPr>
      <w:r w:rsidRPr="00C23C39">
        <w:rPr>
          <w:i/>
          <w:color w:val="000000"/>
          <w:sz w:val="28"/>
          <w:szCs w:val="28"/>
          <w:shd w:val="clear" w:color="auto" w:fill="FFFFFF"/>
        </w:rPr>
        <w:t>Составление картосхемы экономического развития Европейского Юга</w:t>
      </w:r>
    </w:p>
    <w:p w:rsidR="0016509D" w:rsidRPr="00C23C39" w:rsidRDefault="0016509D" w:rsidP="0016509D">
      <w:pPr>
        <w:numPr>
          <w:ilvl w:val="0"/>
          <w:numId w:val="22"/>
        </w:numPr>
        <w:suppressAutoHyphens/>
        <w:jc w:val="both"/>
        <w:rPr>
          <w:i/>
          <w:sz w:val="28"/>
          <w:szCs w:val="28"/>
        </w:rPr>
      </w:pPr>
      <w:r w:rsidRPr="00C23C39">
        <w:rPr>
          <w:i/>
          <w:sz w:val="28"/>
          <w:szCs w:val="28"/>
        </w:rPr>
        <w:t>Анализ экономической ситуации Урала</w:t>
      </w:r>
    </w:p>
    <w:p w:rsidR="0016509D" w:rsidRPr="00C23C39" w:rsidRDefault="0016509D" w:rsidP="0016509D">
      <w:pPr>
        <w:numPr>
          <w:ilvl w:val="0"/>
          <w:numId w:val="22"/>
        </w:numPr>
        <w:suppressAutoHyphens/>
        <w:jc w:val="both"/>
        <w:rPr>
          <w:i/>
          <w:sz w:val="28"/>
          <w:szCs w:val="28"/>
        </w:rPr>
      </w:pPr>
      <w:r w:rsidRPr="00C23C39">
        <w:rPr>
          <w:i/>
          <w:color w:val="000000"/>
          <w:sz w:val="28"/>
          <w:szCs w:val="28"/>
          <w:shd w:val="clear" w:color="auto" w:fill="FFFFFF"/>
        </w:rPr>
        <w:t>Составление картосхемы экономического развития Западной Сибири</w:t>
      </w:r>
    </w:p>
    <w:p w:rsidR="0016509D" w:rsidRPr="00C23C39" w:rsidRDefault="0016509D" w:rsidP="0016509D">
      <w:pPr>
        <w:numPr>
          <w:ilvl w:val="0"/>
          <w:numId w:val="22"/>
        </w:numPr>
        <w:suppressAutoHyphens/>
        <w:jc w:val="both"/>
        <w:rPr>
          <w:i/>
          <w:sz w:val="28"/>
          <w:szCs w:val="28"/>
        </w:rPr>
      </w:pPr>
      <w:r w:rsidRPr="00C23C39">
        <w:rPr>
          <w:i/>
          <w:color w:val="000000"/>
          <w:sz w:val="28"/>
          <w:szCs w:val="28"/>
          <w:shd w:val="clear" w:color="auto" w:fill="FFFFFF"/>
        </w:rPr>
        <w:t>Составление сравнительной экономико-географической характеристики двух экономических районов России.</w:t>
      </w:r>
    </w:p>
    <w:p w:rsidR="0016509D" w:rsidRPr="00C23C39" w:rsidRDefault="0016509D" w:rsidP="0016509D">
      <w:pPr>
        <w:ind w:firstLine="720"/>
        <w:jc w:val="both"/>
        <w:rPr>
          <w:i/>
          <w:sz w:val="28"/>
          <w:szCs w:val="28"/>
        </w:rPr>
      </w:pPr>
    </w:p>
    <w:p w:rsidR="0016509D" w:rsidRPr="00C23C39" w:rsidRDefault="0016509D" w:rsidP="0016509D">
      <w:pPr>
        <w:ind w:firstLine="720"/>
        <w:jc w:val="center"/>
        <w:rPr>
          <w:b/>
          <w:sz w:val="28"/>
          <w:szCs w:val="28"/>
        </w:rPr>
      </w:pPr>
      <w:r w:rsidRPr="00C23C39">
        <w:rPr>
          <w:b/>
          <w:sz w:val="28"/>
          <w:szCs w:val="28"/>
        </w:rPr>
        <w:t>7. Особенности насел</w:t>
      </w:r>
      <w:r>
        <w:rPr>
          <w:b/>
          <w:sz w:val="28"/>
          <w:szCs w:val="28"/>
        </w:rPr>
        <w:t>ения и хозяйства Алтайского  края (5 часов</w:t>
      </w:r>
      <w:r w:rsidRPr="00C23C39">
        <w:rPr>
          <w:b/>
          <w:sz w:val="28"/>
          <w:szCs w:val="28"/>
        </w:rPr>
        <w:t>)</w:t>
      </w:r>
    </w:p>
    <w:p w:rsidR="0016509D" w:rsidRPr="00C23C39" w:rsidRDefault="0016509D" w:rsidP="0016509D">
      <w:pPr>
        <w:ind w:firstLine="720"/>
        <w:jc w:val="both"/>
        <w:rPr>
          <w:sz w:val="28"/>
          <w:szCs w:val="28"/>
        </w:rPr>
      </w:pPr>
      <w:r>
        <w:rPr>
          <w:sz w:val="28"/>
          <w:szCs w:val="28"/>
        </w:rPr>
        <w:t>Оценка ЭГП края</w:t>
      </w:r>
      <w:r w:rsidRPr="00C23C39">
        <w:rPr>
          <w:sz w:val="28"/>
          <w:szCs w:val="28"/>
        </w:rPr>
        <w:t xml:space="preserve">. Оценка природных </w:t>
      </w:r>
      <w:r>
        <w:rPr>
          <w:sz w:val="28"/>
          <w:szCs w:val="28"/>
        </w:rPr>
        <w:t>условий и ресурсов. Население Алтайского  края</w:t>
      </w:r>
      <w:r w:rsidRPr="00C23C39">
        <w:rPr>
          <w:sz w:val="28"/>
          <w:szCs w:val="28"/>
        </w:rPr>
        <w:t>. Общая характер</w:t>
      </w:r>
      <w:r>
        <w:rPr>
          <w:sz w:val="28"/>
          <w:szCs w:val="28"/>
        </w:rPr>
        <w:t>истика хозяйства</w:t>
      </w:r>
      <w:proofErr w:type="gramStart"/>
      <w:r>
        <w:rPr>
          <w:sz w:val="28"/>
          <w:szCs w:val="28"/>
        </w:rPr>
        <w:t xml:space="preserve"> </w:t>
      </w:r>
      <w:r w:rsidRPr="00C23C39">
        <w:rPr>
          <w:sz w:val="28"/>
          <w:szCs w:val="28"/>
        </w:rPr>
        <w:t>.</w:t>
      </w:r>
      <w:proofErr w:type="gramEnd"/>
      <w:r w:rsidRPr="00C23C39">
        <w:rPr>
          <w:sz w:val="28"/>
          <w:szCs w:val="28"/>
        </w:rPr>
        <w:t xml:space="preserve"> Характеристика АПК. Внутригосударственные, внешнеэкономические и внутриэкономические связи. Перс</w:t>
      </w:r>
      <w:r>
        <w:rPr>
          <w:sz w:val="28"/>
          <w:szCs w:val="28"/>
        </w:rPr>
        <w:t>пективы развития Алтайского  края</w:t>
      </w:r>
      <w:r w:rsidRPr="00C23C39">
        <w:rPr>
          <w:sz w:val="28"/>
          <w:szCs w:val="28"/>
        </w:rPr>
        <w:t>.</w:t>
      </w:r>
    </w:p>
    <w:p w:rsidR="0016509D" w:rsidRPr="00C23C39" w:rsidRDefault="0016509D" w:rsidP="0016509D">
      <w:pPr>
        <w:ind w:firstLine="720"/>
        <w:jc w:val="both"/>
        <w:rPr>
          <w:i/>
          <w:sz w:val="28"/>
          <w:szCs w:val="28"/>
        </w:rPr>
      </w:pPr>
      <w:r w:rsidRPr="00C23C39">
        <w:rPr>
          <w:i/>
          <w:sz w:val="28"/>
          <w:szCs w:val="28"/>
        </w:rPr>
        <w:t>Практические работы:</w:t>
      </w:r>
    </w:p>
    <w:p w:rsidR="0016509D" w:rsidRPr="00C23C39" w:rsidRDefault="0016509D" w:rsidP="0016509D">
      <w:pPr>
        <w:ind w:firstLine="720"/>
        <w:jc w:val="both"/>
        <w:rPr>
          <w:i/>
          <w:sz w:val="28"/>
          <w:szCs w:val="28"/>
        </w:rPr>
      </w:pPr>
      <w:r w:rsidRPr="00C23C39">
        <w:rPr>
          <w:i/>
          <w:sz w:val="28"/>
          <w:szCs w:val="28"/>
        </w:rPr>
        <w:t>18. «Оценк</w:t>
      </w:r>
      <w:r>
        <w:rPr>
          <w:i/>
          <w:sz w:val="28"/>
          <w:szCs w:val="28"/>
        </w:rPr>
        <w:t>а ресурсообеспеченности Алтайского края</w:t>
      </w:r>
      <w:r w:rsidRPr="00C23C39">
        <w:rPr>
          <w:i/>
          <w:sz w:val="28"/>
          <w:szCs w:val="28"/>
        </w:rPr>
        <w:t>»</w:t>
      </w:r>
    </w:p>
    <w:p w:rsidR="0016509D" w:rsidRPr="00C23C39" w:rsidRDefault="0016509D" w:rsidP="0016509D">
      <w:pPr>
        <w:ind w:firstLine="720"/>
        <w:jc w:val="both"/>
        <w:rPr>
          <w:b/>
          <w:i/>
          <w:sz w:val="28"/>
          <w:szCs w:val="28"/>
        </w:rPr>
      </w:pPr>
      <w:r w:rsidRPr="00C23C39">
        <w:rPr>
          <w:i/>
          <w:sz w:val="28"/>
          <w:szCs w:val="28"/>
        </w:rPr>
        <w:t>19 «Закономерностей размещения предприят</w:t>
      </w:r>
      <w:r>
        <w:rPr>
          <w:i/>
          <w:sz w:val="28"/>
          <w:szCs w:val="28"/>
        </w:rPr>
        <w:t>ий на территории Алтайского  края</w:t>
      </w:r>
      <w:r w:rsidRPr="00C23C39">
        <w:rPr>
          <w:i/>
          <w:sz w:val="28"/>
          <w:szCs w:val="28"/>
        </w:rPr>
        <w:t>»</w:t>
      </w:r>
    </w:p>
    <w:p w:rsidR="0016509D" w:rsidRPr="00C23C39" w:rsidRDefault="0016509D" w:rsidP="0016509D">
      <w:pPr>
        <w:ind w:firstLine="720"/>
        <w:jc w:val="both"/>
        <w:rPr>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rPr>
          <w:b/>
          <w:sz w:val="28"/>
          <w:szCs w:val="28"/>
        </w:rPr>
      </w:pPr>
    </w:p>
    <w:p w:rsidR="0016509D" w:rsidRPr="00635DAF" w:rsidRDefault="0016509D" w:rsidP="0016509D">
      <w:pPr>
        <w:shd w:val="clear" w:color="auto" w:fill="FFFFFF"/>
        <w:spacing w:after="150"/>
        <w:jc w:val="center"/>
        <w:rPr>
          <w:rFonts w:ascii="Arial" w:hAnsi="Arial" w:cs="Arial"/>
          <w:color w:val="000000"/>
          <w:sz w:val="21"/>
          <w:szCs w:val="21"/>
        </w:rPr>
      </w:pPr>
    </w:p>
    <w:p w:rsidR="0016509D" w:rsidRPr="00635DAF" w:rsidRDefault="0016509D" w:rsidP="0016509D">
      <w:pPr>
        <w:shd w:val="clear" w:color="auto" w:fill="FFFFFF"/>
        <w:spacing w:after="150"/>
        <w:rPr>
          <w:rFonts w:ascii="Arial" w:hAnsi="Arial" w:cs="Arial"/>
          <w:color w:val="000000"/>
          <w:sz w:val="21"/>
          <w:szCs w:val="21"/>
        </w:rPr>
      </w:pPr>
    </w:p>
    <w:p w:rsidR="0016509D" w:rsidRPr="0060406B" w:rsidRDefault="0016509D" w:rsidP="0016509D">
      <w:pPr>
        <w:shd w:val="clear" w:color="auto" w:fill="FFFFFF"/>
        <w:rPr>
          <w:color w:val="000000"/>
        </w:rPr>
      </w:pPr>
      <w:r>
        <w:rPr>
          <w:b/>
          <w:bCs/>
          <w:color w:val="000000"/>
          <w:sz w:val="28"/>
        </w:rPr>
        <w:t xml:space="preserve">                                                                       Т</w:t>
      </w:r>
      <w:r w:rsidRPr="0060406B">
        <w:rPr>
          <w:b/>
          <w:bCs/>
          <w:color w:val="000000"/>
          <w:sz w:val="28"/>
        </w:rPr>
        <w:t>ематическое планирование</w:t>
      </w:r>
    </w:p>
    <w:tbl>
      <w:tblPr>
        <w:tblW w:w="12403" w:type="dxa"/>
        <w:tblInd w:w="-108" w:type="dxa"/>
        <w:shd w:val="clear" w:color="auto" w:fill="FFFFFF"/>
        <w:tblCellMar>
          <w:top w:w="15" w:type="dxa"/>
          <w:left w:w="15" w:type="dxa"/>
          <w:bottom w:w="15" w:type="dxa"/>
          <w:right w:w="15" w:type="dxa"/>
        </w:tblCellMar>
        <w:tblLook w:val="04A0"/>
      </w:tblPr>
      <w:tblGrid>
        <w:gridCol w:w="456"/>
        <w:gridCol w:w="1566"/>
        <w:gridCol w:w="624"/>
        <w:gridCol w:w="1219"/>
        <w:gridCol w:w="2079"/>
        <w:gridCol w:w="2219"/>
        <w:gridCol w:w="1420"/>
        <w:gridCol w:w="1423"/>
        <w:gridCol w:w="1397"/>
      </w:tblGrid>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 xml:space="preserve">№ </w:t>
            </w:r>
            <w:proofErr w:type="gramStart"/>
            <w:r w:rsidRPr="0060406B">
              <w:rPr>
                <w:b/>
                <w:bCs/>
                <w:color w:val="000000"/>
                <w:sz w:val="16"/>
              </w:rPr>
              <w:t>п</w:t>
            </w:r>
            <w:proofErr w:type="gramEnd"/>
            <w:r w:rsidRPr="0060406B">
              <w:rPr>
                <w:b/>
                <w:bCs/>
                <w:color w:val="000000"/>
                <w:sz w:val="16"/>
              </w:rPr>
              <w:t>/п</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Тема урока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Кол-во часов</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Тип урока</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Элементы обязательного минимума</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Требования к уровню подготовки учащихся</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Формы контроля</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Практ</w:t>
            </w:r>
            <w:proofErr w:type="gramStart"/>
            <w:r w:rsidRPr="0060406B">
              <w:rPr>
                <w:b/>
                <w:bCs/>
                <w:color w:val="000000"/>
                <w:sz w:val="16"/>
              </w:rPr>
              <w:t>.р</w:t>
            </w:r>
            <w:proofErr w:type="gramEnd"/>
            <w:r w:rsidRPr="0060406B">
              <w:rPr>
                <w:b/>
                <w:bCs/>
                <w:color w:val="000000"/>
                <w:sz w:val="16"/>
              </w:rPr>
              <w:t>аботы</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Домашнее задание</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1947"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b/>
                <w:bCs/>
                <w:color w:val="000000"/>
                <w:sz w:val="16"/>
              </w:rPr>
              <w:t>Раздел 1.  Общая часть курса.</w:t>
            </w:r>
            <w:proofErr w:type="gramStart"/>
            <w:r w:rsidRPr="0060406B">
              <w:rPr>
                <w:b/>
                <w:bCs/>
                <w:color w:val="000000"/>
                <w:sz w:val="16"/>
              </w:rPr>
              <w:t xml:space="preserve">( </w:t>
            </w:r>
            <w:proofErr w:type="gramEnd"/>
            <w:r w:rsidRPr="0060406B">
              <w:rPr>
                <w:b/>
                <w:bCs/>
                <w:color w:val="000000"/>
                <w:sz w:val="16"/>
              </w:rPr>
              <w:t>35 часов)</w:t>
            </w:r>
          </w:p>
          <w:p w:rsidR="0016509D" w:rsidRPr="0060406B" w:rsidRDefault="0016509D" w:rsidP="00DF4032">
            <w:pPr>
              <w:spacing w:line="0" w:lineRule="atLeast"/>
              <w:rPr>
                <w:color w:val="000000"/>
              </w:rPr>
            </w:pPr>
            <w:r w:rsidRPr="0060406B">
              <w:rPr>
                <w:b/>
                <w:bCs/>
                <w:color w:val="000000"/>
                <w:sz w:val="16"/>
              </w:rPr>
              <w:t>Те</w:t>
            </w:r>
            <w:r>
              <w:rPr>
                <w:b/>
                <w:bCs/>
                <w:color w:val="000000"/>
                <w:sz w:val="16"/>
              </w:rPr>
              <w:t>ма 1. МЕСТО  РОССИИ  В  МИРЕ  (4 часов</w:t>
            </w:r>
            <w:r w:rsidRPr="0060406B">
              <w:rPr>
                <w:b/>
                <w:bCs/>
                <w:color w:val="000000"/>
                <w:sz w:val="16"/>
              </w:rPr>
              <w:t>)</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Введение</w:t>
            </w:r>
            <w:proofErr w:type="gramStart"/>
            <w:r>
              <w:rPr>
                <w:color w:val="000000"/>
                <w:sz w:val="16"/>
              </w:rPr>
              <w:t>.</w:t>
            </w:r>
            <w:r w:rsidRPr="0060406B">
              <w:rPr>
                <w:color w:val="000000"/>
                <w:sz w:val="16"/>
              </w:rPr>
              <w:t>М</w:t>
            </w:r>
            <w:proofErr w:type="gramEnd"/>
            <w:r w:rsidRPr="0060406B">
              <w:rPr>
                <w:color w:val="000000"/>
                <w:sz w:val="16"/>
              </w:rPr>
              <w:t>есто России в мире. Политико-государственное устройство Российской Федерации.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r w:rsidRPr="0060406B">
              <w:rPr>
                <w:color w:val="000000"/>
                <w:sz w:val="16"/>
              </w:rPr>
              <w:t>Географическое положение России и его виды</w:t>
            </w:r>
          </w:p>
          <w:p w:rsidR="0016509D" w:rsidRPr="0060406B" w:rsidRDefault="0016509D" w:rsidP="00DF4032">
            <w:pPr>
              <w:rPr>
                <w:color w:val="000000"/>
              </w:rPr>
            </w:pPr>
            <w:r w:rsidRPr="0060406B">
              <w:rPr>
                <w:color w:val="000000"/>
                <w:sz w:val="16"/>
              </w:rPr>
              <w:t>Государственные границы России, их виды, значение. Морские и сухопутные границы</w:t>
            </w:r>
            <w:proofErr w:type="gramStart"/>
            <w:r w:rsidRPr="0060406B">
              <w:rPr>
                <w:color w:val="000000"/>
                <w:sz w:val="16"/>
              </w:rPr>
              <w:t xml:space="preserve"> .</w:t>
            </w:r>
            <w:proofErr w:type="gramEnd"/>
          </w:p>
          <w:p w:rsidR="0016509D" w:rsidRPr="0060406B" w:rsidRDefault="0016509D" w:rsidP="00DF4032">
            <w:pPr>
              <w:spacing w:line="0" w:lineRule="atLeast"/>
              <w:rPr>
                <w:color w:val="000000"/>
              </w:rPr>
            </w:pPr>
            <w:r w:rsidRPr="0060406B">
              <w:rPr>
                <w:color w:val="000000"/>
                <w:sz w:val="16"/>
              </w:rPr>
              <w:t>Государственная территория России</w:t>
            </w: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spacing w:line="0" w:lineRule="atLeast"/>
              <w:rPr>
                <w:color w:val="000000"/>
              </w:rPr>
            </w:pPr>
            <w:r w:rsidRPr="0060406B">
              <w:rPr>
                <w:color w:val="000000"/>
                <w:sz w:val="16"/>
              </w:rPr>
              <w:t xml:space="preserve">Знать: основные особенности ГП России, особенности ЭГП РФ, следствия ЭГП и значительных размеров территории, субъекты РФ, их различия.  Уметь: показывать на карте субъекты Российской Федерации  и пограничные государства.  Давать характеристику экономическому, транспортно </w:t>
            </w:r>
            <w:proofErr w:type="gramStart"/>
            <w:r w:rsidRPr="0060406B">
              <w:rPr>
                <w:color w:val="000000"/>
                <w:sz w:val="16"/>
              </w:rPr>
              <w:t>–г</w:t>
            </w:r>
            <w:proofErr w:type="gramEnd"/>
            <w:r w:rsidRPr="0060406B">
              <w:rPr>
                <w:color w:val="000000"/>
                <w:sz w:val="16"/>
              </w:rPr>
              <w:t>еографическому, геополитическому и эколого –географическому положению России.</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устный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картой, определение особенностей ЭГП, ПГП России</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1,</w:t>
            </w:r>
          </w:p>
          <w:p w:rsidR="0016509D" w:rsidRPr="0060406B" w:rsidRDefault="0016509D" w:rsidP="00DF4032">
            <w:pPr>
              <w:spacing w:line="0" w:lineRule="atLeast"/>
              <w:rPr>
                <w:color w:val="000000"/>
              </w:rPr>
            </w:pPr>
            <w:r w:rsidRPr="0060406B">
              <w:rPr>
                <w:color w:val="000000"/>
                <w:sz w:val="16"/>
              </w:rPr>
              <w:t>к/к.</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2</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Географическое положение и границы России.   Практическая работа №1 « Характеристика ГП России»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контроль, практическая работа №1</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 в.№4 письм.</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3</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roofErr w:type="gramStart"/>
            <w:r w:rsidRPr="0060406B">
              <w:rPr>
                <w:color w:val="000000"/>
                <w:sz w:val="16"/>
              </w:rPr>
              <w:t>Экономико-и</w:t>
            </w:r>
            <w:proofErr w:type="gramEnd"/>
            <w:r w:rsidRPr="0060406B">
              <w:rPr>
                <w:color w:val="000000"/>
                <w:sz w:val="16"/>
              </w:rPr>
              <w:t xml:space="preserve"> транспортно-географическое, геополитическое и эколого-географическое положение России.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3,</w:t>
            </w:r>
          </w:p>
          <w:p w:rsidR="0016509D" w:rsidRPr="0060406B" w:rsidRDefault="0016509D" w:rsidP="00DF4032">
            <w:pPr>
              <w:spacing w:line="0" w:lineRule="atLeast"/>
              <w:rPr>
                <w:color w:val="000000"/>
              </w:rPr>
            </w:pPr>
            <w:r w:rsidRPr="0060406B">
              <w:rPr>
                <w:color w:val="000000"/>
                <w:sz w:val="16"/>
              </w:rPr>
              <w:t>отв. на вопр.</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4</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Административно-территориальное  деление России</w:t>
            </w:r>
            <w:r w:rsidRPr="0060406B">
              <w:rPr>
                <w:color w:val="000000"/>
                <w:sz w:val="16"/>
              </w:rPr>
              <w:t>.</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устный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4,</w:t>
            </w:r>
          </w:p>
          <w:p w:rsidR="0016509D" w:rsidRPr="0060406B" w:rsidRDefault="0016509D" w:rsidP="00DF4032">
            <w:pPr>
              <w:spacing w:line="0" w:lineRule="atLeast"/>
              <w:rPr>
                <w:color w:val="000000"/>
              </w:rPr>
            </w:pPr>
            <w:r w:rsidRPr="0060406B">
              <w:rPr>
                <w:color w:val="000000"/>
                <w:sz w:val="16"/>
              </w:rPr>
              <w:t>отв</w:t>
            </w:r>
            <w:proofErr w:type="gramStart"/>
            <w:r w:rsidRPr="0060406B">
              <w:rPr>
                <w:color w:val="000000"/>
                <w:sz w:val="16"/>
              </w:rPr>
              <w:t>.н</w:t>
            </w:r>
            <w:proofErr w:type="gramEnd"/>
            <w:r w:rsidRPr="0060406B">
              <w:rPr>
                <w:color w:val="000000"/>
                <w:sz w:val="16"/>
              </w:rPr>
              <w:t>а вопр.</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1947"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Тема 2. НАСЕЛЕНИЕ  РОССИЙСКОЙ  ФЕДЕ</w:t>
            </w:r>
            <w:r>
              <w:rPr>
                <w:b/>
                <w:bCs/>
                <w:color w:val="000000"/>
                <w:sz w:val="16"/>
              </w:rPr>
              <w:t>РАЦИИ (6</w:t>
            </w:r>
            <w:r w:rsidRPr="0060406B">
              <w:rPr>
                <w:b/>
                <w:bCs/>
                <w:color w:val="000000"/>
                <w:sz w:val="16"/>
              </w:rPr>
              <w:t xml:space="preserve"> часов)</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5</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Исторические особенности заселения и освоения территории России.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Численность населения России. Особенности  воспроизводства российского населения  в20-21 вв. Основные показатели, характеризующие население страны и ее отдельных территорий</w:t>
            </w:r>
          </w:p>
          <w:p w:rsidR="0016509D" w:rsidRPr="0060406B" w:rsidRDefault="0016509D" w:rsidP="00DF4032">
            <w:pPr>
              <w:rPr>
                <w:color w:val="000000"/>
              </w:rPr>
            </w:pPr>
            <w:r w:rsidRPr="0060406B">
              <w:rPr>
                <w:color w:val="000000"/>
                <w:sz w:val="16"/>
              </w:rPr>
              <w:t>Этнический состав населения России. Языковый состав населения. География религий.</w:t>
            </w:r>
          </w:p>
          <w:p w:rsidR="0016509D" w:rsidRPr="0060406B" w:rsidRDefault="0016509D" w:rsidP="00DF4032">
            <w:pPr>
              <w:spacing w:line="0" w:lineRule="atLeast"/>
              <w:rPr>
                <w:color w:val="000000"/>
              </w:rPr>
            </w:pPr>
            <w:r w:rsidRPr="0060406B">
              <w:rPr>
                <w:color w:val="000000"/>
                <w:sz w:val="16"/>
              </w:rPr>
              <w:t>Направления и типы миграции. Причины миграций и основные направления миграционных потоков на разных этапах  развития страны.</w:t>
            </w: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Определять место России в мире по численности населения на основе статистических данных. Наблюдать динамику численности населения России в 20 в и выявлять факторы, влияющие на естественный прирост и тип воспроизводства населения страны. Сравнивать особенности традиционного и современного типов воспроизводства населения. Определять и сравнивать показатели естественного прироста населения России в разных частях страны. Сравнивать показатели воспроизводства населения России с показателями других стран по статистическим данным.</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5,</w:t>
            </w:r>
          </w:p>
          <w:p w:rsidR="0016509D" w:rsidRPr="0060406B" w:rsidRDefault="0016509D" w:rsidP="00DF4032">
            <w:pPr>
              <w:spacing w:line="0" w:lineRule="atLeast"/>
              <w:rPr>
                <w:color w:val="000000"/>
              </w:rPr>
            </w:pPr>
            <w:r w:rsidRPr="0060406B">
              <w:rPr>
                <w:color w:val="000000"/>
                <w:sz w:val="16"/>
              </w:rPr>
              <w:t>отв</w:t>
            </w:r>
            <w:proofErr w:type="gramStart"/>
            <w:r w:rsidRPr="0060406B">
              <w:rPr>
                <w:color w:val="000000"/>
                <w:sz w:val="16"/>
              </w:rPr>
              <w:t>.н</w:t>
            </w:r>
            <w:proofErr w:type="gramEnd"/>
            <w:r w:rsidRPr="0060406B">
              <w:rPr>
                <w:color w:val="000000"/>
                <w:sz w:val="16"/>
              </w:rPr>
              <w:t>а вопр.</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6</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Численность и естественный прирост населения.</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Семинар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устный опрос</w:t>
            </w:r>
          </w:p>
        </w:tc>
        <w:tc>
          <w:tcPr>
            <w:tcW w:w="142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Определение по картам и статистическим материалам крупнейших народов и особенностей их размещения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xml:space="preserve">§ 6 </w:t>
            </w:r>
            <w:r>
              <w:rPr>
                <w:color w:val="000000"/>
                <w:sz w:val="16"/>
              </w:rPr>
              <w:t>-7</w:t>
            </w:r>
            <w:r w:rsidRPr="0060406B">
              <w:rPr>
                <w:color w:val="000000"/>
                <w:sz w:val="16"/>
              </w:rPr>
              <w:t>письменные</w:t>
            </w:r>
          </w:p>
          <w:p w:rsidR="0016509D" w:rsidRPr="0060406B" w:rsidRDefault="0016509D" w:rsidP="00DF4032">
            <w:pPr>
              <w:spacing w:line="0" w:lineRule="atLeast"/>
              <w:rPr>
                <w:color w:val="000000"/>
              </w:rPr>
            </w:pPr>
            <w:r w:rsidRPr="0060406B">
              <w:rPr>
                <w:color w:val="000000"/>
                <w:sz w:val="16"/>
              </w:rPr>
              <w:t>Сообщения о традициях и религиях.</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7</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Национальный состав населения. Практическая работа №2 « Изучение национального состава и размещения населения в некоторых районах России»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Анализ карт, фронтальный устный опрос, практическая работа №2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6509D" w:rsidRPr="0060406B" w:rsidRDefault="0016509D" w:rsidP="00DF4032">
            <w:pPr>
              <w:rPr>
                <w:color w:val="000000"/>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8</w:t>
            </w:r>
            <w:r w:rsidRPr="0060406B">
              <w:rPr>
                <w:color w:val="000000"/>
                <w:sz w:val="16"/>
              </w:rPr>
              <w:t>отв. на вопр.</w:t>
            </w:r>
          </w:p>
          <w:p w:rsidR="0016509D" w:rsidRPr="0060406B" w:rsidRDefault="0016509D" w:rsidP="00DF4032">
            <w:pPr>
              <w:spacing w:line="0" w:lineRule="atLeast"/>
              <w:rPr>
                <w:color w:val="000000"/>
              </w:rPr>
            </w:pPr>
            <w:r w:rsidRPr="0060406B">
              <w:rPr>
                <w:color w:val="000000"/>
                <w:sz w:val="16"/>
              </w:rPr>
              <w:t>Сообщ о  вынужденной миграции.</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8</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Городское и сельское население.</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Семинар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6509D" w:rsidRPr="0060406B" w:rsidRDefault="0016509D" w:rsidP="00DF4032">
            <w:pPr>
              <w:rPr>
                <w:color w:val="000000"/>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9-10</w:t>
            </w:r>
            <w:r w:rsidRPr="0060406B">
              <w:rPr>
                <w:color w:val="000000"/>
                <w:sz w:val="16"/>
              </w:rPr>
              <w:t>.</w:t>
            </w:r>
          </w:p>
        </w:tc>
      </w:tr>
      <w:tr w:rsidR="0016509D" w:rsidRPr="0060406B" w:rsidTr="00DF4032">
        <w:trPr>
          <w:trHeight w:val="390"/>
        </w:trPr>
        <w:tc>
          <w:tcPr>
            <w:tcW w:w="456"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9</w:t>
            </w:r>
          </w:p>
        </w:tc>
        <w:tc>
          <w:tcPr>
            <w:tcW w:w="1566"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Миграции населения.</w:t>
            </w:r>
          </w:p>
        </w:tc>
        <w:tc>
          <w:tcPr>
            <w:tcW w:w="624"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Семинар</w:t>
            </w:r>
          </w:p>
        </w:tc>
        <w:tc>
          <w:tcPr>
            <w:tcW w:w="0" w:type="auto"/>
            <w:vMerge/>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Индивидуальный устный опрос</w:t>
            </w:r>
          </w:p>
        </w:tc>
        <w:tc>
          <w:tcPr>
            <w:tcW w:w="1423"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11</w:t>
            </w:r>
            <w:r w:rsidRPr="0060406B">
              <w:rPr>
                <w:color w:val="000000"/>
                <w:sz w:val="16"/>
              </w:rPr>
              <w:t xml:space="preserve"> </w:t>
            </w:r>
            <w:proofErr w:type="gramStart"/>
            <w:r w:rsidRPr="0060406B">
              <w:rPr>
                <w:color w:val="000000"/>
                <w:sz w:val="16"/>
              </w:rPr>
              <w:t>к</w:t>
            </w:r>
            <w:proofErr w:type="gramEnd"/>
            <w:r w:rsidRPr="0060406B">
              <w:rPr>
                <w:color w:val="000000"/>
                <w:sz w:val="16"/>
              </w:rPr>
              <w:t>/к Города миллионеры</w:t>
            </w:r>
          </w:p>
        </w:tc>
      </w:tr>
      <w:tr w:rsidR="0016509D" w:rsidRPr="0060406B" w:rsidTr="00DF4032">
        <w:trPr>
          <w:trHeight w:val="345"/>
        </w:trPr>
        <w:tc>
          <w:tcPr>
            <w:tcW w:w="456"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Pr>
                <w:color w:val="000000"/>
                <w:sz w:val="16"/>
              </w:rPr>
              <w:t>10.</w:t>
            </w:r>
          </w:p>
        </w:tc>
        <w:tc>
          <w:tcPr>
            <w:tcW w:w="1566"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p>
          <w:p w:rsidR="0016509D" w:rsidRPr="0060406B" w:rsidRDefault="0016509D" w:rsidP="00DF4032">
            <w:pPr>
              <w:spacing w:line="0" w:lineRule="atLeast"/>
              <w:rPr>
                <w:color w:val="000000"/>
                <w:sz w:val="16"/>
              </w:rPr>
            </w:pPr>
            <w:r w:rsidRPr="0060406B">
              <w:rPr>
                <w:color w:val="000000"/>
                <w:sz w:val="16"/>
              </w:rPr>
              <w:t>Расселение населения.</w:t>
            </w:r>
          </w:p>
        </w:tc>
        <w:tc>
          <w:tcPr>
            <w:tcW w:w="624"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Pr>
                <w:color w:val="000000"/>
                <w:sz w:val="16"/>
              </w:rPr>
              <w:t>1</w:t>
            </w:r>
          </w:p>
        </w:tc>
        <w:tc>
          <w:tcPr>
            <w:tcW w:w="1219"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Pr>
                <w:color w:val="000000"/>
                <w:sz w:val="16"/>
              </w:rPr>
              <w:t>ПРАКТИКУМ</w:t>
            </w:r>
          </w:p>
        </w:tc>
        <w:tc>
          <w:tcPr>
            <w:tcW w:w="0" w:type="auto"/>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p>
        </w:tc>
        <w:tc>
          <w:tcPr>
            <w:tcW w:w="1423"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Pr>
                <w:color w:val="000000"/>
                <w:sz w:val="16"/>
              </w:rPr>
              <w:t>П.12</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1947"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b/>
                <w:bCs/>
                <w:color w:val="000000"/>
                <w:sz w:val="16"/>
              </w:rPr>
              <w:t>Тема 3.  ГЕОГРАФИЯ    ХОЗЯЙСТВА  РОССИИ (2</w:t>
            </w:r>
            <w:r w:rsidRPr="0060406B">
              <w:rPr>
                <w:b/>
                <w:bCs/>
                <w:color w:val="000000"/>
                <w:sz w:val="16"/>
              </w:rPr>
              <w:t>часа)</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r>
              <w:rPr>
                <w:color w:val="000000"/>
                <w:sz w:val="16"/>
              </w:rPr>
              <w:t>1</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xml:space="preserve">География </w:t>
            </w:r>
            <w:r>
              <w:rPr>
                <w:color w:val="000000"/>
                <w:sz w:val="16"/>
              </w:rPr>
              <w:t xml:space="preserve"> хозяйства  страны.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Основные этапы развития Российской экономики. Особенности отраслевой и функциональной структур экономики. Состав и география научного комплекса. Значение научного комплекса в экономике России. Влияние технополисов на географию науки</w:t>
            </w: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Границы производящей и потребляющей зон, этапы формирования хозяйства.</w:t>
            </w:r>
          </w:p>
          <w:p w:rsidR="0016509D" w:rsidRPr="0060406B" w:rsidRDefault="0016509D" w:rsidP="00DF4032">
            <w:pPr>
              <w:spacing w:line="0" w:lineRule="atLeast"/>
              <w:rPr>
                <w:color w:val="000000"/>
              </w:rPr>
            </w:pPr>
            <w:r w:rsidRPr="0060406B">
              <w:rPr>
                <w:color w:val="000000"/>
                <w:sz w:val="16"/>
              </w:rPr>
              <w:t>Выявлять достоинства и недостатки природно-ресурсной базы России.</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устный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1</w:t>
            </w:r>
            <w:r>
              <w:rPr>
                <w:color w:val="000000"/>
                <w:sz w:val="16"/>
              </w:rPr>
              <w:t>3</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r>
              <w:rPr>
                <w:color w:val="000000"/>
                <w:sz w:val="16"/>
              </w:rPr>
              <w:t>2</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Научный комплекс.</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устный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1</w:t>
            </w:r>
            <w:r>
              <w:rPr>
                <w:color w:val="000000"/>
                <w:sz w:val="16"/>
              </w:rPr>
              <w:t>4</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1947"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94692C" w:rsidRDefault="0016509D" w:rsidP="00DF4032">
            <w:pPr>
              <w:spacing w:line="0" w:lineRule="atLeast"/>
              <w:rPr>
                <w:b/>
                <w:color w:val="000000"/>
              </w:rPr>
            </w:pPr>
            <w:r w:rsidRPr="0094692C">
              <w:rPr>
                <w:b/>
                <w:color w:val="000000"/>
                <w:sz w:val="16"/>
              </w:rPr>
              <w:t>Тема 4. ВАЖНЕЙШИЕ МЕЖОТРАСЛЕВЫЕ КОМ</w:t>
            </w:r>
            <w:r>
              <w:rPr>
                <w:b/>
                <w:color w:val="000000"/>
                <w:sz w:val="16"/>
              </w:rPr>
              <w:t>ПЛЕКСЫ РОССИИ И ИХ ГЕОГРАФИЯ (21 час</w:t>
            </w:r>
            <w:r w:rsidRPr="0094692C">
              <w:rPr>
                <w:b/>
                <w:color w:val="000000"/>
                <w:sz w:val="16"/>
              </w:rPr>
              <w:t>)</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r>
              <w:rPr>
                <w:color w:val="000000"/>
                <w:sz w:val="16"/>
              </w:rPr>
              <w:t>3</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Роль, значение и проблемы развития машиностроения</w:t>
            </w:r>
            <w:proofErr w:type="gramStart"/>
            <w:r w:rsidRPr="0060406B">
              <w:rPr>
                <w:color w:val="000000"/>
                <w:sz w:val="16"/>
              </w:rPr>
              <w:t>..</w:t>
            </w:r>
            <w:proofErr w:type="gramEnd"/>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Состав, место и значение в хозяйстве. Факторы размещения машиностроительных предприятий. География важнейших отраслей: основные районы и центры. Машиностроение и охрана окружающей среды</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Знать: состав научного комплекса и географию научных центров России;  что такое технополисы и их влияние на научный комплекс.</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устный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15</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14</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Факторы размещения отраслей машиностроения. Практическая работа №3 « Выявление факторов размещения развития машиностроения»</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spacing w:line="0" w:lineRule="atLeast"/>
              <w:rPr>
                <w:color w:val="000000"/>
              </w:rPr>
            </w:pP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spacing w:line="0" w:lineRule="atLeast"/>
              <w:rPr>
                <w:color w:val="000000"/>
              </w:rPr>
            </w:pPr>
            <w:r w:rsidRPr="0060406B">
              <w:rPr>
                <w:color w:val="000000"/>
                <w:sz w:val="16"/>
              </w:rPr>
              <w:t>Формулировать причины решающего воздействия машиностроения на общий уровень развития  страны. Выявлять по картам главные районы размещения отраслей трудоемкого и металлоемкого машиностроения; районы, производящие наибольшую часть машиностроительной продукции; районы с наиболее высокой долей машиностроения  в промышленности</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16</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15</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География машиностроения.</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Фронтальный устный опрос.</w:t>
            </w:r>
          </w:p>
          <w:p w:rsidR="0016509D" w:rsidRPr="0060406B" w:rsidRDefault="0016509D" w:rsidP="00DF4032">
            <w:pPr>
              <w:spacing w:line="0" w:lineRule="atLeast"/>
              <w:rPr>
                <w:color w:val="000000"/>
              </w:rPr>
            </w:pPr>
            <w:r w:rsidRPr="0060406B">
              <w:rPr>
                <w:color w:val="000000"/>
                <w:sz w:val="16"/>
              </w:rPr>
              <w:t>Работа  с контурной картой, практическая работа №3.</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Определение главных районов размещения отраслей трудоемкого и металлоемкого машиностроения по картам</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17</w:t>
            </w:r>
          </w:p>
          <w:p w:rsidR="0016509D" w:rsidRPr="0060406B" w:rsidRDefault="0016509D" w:rsidP="00DF4032">
            <w:pPr>
              <w:rPr>
                <w:color w:val="000000"/>
              </w:rPr>
            </w:pPr>
            <w:r w:rsidRPr="0060406B">
              <w:rPr>
                <w:color w:val="000000"/>
                <w:sz w:val="16"/>
              </w:rPr>
              <w:t>Вопросы и задания.</w:t>
            </w:r>
          </w:p>
          <w:p w:rsidR="0016509D" w:rsidRPr="0060406B" w:rsidRDefault="0016509D" w:rsidP="00DF4032">
            <w:pPr>
              <w:spacing w:line="0" w:lineRule="atLeast"/>
              <w:rPr>
                <w:color w:val="000000"/>
              </w:rPr>
            </w:pPr>
            <w:r w:rsidRPr="0060406B">
              <w:rPr>
                <w:color w:val="000000"/>
                <w:sz w:val="16"/>
              </w:rPr>
              <w:t>Сообщ.</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16.</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Роль, значение и проблемы ТЭК.</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Семинар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18</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17.</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Топливная промышленность. Практическая работа № 4 « Характеристика угольного бассейна».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19</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18.</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xml:space="preserve">Электроэнергетика России. Практическая работа №5 « Нанесение </w:t>
            </w:r>
            <w:proofErr w:type="gramStart"/>
            <w:r w:rsidRPr="0060406B">
              <w:rPr>
                <w:color w:val="000000"/>
                <w:sz w:val="16"/>
              </w:rPr>
              <w:t>на</w:t>
            </w:r>
            <w:proofErr w:type="gramEnd"/>
            <w:r w:rsidRPr="0060406B">
              <w:rPr>
                <w:color w:val="000000"/>
                <w:sz w:val="16"/>
              </w:rPr>
              <w:t xml:space="preserve"> к/к крупнейших энергетических центров»</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Семинар</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Электроэнергетика: типы электростанций, их особенности и доля в производстве электроэнергии. Энергосистемы. Проблемы электроэнергетики.</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Составлять (анализировать) таблицу «Различия типов электростанций по особенностям эксплуатации, строительства, воздействия на окружающую среду, стоимости электроэнергии».</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атласом, заполнение таблицы</w:t>
            </w:r>
            <w:proofErr w:type="gramStart"/>
            <w:r w:rsidRPr="0060406B">
              <w:rPr>
                <w:color w:val="000000"/>
                <w:sz w:val="16"/>
              </w:rPr>
              <w:t xml:space="preserve">., </w:t>
            </w:r>
            <w:proofErr w:type="gramEnd"/>
            <w:r w:rsidRPr="0060406B">
              <w:rPr>
                <w:color w:val="000000"/>
                <w:sz w:val="16"/>
              </w:rPr>
              <w:t>практическая работа №5</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xml:space="preserve">Тест: «Угольная </w:t>
            </w:r>
            <w:proofErr w:type="gramStart"/>
            <w:r w:rsidRPr="0060406B">
              <w:rPr>
                <w:color w:val="000000"/>
                <w:sz w:val="16"/>
              </w:rPr>
              <w:t>промышлен-ность</w:t>
            </w:r>
            <w:proofErr w:type="gramEnd"/>
            <w:r w:rsidRPr="0060406B">
              <w:rPr>
                <w:color w:val="000000"/>
                <w:sz w:val="16"/>
              </w:rPr>
              <w:t>»</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20</w:t>
            </w:r>
          </w:p>
          <w:p w:rsidR="0016509D" w:rsidRPr="0060406B" w:rsidRDefault="0016509D" w:rsidP="00DF4032">
            <w:pPr>
              <w:rPr>
                <w:color w:val="000000"/>
              </w:rPr>
            </w:pPr>
            <w:r w:rsidRPr="0060406B">
              <w:rPr>
                <w:color w:val="000000"/>
                <w:sz w:val="16"/>
              </w:rPr>
              <w:t>Вопросы и задания.</w:t>
            </w:r>
          </w:p>
          <w:p w:rsidR="0016509D" w:rsidRPr="0060406B" w:rsidRDefault="0016509D" w:rsidP="00DF4032">
            <w:pPr>
              <w:spacing w:line="0" w:lineRule="atLeast"/>
              <w:rPr>
                <w:color w:val="000000"/>
              </w:rPr>
            </w:pPr>
            <w:proofErr w:type="gramStart"/>
            <w:r w:rsidRPr="0060406B">
              <w:rPr>
                <w:color w:val="000000"/>
                <w:sz w:val="16"/>
              </w:rPr>
              <w:t>к/к крупнейшие электростанции</w:t>
            </w:r>
            <w:proofErr w:type="gramEnd"/>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19.</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и значение  комплексов, производящих конструкционные материалы.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Роль и значение комплекса конструкционных материалов и химических веществ в хозяйстве, особенности их отраслевого состава</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Знать классификацию конструкционных материалов, отрасли входящие в комплексы по их производству.</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Тест: «ТЭК»  </w:t>
            </w:r>
          </w:p>
          <w:p w:rsidR="0016509D" w:rsidRPr="0060406B" w:rsidRDefault="0016509D" w:rsidP="00DF4032">
            <w:pPr>
              <w:spacing w:line="0" w:lineRule="atLeast"/>
              <w:rPr>
                <w:color w:val="000000"/>
              </w:rPr>
            </w:pPr>
            <w:r w:rsidRPr="0060406B">
              <w:rPr>
                <w:color w:val="000000"/>
                <w:sz w:val="16"/>
              </w:rPr>
              <w:t>   </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21</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20.</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Металлургичес-</w:t>
            </w:r>
          </w:p>
          <w:p w:rsidR="0016509D" w:rsidRPr="0060406B" w:rsidRDefault="0016509D" w:rsidP="00DF4032">
            <w:pPr>
              <w:spacing w:line="0" w:lineRule="atLeast"/>
              <w:rPr>
                <w:color w:val="000000"/>
              </w:rPr>
            </w:pPr>
            <w:r w:rsidRPr="0060406B">
              <w:rPr>
                <w:color w:val="000000"/>
                <w:sz w:val="16"/>
              </w:rPr>
              <w:t>кий комплекс.</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место и значение в хозяйства</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22</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21.</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Факторы размещения предприятий  металлургического комплекса. Черная металлургия. Практическая работа №6 « Анализ факторов размещения предприятий черной металлургии»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актуализации знаний и умений</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место и значение в хозяйстве. Факторы размещения предприятий. География металлургии черных металлов: основные районы и центры. Черная металлургия и охрана окружающей среды.</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Сопоставлять по картам географию месторождений  железных руд и каменного угля с размещением крупнейших центров черной металлургии</w:t>
            </w:r>
            <w:proofErr w:type="gramStart"/>
            <w:r w:rsidRPr="0060406B">
              <w:rPr>
                <w:color w:val="000000"/>
                <w:sz w:val="16"/>
              </w:rPr>
              <w:t xml:space="preserve"> .</w:t>
            </w:r>
            <w:proofErr w:type="gramEnd"/>
            <w:r w:rsidRPr="0060406B">
              <w:rPr>
                <w:color w:val="000000"/>
                <w:sz w:val="16"/>
              </w:rPr>
              <w:t xml:space="preserve"> Наносить на к/к  главные металлургические районы.</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 Практическая работа №6</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Составление характеристики одной из металлургич. баз  по картам и статистическим материалам.</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23</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22.</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Цветная металлургия.</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актуализации знаний и умений</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Факторы размещения предприятий. География металлургии легких и тяжелых цветных металлов: основные районы и центры.</w:t>
            </w:r>
          </w:p>
          <w:p w:rsidR="0016509D" w:rsidRPr="0060406B" w:rsidRDefault="0016509D" w:rsidP="00DF4032">
            <w:pPr>
              <w:spacing w:line="0" w:lineRule="atLeast"/>
              <w:rPr>
                <w:color w:val="000000"/>
              </w:rPr>
            </w:pPr>
            <w:r w:rsidRPr="0060406B">
              <w:rPr>
                <w:color w:val="000000"/>
                <w:sz w:val="16"/>
              </w:rPr>
              <w:t>Цветная металлургия и охрана окружающей среды.</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xml:space="preserve">Находить информацию </w:t>
            </w:r>
            <w:proofErr w:type="gramStart"/>
            <w:r w:rsidRPr="0060406B">
              <w:rPr>
                <w:color w:val="000000"/>
                <w:sz w:val="16"/>
              </w:rPr>
              <w:t>об</w:t>
            </w:r>
            <w:proofErr w:type="gramEnd"/>
            <w:r w:rsidRPr="0060406B">
              <w:rPr>
                <w:color w:val="000000"/>
                <w:sz w:val="16"/>
              </w:rPr>
              <w:t xml:space="preserve"> </w:t>
            </w:r>
            <w:proofErr w:type="gramStart"/>
            <w:r w:rsidRPr="0060406B">
              <w:rPr>
                <w:color w:val="000000"/>
                <w:sz w:val="16"/>
              </w:rPr>
              <w:t>использованию</w:t>
            </w:r>
            <w:proofErr w:type="gramEnd"/>
            <w:r w:rsidRPr="0060406B">
              <w:rPr>
                <w:color w:val="000000"/>
                <w:sz w:val="16"/>
              </w:rPr>
              <w:t xml:space="preserve"> в хозяйстве и причинах возрастания потребности в них. Сопоставлять по картам географию месторождений цветных металлов с размещением крупнейших центров цветной металлургии.</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xml:space="preserve">  </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Цветная металлургия.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П.</w:t>
            </w:r>
            <w:r w:rsidRPr="0060406B">
              <w:rPr>
                <w:color w:val="000000"/>
                <w:sz w:val="16"/>
              </w:rPr>
              <w:t>24.</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23.</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Химико-лесной комплекс.</w:t>
            </w:r>
          </w:p>
          <w:p w:rsidR="0016509D" w:rsidRPr="0060406B" w:rsidRDefault="0016509D" w:rsidP="00DF4032">
            <w:pPr>
              <w:spacing w:line="0" w:lineRule="atLeast"/>
              <w:rPr>
                <w:color w:val="000000"/>
              </w:rPr>
            </w:pPr>
            <w:r w:rsidRPr="0060406B">
              <w:rPr>
                <w:color w:val="000000"/>
                <w:sz w:val="16"/>
              </w:rPr>
              <w:t>Химическая промышленность</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место и значение в хозяйстве. Факторы размещения предприятий. География важнейших отраслей: основные районы и химические комплексы. Химическая промышленность и охрана окружающей среды.</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Анализировать схему «Состав химической промышленности России» и выявлять роль важнейших отраслей  химической промышленности в хозяйстве. Приводить примеры изделий  химической промышленности и соотносить их с той или иной отраслью.</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25</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24.</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Факторы размещения химических предприятий. Практическая работа №7 « Выявление факторов</w:t>
            </w:r>
            <w:proofErr w:type="gramStart"/>
            <w:r w:rsidRPr="0060406B">
              <w:rPr>
                <w:color w:val="000000"/>
                <w:sz w:val="16"/>
              </w:rPr>
              <w:t xml:space="preserve"> ,</w:t>
            </w:r>
            <w:proofErr w:type="gramEnd"/>
            <w:r w:rsidRPr="0060406B">
              <w:rPr>
                <w:color w:val="000000"/>
                <w:sz w:val="16"/>
              </w:rPr>
              <w:t xml:space="preserve"> влияющих на размещение предприятий химической промышленности»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опрос, практическая работа №7</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26</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Default="0016509D" w:rsidP="00DF4032">
            <w:pPr>
              <w:spacing w:line="0" w:lineRule="atLeast"/>
              <w:rPr>
                <w:color w:val="000000"/>
                <w:sz w:val="16"/>
              </w:rPr>
            </w:pPr>
            <w:r w:rsidRPr="0060406B">
              <w:rPr>
                <w:color w:val="000000"/>
                <w:sz w:val="16"/>
              </w:rPr>
              <w:t>  25</w:t>
            </w:r>
          </w:p>
          <w:p w:rsidR="0016509D" w:rsidRDefault="0016509D" w:rsidP="00DF4032">
            <w:pPr>
              <w:spacing w:line="0" w:lineRule="atLeast"/>
              <w:rPr>
                <w:color w:val="000000"/>
                <w:sz w:val="16"/>
              </w:rPr>
            </w:pPr>
          </w:p>
          <w:p w:rsidR="0016509D" w:rsidRDefault="0016509D" w:rsidP="00DF4032">
            <w:pPr>
              <w:spacing w:line="0" w:lineRule="atLeast"/>
              <w:rPr>
                <w:color w:val="000000"/>
                <w:sz w:val="16"/>
              </w:rPr>
            </w:pPr>
          </w:p>
          <w:p w:rsidR="0016509D" w:rsidRDefault="0016509D" w:rsidP="00DF4032">
            <w:pPr>
              <w:spacing w:line="0" w:lineRule="atLeast"/>
              <w:rPr>
                <w:color w:val="000000"/>
                <w:sz w:val="16"/>
              </w:rPr>
            </w:pPr>
          </w:p>
          <w:p w:rsidR="0016509D" w:rsidRDefault="0016509D" w:rsidP="00DF4032">
            <w:pPr>
              <w:spacing w:line="0" w:lineRule="atLeast"/>
              <w:rPr>
                <w:color w:val="000000"/>
                <w:sz w:val="16"/>
              </w:rPr>
            </w:pPr>
          </w:p>
          <w:p w:rsidR="0016509D" w:rsidRDefault="0016509D" w:rsidP="00DF4032">
            <w:pPr>
              <w:spacing w:line="0" w:lineRule="atLeast"/>
              <w:rPr>
                <w:color w:val="000000"/>
                <w:sz w:val="16"/>
              </w:rPr>
            </w:pPr>
          </w:p>
          <w:p w:rsidR="0016509D" w:rsidRDefault="0016509D" w:rsidP="00DF4032">
            <w:pPr>
              <w:spacing w:line="0" w:lineRule="atLeast"/>
              <w:rPr>
                <w:color w:val="000000"/>
                <w:sz w:val="16"/>
              </w:rPr>
            </w:pPr>
          </w:p>
          <w:p w:rsidR="0016509D" w:rsidRPr="0060406B" w:rsidRDefault="0016509D" w:rsidP="00DF4032">
            <w:pPr>
              <w:spacing w:line="0" w:lineRule="atLeast"/>
              <w:rPr>
                <w:color w:val="000000"/>
              </w:rPr>
            </w:pPr>
            <w:r w:rsidRPr="0060406B">
              <w:rPr>
                <w:color w:val="000000"/>
                <w:sz w:val="16"/>
              </w:rPr>
              <w:t>.</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Лесная промышленность</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207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место и значение в хозяйстве. Факторы размещения предприятий. География важнейших отраслей: основные районы и лесоперерабатывающие комплексы.</w:t>
            </w:r>
          </w:p>
        </w:tc>
        <w:tc>
          <w:tcPr>
            <w:tcW w:w="221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Выявлять направления использования древесины в хозяйстве, ее главных потребителей.</w:t>
            </w:r>
          </w:p>
        </w:tc>
        <w:tc>
          <w:tcPr>
            <w:tcW w:w="1420"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27</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26</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и значение АПК. Практическая работа №8 « Определение по карте размещения отраслей АПК»</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0" w:type="auto"/>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место и значение агропромышленного комплекса и сельского хозяйства в экономике. Отличия сельского хозяйства от других отраслей хозяйства. Земельные ресурсы и сельскохозяйственные угодья, их структура.</w:t>
            </w:r>
          </w:p>
        </w:tc>
        <w:tc>
          <w:tcPr>
            <w:tcW w:w="0" w:type="auto"/>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Анализировать схему «Состав агропромышленного комплекса России», устанавливать звенья и взаимосвязи комплекса.</w:t>
            </w:r>
          </w:p>
          <w:p w:rsidR="0016509D" w:rsidRPr="0060406B" w:rsidRDefault="0016509D" w:rsidP="00DF4032">
            <w:pPr>
              <w:spacing w:line="0" w:lineRule="atLeast"/>
              <w:rPr>
                <w:color w:val="000000"/>
              </w:rPr>
            </w:pPr>
            <w:r w:rsidRPr="0060406B">
              <w:rPr>
                <w:color w:val="000000"/>
                <w:sz w:val="16"/>
              </w:rPr>
              <w:t>Формулировать существенные черты отличия сельского хозяйства от других отраслей экономики</w:t>
            </w:r>
            <w:proofErr w:type="gramStart"/>
            <w:r w:rsidRPr="0060406B">
              <w:rPr>
                <w:color w:val="000000"/>
                <w:sz w:val="16"/>
              </w:rPr>
              <w:t>..</w:t>
            </w:r>
            <w:proofErr w:type="gramEnd"/>
          </w:p>
        </w:tc>
        <w:tc>
          <w:tcPr>
            <w:tcW w:w="1420"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 практическая работа №8</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Определение по картам основных районов выращивания зерновых и технических культур, главных районов животноводства.        </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28</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27.</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Земледелие и животноводство.</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География основных отраслей земледелия и животноводства.</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Определять по картам и экономико-климатическим показателям основные районы выращивания зерновых и технических культур, главные районы животноводства.</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29</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28.</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Пищевая и легкая промышленность</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место и значение в хозяйстве. Факторы размещения предприятий. География важнейших отраслей: основные районы и центры. Предприятия пищевой промышленности и охрана окружающей среды</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Устанавливать долю пищевой и легкой промышленности в общем объеме промышленной продукции. Высказывать мнение о причинах недостаточной обеспеченности населения отечественной продукцией легкой и пищевой промышленности и их неконкурентноспособности.</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30</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29.</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инфраструктурного комплекса. Роль транспорта.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место и значение в хозяйстве. Универсальные и специализированные виды транспорта. Транспортная система. Типы транспортных узлов.</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Проводить сравнение видов транспорта по ряду показателе</w:t>
            </w:r>
            <w:proofErr w:type="gramStart"/>
            <w:r w:rsidRPr="0060406B">
              <w:rPr>
                <w:color w:val="000000"/>
                <w:sz w:val="16"/>
              </w:rPr>
              <w:t>й(</w:t>
            </w:r>
            <w:proofErr w:type="gramEnd"/>
            <w:r w:rsidRPr="0060406B">
              <w:rPr>
                <w:color w:val="000000"/>
                <w:sz w:val="16"/>
              </w:rPr>
              <w:t>скорость, себестоимость, грузооборот, пассажирооборот)</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31</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30.</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Железнодорожный автомобильный транспорт</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Семинар</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Железнодорожный и автомобильный виды транспорта: место и значение в хозяйстве. Протяженность железных и автомобильных дорог, основные черты их географии.</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Анализировать преимущества и недостатки железнодорожного и  автомобильного транспорта.</w:t>
            </w:r>
          </w:p>
          <w:p w:rsidR="0016509D" w:rsidRPr="0060406B" w:rsidRDefault="0016509D" w:rsidP="00DF4032">
            <w:pPr>
              <w:spacing w:line="0" w:lineRule="atLeast"/>
              <w:rPr>
                <w:color w:val="000000"/>
              </w:rPr>
            </w:pPr>
            <w:r w:rsidRPr="0060406B">
              <w:rPr>
                <w:color w:val="000000"/>
                <w:sz w:val="16"/>
              </w:rPr>
              <w:t>Устанавливать по картам причины ведущей роли железнодорожного транспорта в России. Определять по статистическим данным долю  ж/д и автомобильного транспорта в транспортной работе.</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Заполнение таблицы «Виды транспорта»</w:t>
            </w:r>
          </w:p>
          <w:p w:rsidR="0016509D" w:rsidRPr="0060406B" w:rsidRDefault="0016509D" w:rsidP="00DF4032">
            <w:pPr>
              <w:spacing w:line="0" w:lineRule="atLeast"/>
              <w:rPr>
                <w:color w:val="000000"/>
              </w:rPr>
            </w:pPr>
            <w:r w:rsidRPr="0060406B">
              <w:rPr>
                <w:color w:val="000000"/>
                <w:sz w:val="16"/>
              </w:rPr>
              <w:t>Характеристика одной из транспортных магистралей по типовому плану.</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32</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31.</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roofErr w:type="gramStart"/>
            <w:r w:rsidRPr="0060406B">
              <w:rPr>
                <w:color w:val="000000"/>
                <w:sz w:val="16"/>
              </w:rPr>
              <w:t>Водный</w:t>
            </w:r>
            <w:proofErr w:type="gramEnd"/>
            <w:r w:rsidRPr="0060406B">
              <w:rPr>
                <w:color w:val="000000"/>
                <w:sz w:val="16"/>
              </w:rPr>
              <w:t xml:space="preserve"> и другие виды транспорта.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Морской и речной транспорт: место и значение в хозяйстве, распределение флота и портов между бассейнами, протяженность судоходных речных путей.</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Анализировать преимущества и недостатки морского и речного транспорта. Устанавливать по картам роль отдельных морских и речных  бассейнов в работе транспорта.  </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33</w:t>
            </w:r>
          </w:p>
          <w:p w:rsidR="0016509D" w:rsidRPr="0060406B" w:rsidRDefault="0016509D" w:rsidP="00DF4032">
            <w:pPr>
              <w:rPr>
                <w:color w:val="000000"/>
              </w:rPr>
            </w:pPr>
            <w:r w:rsidRPr="0060406B">
              <w:rPr>
                <w:color w:val="000000"/>
                <w:sz w:val="16"/>
              </w:rPr>
              <w:t>Вопросы и задания</w:t>
            </w:r>
          </w:p>
          <w:p w:rsidR="0016509D" w:rsidRPr="0060406B" w:rsidRDefault="0016509D" w:rsidP="00DF4032">
            <w:pPr>
              <w:rPr>
                <w:color w:val="000000"/>
              </w:rPr>
            </w:pPr>
            <w:r w:rsidRPr="0060406B">
              <w:rPr>
                <w:color w:val="000000"/>
                <w:sz w:val="16"/>
              </w:rPr>
              <w:t>Сообщение «Услуги, котор. я пользу-</w:t>
            </w:r>
          </w:p>
          <w:p w:rsidR="0016509D" w:rsidRPr="0060406B" w:rsidRDefault="0016509D" w:rsidP="00DF4032">
            <w:pPr>
              <w:spacing w:line="0" w:lineRule="atLeast"/>
              <w:rPr>
                <w:color w:val="000000"/>
              </w:rPr>
            </w:pPr>
            <w:r w:rsidRPr="0060406B">
              <w:rPr>
                <w:color w:val="000000"/>
                <w:sz w:val="16"/>
              </w:rPr>
              <w:t>юсь»</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32.</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Связь. Сфера обслуживания.</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Изучения нового материала</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Роль, значение связи  в жизни страны.</w:t>
            </w:r>
          </w:p>
          <w:p w:rsidR="0016509D" w:rsidRPr="0060406B" w:rsidRDefault="0016509D" w:rsidP="00DF4032">
            <w:pPr>
              <w:spacing w:line="0" w:lineRule="atLeast"/>
              <w:rPr>
                <w:color w:val="000000"/>
              </w:rPr>
            </w:pPr>
            <w:r w:rsidRPr="0060406B">
              <w:rPr>
                <w:color w:val="000000"/>
                <w:sz w:val="16"/>
              </w:rPr>
              <w:t>Сфера обслуживания, ее роль в жизни населения, Проблемы.</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Знать значение терминов по теме. Уметь составлять  классификацию услуг.</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Тест: «Транспорт»</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34</w:t>
            </w:r>
          </w:p>
          <w:p w:rsidR="0016509D" w:rsidRPr="0060406B" w:rsidRDefault="0016509D" w:rsidP="00DF4032">
            <w:pPr>
              <w:rPr>
                <w:color w:val="000000"/>
              </w:rPr>
            </w:pPr>
            <w:r w:rsidRPr="0060406B">
              <w:rPr>
                <w:color w:val="000000"/>
                <w:sz w:val="16"/>
              </w:rPr>
              <w:t>Вопросы и задания</w:t>
            </w:r>
          </w:p>
          <w:p w:rsidR="0016509D" w:rsidRPr="0060406B" w:rsidRDefault="0016509D" w:rsidP="00DF4032">
            <w:pPr>
              <w:spacing w:line="0" w:lineRule="atLeast"/>
              <w:rPr>
                <w:color w:val="000000"/>
              </w:rPr>
            </w:pPr>
            <w:r w:rsidRPr="0060406B">
              <w:rPr>
                <w:color w:val="000000"/>
                <w:sz w:val="16"/>
              </w:rPr>
              <w:t>в.2 письменно</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33.</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Межотраслевые комплексы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Обобщающий урок</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Контрольная работа.</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Составить словарь терминов по теме «Межотраслевые комплексы»</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1947"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b/>
                <w:bCs/>
                <w:color w:val="000000"/>
                <w:sz w:val="16"/>
              </w:rPr>
              <w:t>Раздел 2.  РЕГИОНЫ РОССИИ (29</w:t>
            </w:r>
            <w:r w:rsidRPr="0060406B">
              <w:rPr>
                <w:b/>
                <w:bCs/>
                <w:color w:val="000000"/>
                <w:sz w:val="16"/>
              </w:rPr>
              <w:t>часов)</w:t>
            </w:r>
          </w:p>
          <w:p w:rsidR="0016509D" w:rsidRPr="0060406B" w:rsidRDefault="0016509D" w:rsidP="00DF4032">
            <w:pPr>
              <w:spacing w:line="0" w:lineRule="atLeast"/>
              <w:rPr>
                <w:color w:val="000000"/>
              </w:rPr>
            </w:pPr>
            <w:r w:rsidRPr="0060406B">
              <w:rPr>
                <w:b/>
                <w:bCs/>
                <w:color w:val="000000"/>
                <w:sz w:val="16"/>
              </w:rPr>
              <w:t>Территориальная орган</w:t>
            </w:r>
            <w:r>
              <w:rPr>
                <w:b/>
                <w:bCs/>
                <w:color w:val="000000"/>
                <w:sz w:val="16"/>
              </w:rPr>
              <w:t>изация и районирование России (2</w:t>
            </w:r>
            <w:r w:rsidRPr="0060406B">
              <w:rPr>
                <w:b/>
                <w:bCs/>
                <w:color w:val="000000"/>
                <w:sz w:val="16"/>
              </w:rPr>
              <w:t xml:space="preserve"> час</w:t>
            </w:r>
            <w:r>
              <w:rPr>
                <w:b/>
                <w:bCs/>
                <w:color w:val="000000"/>
                <w:sz w:val="16"/>
              </w:rPr>
              <w:t>а</w:t>
            </w:r>
            <w:r w:rsidRPr="0060406B">
              <w:rPr>
                <w:b/>
                <w:bCs/>
                <w:color w:val="000000"/>
                <w:sz w:val="16"/>
              </w:rPr>
              <w:t>)</w:t>
            </w:r>
          </w:p>
        </w:tc>
      </w:tr>
      <w:tr w:rsidR="0016509D" w:rsidRPr="0060406B" w:rsidTr="00DF4032">
        <w:trPr>
          <w:trHeight w:val="840"/>
        </w:trPr>
        <w:tc>
          <w:tcPr>
            <w:tcW w:w="456"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34</w:t>
            </w:r>
          </w:p>
        </w:tc>
        <w:tc>
          <w:tcPr>
            <w:tcW w:w="1566"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Районирование</w:t>
            </w:r>
          </w:p>
          <w:p w:rsidR="0016509D" w:rsidRPr="0060406B" w:rsidRDefault="0016509D" w:rsidP="00DF4032">
            <w:pPr>
              <w:rPr>
                <w:color w:val="000000"/>
              </w:rPr>
            </w:pPr>
            <w:r w:rsidRPr="0060406B">
              <w:rPr>
                <w:color w:val="000000"/>
                <w:sz w:val="16"/>
              </w:rPr>
              <w:t>территории</w:t>
            </w:r>
          </w:p>
          <w:p w:rsidR="0016509D" w:rsidRPr="0060406B" w:rsidRDefault="0016509D" w:rsidP="00DF4032">
            <w:pPr>
              <w:spacing w:line="0" w:lineRule="atLeast"/>
              <w:rPr>
                <w:color w:val="000000"/>
              </w:rPr>
            </w:pPr>
            <w:r w:rsidRPr="0060406B">
              <w:rPr>
                <w:color w:val="000000"/>
                <w:sz w:val="16"/>
              </w:rPr>
              <w:t>России</w:t>
            </w:r>
          </w:p>
        </w:tc>
        <w:tc>
          <w:tcPr>
            <w:tcW w:w="624"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Различия территории по условиям и степени хозяйственного освоения. Проблемы экономического районирования</w:t>
            </w:r>
          </w:p>
        </w:tc>
        <w:tc>
          <w:tcPr>
            <w:tcW w:w="221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Уметь объяснять значение районирования. Показывать на карте Районы России.</w:t>
            </w:r>
          </w:p>
        </w:tc>
        <w:tc>
          <w:tcPr>
            <w:tcW w:w="1420"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35</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rPr>
          <w:trHeight w:val="270"/>
        </w:trPr>
        <w:tc>
          <w:tcPr>
            <w:tcW w:w="456"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Default="0016509D" w:rsidP="00DF4032">
            <w:pPr>
              <w:spacing w:line="0" w:lineRule="atLeast"/>
              <w:rPr>
                <w:color w:val="000000"/>
                <w:sz w:val="16"/>
              </w:rPr>
            </w:pPr>
            <w:r>
              <w:rPr>
                <w:color w:val="000000"/>
                <w:sz w:val="16"/>
              </w:rPr>
              <w:t>35</w:t>
            </w:r>
          </w:p>
        </w:tc>
        <w:tc>
          <w:tcPr>
            <w:tcW w:w="1566"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Pr>
                <w:color w:val="000000"/>
                <w:sz w:val="16"/>
              </w:rPr>
              <w:t>Географические  районы  и  географическое  разделение  труда</w:t>
            </w:r>
          </w:p>
        </w:tc>
        <w:tc>
          <w:tcPr>
            <w:tcW w:w="624"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Pr>
                <w:color w:val="000000"/>
                <w:sz w:val="16"/>
              </w:rPr>
              <w:t>1</w:t>
            </w:r>
          </w:p>
        </w:tc>
        <w:tc>
          <w:tcPr>
            <w:tcW w:w="1219"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Pr>
                <w:color w:val="000000"/>
                <w:sz w:val="16"/>
              </w:rPr>
              <w:t>практикум</w:t>
            </w:r>
          </w:p>
        </w:tc>
        <w:tc>
          <w:tcPr>
            <w:tcW w:w="2079"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sidRPr="0060406B">
              <w:rPr>
                <w:color w:val="000000"/>
                <w:sz w:val="16"/>
              </w:rPr>
              <w:t>Состав территории. Преимущества географического положения, факторы формирования района в разное время.</w:t>
            </w:r>
          </w:p>
        </w:tc>
        <w:tc>
          <w:tcPr>
            <w:tcW w:w="2219"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sidRPr="0060406B">
              <w:rPr>
                <w:color w:val="000000"/>
                <w:sz w:val="16"/>
              </w:rPr>
              <w:t>Анализировать карты, приводить примеры факторов, способствовавших формированию района.</w:t>
            </w:r>
          </w:p>
        </w:tc>
        <w:tc>
          <w:tcPr>
            <w:tcW w:w="1420"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sz w:val="16"/>
              </w:rPr>
            </w:pPr>
            <w:r w:rsidRPr="0060406B">
              <w:rPr>
                <w:color w:val="000000"/>
                <w:sz w:val="16"/>
              </w:rPr>
              <w:t>Работа с контурной картой, индивидуальный, фронтальный опрос</w:t>
            </w:r>
          </w:p>
        </w:tc>
        <w:tc>
          <w:tcPr>
            <w:tcW w:w="1423"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36</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1947"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Тема 1. Западный макрорегион - Европейская Россия (21 час)</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36</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ind w:firstLine="4"/>
              <w:rPr>
                <w:color w:val="000000"/>
              </w:rPr>
            </w:pPr>
            <w:r w:rsidRPr="0060406B">
              <w:rPr>
                <w:color w:val="000000"/>
                <w:sz w:val="16"/>
              </w:rPr>
              <w:t>Общая характеристика</w:t>
            </w:r>
          </w:p>
          <w:p w:rsidR="0016509D" w:rsidRPr="0060406B" w:rsidRDefault="0016509D" w:rsidP="00DF4032">
            <w:pPr>
              <w:spacing w:line="0" w:lineRule="atLeast"/>
              <w:ind w:firstLine="4"/>
              <w:rPr>
                <w:color w:val="000000"/>
              </w:rPr>
            </w:pPr>
            <w:r w:rsidRPr="0060406B">
              <w:rPr>
                <w:color w:val="000000"/>
                <w:sz w:val="16"/>
              </w:rPr>
              <w:t>Европейской России.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ind w:left="4" w:hanging="4"/>
              <w:rPr>
                <w:color w:val="000000"/>
              </w:rPr>
            </w:pPr>
            <w:r w:rsidRPr="0060406B">
              <w:rPr>
                <w:color w:val="000000"/>
                <w:sz w:val="16"/>
              </w:rPr>
              <w:t>Урок изучения нового материала</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ind w:firstLine="4"/>
              <w:rPr>
                <w:color w:val="000000"/>
              </w:rPr>
            </w:pPr>
            <w:r w:rsidRPr="0060406B">
              <w:rPr>
                <w:color w:val="000000"/>
                <w:sz w:val="16"/>
              </w:rPr>
              <w:t>Различия территории по условиям и степени хозяйственного освоения: зона Севера и основная зона. Географические особенности отдельных регионов – Север и Северо-Запад, Центральная Россия, Поволжье, Юг европейской части страны, Урал.</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Знать: основные географические понятия и термины, особенности основных отраслей хозяйства, природно-хозяйственных зон и районов Российской Федерации.</w:t>
            </w:r>
          </w:p>
          <w:p w:rsidR="0016509D" w:rsidRPr="0060406B" w:rsidRDefault="0016509D" w:rsidP="00DF4032">
            <w:pPr>
              <w:rPr>
                <w:color w:val="000000"/>
              </w:rPr>
            </w:pPr>
            <w:r w:rsidRPr="0060406B">
              <w:rPr>
                <w:color w:val="000000"/>
                <w:sz w:val="16"/>
              </w:rPr>
              <w:t>Уметь: выделять, описывать и объяснять</w:t>
            </w:r>
          </w:p>
          <w:p w:rsidR="0016509D" w:rsidRPr="0060406B" w:rsidRDefault="0016509D" w:rsidP="00DF4032">
            <w:pPr>
              <w:spacing w:line="0" w:lineRule="atLeast"/>
              <w:rPr>
                <w:color w:val="000000"/>
              </w:rPr>
            </w:pPr>
            <w:r w:rsidRPr="0060406B">
              <w:rPr>
                <w:color w:val="000000"/>
                <w:sz w:val="16"/>
              </w:rPr>
              <w:t>существенные признаки географических объектов и явлений;</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ind w:firstLine="10"/>
              <w:rPr>
                <w:color w:val="000000"/>
              </w:rPr>
            </w:pPr>
            <w:r w:rsidRPr="0060406B">
              <w:rPr>
                <w:color w:val="000000"/>
                <w:sz w:val="16"/>
              </w:rPr>
              <w:t>Работа с картами атласа, заполнение таблиц, тестирование, зачет</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37</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37</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Центральная Россия. Состав, историческое изменение географического положения.</w:t>
            </w:r>
          </w:p>
          <w:p w:rsidR="0016509D" w:rsidRPr="0060406B" w:rsidRDefault="0016509D" w:rsidP="00DF4032">
            <w:pPr>
              <w:spacing w:line="0" w:lineRule="atLeast"/>
              <w:rPr>
                <w:color w:val="000000"/>
              </w:rPr>
            </w:pPr>
            <w:r w:rsidRPr="0060406B">
              <w:rPr>
                <w:color w:val="000000"/>
                <w:sz w:val="16"/>
              </w:rPr>
              <w:t>Общие проблемы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Изучение нового материала</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территории. Преимущества географического положения, факторы формирования района в разное время. Столичное положение района</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Анализировать карты, приводить примеры факторов, способствовавших формированию района.</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Изучение</w:t>
            </w:r>
          </w:p>
          <w:p w:rsidR="0016509D" w:rsidRPr="0060406B" w:rsidRDefault="0016509D" w:rsidP="00DF4032">
            <w:pPr>
              <w:rPr>
                <w:color w:val="000000"/>
              </w:rPr>
            </w:pPr>
            <w:r w:rsidRPr="0060406B">
              <w:rPr>
                <w:color w:val="000000"/>
                <w:sz w:val="16"/>
              </w:rPr>
              <w:t>внешних терри-</w:t>
            </w:r>
          </w:p>
          <w:p w:rsidR="0016509D" w:rsidRPr="0060406B" w:rsidRDefault="0016509D" w:rsidP="00DF4032">
            <w:pPr>
              <w:rPr>
                <w:color w:val="000000"/>
              </w:rPr>
            </w:pPr>
            <w:r w:rsidRPr="0060406B">
              <w:rPr>
                <w:color w:val="000000"/>
                <w:sz w:val="16"/>
              </w:rPr>
              <w:t>ториально-</w:t>
            </w:r>
          </w:p>
          <w:p w:rsidR="0016509D" w:rsidRPr="0060406B" w:rsidRDefault="0016509D" w:rsidP="00DF4032">
            <w:pPr>
              <w:rPr>
                <w:color w:val="000000"/>
              </w:rPr>
            </w:pPr>
            <w:r w:rsidRPr="0060406B">
              <w:rPr>
                <w:color w:val="000000"/>
                <w:sz w:val="16"/>
              </w:rPr>
              <w:t>производствен-</w:t>
            </w:r>
          </w:p>
          <w:p w:rsidR="0016509D" w:rsidRPr="0060406B" w:rsidRDefault="0016509D" w:rsidP="00DF4032">
            <w:pPr>
              <w:rPr>
                <w:color w:val="000000"/>
              </w:rPr>
            </w:pPr>
            <w:r w:rsidRPr="0060406B">
              <w:rPr>
                <w:color w:val="000000"/>
                <w:sz w:val="16"/>
              </w:rPr>
              <w:t>ных связей</w:t>
            </w:r>
          </w:p>
          <w:p w:rsidR="0016509D" w:rsidRPr="0060406B" w:rsidRDefault="0016509D" w:rsidP="00DF4032">
            <w:pPr>
              <w:rPr>
                <w:color w:val="000000"/>
              </w:rPr>
            </w:pPr>
            <w:r w:rsidRPr="0060406B">
              <w:rPr>
                <w:color w:val="000000"/>
                <w:sz w:val="16"/>
              </w:rPr>
              <w:t>Центральной</w:t>
            </w:r>
          </w:p>
          <w:p w:rsidR="0016509D" w:rsidRPr="0060406B" w:rsidRDefault="0016509D" w:rsidP="00DF4032">
            <w:pPr>
              <w:spacing w:line="0" w:lineRule="atLeast"/>
              <w:rPr>
                <w:color w:val="000000"/>
              </w:rPr>
            </w:pPr>
            <w:r w:rsidRPr="0060406B">
              <w:rPr>
                <w:color w:val="000000"/>
                <w:sz w:val="16"/>
              </w:rPr>
              <w:t>России</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38</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38</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Население и главные черты хозяйства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1</w:t>
            </w:r>
          </w:p>
          <w:p w:rsidR="0016509D" w:rsidRPr="0060406B" w:rsidRDefault="0016509D" w:rsidP="00DF4032">
            <w:pPr>
              <w:spacing w:line="0" w:lineRule="atLeast"/>
              <w:rPr>
                <w:color w:val="000000"/>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Особенности природы и природные ресурсы Центральной России, их влияние на заселение и хозяйственное освоение территории, рост городов.</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Приводить примеры факторов, способствующих развитию хозяйства и затрудняющих его.</w:t>
            </w:r>
          </w:p>
          <w:p w:rsidR="0016509D" w:rsidRPr="0060406B" w:rsidRDefault="0016509D" w:rsidP="00DF4032">
            <w:pPr>
              <w:spacing w:line="0" w:lineRule="atLeast"/>
              <w:rPr>
                <w:color w:val="000000"/>
              </w:rPr>
            </w:pPr>
            <w:r w:rsidRPr="0060406B">
              <w:rPr>
                <w:color w:val="000000"/>
                <w:sz w:val="16"/>
              </w:rPr>
              <w:t>Знать причины роста городов, демографические проблемы</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 тест</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39</w:t>
            </w:r>
          </w:p>
          <w:p w:rsidR="0016509D" w:rsidRPr="0060406B" w:rsidRDefault="0016509D" w:rsidP="00DF4032">
            <w:pPr>
              <w:rPr>
                <w:color w:val="000000"/>
              </w:rPr>
            </w:pPr>
            <w:r w:rsidRPr="0060406B">
              <w:rPr>
                <w:color w:val="000000"/>
                <w:sz w:val="16"/>
              </w:rPr>
              <w:t>Вопросы и задания</w:t>
            </w:r>
          </w:p>
          <w:p w:rsidR="0016509D" w:rsidRPr="0060406B" w:rsidRDefault="0016509D" w:rsidP="00DF4032">
            <w:pPr>
              <w:spacing w:line="0" w:lineRule="atLeast"/>
              <w:rPr>
                <w:color w:val="000000"/>
              </w:rPr>
            </w:pPr>
            <w:r w:rsidRPr="0060406B">
              <w:rPr>
                <w:color w:val="000000"/>
                <w:sz w:val="16"/>
              </w:rPr>
              <w:t>Индив.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39</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Районы Центральной России. Москва и Московский столичный регион</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Моска – столица Российской Федерации. Радиально-кольцевая структура Москвы. Москва - крупнейший транспортный узел.</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40</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40</w:t>
            </w:r>
            <w:r w:rsidRPr="0060406B">
              <w:rPr>
                <w:color w:val="000000"/>
                <w:sz w:val="16"/>
              </w:rPr>
              <w:t xml:space="preserve">  </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Географические особенности областей Центрального района.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и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41</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41</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Волго-Вятский и Центрально-Черноземный районы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Урок-путешествие</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особенности географического положения, его влияние на природу.</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Оценивать влияние природы  на жизнь людей и хозяйство. Выявлять условия для развития хозяйства.</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 тест</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42</w:t>
            </w: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42</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Северо-Западный район</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xml:space="preserve">Составление и анализ схемы хозяйственных связей </w:t>
            </w:r>
            <w:proofErr w:type="gramStart"/>
            <w:r w:rsidRPr="0060406B">
              <w:rPr>
                <w:color w:val="000000"/>
                <w:sz w:val="16"/>
              </w:rPr>
              <w:t>Двинско-Печерского</w:t>
            </w:r>
            <w:proofErr w:type="gramEnd"/>
            <w:r w:rsidRPr="0060406B">
              <w:rPr>
                <w:color w:val="000000"/>
                <w:sz w:val="16"/>
              </w:rPr>
              <w:t xml:space="preserve"> района</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43-45</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43</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Центральная Россия</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Обобщаю-</w:t>
            </w:r>
          </w:p>
          <w:p w:rsidR="0016509D" w:rsidRPr="0060406B" w:rsidRDefault="0016509D" w:rsidP="00DF4032">
            <w:pPr>
              <w:spacing w:line="0" w:lineRule="atLeast"/>
              <w:rPr>
                <w:color w:val="000000"/>
              </w:rPr>
            </w:pPr>
            <w:r w:rsidRPr="0060406B">
              <w:rPr>
                <w:color w:val="000000"/>
                <w:sz w:val="16"/>
              </w:rPr>
              <w:t>щий урок</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по группам</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44</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Европейский Север. Географическое положение, природные условия и ресурсы.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Семинар</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Состав, особенности ГП. Оценка природных ресурсов и их использования. Этапы заселения,</w:t>
            </w:r>
          </w:p>
          <w:p w:rsidR="0016509D" w:rsidRPr="0060406B" w:rsidRDefault="0016509D" w:rsidP="00DF4032">
            <w:pPr>
              <w:spacing w:line="0" w:lineRule="atLeast"/>
              <w:rPr>
                <w:color w:val="000000"/>
              </w:rPr>
            </w:pPr>
            <w:r w:rsidRPr="0060406B">
              <w:rPr>
                <w:color w:val="000000"/>
                <w:sz w:val="16"/>
              </w:rPr>
              <w:t>формирования культуры народов, современного хозяйства. Характеристика внутренних различий районов и городов. Достопримечательности. Топонимика</w:t>
            </w: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Изучение ресурсов, адаптации человека к условиям окружающей среды, ее влияния на формирование культуры народов; районов разной специализации, центров производства важнейших видов продукции, основных коммуникаций и их узлов, внутригосударственных и внешних экономических связей России, а также крупнейших регионов и стран мира</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46</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45</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Население Европейского Севера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43</w:t>
            </w:r>
          </w:p>
          <w:p w:rsidR="0016509D" w:rsidRPr="0060406B" w:rsidRDefault="0016509D" w:rsidP="00DF4032">
            <w:pPr>
              <w:spacing w:line="0" w:lineRule="atLeast"/>
              <w:rPr>
                <w:color w:val="000000"/>
              </w:rPr>
            </w:pPr>
            <w:r w:rsidRPr="0060406B">
              <w:rPr>
                <w:color w:val="000000"/>
                <w:sz w:val="16"/>
              </w:rPr>
              <w:t>Вопросы и задания</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43</w:t>
            </w:r>
          </w:p>
          <w:p w:rsidR="0016509D" w:rsidRPr="0060406B" w:rsidRDefault="0016509D" w:rsidP="00DF4032">
            <w:pPr>
              <w:spacing w:line="0" w:lineRule="atLeast"/>
              <w:rPr>
                <w:color w:val="000000"/>
              </w:rPr>
            </w:pPr>
            <w:r w:rsidRPr="0060406B">
              <w:rPr>
                <w:color w:val="000000"/>
                <w:sz w:val="16"/>
              </w:rPr>
              <w:t>Вопросы и задания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4</w:t>
            </w:r>
            <w:r>
              <w:rPr>
                <w:color w:val="000000"/>
                <w:sz w:val="16"/>
              </w:rPr>
              <w:t>7</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46</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 Хозяйство  Европейского Севера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Семинар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 тест</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48</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rPr>
          <w:trHeight w:val="1114"/>
        </w:trPr>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47</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Европейский Юг. Географическое  положение, природные условия и ресурсы.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особенности географического положения, его влияние на природу,  хозяйство и жизнь населения. Специфика природы. Население: численность, естественный прирост и миграции, специфика расселения, национальный состав, традиции и культура.</w:t>
            </w: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Оценивать положительные и отрицательные стороны географического положения. Устанавливать характер воздействия ГП на жизнь людей и хозяйство. Анализировать схемы и статистические материалы, формулировать выводы. Составлять описания и характеристики, схемы и таблицы. Определять черты сходства и различия. Решать практические и познавательные задачи.</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Тест: «Европейский Север»</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49</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48</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Население Северного Кавказа.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50</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49</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Хозяйство Северного Кавказа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51</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50</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Поволжье: ЭГП, природные условия и ресурсы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Состав, особенности географического положения, его влияние на природу,  хозяйство и жизнь населения. Специфика природы. Население: численность, естественный прирост и миграции, специфика расселения, национальный состав, традиции и культура. Города. География важнейших отраслей хозяйства. Экономические, социальные и экологические проблемы.</w:t>
            </w: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Оценивать положительные и отрицательные стороны географического положения. Устанавливать характер</w:t>
            </w:r>
          </w:p>
          <w:p w:rsidR="0016509D" w:rsidRPr="0060406B" w:rsidRDefault="0016509D" w:rsidP="00DF4032">
            <w:pPr>
              <w:spacing w:line="0" w:lineRule="atLeast"/>
              <w:rPr>
                <w:color w:val="000000"/>
              </w:rPr>
            </w:pPr>
            <w:r w:rsidRPr="0060406B">
              <w:rPr>
                <w:color w:val="000000"/>
                <w:sz w:val="16"/>
              </w:rPr>
              <w:t>воздействия ГП на жизнь людей и хозяйство. Анализировать схемы и статистические материалы, формулировать выводы. Составлять описания и характеристики, схемы и таблицы. Определять черты сходства и различия. Решать практические и познавательные задачи.</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Определение факторов развития и сравнение специализации пищевой промышленности Европейского Юга и Поволжья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52</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51</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Население  Поволжья</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 тест</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Тест: «Природа и население Поволжья»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53</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52</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Хозяйство Поволжья.</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54</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53</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Урал. Географическое положение, природные условия и ресурсы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Состав, особенности ГП. Оценка природных ресурсов и их использования. Этапы заселения,</w:t>
            </w:r>
          </w:p>
          <w:p w:rsidR="0016509D" w:rsidRPr="0060406B" w:rsidRDefault="0016509D" w:rsidP="00DF4032">
            <w:pPr>
              <w:spacing w:line="0" w:lineRule="atLeast"/>
              <w:rPr>
                <w:color w:val="000000"/>
              </w:rPr>
            </w:pPr>
            <w:r w:rsidRPr="0060406B">
              <w:rPr>
                <w:color w:val="000000"/>
                <w:sz w:val="16"/>
              </w:rPr>
              <w:t>формирования культуры народов, современного хозяйства. Характеристика внутренних различий районов и городов. Достопримечательности. Топонимика</w:t>
            </w: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Определять  наличие ресурсов, адаптации человека к условиям окружающей среды, ее влияния на формирование культуры народов; районов разной специализации, центров производства важнейших видов продукции, основных коммуникаций и их узлов, внутригосударственных и внешних экономических связей России</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 тест</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Тест: «Поволжье»</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55</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54</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Население  Урала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Практикум</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 xml:space="preserve">Учебное исследование по картам, решение </w:t>
            </w:r>
            <w:proofErr w:type="gramStart"/>
            <w:r w:rsidRPr="0060406B">
              <w:rPr>
                <w:color w:val="000000"/>
                <w:sz w:val="16"/>
              </w:rPr>
              <w:t>географических</w:t>
            </w:r>
            <w:proofErr w:type="gramEnd"/>
          </w:p>
          <w:p w:rsidR="0016509D" w:rsidRPr="0060406B" w:rsidRDefault="0016509D" w:rsidP="00DF4032">
            <w:pPr>
              <w:spacing w:line="0" w:lineRule="atLeast"/>
              <w:rPr>
                <w:color w:val="000000"/>
              </w:rPr>
            </w:pPr>
            <w:r w:rsidRPr="0060406B">
              <w:rPr>
                <w:color w:val="000000"/>
                <w:sz w:val="16"/>
              </w:rPr>
              <w:t>Задач</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56</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 55</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Хозяйство Урала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57</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56</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Западный макрорегион.</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Обобщающий урок</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со словарем</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1947"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 xml:space="preserve">Тема 2. </w:t>
            </w:r>
            <w:proofErr w:type="gramStart"/>
            <w:r w:rsidRPr="0060406B">
              <w:rPr>
                <w:b/>
                <w:bCs/>
                <w:color w:val="000000"/>
                <w:sz w:val="16"/>
              </w:rPr>
              <w:t>Восточный</w:t>
            </w:r>
            <w:proofErr w:type="gramEnd"/>
            <w:r w:rsidRPr="0060406B">
              <w:rPr>
                <w:b/>
                <w:bCs/>
                <w:color w:val="000000"/>
                <w:sz w:val="16"/>
              </w:rPr>
              <w:t xml:space="preserve"> макрорегион - Азиатская Россия (6 часов)</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57</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Общая характеристика</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Различия территории по условиям и степени хозяйственного освоения: зона Севера и основная зона. Географические особенности отдельных регионов: Западная Сибирь, Восточная Сибирь, Дальний Восток.</w:t>
            </w:r>
          </w:p>
          <w:p w:rsidR="0016509D" w:rsidRPr="0060406B" w:rsidRDefault="0016509D" w:rsidP="00DF4032">
            <w:pPr>
              <w:spacing w:line="0" w:lineRule="atLeast"/>
              <w:rPr>
                <w:color w:val="000000"/>
              </w:rPr>
            </w:pPr>
            <w:r w:rsidRPr="0060406B">
              <w:rPr>
                <w:color w:val="000000"/>
                <w:sz w:val="16"/>
              </w:rPr>
              <w:t>Этапы заселения, формирования культуры народов, современного хозяйства. Характеристика внутренних различий районов и городов. Достопримечательности. Топонимика</w:t>
            </w: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sidRPr="0060406B">
              <w:rPr>
                <w:color w:val="000000"/>
                <w:sz w:val="16"/>
              </w:rPr>
              <w:t>Знать: основные географические понятия и термины, особенности основных отраслей хозяйства, природно-хозяйственных зон и районов Российской Федерации.</w:t>
            </w:r>
          </w:p>
          <w:p w:rsidR="0016509D" w:rsidRPr="0060406B" w:rsidRDefault="0016509D" w:rsidP="00DF4032">
            <w:pPr>
              <w:spacing w:line="0" w:lineRule="atLeast"/>
              <w:rPr>
                <w:color w:val="000000"/>
              </w:rPr>
            </w:pPr>
            <w:r w:rsidRPr="0060406B">
              <w:rPr>
                <w:color w:val="000000"/>
                <w:sz w:val="16"/>
              </w:rPr>
              <w:t>Уметь: выделять, описывать и объяснять существенные признаки географических объектов и явлений</w:t>
            </w:r>
            <w:proofErr w:type="gramStart"/>
            <w:r w:rsidRPr="0060406B">
              <w:rPr>
                <w:color w:val="000000"/>
                <w:sz w:val="16"/>
              </w:rPr>
              <w:t>;н</w:t>
            </w:r>
            <w:proofErr w:type="gramEnd"/>
            <w:r w:rsidRPr="0060406B">
              <w:rPr>
                <w:color w:val="000000"/>
                <w:sz w:val="16"/>
              </w:rPr>
              <w:t>аходить в разных источниках и анализировать информацию, необходимую для изучения: географических объектов и явлений, их обеспеченности природными и человеческими ресурсами, хозяйственного потенциала, экологических проблем;</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58</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58</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Этапы</w:t>
            </w:r>
            <w:r>
              <w:rPr>
                <w:color w:val="000000"/>
                <w:sz w:val="16"/>
              </w:rPr>
              <w:t xml:space="preserve">  заселения  и  хозяйственного  освоения</w:t>
            </w:r>
            <w:r w:rsidRPr="0060406B">
              <w:rPr>
                <w:color w:val="000000"/>
                <w:sz w:val="16"/>
              </w:rPr>
              <w:t>, проблемы и перспективы развития экономики.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актуализации знаний и умений</w:t>
            </w: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фронтальный опрос, тест</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59</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59</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Западная Сибирь</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акту</w:t>
            </w:r>
            <w:proofErr w:type="gramStart"/>
            <w:r w:rsidRPr="0060406B">
              <w:rPr>
                <w:color w:val="000000"/>
                <w:sz w:val="16"/>
              </w:rPr>
              <w:t>а-</w:t>
            </w:r>
            <w:proofErr w:type="gramEnd"/>
            <w:r w:rsidRPr="0060406B">
              <w:rPr>
                <w:color w:val="000000"/>
                <w:sz w:val="16"/>
              </w:rPr>
              <w:t xml:space="preserve"> лизации знаний и умений</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Особенности ГП</w:t>
            </w:r>
            <w:proofErr w:type="gramStart"/>
            <w:r w:rsidRPr="0060406B">
              <w:rPr>
                <w:color w:val="000000"/>
                <w:sz w:val="16"/>
              </w:rPr>
              <w:t xml:space="preserve"> .</w:t>
            </w:r>
            <w:proofErr w:type="gramEnd"/>
            <w:r w:rsidRPr="0060406B">
              <w:rPr>
                <w:color w:val="000000"/>
                <w:sz w:val="16"/>
              </w:rPr>
              <w:t>Природный и хозяйственный потенциал , влияние особенностей природы на жизнь и хозяйственную деятельность людей. Регионы экологического неблагополучия. Этапы заселения, формирования культуры народов, современного хозяйства. Характеристика внутренних различий районов и городов.</w:t>
            </w: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Определять географическое положение региона. Выявлять и  анализировать условия для развития хозяйства. Устанавливать причинно-следственные  связи и закономерности размещения географических объектов</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 тест</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60-62</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60</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Восточная Сибирь</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Семинар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индивидуальный, фронтальный опрос</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63-65</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61</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Дальний Восток</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Работа с контурной картой,  тест «Дальний Восток»</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Тест: «Восточная Сибирь»</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66-68</w:t>
            </w:r>
          </w:p>
          <w:p w:rsidR="0016509D" w:rsidRPr="0060406B" w:rsidRDefault="0016509D" w:rsidP="00DF4032">
            <w:pPr>
              <w:rPr>
                <w:color w:val="000000"/>
              </w:rPr>
            </w:pPr>
            <w:r w:rsidRPr="0060406B">
              <w:rPr>
                <w:color w:val="000000"/>
                <w:sz w:val="16"/>
              </w:rPr>
              <w:t>Вопросы и задания</w:t>
            </w:r>
          </w:p>
          <w:p w:rsidR="0016509D" w:rsidRPr="0060406B" w:rsidRDefault="0016509D" w:rsidP="00DF4032">
            <w:pPr>
              <w:spacing w:line="0" w:lineRule="atLeast"/>
              <w:rPr>
                <w:color w:val="000000"/>
              </w:rPr>
            </w:pPr>
            <w:r w:rsidRPr="0060406B">
              <w:rPr>
                <w:color w:val="000000"/>
                <w:sz w:val="16"/>
              </w:rPr>
              <w:t>Сообщение</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62</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Экономические районы России. Практическая работа №9 « Сравнительная характеристика двух районов по плану»</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Обобщающий урок</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color w:val="000000"/>
              </w:rPr>
            </w:pPr>
            <w:r>
              <w:rPr>
                <w:color w:val="000000"/>
                <w:sz w:val="16"/>
              </w:rPr>
              <w:t>§ 69</w:t>
            </w:r>
          </w:p>
          <w:p w:rsidR="0016509D" w:rsidRPr="0060406B" w:rsidRDefault="0016509D" w:rsidP="00DF4032">
            <w:pPr>
              <w:spacing w:line="0" w:lineRule="atLeast"/>
              <w:rPr>
                <w:color w:val="000000"/>
              </w:rPr>
            </w:pPr>
            <w:r w:rsidRPr="0060406B">
              <w:rPr>
                <w:color w:val="000000"/>
                <w:sz w:val="16"/>
              </w:rPr>
              <w:t>Вопросы и задания</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1947"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b/>
                <w:bCs/>
                <w:color w:val="000000"/>
                <w:sz w:val="16"/>
              </w:rPr>
              <w:t>Раздел 3 .   Россия</w:t>
            </w:r>
            <w:r>
              <w:rPr>
                <w:b/>
                <w:bCs/>
                <w:color w:val="000000"/>
                <w:sz w:val="16"/>
              </w:rPr>
              <w:t xml:space="preserve">  в  современном мире (2 часа +4</w:t>
            </w:r>
            <w:r w:rsidRPr="0060406B">
              <w:rPr>
                <w:b/>
                <w:bCs/>
                <w:color w:val="000000"/>
                <w:sz w:val="16"/>
              </w:rPr>
              <w:t>)</w:t>
            </w: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63</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Россия в современном мире</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Урок изучения нового материала</w:t>
            </w:r>
          </w:p>
        </w:tc>
        <w:tc>
          <w:tcPr>
            <w:tcW w:w="20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Россия в системе международного географического разделения труда. Объекты мирового природного и культурного наследия в России.</w:t>
            </w:r>
          </w:p>
        </w:tc>
        <w:tc>
          <w:tcPr>
            <w:tcW w:w="221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Оценивать по статистическим  данным и картам место и роль России в международном разделении труда в отдельных сферах хозяйства.</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Конспект. Презентации.</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64</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Объекты мирового и культурного наследия  России</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sidRPr="0060406B">
              <w:rPr>
                <w:color w:val="000000"/>
                <w:sz w:val="16"/>
              </w:rPr>
              <w:t>1</w:t>
            </w: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6509D" w:rsidRPr="0060406B" w:rsidRDefault="0016509D" w:rsidP="00DF4032">
            <w:pPr>
              <w:rPr>
                <w:color w:val="000000"/>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r>
      <w:tr w:rsidR="0016509D" w:rsidRPr="0060406B" w:rsidTr="00DF4032">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spacing w:line="0" w:lineRule="atLeast"/>
              <w:rPr>
                <w:color w:val="000000"/>
              </w:rPr>
            </w:pPr>
            <w:r>
              <w:rPr>
                <w:color w:val="000000"/>
                <w:sz w:val="16"/>
              </w:rPr>
              <w:t>65</w:t>
            </w:r>
            <w:r w:rsidRPr="0060406B">
              <w:rPr>
                <w:color w:val="000000"/>
                <w:sz w:val="16"/>
              </w:rPr>
              <w:t>-68</w:t>
            </w:r>
          </w:p>
        </w:tc>
        <w:tc>
          <w:tcPr>
            <w:tcW w:w="1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Default="0016509D" w:rsidP="00DF4032">
            <w:pPr>
              <w:spacing w:line="0" w:lineRule="atLeast"/>
              <w:rPr>
                <w:color w:val="000000"/>
                <w:sz w:val="16"/>
              </w:rPr>
            </w:pPr>
            <w:r w:rsidRPr="0060406B">
              <w:rPr>
                <w:color w:val="000000"/>
                <w:sz w:val="16"/>
              </w:rPr>
              <w:t>Резервные уроки</w:t>
            </w:r>
            <w:r>
              <w:rPr>
                <w:color w:val="000000"/>
                <w:sz w:val="16"/>
              </w:rPr>
              <w:t>.</w:t>
            </w:r>
          </w:p>
          <w:p w:rsidR="0016509D" w:rsidRPr="0060406B" w:rsidRDefault="0016509D" w:rsidP="00DF4032">
            <w:pPr>
              <w:spacing w:line="0" w:lineRule="atLeast"/>
              <w:rPr>
                <w:color w:val="000000"/>
              </w:rPr>
            </w:pPr>
            <w:r>
              <w:rPr>
                <w:color w:val="000000"/>
                <w:sz w:val="16"/>
              </w:rPr>
              <w:t>Изучение  ЭГП  Алтайского  края</w:t>
            </w:r>
          </w:p>
        </w:tc>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0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2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509D" w:rsidRPr="0060406B" w:rsidRDefault="0016509D" w:rsidP="00DF4032">
            <w:pPr>
              <w:rPr>
                <w:rFonts w:ascii="Arial" w:hAnsi="Arial" w:cs="Arial"/>
                <w:color w:val="666666"/>
                <w:sz w:val="1"/>
              </w:rPr>
            </w:pPr>
          </w:p>
        </w:tc>
      </w:tr>
    </w:tbl>
    <w:p w:rsidR="0016509D" w:rsidRPr="00635DAF" w:rsidRDefault="0016509D" w:rsidP="0016509D">
      <w:pPr>
        <w:shd w:val="clear" w:color="auto" w:fill="FFFFFF"/>
        <w:spacing w:after="150"/>
        <w:jc w:val="center"/>
        <w:rPr>
          <w:rFonts w:ascii="Arial" w:hAnsi="Arial" w:cs="Arial"/>
          <w:color w:val="000000"/>
          <w:sz w:val="21"/>
          <w:szCs w:val="21"/>
        </w:rPr>
      </w:pPr>
      <w:r w:rsidRPr="00635DAF">
        <w:rPr>
          <w:rFonts w:ascii="Arial" w:hAnsi="Arial" w:cs="Arial"/>
          <w:b/>
          <w:bCs/>
          <w:color w:val="000000"/>
          <w:sz w:val="21"/>
          <w:szCs w:val="21"/>
        </w:rPr>
        <w:t>Перечень учебно-методических средств обучения</w:t>
      </w:r>
    </w:p>
    <w:p w:rsidR="0016509D" w:rsidRPr="00635DAF" w:rsidRDefault="0016509D" w:rsidP="0016509D">
      <w:pPr>
        <w:shd w:val="clear" w:color="auto" w:fill="FFFFFF"/>
        <w:spacing w:after="150"/>
        <w:rPr>
          <w:rFonts w:ascii="Arial" w:hAnsi="Arial" w:cs="Arial"/>
          <w:color w:val="000000"/>
          <w:sz w:val="21"/>
          <w:szCs w:val="21"/>
        </w:rPr>
      </w:pPr>
      <w:r w:rsidRPr="00635DAF">
        <w:rPr>
          <w:rFonts w:ascii="Arial" w:hAnsi="Arial" w:cs="Arial"/>
          <w:b/>
          <w:bCs/>
          <w:i/>
          <w:iCs/>
          <w:color w:val="000000"/>
          <w:sz w:val="21"/>
          <w:szCs w:val="21"/>
        </w:rPr>
        <w:t>Основные компоненты УМК:</w:t>
      </w:r>
    </w:p>
    <w:p w:rsidR="0016509D" w:rsidRPr="00635DAF" w:rsidRDefault="0016509D" w:rsidP="0016509D">
      <w:pPr>
        <w:numPr>
          <w:ilvl w:val="0"/>
          <w:numId w:val="25"/>
        </w:numPr>
        <w:shd w:val="clear" w:color="auto" w:fill="FFFFFF"/>
        <w:spacing w:after="150"/>
        <w:rPr>
          <w:rFonts w:ascii="Arial" w:hAnsi="Arial" w:cs="Arial"/>
          <w:color w:val="000000"/>
          <w:sz w:val="21"/>
          <w:szCs w:val="21"/>
        </w:rPr>
      </w:pPr>
      <w:r w:rsidRPr="00635DAF">
        <w:rPr>
          <w:rFonts w:ascii="Arial" w:hAnsi="Arial" w:cs="Arial"/>
          <w:color w:val="000000"/>
          <w:sz w:val="21"/>
          <w:szCs w:val="21"/>
        </w:rPr>
        <w:t>География России. Население и хозяйство. 9 класс. Учебник (авторы В.П. Дронов, В.Я. Ром)</w:t>
      </w:r>
    </w:p>
    <w:p w:rsidR="0016509D" w:rsidRPr="00635DAF" w:rsidRDefault="0016509D" w:rsidP="0016509D">
      <w:pPr>
        <w:numPr>
          <w:ilvl w:val="0"/>
          <w:numId w:val="25"/>
        </w:numPr>
        <w:shd w:val="clear" w:color="auto" w:fill="FFFFFF"/>
        <w:spacing w:after="150"/>
        <w:rPr>
          <w:rFonts w:ascii="Arial" w:hAnsi="Arial" w:cs="Arial"/>
          <w:color w:val="000000"/>
          <w:sz w:val="21"/>
          <w:szCs w:val="21"/>
        </w:rPr>
      </w:pPr>
      <w:r w:rsidRPr="00635DAF">
        <w:rPr>
          <w:rFonts w:ascii="Arial" w:hAnsi="Arial" w:cs="Arial"/>
          <w:color w:val="000000"/>
          <w:sz w:val="21"/>
          <w:szCs w:val="21"/>
        </w:rPr>
        <w:t>География России. 8-9 классы. Методическое пособие (авторы И.И. Баринова, В.Я. Ром)</w:t>
      </w:r>
    </w:p>
    <w:p w:rsidR="0016509D" w:rsidRPr="00635DAF" w:rsidRDefault="0016509D" w:rsidP="0016509D">
      <w:pPr>
        <w:numPr>
          <w:ilvl w:val="0"/>
          <w:numId w:val="25"/>
        </w:numPr>
        <w:shd w:val="clear" w:color="auto" w:fill="FFFFFF"/>
        <w:spacing w:after="150"/>
        <w:rPr>
          <w:rFonts w:ascii="Arial" w:hAnsi="Arial" w:cs="Arial"/>
          <w:color w:val="000000"/>
          <w:sz w:val="21"/>
          <w:szCs w:val="21"/>
        </w:rPr>
      </w:pPr>
      <w:r w:rsidRPr="00635DAF">
        <w:rPr>
          <w:rFonts w:ascii="Arial" w:hAnsi="Arial" w:cs="Arial"/>
          <w:color w:val="000000"/>
          <w:sz w:val="21"/>
          <w:szCs w:val="21"/>
        </w:rPr>
        <w:t>Атлас География России 8-9 классы</w:t>
      </w:r>
    </w:p>
    <w:p w:rsidR="0016509D" w:rsidRPr="00635DAF" w:rsidRDefault="0016509D" w:rsidP="0016509D">
      <w:pPr>
        <w:shd w:val="clear" w:color="auto" w:fill="FFFFFF"/>
        <w:spacing w:after="150"/>
        <w:rPr>
          <w:rFonts w:ascii="Arial" w:hAnsi="Arial" w:cs="Arial"/>
          <w:color w:val="000000"/>
          <w:sz w:val="21"/>
          <w:szCs w:val="21"/>
        </w:rPr>
      </w:pPr>
      <w:r w:rsidRPr="00635DAF">
        <w:rPr>
          <w:rFonts w:ascii="Arial" w:hAnsi="Arial" w:cs="Arial"/>
          <w:b/>
          <w:bCs/>
          <w:i/>
          <w:iCs/>
          <w:color w:val="000000"/>
          <w:sz w:val="21"/>
          <w:szCs w:val="21"/>
        </w:rPr>
        <w:t>Дополнительное оборудование:</w:t>
      </w:r>
    </w:p>
    <w:p w:rsidR="0016509D" w:rsidRPr="00635DAF" w:rsidRDefault="0016509D" w:rsidP="0016509D">
      <w:pPr>
        <w:shd w:val="clear" w:color="auto" w:fill="FFFFFF"/>
        <w:spacing w:after="150"/>
        <w:rPr>
          <w:rFonts w:ascii="Arial" w:hAnsi="Arial" w:cs="Arial"/>
          <w:color w:val="000000"/>
          <w:sz w:val="21"/>
          <w:szCs w:val="21"/>
        </w:rPr>
      </w:pPr>
      <w:r w:rsidRPr="00635DAF">
        <w:rPr>
          <w:rFonts w:ascii="Arial" w:hAnsi="Arial" w:cs="Arial"/>
          <w:color w:val="000000"/>
          <w:sz w:val="21"/>
          <w:szCs w:val="21"/>
        </w:rPr>
        <w:t>. основные источники географической информации (географические атласы, настенные и интерактивные географические карты, энциклопедии, справочники, интернет-сайты официальной статистики (например: gks.ru и др.)); демонстрационные печатные пособия (комплект портретов географов и путешественников, настенные наглядные пособия);</w:t>
      </w:r>
    </w:p>
    <w:p w:rsidR="0016509D" w:rsidRPr="00635DAF" w:rsidRDefault="0016509D" w:rsidP="0016509D">
      <w:pPr>
        <w:numPr>
          <w:ilvl w:val="0"/>
          <w:numId w:val="26"/>
        </w:numPr>
        <w:shd w:val="clear" w:color="auto" w:fill="FFFFFF"/>
        <w:spacing w:after="150"/>
        <w:rPr>
          <w:rFonts w:ascii="Arial" w:hAnsi="Arial" w:cs="Arial"/>
          <w:color w:val="000000"/>
          <w:sz w:val="21"/>
          <w:szCs w:val="21"/>
        </w:rPr>
      </w:pPr>
      <w:r w:rsidRPr="00635DAF">
        <w:rPr>
          <w:rFonts w:ascii="Arial" w:hAnsi="Arial" w:cs="Arial"/>
          <w:b/>
          <w:bCs/>
          <w:color w:val="000000"/>
          <w:sz w:val="21"/>
          <w:szCs w:val="21"/>
        </w:rPr>
        <w:t>ТСО </w:t>
      </w:r>
      <w:r w:rsidRPr="00635DAF">
        <w:rPr>
          <w:rFonts w:ascii="Arial" w:hAnsi="Arial" w:cs="Arial"/>
          <w:color w:val="000000"/>
          <w:sz w:val="21"/>
          <w:szCs w:val="21"/>
        </w:rPr>
        <w:t>и экранно-звуковые пособия к ним;</w:t>
      </w:r>
    </w:p>
    <w:p w:rsidR="0016509D" w:rsidRPr="00635DAF" w:rsidRDefault="0016509D" w:rsidP="0016509D">
      <w:pPr>
        <w:numPr>
          <w:ilvl w:val="0"/>
          <w:numId w:val="26"/>
        </w:numPr>
        <w:shd w:val="clear" w:color="auto" w:fill="FFFFFF"/>
        <w:spacing w:after="150"/>
        <w:rPr>
          <w:rFonts w:ascii="Arial" w:hAnsi="Arial" w:cs="Arial"/>
          <w:color w:val="000000"/>
          <w:sz w:val="21"/>
          <w:szCs w:val="21"/>
        </w:rPr>
      </w:pPr>
      <w:r w:rsidRPr="00635DAF">
        <w:rPr>
          <w:rFonts w:ascii="Arial" w:hAnsi="Arial" w:cs="Arial"/>
          <w:color w:val="000000"/>
          <w:sz w:val="21"/>
          <w:szCs w:val="21"/>
        </w:rPr>
        <w:t>оборудование для организации практических работ;</w:t>
      </w:r>
    </w:p>
    <w:p w:rsidR="0016509D" w:rsidRPr="00635DAF" w:rsidRDefault="0016509D" w:rsidP="0016509D">
      <w:pPr>
        <w:numPr>
          <w:ilvl w:val="0"/>
          <w:numId w:val="26"/>
        </w:numPr>
        <w:shd w:val="clear" w:color="auto" w:fill="FFFFFF"/>
        <w:spacing w:after="150"/>
        <w:rPr>
          <w:rFonts w:ascii="Arial" w:hAnsi="Arial" w:cs="Arial"/>
          <w:color w:val="000000"/>
          <w:sz w:val="21"/>
          <w:szCs w:val="21"/>
        </w:rPr>
      </w:pPr>
      <w:r w:rsidRPr="00635DAF">
        <w:rPr>
          <w:rFonts w:ascii="Arial" w:hAnsi="Arial" w:cs="Arial"/>
          <w:color w:val="000000"/>
          <w:sz w:val="21"/>
          <w:szCs w:val="21"/>
        </w:rPr>
        <w:t xml:space="preserve">демонстрационные модели и приборы; библиотека географической литературы (справочники, научно-популярные издания, </w:t>
      </w:r>
      <w:proofErr w:type="gramStart"/>
      <w:r w:rsidRPr="00635DAF">
        <w:rPr>
          <w:rFonts w:ascii="Arial" w:hAnsi="Arial" w:cs="Arial"/>
          <w:color w:val="000000"/>
          <w:sz w:val="21"/>
          <w:szCs w:val="21"/>
        </w:rPr>
        <w:t>художе-ственные</w:t>
      </w:r>
      <w:proofErr w:type="gramEnd"/>
      <w:r w:rsidRPr="00635DAF">
        <w:rPr>
          <w:rFonts w:ascii="Arial" w:hAnsi="Arial" w:cs="Arial"/>
          <w:color w:val="000000"/>
          <w:sz w:val="21"/>
          <w:szCs w:val="21"/>
        </w:rPr>
        <w:t xml:space="preserve"> произведения).</w:t>
      </w:r>
    </w:p>
    <w:p w:rsidR="0016509D" w:rsidRPr="00635DAF" w:rsidRDefault="0016509D" w:rsidP="0016509D">
      <w:pPr>
        <w:shd w:val="clear" w:color="auto" w:fill="FFFFFF"/>
        <w:spacing w:after="150"/>
        <w:jc w:val="center"/>
        <w:rPr>
          <w:rFonts w:ascii="Arial" w:hAnsi="Arial" w:cs="Arial"/>
          <w:color w:val="000000"/>
          <w:sz w:val="21"/>
          <w:szCs w:val="21"/>
        </w:rPr>
      </w:pPr>
    </w:p>
    <w:tbl>
      <w:tblPr>
        <w:tblW w:w="10650" w:type="dxa"/>
        <w:tblCellMar>
          <w:top w:w="105" w:type="dxa"/>
          <w:left w:w="105" w:type="dxa"/>
          <w:bottom w:w="105" w:type="dxa"/>
          <w:right w:w="105" w:type="dxa"/>
        </w:tblCellMar>
        <w:tblLook w:val="04A0"/>
      </w:tblPr>
      <w:tblGrid>
        <w:gridCol w:w="707"/>
        <w:gridCol w:w="2867"/>
        <w:gridCol w:w="1680"/>
        <w:gridCol w:w="2647"/>
        <w:gridCol w:w="1205"/>
        <w:gridCol w:w="1544"/>
      </w:tblGrid>
      <w:tr w:rsidR="0016509D" w:rsidRPr="00635DAF" w:rsidTr="00DF4032">
        <w:trPr>
          <w:trHeight w:val="75"/>
        </w:trPr>
        <w:tc>
          <w:tcPr>
            <w:tcW w:w="70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rPr>
                <w:color w:val="000000"/>
                <w:sz w:val="8"/>
                <w:szCs w:val="21"/>
              </w:rPr>
            </w:pPr>
          </w:p>
        </w:tc>
        <w:tc>
          <w:tcPr>
            <w:tcW w:w="28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8"/>
                <w:szCs w:val="21"/>
              </w:rPr>
            </w:pPr>
          </w:p>
        </w:tc>
        <w:tc>
          <w:tcPr>
            <w:tcW w:w="16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8"/>
                <w:szCs w:val="21"/>
              </w:rPr>
            </w:pPr>
          </w:p>
        </w:tc>
        <w:tc>
          <w:tcPr>
            <w:tcW w:w="264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8"/>
                <w:szCs w:val="21"/>
              </w:rPr>
            </w:pPr>
          </w:p>
        </w:tc>
        <w:tc>
          <w:tcPr>
            <w:tcW w:w="1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8"/>
                <w:szCs w:val="21"/>
              </w:rPr>
            </w:pPr>
          </w:p>
        </w:tc>
        <w:tc>
          <w:tcPr>
            <w:tcW w:w="15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6509D" w:rsidRPr="00635DAF" w:rsidRDefault="0016509D" w:rsidP="00DF4032">
            <w:pPr>
              <w:spacing w:after="150"/>
              <w:rPr>
                <w:color w:val="000000"/>
                <w:sz w:val="8"/>
                <w:szCs w:val="21"/>
              </w:rPr>
            </w:pPr>
          </w:p>
        </w:tc>
      </w:tr>
      <w:tr w:rsidR="0016509D" w:rsidRPr="00635DAF" w:rsidTr="00DF4032">
        <w:trPr>
          <w:trHeight w:val="60"/>
        </w:trPr>
        <w:tc>
          <w:tcPr>
            <w:tcW w:w="70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6"/>
                <w:szCs w:val="21"/>
              </w:rPr>
            </w:pPr>
          </w:p>
        </w:tc>
        <w:tc>
          <w:tcPr>
            <w:tcW w:w="28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6"/>
                <w:szCs w:val="21"/>
              </w:rPr>
            </w:pPr>
          </w:p>
        </w:tc>
        <w:tc>
          <w:tcPr>
            <w:tcW w:w="16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6"/>
                <w:szCs w:val="21"/>
              </w:rPr>
            </w:pPr>
          </w:p>
        </w:tc>
        <w:tc>
          <w:tcPr>
            <w:tcW w:w="264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6"/>
                <w:szCs w:val="21"/>
              </w:rPr>
            </w:pPr>
          </w:p>
        </w:tc>
        <w:tc>
          <w:tcPr>
            <w:tcW w:w="1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6"/>
                <w:szCs w:val="21"/>
              </w:rPr>
            </w:pPr>
          </w:p>
        </w:tc>
        <w:tc>
          <w:tcPr>
            <w:tcW w:w="15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6509D" w:rsidRPr="00635DAF" w:rsidRDefault="0016509D" w:rsidP="00DF4032">
            <w:pPr>
              <w:spacing w:after="150"/>
              <w:rPr>
                <w:color w:val="000000"/>
                <w:sz w:val="6"/>
                <w:szCs w:val="21"/>
              </w:rPr>
            </w:pPr>
          </w:p>
        </w:tc>
      </w:tr>
      <w:tr w:rsidR="0016509D" w:rsidRPr="00635DAF" w:rsidTr="00DF4032">
        <w:tc>
          <w:tcPr>
            <w:tcW w:w="70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8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6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64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5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6509D" w:rsidRPr="00635DAF" w:rsidRDefault="0016509D" w:rsidP="00DF4032">
            <w:pPr>
              <w:spacing w:after="150"/>
              <w:rPr>
                <w:color w:val="000000"/>
                <w:sz w:val="21"/>
                <w:szCs w:val="21"/>
              </w:rPr>
            </w:pPr>
          </w:p>
        </w:tc>
      </w:tr>
      <w:tr w:rsidR="0016509D" w:rsidRPr="00635DAF" w:rsidTr="00DF4032">
        <w:tc>
          <w:tcPr>
            <w:tcW w:w="70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8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6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64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5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6509D" w:rsidRPr="00635DAF" w:rsidRDefault="0016509D" w:rsidP="00DF4032">
            <w:pPr>
              <w:spacing w:after="150"/>
              <w:rPr>
                <w:color w:val="000000"/>
                <w:sz w:val="21"/>
                <w:szCs w:val="21"/>
              </w:rPr>
            </w:pPr>
          </w:p>
        </w:tc>
      </w:tr>
      <w:tr w:rsidR="0016509D" w:rsidRPr="00635DAF" w:rsidTr="00DF4032">
        <w:tc>
          <w:tcPr>
            <w:tcW w:w="70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8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6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64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5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6509D" w:rsidRPr="00635DAF" w:rsidRDefault="0016509D" w:rsidP="00DF4032">
            <w:pPr>
              <w:spacing w:after="150"/>
              <w:rPr>
                <w:color w:val="000000"/>
                <w:sz w:val="21"/>
                <w:szCs w:val="21"/>
              </w:rPr>
            </w:pPr>
          </w:p>
        </w:tc>
      </w:tr>
      <w:tr w:rsidR="0016509D" w:rsidRPr="00635DAF" w:rsidTr="00DF4032">
        <w:tc>
          <w:tcPr>
            <w:tcW w:w="70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8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6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64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5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6509D" w:rsidRPr="00635DAF" w:rsidRDefault="0016509D" w:rsidP="00DF4032">
            <w:pPr>
              <w:spacing w:after="150"/>
              <w:rPr>
                <w:color w:val="000000"/>
                <w:sz w:val="21"/>
                <w:szCs w:val="21"/>
              </w:rPr>
            </w:pPr>
          </w:p>
        </w:tc>
      </w:tr>
      <w:tr w:rsidR="0016509D" w:rsidRPr="00635DAF" w:rsidTr="00DF4032">
        <w:tc>
          <w:tcPr>
            <w:tcW w:w="70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8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6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264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16509D" w:rsidRPr="00635DAF" w:rsidRDefault="0016509D" w:rsidP="00DF4032">
            <w:pPr>
              <w:spacing w:after="150"/>
              <w:rPr>
                <w:color w:val="000000"/>
                <w:sz w:val="21"/>
                <w:szCs w:val="21"/>
              </w:rPr>
            </w:pPr>
          </w:p>
        </w:tc>
        <w:tc>
          <w:tcPr>
            <w:tcW w:w="15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6509D" w:rsidRPr="00635DAF" w:rsidRDefault="0016509D" w:rsidP="00DF4032">
            <w:pPr>
              <w:spacing w:after="150"/>
              <w:rPr>
                <w:color w:val="000000"/>
                <w:sz w:val="21"/>
                <w:szCs w:val="21"/>
              </w:rPr>
            </w:pPr>
          </w:p>
        </w:tc>
      </w:tr>
    </w:tbl>
    <w:p w:rsidR="0016509D" w:rsidRPr="00635DAF" w:rsidRDefault="0016509D" w:rsidP="0016509D">
      <w:pPr>
        <w:shd w:val="clear" w:color="auto" w:fill="FFFFFF"/>
        <w:spacing w:after="150"/>
        <w:jc w:val="center"/>
        <w:rPr>
          <w:rFonts w:ascii="Arial" w:hAnsi="Arial" w:cs="Arial"/>
          <w:color w:val="000000"/>
          <w:sz w:val="21"/>
          <w:szCs w:val="21"/>
        </w:rPr>
      </w:pPr>
    </w:p>
    <w:p w:rsidR="0016509D" w:rsidRPr="00635DAF" w:rsidRDefault="0016509D" w:rsidP="0016509D">
      <w:pPr>
        <w:shd w:val="clear" w:color="auto" w:fill="FFFFFF"/>
        <w:spacing w:after="150"/>
        <w:jc w:val="center"/>
        <w:rPr>
          <w:rFonts w:ascii="Arial" w:hAnsi="Arial" w:cs="Arial"/>
          <w:color w:val="000000"/>
          <w:sz w:val="21"/>
          <w:szCs w:val="21"/>
        </w:rPr>
      </w:pPr>
    </w:p>
    <w:p w:rsidR="0016509D" w:rsidRPr="00635DAF" w:rsidRDefault="0016509D" w:rsidP="0016509D">
      <w:pPr>
        <w:shd w:val="clear" w:color="auto" w:fill="FFFFFF"/>
        <w:spacing w:line="0" w:lineRule="auto"/>
        <w:jc w:val="center"/>
        <w:rPr>
          <w:rFonts w:ascii="Arial" w:hAnsi="Arial" w:cs="Arial"/>
          <w:color w:val="252525"/>
          <w:sz w:val="18"/>
          <w:szCs w:val="18"/>
        </w:rPr>
      </w:pPr>
    </w:p>
    <w:p w:rsidR="0016509D" w:rsidRPr="004C3F5D" w:rsidRDefault="0016509D" w:rsidP="0016509D">
      <w:pPr>
        <w:pStyle w:val="1"/>
        <w:numPr>
          <w:ilvl w:val="0"/>
          <w:numId w:val="9"/>
        </w:numPr>
      </w:pPr>
      <w:bookmarkStart w:id="0" w:name="_Toc333776085"/>
      <w:bookmarkStart w:id="1" w:name="_Toc335760481"/>
      <w:r w:rsidRPr="004C3F5D">
        <w:t>Требования к уровню подготовки учащихся по курсу</w:t>
      </w:r>
      <w:r>
        <w:t xml:space="preserve"> «География.</w:t>
      </w:r>
      <w:r w:rsidRPr="004C3F5D">
        <w:t xml:space="preserve"> Население и хозяйство</w:t>
      </w:r>
      <w:r>
        <w:t xml:space="preserve"> России</w:t>
      </w:r>
      <w:r w:rsidRPr="004C3F5D">
        <w:t>».</w:t>
      </w:r>
      <w:bookmarkEnd w:id="0"/>
      <w:bookmarkEnd w:id="1"/>
    </w:p>
    <w:p w:rsidR="0016509D" w:rsidRPr="00D72677" w:rsidRDefault="0016509D" w:rsidP="0016509D">
      <w:pPr>
        <w:jc w:val="both"/>
      </w:pPr>
      <w:r w:rsidRPr="00D72677">
        <w:rPr>
          <w:i/>
        </w:rPr>
        <w:t>В результате изучения географии ученик должен:</w:t>
      </w:r>
    </w:p>
    <w:p w:rsidR="0016509D" w:rsidRPr="00D72677" w:rsidRDefault="0016509D" w:rsidP="0016509D">
      <w:pPr>
        <w:jc w:val="center"/>
      </w:pPr>
      <w:r>
        <w:t>ЗНАТЬ/ПОНИМАТЬ:</w:t>
      </w:r>
    </w:p>
    <w:p w:rsidR="0016509D" w:rsidRDefault="0016509D" w:rsidP="0016509D">
      <w:pPr>
        <w:numPr>
          <w:ilvl w:val="0"/>
          <w:numId w:val="24"/>
        </w:numPr>
        <w:tabs>
          <w:tab w:val="left" w:pos="426"/>
          <w:tab w:val="center" w:pos="709"/>
        </w:tabs>
        <w:ind w:left="142" w:firstLine="0"/>
        <w:jc w:val="both"/>
      </w:pPr>
      <w:r w:rsidRPr="00D72677">
        <w:t xml:space="preserve">основные географические понятия и термины; </w:t>
      </w:r>
    </w:p>
    <w:p w:rsidR="0016509D" w:rsidRPr="00D72677" w:rsidRDefault="0016509D" w:rsidP="0016509D">
      <w:pPr>
        <w:numPr>
          <w:ilvl w:val="0"/>
          <w:numId w:val="24"/>
        </w:numPr>
        <w:tabs>
          <w:tab w:val="left" w:pos="426"/>
          <w:tab w:val="center" w:pos="709"/>
        </w:tabs>
        <w:ind w:left="142" w:firstLine="0"/>
        <w:jc w:val="both"/>
      </w:pPr>
      <w:r w:rsidRPr="00D72677">
        <w:t>различия географических карт по содержанию;</w:t>
      </w:r>
    </w:p>
    <w:p w:rsidR="0016509D" w:rsidRPr="00D72677" w:rsidRDefault="0016509D" w:rsidP="0016509D">
      <w:pPr>
        <w:numPr>
          <w:ilvl w:val="0"/>
          <w:numId w:val="24"/>
        </w:numPr>
        <w:tabs>
          <w:tab w:val="left" w:pos="426"/>
          <w:tab w:val="center" w:pos="709"/>
        </w:tabs>
        <w:ind w:left="142" w:firstLine="0"/>
        <w:jc w:val="both"/>
      </w:pPr>
      <w:r w:rsidRPr="00D72677">
        <w:t>географические явления и процессы в геосферах, взаимосвязи между ними, их изменение в результате деятельности человека;</w:t>
      </w:r>
    </w:p>
    <w:p w:rsidR="0016509D" w:rsidRDefault="0016509D" w:rsidP="0016509D">
      <w:pPr>
        <w:numPr>
          <w:ilvl w:val="0"/>
          <w:numId w:val="24"/>
        </w:numPr>
        <w:tabs>
          <w:tab w:val="left" w:pos="426"/>
          <w:tab w:val="center" w:pos="709"/>
        </w:tabs>
        <w:ind w:left="142" w:firstLine="0"/>
        <w:jc w:val="both"/>
      </w:pPr>
      <w:r w:rsidRPr="00D72677">
        <w:t xml:space="preserve">различия в хозяйственном освоении разных территорий и акваторий; </w:t>
      </w:r>
    </w:p>
    <w:p w:rsidR="0016509D" w:rsidRPr="00D72677" w:rsidRDefault="0016509D" w:rsidP="0016509D">
      <w:pPr>
        <w:numPr>
          <w:ilvl w:val="0"/>
          <w:numId w:val="24"/>
        </w:numPr>
        <w:tabs>
          <w:tab w:val="left" w:pos="426"/>
          <w:tab w:val="center" w:pos="709"/>
        </w:tabs>
        <w:ind w:left="142" w:firstLine="0"/>
        <w:jc w:val="both"/>
      </w:pPr>
      <w:r w:rsidRPr="00D72677">
        <w:t>связь между географическим положением, природными условиями, ресурсами и хозяйством отдельных регионов и стран;</w:t>
      </w:r>
    </w:p>
    <w:p w:rsidR="0016509D" w:rsidRPr="00D72677" w:rsidRDefault="0016509D" w:rsidP="0016509D">
      <w:pPr>
        <w:numPr>
          <w:ilvl w:val="0"/>
          <w:numId w:val="24"/>
        </w:numPr>
        <w:tabs>
          <w:tab w:val="left" w:pos="426"/>
          <w:tab w:val="center" w:pos="709"/>
        </w:tabs>
        <w:ind w:left="142" w:firstLine="0"/>
        <w:jc w:val="both"/>
      </w:pPr>
      <w:r w:rsidRPr="00D72677">
        <w:t>специфику географического положения и административно-территориального устройства Российской Федерации; особенности ее населения, основных отраслей хозяйства, природно-хозяйственных зон и районов;</w:t>
      </w:r>
    </w:p>
    <w:p w:rsidR="0016509D" w:rsidRDefault="0016509D" w:rsidP="0016509D">
      <w:pPr>
        <w:numPr>
          <w:ilvl w:val="0"/>
          <w:numId w:val="24"/>
        </w:numPr>
        <w:tabs>
          <w:tab w:val="left" w:pos="426"/>
          <w:tab w:val="center" w:pos="709"/>
        </w:tabs>
        <w:ind w:left="142" w:firstLine="0"/>
        <w:jc w:val="both"/>
      </w:pPr>
      <w:r w:rsidRPr="00D72677">
        <w:t xml:space="preserve">природные и антропогенные причины возникновения геоэкологических проблем на локальном, региональном и глобальном уровнях; </w:t>
      </w:r>
    </w:p>
    <w:p w:rsidR="0016509D" w:rsidRPr="00D72677" w:rsidRDefault="0016509D" w:rsidP="0016509D">
      <w:pPr>
        <w:ind w:left="567"/>
        <w:jc w:val="center"/>
      </w:pPr>
      <w:r>
        <w:t>УМЕТЬ:</w:t>
      </w:r>
    </w:p>
    <w:p w:rsidR="0016509D" w:rsidRPr="008314E9" w:rsidRDefault="0016509D" w:rsidP="0016509D">
      <w:pPr>
        <w:numPr>
          <w:ilvl w:val="0"/>
          <w:numId w:val="24"/>
        </w:numPr>
        <w:tabs>
          <w:tab w:val="left" w:pos="426"/>
          <w:tab w:val="center" w:pos="709"/>
        </w:tabs>
        <w:ind w:left="142" w:firstLine="0"/>
        <w:jc w:val="both"/>
      </w:pPr>
      <w:r w:rsidRPr="008314E9">
        <w:t>выделять, описывать и объяснять существенные признаки географических объектов и явлений;</w:t>
      </w:r>
    </w:p>
    <w:p w:rsidR="0016509D" w:rsidRPr="008314E9" w:rsidRDefault="0016509D" w:rsidP="0016509D">
      <w:pPr>
        <w:numPr>
          <w:ilvl w:val="0"/>
          <w:numId w:val="24"/>
        </w:numPr>
        <w:tabs>
          <w:tab w:val="left" w:pos="426"/>
          <w:tab w:val="center" w:pos="709"/>
        </w:tabs>
        <w:ind w:left="142" w:firstLine="0"/>
        <w:jc w:val="both"/>
      </w:pPr>
      <w:r w:rsidRPr="008314E9">
        <w:t>находить в разных источниках и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p w:rsidR="0016509D" w:rsidRPr="008314E9" w:rsidRDefault="0016509D" w:rsidP="0016509D">
      <w:pPr>
        <w:numPr>
          <w:ilvl w:val="0"/>
          <w:numId w:val="24"/>
        </w:numPr>
        <w:tabs>
          <w:tab w:val="left" w:pos="426"/>
          <w:tab w:val="center" w:pos="709"/>
        </w:tabs>
        <w:ind w:left="142" w:firstLine="0"/>
        <w:jc w:val="both"/>
      </w:pPr>
      <w:r w:rsidRPr="008314E9">
        <w:t>приводить примеры: использования и охраны природных ресурсов, адаптации человека к условиям окружающей среды, ее влияния на формирование культуры народов; районов разной специализации, центров производства важнейших видов продукции, основных коммуникаций и их узлов, внутригосударственных и внешних экономических связей России, а также крупнейших регионов и стран мира;</w:t>
      </w:r>
    </w:p>
    <w:p w:rsidR="0016509D" w:rsidRPr="008314E9" w:rsidRDefault="0016509D" w:rsidP="0016509D">
      <w:pPr>
        <w:numPr>
          <w:ilvl w:val="0"/>
          <w:numId w:val="24"/>
        </w:numPr>
        <w:tabs>
          <w:tab w:val="left" w:pos="426"/>
          <w:tab w:val="center" w:pos="709"/>
        </w:tabs>
        <w:ind w:left="142" w:firstLine="0"/>
        <w:jc w:val="both"/>
      </w:pPr>
      <w:r w:rsidRPr="008314E9">
        <w:t>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w:t>
      </w:r>
    </w:p>
    <w:p w:rsidR="0016509D" w:rsidRPr="008314E9" w:rsidRDefault="0016509D" w:rsidP="0016509D">
      <w:pPr>
        <w:numPr>
          <w:ilvl w:val="0"/>
          <w:numId w:val="24"/>
        </w:numPr>
        <w:tabs>
          <w:tab w:val="left" w:pos="426"/>
          <w:tab w:val="center" w:pos="709"/>
        </w:tabs>
        <w:ind w:left="142" w:firstLine="0"/>
        <w:jc w:val="both"/>
      </w:pPr>
      <w:r w:rsidRPr="008314E9">
        <w:t>определять на местности, плане и карте географические координаты и местоположение географических объектов;</w:t>
      </w:r>
    </w:p>
    <w:p w:rsidR="0016509D" w:rsidRPr="008314E9" w:rsidRDefault="0016509D" w:rsidP="0016509D">
      <w:pPr>
        <w:numPr>
          <w:ilvl w:val="0"/>
          <w:numId w:val="24"/>
        </w:numPr>
        <w:tabs>
          <w:tab w:val="left" w:pos="426"/>
          <w:tab w:val="center" w:pos="709"/>
        </w:tabs>
        <w:ind w:left="142" w:firstLine="0"/>
        <w:jc w:val="both"/>
      </w:pPr>
      <w:r w:rsidRPr="008314E9">
        <w:t xml:space="preserve">использовать приобретенные знания и умения в практической деятельности и повседневной жизни </w:t>
      </w:r>
      <w:proofErr w:type="gramStart"/>
      <w:r w:rsidRPr="008314E9">
        <w:t>для</w:t>
      </w:r>
      <w:proofErr w:type="gramEnd"/>
      <w:r w:rsidRPr="008314E9">
        <w:t>:</w:t>
      </w:r>
    </w:p>
    <w:p w:rsidR="0016509D" w:rsidRPr="00D72677" w:rsidRDefault="0016509D" w:rsidP="0016509D">
      <w:pPr>
        <w:numPr>
          <w:ilvl w:val="0"/>
          <w:numId w:val="23"/>
        </w:numPr>
        <w:tabs>
          <w:tab w:val="left" w:pos="567"/>
        </w:tabs>
        <w:jc w:val="both"/>
      </w:pPr>
      <w:r w:rsidRPr="00D72677">
        <w:t>ориентирования на местности; чтения карт различного содержания;</w:t>
      </w:r>
    </w:p>
    <w:p w:rsidR="0016509D" w:rsidRPr="00D72677" w:rsidRDefault="0016509D" w:rsidP="0016509D">
      <w:pPr>
        <w:numPr>
          <w:ilvl w:val="0"/>
          <w:numId w:val="23"/>
        </w:numPr>
        <w:tabs>
          <w:tab w:val="left" w:pos="567"/>
        </w:tabs>
        <w:jc w:val="both"/>
      </w:pPr>
      <w:r w:rsidRPr="00D72677">
        <w:t>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оценки их последствий;</w:t>
      </w:r>
    </w:p>
    <w:p w:rsidR="0016509D" w:rsidRPr="00D72677" w:rsidRDefault="0016509D" w:rsidP="0016509D">
      <w:pPr>
        <w:numPr>
          <w:ilvl w:val="0"/>
          <w:numId w:val="23"/>
        </w:numPr>
        <w:tabs>
          <w:tab w:val="left" w:pos="567"/>
        </w:tabs>
        <w:jc w:val="both"/>
      </w:pPr>
      <w:r w:rsidRPr="00D72677">
        <w:t>определения комфортных и дискомфортных параметров природных компонентов своей местности с помощью приборов и инструментов;</w:t>
      </w:r>
    </w:p>
    <w:p w:rsidR="0016509D" w:rsidRDefault="0016509D" w:rsidP="0016509D">
      <w:pPr>
        <w:numPr>
          <w:ilvl w:val="0"/>
          <w:numId w:val="23"/>
        </w:numPr>
        <w:tabs>
          <w:tab w:val="left" w:pos="567"/>
        </w:tabs>
        <w:jc w:val="both"/>
      </w:pPr>
      <w:r w:rsidRPr="00D72677">
        <w:t xml:space="preserve">решения практических задач по определению качества окружающей среды своей местности, ее использованию, сохранению и улучшению; </w:t>
      </w:r>
    </w:p>
    <w:p w:rsidR="0016509D" w:rsidRDefault="0016509D" w:rsidP="0016509D">
      <w:pPr>
        <w:numPr>
          <w:ilvl w:val="0"/>
          <w:numId w:val="23"/>
        </w:numPr>
        <w:tabs>
          <w:tab w:val="left" w:pos="567"/>
        </w:tabs>
        <w:jc w:val="both"/>
      </w:pPr>
      <w:r w:rsidRPr="00BE2225">
        <w:t xml:space="preserve">принятия необходимых мер в случае природных стихийных бедствий и техногенных катастроф; </w:t>
      </w:r>
    </w:p>
    <w:p w:rsidR="0016509D" w:rsidRPr="00BE2225" w:rsidRDefault="0016509D" w:rsidP="0016509D">
      <w:pPr>
        <w:numPr>
          <w:ilvl w:val="0"/>
          <w:numId w:val="23"/>
        </w:numPr>
        <w:tabs>
          <w:tab w:val="left" w:pos="567"/>
        </w:tabs>
        <w:jc w:val="both"/>
      </w:pPr>
      <w:r w:rsidRPr="00BE2225">
        <w:t>проведения самостоятельного поиска географической информации на местности из разных источников: картографических, статистических, геоинформационных.</w:t>
      </w:r>
    </w:p>
    <w:p w:rsidR="0016509D" w:rsidRPr="00D72677" w:rsidRDefault="0016509D" w:rsidP="0016509D">
      <w:pPr>
        <w:pStyle w:val="a8"/>
        <w:spacing w:before="0" w:after="0"/>
        <w:jc w:val="center"/>
      </w:pPr>
      <w:r>
        <w:rPr>
          <w:iCs/>
        </w:rPr>
        <w:t>НАЗЫВАТЬ/ПОКАЗЫВАТЬ</w:t>
      </w:r>
      <w:r w:rsidRPr="00D72677">
        <w:rPr>
          <w:iCs/>
        </w:rPr>
        <w:t>:</w:t>
      </w:r>
    </w:p>
    <w:p w:rsidR="0016509D" w:rsidRPr="00D72677" w:rsidRDefault="0016509D" w:rsidP="0016509D">
      <w:pPr>
        <w:numPr>
          <w:ilvl w:val="0"/>
          <w:numId w:val="24"/>
        </w:numPr>
        <w:tabs>
          <w:tab w:val="left" w:pos="426"/>
          <w:tab w:val="center" w:pos="709"/>
        </w:tabs>
        <w:ind w:left="142" w:firstLine="0"/>
        <w:jc w:val="both"/>
      </w:pPr>
      <w:r w:rsidRPr="00D72677">
        <w:t>основные отрасли хозяйства, отраслевые комплексы, крупнейшие промышленные центры;</w:t>
      </w:r>
    </w:p>
    <w:p w:rsidR="0016509D" w:rsidRPr="00D72677" w:rsidRDefault="0016509D" w:rsidP="0016509D">
      <w:pPr>
        <w:numPr>
          <w:ilvl w:val="0"/>
          <w:numId w:val="24"/>
        </w:numPr>
        <w:tabs>
          <w:tab w:val="left" w:pos="426"/>
          <w:tab w:val="center" w:pos="709"/>
        </w:tabs>
        <w:ind w:left="142" w:firstLine="0"/>
        <w:jc w:val="both"/>
      </w:pPr>
      <w:r w:rsidRPr="00D72677">
        <w:t>основные транспортные магистрали и крупные транспортные узлы;</w:t>
      </w:r>
    </w:p>
    <w:p w:rsidR="0016509D" w:rsidRPr="00D72677" w:rsidRDefault="0016509D" w:rsidP="0016509D">
      <w:pPr>
        <w:numPr>
          <w:ilvl w:val="0"/>
          <w:numId w:val="24"/>
        </w:numPr>
        <w:tabs>
          <w:tab w:val="left" w:pos="426"/>
          <w:tab w:val="center" w:pos="709"/>
        </w:tabs>
        <w:ind w:left="142" w:firstLine="0"/>
        <w:jc w:val="both"/>
      </w:pPr>
      <w:r w:rsidRPr="00D72677">
        <w:t>географические районы, их территориальный состав;</w:t>
      </w:r>
    </w:p>
    <w:p w:rsidR="0016509D" w:rsidRPr="00D72677" w:rsidRDefault="0016509D" w:rsidP="0016509D">
      <w:pPr>
        <w:numPr>
          <w:ilvl w:val="0"/>
          <w:numId w:val="24"/>
        </w:numPr>
        <w:tabs>
          <w:tab w:val="left" w:pos="426"/>
          <w:tab w:val="center" w:pos="709"/>
        </w:tabs>
        <w:ind w:left="142" w:firstLine="0"/>
        <w:jc w:val="both"/>
      </w:pPr>
      <w:r w:rsidRPr="00D72677">
        <w:t>отрасли местной промышленности.</w:t>
      </w:r>
    </w:p>
    <w:p w:rsidR="0016509D" w:rsidRPr="00D72677" w:rsidRDefault="0016509D" w:rsidP="0016509D">
      <w:pPr>
        <w:pStyle w:val="a8"/>
        <w:spacing w:before="0" w:after="0"/>
        <w:jc w:val="center"/>
      </w:pPr>
      <w:r>
        <w:rPr>
          <w:iCs/>
        </w:rPr>
        <w:t>ОПИСЫВАТЬ</w:t>
      </w:r>
      <w:r w:rsidRPr="00D72677">
        <w:rPr>
          <w:iCs/>
        </w:rPr>
        <w:t>:</w:t>
      </w:r>
    </w:p>
    <w:p w:rsidR="0016509D" w:rsidRPr="00D72677" w:rsidRDefault="0016509D" w:rsidP="0016509D">
      <w:pPr>
        <w:numPr>
          <w:ilvl w:val="0"/>
          <w:numId w:val="24"/>
        </w:numPr>
        <w:tabs>
          <w:tab w:val="left" w:pos="426"/>
          <w:tab w:val="center" w:pos="709"/>
        </w:tabs>
        <w:ind w:left="142" w:firstLine="0"/>
        <w:jc w:val="both"/>
      </w:pPr>
      <w:r w:rsidRPr="00D72677">
        <w:t>природные ресурсы;</w:t>
      </w:r>
    </w:p>
    <w:p w:rsidR="0016509D" w:rsidRPr="00D72677" w:rsidRDefault="0016509D" w:rsidP="0016509D">
      <w:pPr>
        <w:numPr>
          <w:ilvl w:val="0"/>
          <w:numId w:val="24"/>
        </w:numPr>
        <w:tabs>
          <w:tab w:val="left" w:pos="426"/>
          <w:tab w:val="center" w:pos="709"/>
        </w:tabs>
        <w:ind w:left="142" w:firstLine="0"/>
        <w:jc w:val="both"/>
      </w:pPr>
      <w:r w:rsidRPr="00D72677">
        <w:t>периоды формирования хозяйства России;</w:t>
      </w:r>
    </w:p>
    <w:p w:rsidR="0016509D" w:rsidRPr="00D72677" w:rsidRDefault="0016509D" w:rsidP="0016509D">
      <w:pPr>
        <w:numPr>
          <w:ilvl w:val="0"/>
          <w:numId w:val="24"/>
        </w:numPr>
        <w:tabs>
          <w:tab w:val="left" w:pos="426"/>
          <w:tab w:val="center" w:pos="709"/>
        </w:tabs>
        <w:ind w:left="142" w:firstLine="0"/>
        <w:jc w:val="both"/>
      </w:pPr>
      <w:r w:rsidRPr="00D72677">
        <w:t>особенности отраслей;</w:t>
      </w:r>
    </w:p>
    <w:p w:rsidR="0016509D" w:rsidRPr="00D72677" w:rsidRDefault="0016509D" w:rsidP="0016509D">
      <w:pPr>
        <w:numPr>
          <w:ilvl w:val="0"/>
          <w:numId w:val="24"/>
        </w:numPr>
        <w:tabs>
          <w:tab w:val="left" w:pos="426"/>
          <w:tab w:val="center" w:pos="709"/>
        </w:tabs>
        <w:ind w:left="142" w:firstLine="0"/>
        <w:jc w:val="both"/>
      </w:pPr>
      <w:r w:rsidRPr="00D72677">
        <w:t>традиционные отрасли хозяйства коренных народов в национально-территориальных образованиях;</w:t>
      </w:r>
    </w:p>
    <w:p w:rsidR="0016509D" w:rsidRPr="00D72677" w:rsidRDefault="0016509D" w:rsidP="0016509D">
      <w:pPr>
        <w:numPr>
          <w:ilvl w:val="0"/>
          <w:numId w:val="24"/>
        </w:numPr>
        <w:tabs>
          <w:tab w:val="left" w:pos="426"/>
          <w:tab w:val="center" w:pos="709"/>
        </w:tabs>
        <w:ind w:left="142" w:firstLine="0"/>
        <w:jc w:val="both"/>
      </w:pPr>
      <w:r w:rsidRPr="00D72677">
        <w:t>экономические связи районов;</w:t>
      </w:r>
    </w:p>
    <w:p w:rsidR="0016509D" w:rsidRPr="00D72677" w:rsidRDefault="0016509D" w:rsidP="0016509D">
      <w:pPr>
        <w:numPr>
          <w:ilvl w:val="0"/>
          <w:numId w:val="24"/>
        </w:numPr>
        <w:tabs>
          <w:tab w:val="left" w:pos="426"/>
          <w:tab w:val="center" w:pos="709"/>
        </w:tabs>
        <w:ind w:left="142" w:firstLine="0"/>
        <w:jc w:val="both"/>
      </w:pPr>
      <w:r w:rsidRPr="00D72677">
        <w:t>состав и структуру отраслевых комплексов;</w:t>
      </w:r>
    </w:p>
    <w:p w:rsidR="0016509D" w:rsidRPr="00D72677" w:rsidRDefault="0016509D" w:rsidP="0016509D">
      <w:pPr>
        <w:numPr>
          <w:ilvl w:val="0"/>
          <w:numId w:val="24"/>
        </w:numPr>
        <w:tabs>
          <w:tab w:val="left" w:pos="426"/>
          <w:tab w:val="center" w:pos="709"/>
        </w:tabs>
        <w:ind w:left="142" w:firstLine="0"/>
        <w:jc w:val="both"/>
      </w:pPr>
      <w:r w:rsidRPr="00D72677">
        <w:t>основные грузо - и пассажиропотоки.</w:t>
      </w:r>
    </w:p>
    <w:p w:rsidR="0016509D" w:rsidRPr="00D72677" w:rsidRDefault="0016509D" w:rsidP="0016509D">
      <w:pPr>
        <w:pStyle w:val="a8"/>
        <w:spacing w:before="0" w:after="0"/>
        <w:jc w:val="center"/>
      </w:pPr>
      <w:r>
        <w:rPr>
          <w:iCs/>
        </w:rPr>
        <w:t>ОБЪЯСНЯТЬ</w:t>
      </w:r>
      <w:r w:rsidRPr="00D72677">
        <w:rPr>
          <w:iCs/>
        </w:rPr>
        <w:t>:</w:t>
      </w:r>
    </w:p>
    <w:p w:rsidR="0016509D" w:rsidRPr="00D72677" w:rsidRDefault="0016509D" w:rsidP="0016509D">
      <w:pPr>
        <w:numPr>
          <w:ilvl w:val="0"/>
          <w:numId w:val="24"/>
        </w:numPr>
        <w:tabs>
          <w:tab w:val="left" w:pos="426"/>
          <w:tab w:val="center" w:pos="709"/>
        </w:tabs>
        <w:ind w:left="142" w:firstLine="0"/>
        <w:jc w:val="both"/>
      </w:pPr>
      <w:r w:rsidRPr="00D72677">
        <w:t>различия в освоении территории;</w:t>
      </w:r>
    </w:p>
    <w:p w:rsidR="0016509D" w:rsidRPr="00D72677" w:rsidRDefault="0016509D" w:rsidP="0016509D">
      <w:pPr>
        <w:numPr>
          <w:ilvl w:val="0"/>
          <w:numId w:val="24"/>
        </w:numPr>
        <w:tabs>
          <w:tab w:val="left" w:pos="426"/>
          <w:tab w:val="center" w:pos="709"/>
        </w:tabs>
        <w:ind w:left="142" w:firstLine="0"/>
        <w:jc w:val="both"/>
      </w:pPr>
      <w:r w:rsidRPr="00D72677">
        <w:t>влияние разных факторов на формирование географической структуры районов;</w:t>
      </w:r>
    </w:p>
    <w:p w:rsidR="0016509D" w:rsidRPr="00D72677" w:rsidRDefault="0016509D" w:rsidP="0016509D">
      <w:pPr>
        <w:numPr>
          <w:ilvl w:val="0"/>
          <w:numId w:val="24"/>
        </w:numPr>
        <w:tabs>
          <w:tab w:val="left" w:pos="426"/>
          <w:tab w:val="center" w:pos="709"/>
        </w:tabs>
        <w:ind w:left="142" w:firstLine="0"/>
        <w:jc w:val="both"/>
      </w:pPr>
      <w:r w:rsidRPr="00D72677">
        <w:t>размещение главных центров производства;</w:t>
      </w:r>
    </w:p>
    <w:p w:rsidR="0016509D" w:rsidRPr="00D72677" w:rsidRDefault="0016509D" w:rsidP="0016509D">
      <w:pPr>
        <w:numPr>
          <w:ilvl w:val="0"/>
          <w:numId w:val="24"/>
        </w:numPr>
        <w:tabs>
          <w:tab w:val="left" w:pos="426"/>
          <w:tab w:val="center" w:pos="709"/>
        </w:tabs>
        <w:ind w:left="142" w:firstLine="0"/>
        <w:jc w:val="both"/>
      </w:pPr>
      <w:r w:rsidRPr="00D72677">
        <w:t>сельскохозяйственную специализацию территории;</w:t>
      </w:r>
    </w:p>
    <w:p w:rsidR="0016509D" w:rsidRPr="00D72677" w:rsidRDefault="0016509D" w:rsidP="0016509D">
      <w:pPr>
        <w:numPr>
          <w:ilvl w:val="0"/>
          <w:numId w:val="24"/>
        </w:numPr>
        <w:tabs>
          <w:tab w:val="left" w:pos="426"/>
          <w:tab w:val="center" w:pos="709"/>
        </w:tabs>
        <w:ind w:left="142" w:firstLine="0"/>
        <w:jc w:val="both"/>
      </w:pPr>
      <w:r w:rsidRPr="00D72677">
        <w:t>структуру ввоза и вывоза;</w:t>
      </w:r>
    </w:p>
    <w:p w:rsidR="0016509D" w:rsidRPr="00D72677" w:rsidRDefault="0016509D" w:rsidP="0016509D">
      <w:pPr>
        <w:numPr>
          <w:ilvl w:val="0"/>
          <w:numId w:val="24"/>
        </w:numPr>
        <w:tabs>
          <w:tab w:val="left" w:pos="426"/>
          <w:tab w:val="center" w:pos="709"/>
        </w:tabs>
        <w:ind w:left="142" w:firstLine="0"/>
        <w:jc w:val="both"/>
      </w:pPr>
      <w:r w:rsidRPr="00D72677">
        <w:t>современные социально-экономические и экологические проблемы территорий.</w:t>
      </w:r>
    </w:p>
    <w:p w:rsidR="0016509D" w:rsidRPr="00D72677" w:rsidRDefault="0016509D" w:rsidP="0016509D">
      <w:pPr>
        <w:pStyle w:val="a8"/>
        <w:spacing w:before="0" w:after="0"/>
        <w:jc w:val="center"/>
      </w:pPr>
      <w:r>
        <w:rPr>
          <w:iCs/>
        </w:rPr>
        <w:t>ПРОГНОЗИРОВАТЬ</w:t>
      </w:r>
      <w:r w:rsidRPr="00D72677">
        <w:rPr>
          <w:iCs/>
        </w:rPr>
        <w:t>:</w:t>
      </w:r>
    </w:p>
    <w:p w:rsidR="0016509D" w:rsidRPr="00D72677" w:rsidRDefault="0016509D" w:rsidP="0016509D">
      <w:pPr>
        <w:numPr>
          <w:ilvl w:val="0"/>
          <w:numId w:val="24"/>
        </w:numPr>
        <w:tabs>
          <w:tab w:val="left" w:pos="426"/>
          <w:tab w:val="center" w:pos="709"/>
        </w:tabs>
        <w:ind w:left="142" w:firstLine="0"/>
        <w:jc w:val="both"/>
      </w:pPr>
      <w:r w:rsidRPr="00D72677">
        <w:t>возможные пути развития территории под влиянием определённых факторов.</w:t>
      </w:r>
    </w:p>
    <w:p w:rsidR="0016509D" w:rsidRPr="00AC1642" w:rsidRDefault="0016509D" w:rsidP="0016509D">
      <w:pPr>
        <w:ind w:left="360"/>
        <w:jc w:val="center"/>
      </w:pPr>
    </w:p>
    <w:p w:rsidR="0016509D" w:rsidRPr="001607C5" w:rsidRDefault="0016509D" w:rsidP="0016509D">
      <w:pPr>
        <w:pStyle w:val="1"/>
        <w:numPr>
          <w:ilvl w:val="0"/>
          <w:numId w:val="9"/>
        </w:numPr>
      </w:pPr>
      <w:bookmarkStart w:id="2" w:name="_Toc333591325"/>
      <w:bookmarkStart w:id="3" w:name="_Toc333776086"/>
      <w:bookmarkStart w:id="4" w:name="_Toc335760482"/>
      <w:r w:rsidRPr="001607C5">
        <w:t>Критерии оценивания знаний, умений, навыков обучающихся применительно к различным формам контроля знаний.</w:t>
      </w:r>
      <w:bookmarkEnd w:id="2"/>
      <w:bookmarkEnd w:id="3"/>
      <w:bookmarkEnd w:id="4"/>
    </w:p>
    <w:p w:rsidR="0016509D" w:rsidRPr="004C3F5D" w:rsidRDefault="0016509D" w:rsidP="0016509D">
      <w:pPr>
        <w:pStyle w:val="2"/>
        <w:numPr>
          <w:ilvl w:val="1"/>
          <w:numId w:val="9"/>
        </w:numPr>
        <w:rPr>
          <w:rFonts w:ascii="Times New Roman" w:hAnsi="Times New Roman"/>
          <w:sz w:val="24"/>
          <w:szCs w:val="24"/>
        </w:rPr>
      </w:pPr>
      <w:r w:rsidRPr="004C3F5D">
        <w:rPr>
          <w:rFonts w:ascii="Times New Roman" w:hAnsi="Times New Roman"/>
          <w:sz w:val="24"/>
          <w:szCs w:val="24"/>
        </w:rPr>
        <w:t xml:space="preserve"> </w:t>
      </w:r>
      <w:bookmarkStart w:id="5" w:name="_Toc333776087"/>
      <w:bookmarkStart w:id="6" w:name="_Toc335760483"/>
      <w:r w:rsidRPr="004C3F5D">
        <w:rPr>
          <w:rFonts w:ascii="Times New Roman" w:hAnsi="Times New Roman"/>
          <w:sz w:val="24"/>
          <w:szCs w:val="24"/>
        </w:rPr>
        <w:t>Устный ответ</w:t>
      </w:r>
      <w:bookmarkEnd w:id="5"/>
      <w:bookmarkEnd w:id="6"/>
    </w:p>
    <w:p w:rsidR="0016509D" w:rsidRPr="00D72677" w:rsidRDefault="0016509D" w:rsidP="0016509D">
      <w:pPr>
        <w:tabs>
          <w:tab w:val="left" w:pos="540"/>
        </w:tabs>
        <w:jc w:val="both"/>
      </w:pPr>
      <w:r w:rsidRPr="004C3F5D">
        <w:t>О</w:t>
      </w:r>
      <w:r>
        <w:t>ЦЕНКА</w:t>
      </w:r>
      <w:r w:rsidRPr="00D72677">
        <w:t xml:space="preserve"> «5» - ответ полный, правильный, отражающий основной материал курса; раскрыто содержание понятий, закономерностей, географических взаимосвязей и конкретизация их примерами; ответ самостоятельный, с опорой на ранее приобретенные знания и дополнительные сведения о важных географических событиях.</w:t>
      </w:r>
    </w:p>
    <w:p w:rsidR="0016509D" w:rsidRDefault="0016509D" w:rsidP="0016509D">
      <w:pPr>
        <w:tabs>
          <w:tab w:val="left" w:pos="540"/>
        </w:tabs>
        <w:jc w:val="both"/>
      </w:pPr>
    </w:p>
    <w:p w:rsidR="0016509D" w:rsidRPr="00D72677" w:rsidRDefault="0016509D" w:rsidP="0016509D">
      <w:pPr>
        <w:tabs>
          <w:tab w:val="left" w:pos="540"/>
        </w:tabs>
        <w:jc w:val="both"/>
      </w:pPr>
      <w:r>
        <w:t>ОЦЕНКА</w:t>
      </w:r>
      <w:r w:rsidRPr="00D72677">
        <w:t xml:space="preserve"> «4» - ответ удовлетворяет ранее названным требованиям, он полный, правильный; есть неточности в изложении основного географического  материала или выводов, легко исправляемые по дополнительным вопросам учителя.</w:t>
      </w:r>
    </w:p>
    <w:p w:rsidR="0016509D" w:rsidRDefault="0016509D" w:rsidP="0016509D">
      <w:pPr>
        <w:tabs>
          <w:tab w:val="left" w:pos="540"/>
        </w:tabs>
        <w:jc w:val="both"/>
      </w:pPr>
    </w:p>
    <w:p w:rsidR="0016509D" w:rsidRPr="00D72677" w:rsidRDefault="0016509D" w:rsidP="0016509D">
      <w:pPr>
        <w:tabs>
          <w:tab w:val="left" w:pos="540"/>
        </w:tabs>
        <w:jc w:val="both"/>
      </w:pPr>
      <w:r>
        <w:t>ОЦЕНКА</w:t>
      </w:r>
      <w:r w:rsidRPr="00D72677">
        <w:t xml:space="preserve"> «3» - ответ правильный, ученик в основном понимает материал, но неточно определяет понятия и закономерности, затрудняется в самостоятельном объяснении взаимосвязей, непоследовательно излагает материал, допускает ошибки в использовании карт при ответе.</w:t>
      </w:r>
    </w:p>
    <w:p w:rsidR="0016509D" w:rsidRDefault="0016509D" w:rsidP="0016509D">
      <w:pPr>
        <w:tabs>
          <w:tab w:val="left" w:pos="540"/>
        </w:tabs>
        <w:jc w:val="both"/>
      </w:pPr>
    </w:p>
    <w:p w:rsidR="0016509D" w:rsidRPr="00D72677" w:rsidRDefault="0016509D" w:rsidP="0016509D">
      <w:pPr>
        <w:tabs>
          <w:tab w:val="left" w:pos="540"/>
        </w:tabs>
        <w:jc w:val="both"/>
      </w:pPr>
      <w:r>
        <w:t>ОЦЕНКА</w:t>
      </w:r>
      <w:r w:rsidRPr="00D72677">
        <w:t xml:space="preserve"> «2» - ответ неправильный; не раскрыто основное содержание учебного материала; не даются ответы на вспомогательные вопросы учителя, грубые ошибки в определении понятий; неумение работать с картой.</w:t>
      </w:r>
    </w:p>
    <w:p w:rsidR="0016509D" w:rsidRPr="004C3F5D" w:rsidRDefault="0016509D" w:rsidP="0016509D">
      <w:pPr>
        <w:pStyle w:val="2"/>
        <w:numPr>
          <w:ilvl w:val="1"/>
          <w:numId w:val="9"/>
        </w:numPr>
        <w:rPr>
          <w:rFonts w:ascii="Times New Roman" w:hAnsi="Times New Roman"/>
          <w:sz w:val="24"/>
          <w:szCs w:val="24"/>
        </w:rPr>
      </w:pPr>
      <w:bookmarkStart w:id="7" w:name="_Toc333776088"/>
      <w:bookmarkStart w:id="8" w:name="_Toc335760484"/>
      <w:r w:rsidRPr="004C3F5D">
        <w:rPr>
          <w:rFonts w:ascii="Times New Roman" w:hAnsi="Times New Roman"/>
          <w:sz w:val="24"/>
          <w:szCs w:val="24"/>
        </w:rPr>
        <w:t>Работа с картой и другими источниками географических знаний</w:t>
      </w:r>
      <w:bookmarkEnd w:id="7"/>
      <w:bookmarkEnd w:id="8"/>
    </w:p>
    <w:p w:rsidR="0016509D" w:rsidRPr="004C3F5D" w:rsidRDefault="0016509D" w:rsidP="0016509D">
      <w:pPr>
        <w:tabs>
          <w:tab w:val="left" w:pos="540"/>
        </w:tabs>
        <w:jc w:val="both"/>
      </w:pPr>
      <w:r w:rsidRPr="004C3F5D">
        <w:t xml:space="preserve">ОЦЕНКА «5» - правильный и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формулировка выводов на основе практической деятельности; аккуратное оформление результатов работы. </w:t>
      </w:r>
    </w:p>
    <w:p w:rsidR="0016509D" w:rsidRDefault="0016509D" w:rsidP="0016509D">
      <w:pPr>
        <w:tabs>
          <w:tab w:val="left" w:pos="540"/>
        </w:tabs>
        <w:jc w:val="both"/>
      </w:pPr>
    </w:p>
    <w:p w:rsidR="0016509D" w:rsidRPr="004C3F5D" w:rsidRDefault="0016509D" w:rsidP="0016509D">
      <w:pPr>
        <w:tabs>
          <w:tab w:val="left" w:pos="540"/>
        </w:tabs>
        <w:jc w:val="both"/>
      </w:pPr>
      <w:r w:rsidRPr="004C3F5D">
        <w:t>ОЦЕНКА «4» - правильный и полный отбор источников знаний; допускаются неточности в использование карт и других источников знаний, в оформлении результатов.</w:t>
      </w:r>
    </w:p>
    <w:p w:rsidR="0016509D" w:rsidRDefault="0016509D" w:rsidP="0016509D">
      <w:pPr>
        <w:tabs>
          <w:tab w:val="left" w:pos="540"/>
        </w:tabs>
        <w:jc w:val="both"/>
      </w:pPr>
    </w:p>
    <w:p w:rsidR="0016509D" w:rsidRPr="004C3F5D" w:rsidRDefault="0016509D" w:rsidP="0016509D">
      <w:pPr>
        <w:tabs>
          <w:tab w:val="left" w:pos="540"/>
        </w:tabs>
        <w:jc w:val="both"/>
      </w:pPr>
      <w:r w:rsidRPr="004C3F5D">
        <w:t xml:space="preserve">ОЦЕНКА «3» - правильное использование источников знаний; допускаются неточности в формулировке выводов, неаккуратное оформление результатов. </w:t>
      </w:r>
    </w:p>
    <w:p w:rsidR="0016509D" w:rsidRDefault="0016509D" w:rsidP="0016509D">
      <w:pPr>
        <w:tabs>
          <w:tab w:val="left" w:pos="540"/>
        </w:tabs>
        <w:jc w:val="both"/>
      </w:pPr>
    </w:p>
    <w:p w:rsidR="0016509D" w:rsidRPr="004C3F5D" w:rsidRDefault="0016509D" w:rsidP="0016509D">
      <w:pPr>
        <w:tabs>
          <w:tab w:val="left" w:pos="540"/>
        </w:tabs>
        <w:jc w:val="both"/>
      </w:pPr>
      <w:r w:rsidRPr="004C3F5D">
        <w:t>ОЦЕНКА «2» - неумение отбирать и использовать основные источники знаний; допускаются существенные ошибки в выполнении заданий и оформлении результатов.</w:t>
      </w:r>
    </w:p>
    <w:p w:rsidR="0016509D" w:rsidRPr="004C3F5D" w:rsidRDefault="0016509D" w:rsidP="0016509D">
      <w:pPr>
        <w:pStyle w:val="2"/>
        <w:numPr>
          <w:ilvl w:val="1"/>
          <w:numId w:val="9"/>
        </w:numPr>
        <w:rPr>
          <w:rFonts w:ascii="Times New Roman" w:hAnsi="Times New Roman"/>
          <w:sz w:val="24"/>
          <w:szCs w:val="24"/>
        </w:rPr>
      </w:pPr>
      <w:bookmarkStart w:id="9" w:name="_Toc333776089"/>
      <w:bookmarkStart w:id="10" w:name="_Toc335760485"/>
      <w:r w:rsidRPr="004C3F5D">
        <w:rPr>
          <w:rFonts w:ascii="Times New Roman" w:hAnsi="Times New Roman"/>
          <w:sz w:val="24"/>
          <w:szCs w:val="24"/>
        </w:rPr>
        <w:t>Наблюдения в природе и на производстве</w:t>
      </w:r>
      <w:bookmarkEnd w:id="9"/>
      <w:bookmarkEnd w:id="10"/>
    </w:p>
    <w:p w:rsidR="0016509D" w:rsidRPr="004C3F5D" w:rsidRDefault="0016509D" w:rsidP="0016509D">
      <w:pPr>
        <w:tabs>
          <w:tab w:val="left" w:pos="540"/>
        </w:tabs>
        <w:jc w:val="both"/>
      </w:pPr>
      <w:r w:rsidRPr="004C3F5D">
        <w:t>ОЦЕНКА «5» - правильное, по плану проведенное наблюдение, точное отражение особенностей объекта или явлений в описаниях, зарисовках, диаграммах, схемах; правильная формулировка выводов; аккуратное оформление наблюдений.</w:t>
      </w:r>
    </w:p>
    <w:p w:rsidR="0016509D" w:rsidRDefault="0016509D" w:rsidP="0016509D">
      <w:pPr>
        <w:tabs>
          <w:tab w:val="left" w:pos="540"/>
        </w:tabs>
        <w:jc w:val="both"/>
      </w:pPr>
    </w:p>
    <w:p w:rsidR="0016509D" w:rsidRPr="004C3F5D" w:rsidRDefault="0016509D" w:rsidP="0016509D">
      <w:pPr>
        <w:tabs>
          <w:tab w:val="left" w:pos="540"/>
        </w:tabs>
        <w:jc w:val="both"/>
      </w:pPr>
      <w:r w:rsidRPr="004C3F5D">
        <w:t>ОЦЕНКА «4» - правильное, по плану проведенное наблюдение; недочеты в отражении объекта или явления; правильная формулировка выводов; недостатки в оформлении наблюдений.</w:t>
      </w:r>
    </w:p>
    <w:p w:rsidR="0016509D" w:rsidRDefault="0016509D" w:rsidP="0016509D">
      <w:pPr>
        <w:tabs>
          <w:tab w:val="left" w:pos="540"/>
        </w:tabs>
        <w:jc w:val="both"/>
      </w:pPr>
    </w:p>
    <w:p w:rsidR="0016509D" w:rsidRPr="004C3F5D" w:rsidRDefault="0016509D" w:rsidP="0016509D">
      <w:pPr>
        <w:tabs>
          <w:tab w:val="left" w:pos="540"/>
        </w:tabs>
        <w:jc w:val="both"/>
      </w:pPr>
      <w:r w:rsidRPr="004C3F5D">
        <w:t>ОЦЕНКА «3» - допускаются недочеты в проведении наблюдений по плану; выделены не все особенности объектов и явлений; допускаются неточности в формулировке выводов; имеются существенные недостатки в оформлении наблюдений.</w:t>
      </w:r>
    </w:p>
    <w:p w:rsidR="0016509D" w:rsidRDefault="0016509D" w:rsidP="0016509D">
      <w:pPr>
        <w:tabs>
          <w:tab w:val="left" w:pos="540"/>
        </w:tabs>
        <w:jc w:val="both"/>
      </w:pPr>
    </w:p>
    <w:p w:rsidR="0016509D" w:rsidRPr="004C3F5D" w:rsidRDefault="0016509D" w:rsidP="0016509D">
      <w:pPr>
        <w:tabs>
          <w:tab w:val="left" w:pos="540"/>
        </w:tabs>
        <w:jc w:val="both"/>
      </w:pPr>
      <w:r w:rsidRPr="004C3F5D">
        <w:t>ОЦЕНКА «2» - неправильное выполнение задания; неумение сделать выводы на основе наблюдений.</w:t>
      </w:r>
    </w:p>
    <w:p w:rsidR="0016509D" w:rsidRPr="004C3F5D" w:rsidRDefault="0016509D" w:rsidP="0016509D">
      <w:pPr>
        <w:pStyle w:val="2"/>
        <w:numPr>
          <w:ilvl w:val="1"/>
          <w:numId w:val="9"/>
        </w:numPr>
        <w:rPr>
          <w:rFonts w:ascii="Times New Roman" w:hAnsi="Times New Roman"/>
          <w:sz w:val="24"/>
          <w:szCs w:val="24"/>
        </w:rPr>
      </w:pPr>
      <w:bookmarkStart w:id="11" w:name="_Toc333776090"/>
      <w:bookmarkStart w:id="12" w:name="_Toc335760486"/>
      <w:r w:rsidRPr="004C3F5D">
        <w:rPr>
          <w:rFonts w:ascii="Times New Roman" w:hAnsi="Times New Roman"/>
          <w:sz w:val="24"/>
          <w:szCs w:val="24"/>
        </w:rPr>
        <w:t>Выполнение практической работы</w:t>
      </w:r>
      <w:bookmarkEnd w:id="11"/>
      <w:bookmarkEnd w:id="12"/>
    </w:p>
    <w:tbl>
      <w:tblPr>
        <w:tblW w:w="9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84"/>
        <w:gridCol w:w="2977"/>
        <w:gridCol w:w="5568"/>
      </w:tblGrid>
      <w:tr w:rsidR="0016509D" w:rsidRPr="004C3F5D" w:rsidTr="00DF4032">
        <w:trPr>
          <w:trHeight w:val="20"/>
        </w:trPr>
        <w:tc>
          <w:tcPr>
            <w:tcW w:w="1384" w:type="dxa"/>
            <w:shd w:val="clear" w:color="auto" w:fill="auto"/>
          </w:tcPr>
          <w:p w:rsidR="0016509D" w:rsidRPr="004C3F5D" w:rsidRDefault="0016509D" w:rsidP="00DF4032">
            <w:pPr>
              <w:tabs>
                <w:tab w:val="left" w:pos="540"/>
              </w:tabs>
              <w:snapToGrid w:val="0"/>
              <w:jc w:val="center"/>
            </w:pPr>
            <w:r w:rsidRPr="004C3F5D">
              <w:t>Уровни развития умений</w:t>
            </w:r>
          </w:p>
        </w:tc>
        <w:tc>
          <w:tcPr>
            <w:tcW w:w="2977" w:type="dxa"/>
            <w:shd w:val="clear" w:color="auto" w:fill="auto"/>
          </w:tcPr>
          <w:p w:rsidR="0016509D" w:rsidRPr="004C3F5D" w:rsidRDefault="0016509D" w:rsidP="00DF4032">
            <w:pPr>
              <w:tabs>
                <w:tab w:val="left" w:pos="540"/>
              </w:tabs>
              <w:snapToGrid w:val="0"/>
              <w:jc w:val="center"/>
            </w:pPr>
            <w:r w:rsidRPr="004C3F5D">
              <w:t>Форма проявления</w:t>
            </w:r>
          </w:p>
        </w:tc>
        <w:tc>
          <w:tcPr>
            <w:tcW w:w="5568" w:type="dxa"/>
            <w:shd w:val="clear" w:color="auto" w:fill="auto"/>
          </w:tcPr>
          <w:p w:rsidR="0016509D" w:rsidRPr="004C3F5D" w:rsidRDefault="0016509D" w:rsidP="00DF4032">
            <w:pPr>
              <w:tabs>
                <w:tab w:val="left" w:pos="540"/>
              </w:tabs>
              <w:snapToGrid w:val="0"/>
              <w:jc w:val="center"/>
            </w:pPr>
            <w:r w:rsidRPr="004C3F5D">
              <w:t>Показатели сформированности умений выполнять практическую работу</w:t>
            </w:r>
          </w:p>
        </w:tc>
      </w:tr>
      <w:tr w:rsidR="0016509D" w:rsidRPr="004C3F5D" w:rsidTr="00DF4032">
        <w:trPr>
          <w:trHeight w:val="20"/>
        </w:trPr>
        <w:tc>
          <w:tcPr>
            <w:tcW w:w="1384" w:type="dxa"/>
            <w:shd w:val="clear" w:color="auto" w:fill="auto"/>
          </w:tcPr>
          <w:p w:rsidR="0016509D" w:rsidRPr="004C3F5D" w:rsidRDefault="0016509D" w:rsidP="00DF4032">
            <w:pPr>
              <w:tabs>
                <w:tab w:val="left" w:pos="540"/>
              </w:tabs>
              <w:jc w:val="center"/>
            </w:pPr>
            <w:r w:rsidRPr="004C3F5D">
              <w:t>ОЦЕНКА «5»</w:t>
            </w:r>
          </w:p>
        </w:tc>
        <w:tc>
          <w:tcPr>
            <w:tcW w:w="2977" w:type="dxa"/>
            <w:shd w:val="clear" w:color="auto" w:fill="auto"/>
          </w:tcPr>
          <w:p w:rsidR="0016509D" w:rsidRPr="004C3F5D" w:rsidRDefault="0016509D" w:rsidP="00DF4032">
            <w:pPr>
              <w:tabs>
                <w:tab w:val="left" w:pos="540"/>
              </w:tabs>
              <w:snapToGrid w:val="0"/>
              <w:jc w:val="both"/>
            </w:pPr>
            <w:r w:rsidRPr="004C3F5D">
              <w:t>Действия наибольшей сложности, требующие большой самостоятельности в процессе выполнения любого вида работы.</w:t>
            </w:r>
          </w:p>
        </w:tc>
        <w:tc>
          <w:tcPr>
            <w:tcW w:w="5568" w:type="dxa"/>
            <w:shd w:val="clear" w:color="auto" w:fill="auto"/>
          </w:tcPr>
          <w:p w:rsidR="0016509D" w:rsidRPr="004C3F5D" w:rsidRDefault="0016509D" w:rsidP="00DF4032">
            <w:pPr>
              <w:tabs>
                <w:tab w:val="left" w:pos="540"/>
              </w:tabs>
              <w:snapToGrid w:val="0"/>
              <w:jc w:val="both"/>
            </w:pPr>
            <w:r w:rsidRPr="004C3F5D">
              <w:t xml:space="preserve">Овладение всеми видами работы (практическая - подбор источников информации, их анализ и сопоставление, демонстрационная, мыленная). Осознание цели работы (изучена инструкция или условия задания, установлен порядок работы, правильно отобраны источники информации). Цель работы достигнута. Установлены необходимые взаимосвязи при проведении работы и отражены в выводе. </w:t>
            </w:r>
            <w:proofErr w:type="gramStart"/>
            <w:r w:rsidRPr="004C3F5D">
              <w:t>Оформление работы (устное, письменное и «мысленное») в различных сочетаниях, с практическими действиями осуществлено правильно, полно, т.е. без существенных ошибок.</w:t>
            </w:r>
            <w:proofErr w:type="gramEnd"/>
          </w:p>
        </w:tc>
      </w:tr>
      <w:tr w:rsidR="0016509D" w:rsidRPr="004C3F5D" w:rsidTr="00DF4032">
        <w:trPr>
          <w:trHeight w:val="20"/>
        </w:trPr>
        <w:tc>
          <w:tcPr>
            <w:tcW w:w="1384" w:type="dxa"/>
            <w:shd w:val="clear" w:color="auto" w:fill="auto"/>
          </w:tcPr>
          <w:p w:rsidR="0016509D" w:rsidRPr="004C3F5D" w:rsidRDefault="0016509D" w:rsidP="00DF4032">
            <w:pPr>
              <w:tabs>
                <w:tab w:val="left" w:pos="540"/>
              </w:tabs>
              <w:jc w:val="center"/>
            </w:pPr>
            <w:r w:rsidRPr="004C3F5D">
              <w:t>ОЦЕНКА «4»</w:t>
            </w:r>
          </w:p>
        </w:tc>
        <w:tc>
          <w:tcPr>
            <w:tcW w:w="2977" w:type="dxa"/>
            <w:shd w:val="clear" w:color="auto" w:fill="auto"/>
          </w:tcPr>
          <w:p w:rsidR="0016509D" w:rsidRPr="004C3F5D" w:rsidRDefault="0016509D" w:rsidP="00DF4032">
            <w:pPr>
              <w:tabs>
                <w:tab w:val="left" w:pos="540"/>
              </w:tabs>
              <w:snapToGrid w:val="0"/>
              <w:jc w:val="both"/>
            </w:pPr>
            <w:r w:rsidRPr="004C3F5D">
              <w:t>Неполнота выполнения и оформления работы.</w:t>
            </w:r>
          </w:p>
        </w:tc>
        <w:tc>
          <w:tcPr>
            <w:tcW w:w="5568" w:type="dxa"/>
            <w:shd w:val="clear" w:color="auto" w:fill="auto"/>
          </w:tcPr>
          <w:p w:rsidR="0016509D" w:rsidRPr="004C3F5D" w:rsidRDefault="0016509D" w:rsidP="00DF4032">
            <w:pPr>
              <w:tabs>
                <w:tab w:val="left" w:pos="540"/>
              </w:tabs>
              <w:snapToGrid w:val="0"/>
              <w:jc w:val="both"/>
            </w:pPr>
            <w:r w:rsidRPr="004C3F5D">
              <w:t>Овладение умениями выполнять практические задания и отдельные виды работы. Взаимосвязь между проведением работы и формулированием выводов осуществлены правильно. Допустимо относительно неполное оформление работы и незначительные ошибки в ходе работы.</w:t>
            </w:r>
          </w:p>
        </w:tc>
      </w:tr>
      <w:tr w:rsidR="0016509D" w:rsidRPr="004C3F5D" w:rsidTr="00DF4032">
        <w:trPr>
          <w:trHeight w:val="20"/>
        </w:trPr>
        <w:tc>
          <w:tcPr>
            <w:tcW w:w="1384" w:type="dxa"/>
            <w:shd w:val="clear" w:color="auto" w:fill="auto"/>
          </w:tcPr>
          <w:p w:rsidR="0016509D" w:rsidRPr="004C3F5D" w:rsidRDefault="0016509D" w:rsidP="00DF4032">
            <w:pPr>
              <w:tabs>
                <w:tab w:val="left" w:pos="540"/>
              </w:tabs>
              <w:jc w:val="center"/>
            </w:pPr>
            <w:r w:rsidRPr="004C3F5D">
              <w:t>ОЦЕНКА «3»</w:t>
            </w:r>
          </w:p>
        </w:tc>
        <w:tc>
          <w:tcPr>
            <w:tcW w:w="2977" w:type="dxa"/>
            <w:shd w:val="clear" w:color="auto" w:fill="auto"/>
          </w:tcPr>
          <w:p w:rsidR="0016509D" w:rsidRPr="004C3F5D" w:rsidRDefault="0016509D" w:rsidP="00DF4032">
            <w:pPr>
              <w:tabs>
                <w:tab w:val="left" w:pos="540"/>
              </w:tabs>
              <w:snapToGrid w:val="0"/>
              <w:jc w:val="both"/>
            </w:pPr>
            <w:r w:rsidRPr="004C3F5D">
              <w:t>Возможно допущение отдельных существенных ошибок в ходе работы, в ее оформлении.</w:t>
            </w:r>
          </w:p>
        </w:tc>
        <w:tc>
          <w:tcPr>
            <w:tcW w:w="5568" w:type="dxa"/>
            <w:shd w:val="clear" w:color="auto" w:fill="auto"/>
          </w:tcPr>
          <w:p w:rsidR="0016509D" w:rsidRPr="004C3F5D" w:rsidRDefault="0016509D" w:rsidP="00DF4032">
            <w:pPr>
              <w:tabs>
                <w:tab w:val="left" w:pos="540"/>
              </w:tabs>
              <w:snapToGrid w:val="0"/>
              <w:jc w:val="both"/>
            </w:pPr>
            <w:r w:rsidRPr="004C3F5D">
              <w:t xml:space="preserve">Овладение только умениями выполнять подбор источников информации. Взаимосвязь при выполнении отбора и выводами выявлена неполно. Допущены существенные ошибки в ходе работы и незначительные ошибки в оформлении работы. </w:t>
            </w:r>
          </w:p>
        </w:tc>
      </w:tr>
      <w:tr w:rsidR="0016509D" w:rsidRPr="004C3F5D" w:rsidTr="00DF4032">
        <w:trPr>
          <w:trHeight w:val="20"/>
        </w:trPr>
        <w:tc>
          <w:tcPr>
            <w:tcW w:w="1384" w:type="dxa"/>
            <w:shd w:val="clear" w:color="auto" w:fill="auto"/>
          </w:tcPr>
          <w:p w:rsidR="0016509D" w:rsidRPr="004C3F5D" w:rsidRDefault="0016509D" w:rsidP="00DF4032">
            <w:pPr>
              <w:tabs>
                <w:tab w:val="left" w:pos="540"/>
              </w:tabs>
              <w:jc w:val="center"/>
            </w:pPr>
            <w:r w:rsidRPr="004C3F5D">
              <w:t>ОЦЕНКА «2»</w:t>
            </w:r>
          </w:p>
        </w:tc>
        <w:tc>
          <w:tcPr>
            <w:tcW w:w="2977" w:type="dxa"/>
            <w:shd w:val="clear" w:color="auto" w:fill="auto"/>
          </w:tcPr>
          <w:p w:rsidR="0016509D" w:rsidRPr="004C3F5D" w:rsidRDefault="0016509D" w:rsidP="00DF4032">
            <w:pPr>
              <w:tabs>
                <w:tab w:val="left" w:pos="540"/>
              </w:tabs>
              <w:snapToGrid w:val="0"/>
              <w:jc w:val="both"/>
            </w:pPr>
            <w:r w:rsidRPr="004C3F5D">
              <w:t>Отсутствие практических умений проявляется в несамостоятельности действий, наличии существенных практических и логических ошибок. При этом без посторонней помощи цель работы не достигается.</w:t>
            </w:r>
          </w:p>
        </w:tc>
        <w:tc>
          <w:tcPr>
            <w:tcW w:w="5568" w:type="dxa"/>
            <w:shd w:val="clear" w:color="auto" w:fill="auto"/>
          </w:tcPr>
          <w:p w:rsidR="0016509D" w:rsidRPr="004C3F5D" w:rsidRDefault="0016509D" w:rsidP="00DF4032">
            <w:pPr>
              <w:tabs>
                <w:tab w:val="left" w:pos="540"/>
              </w:tabs>
              <w:snapToGrid w:val="0"/>
              <w:jc w:val="both"/>
            </w:pPr>
            <w:r w:rsidRPr="004C3F5D">
              <w:t>Неумение выполнять даже работу по подбору источников информации. Допущены логические ошибки в ходе практической работы. Цель работы не достигнута. Неумение оформить работу без помощи учителя.</w:t>
            </w:r>
          </w:p>
        </w:tc>
      </w:tr>
    </w:tbl>
    <w:p w:rsidR="0016509D" w:rsidRPr="00C23C39" w:rsidRDefault="0016509D" w:rsidP="0016509D">
      <w:pPr>
        <w:numPr>
          <w:ilvl w:val="0"/>
          <w:numId w:val="9"/>
        </w:numPr>
        <w:shd w:val="clear" w:color="auto" w:fill="FFFFFF"/>
        <w:jc w:val="center"/>
        <w:rPr>
          <w:color w:val="000000"/>
          <w:sz w:val="28"/>
          <w:szCs w:val="28"/>
        </w:rPr>
      </w:pPr>
      <w:bookmarkStart w:id="13" w:name="_Toc333776091"/>
      <w:bookmarkStart w:id="14" w:name="_Toc335760487"/>
      <w:r w:rsidRPr="00C23C39">
        <w:rPr>
          <w:b/>
          <w:bCs/>
          <w:color w:val="000000"/>
          <w:sz w:val="28"/>
          <w:szCs w:val="28"/>
        </w:rPr>
        <w:t>Требования к выполнению практических работ на контурной карте.</w:t>
      </w:r>
    </w:p>
    <w:p w:rsidR="0016509D" w:rsidRPr="00C23C39" w:rsidRDefault="0016509D" w:rsidP="0016509D">
      <w:pPr>
        <w:numPr>
          <w:ilvl w:val="0"/>
          <w:numId w:val="9"/>
        </w:numPr>
        <w:shd w:val="clear" w:color="auto" w:fill="FFFFFF"/>
        <w:rPr>
          <w:b/>
          <w:bCs/>
          <w:color w:val="000000"/>
          <w:sz w:val="28"/>
          <w:szCs w:val="28"/>
        </w:rPr>
      </w:pPr>
    </w:p>
    <w:p w:rsidR="0016509D" w:rsidRPr="00C23C39" w:rsidRDefault="0016509D" w:rsidP="0016509D">
      <w:pPr>
        <w:numPr>
          <w:ilvl w:val="0"/>
          <w:numId w:val="9"/>
        </w:numPr>
        <w:shd w:val="clear" w:color="auto" w:fill="FFFFFF"/>
        <w:jc w:val="both"/>
        <w:rPr>
          <w:color w:val="000000"/>
          <w:sz w:val="28"/>
          <w:szCs w:val="28"/>
        </w:rPr>
      </w:pPr>
      <w:r w:rsidRPr="00C23C39">
        <w:rPr>
          <w:b/>
          <w:bCs/>
          <w:color w:val="000000"/>
          <w:sz w:val="28"/>
          <w:szCs w:val="28"/>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16509D" w:rsidRPr="00C23C39" w:rsidRDefault="0016509D" w:rsidP="0016509D">
      <w:pPr>
        <w:numPr>
          <w:ilvl w:val="0"/>
          <w:numId w:val="9"/>
        </w:numPr>
        <w:shd w:val="clear" w:color="auto" w:fill="FFFFFF"/>
        <w:jc w:val="both"/>
        <w:rPr>
          <w:color w:val="000000"/>
          <w:sz w:val="28"/>
          <w:szCs w:val="28"/>
        </w:rPr>
      </w:pPr>
      <w:r w:rsidRPr="00C23C39">
        <w:rPr>
          <w:color w:val="000000"/>
          <w:sz w:val="28"/>
          <w:szCs w:val="28"/>
        </w:rPr>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16509D" w:rsidRPr="00C23C39" w:rsidRDefault="0016509D" w:rsidP="0016509D">
      <w:pPr>
        <w:numPr>
          <w:ilvl w:val="0"/>
          <w:numId w:val="9"/>
        </w:numPr>
        <w:shd w:val="clear" w:color="auto" w:fill="FFFFFF"/>
        <w:jc w:val="both"/>
        <w:rPr>
          <w:color w:val="000000"/>
          <w:sz w:val="28"/>
          <w:szCs w:val="28"/>
        </w:rPr>
      </w:pPr>
      <w:r w:rsidRPr="00C23C39">
        <w:rPr>
          <w:color w:val="000000"/>
          <w:sz w:val="28"/>
          <w:szCs w:val="28"/>
        </w:rPr>
        <w:t>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w:t>
      </w:r>
    </w:p>
    <w:p w:rsidR="0016509D" w:rsidRPr="00C23C39" w:rsidRDefault="0016509D" w:rsidP="0016509D">
      <w:pPr>
        <w:numPr>
          <w:ilvl w:val="0"/>
          <w:numId w:val="9"/>
        </w:numPr>
        <w:shd w:val="clear" w:color="auto" w:fill="FFFFFF"/>
        <w:jc w:val="both"/>
        <w:rPr>
          <w:color w:val="000000"/>
          <w:sz w:val="28"/>
          <w:szCs w:val="28"/>
        </w:rPr>
      </w:pPr>
      <w:r w:rsidRPr="00C23C39">
        <w:rPr>
          <w:color w:val="000000"/>
          <w:sz w:val="28"/>
          <w:szCs w:val="28"/>
        </w:rPr>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16509D" w:rsidRPr="00C23C39" w:rsidRDefault="0016509D" w:rsidP="0016509D">
      <w:pPr>
        <w:numPr>
          <w:ilvl w:val="0"/>
          <w:numId w:val="9"/>
        </w:numPr>
        <w:shd w:val="clear" w:color="auto" w:fill="FFFFFF"/>
        <w:jc w:val="both"/>
        <w:rPr>
          <w:color w:val="000000"/>
          <w:sz w:val="28"/>
          <w:szCs w:val="28"/>
        </w:rPr>
      </w:pPr>
      <w:r w:rsidRPr="00C23C39">
        <w:rPr>
          <w:color w:val="000000"/>
          <w:sz w:val="28"/>
          <w:szCs w:val="28"/>
        </w:rPr>
        <w:t>4. Не копируйте карты атласа, необходимо точно выполнять предложенные вам задания (избегайте нанесение «лишней информации»: </w:t>
      </w:r>
      <w:r w:rsidRPr="00C23C39">
        <w:rPr>
          <w:b/>
          <w:bCs/>
          <w:color w:val="000000"/>
          <w:sz w:val="28"/>
          <w:szCs w:val="28"/>
        </w:rPr>
        <w:t>отметка за правильно оформленную работу по предложенным заданиям может быть снижена на один ба</w:t>
      </w:r>
      <w:proofErr w:type="gramStart"/>
      <w:r w:rsidRPr="00C23C39">
        <w:rPr>
          <w:b/>
          <w:bCs/>
          <w:color w:val="000000"/>
          <w:sz w:val="28"/>
          <w:szCs w:val="28"/>
        </w:rPr>
        <w:t>лл в сл</w:t>
      </w:r>
      <w:proofErr w:type="gramEnd"/>
      <w:r w:rsidRPr="00C23C39">
        <w:rPr>
          <w:b/>
          <w:bCs/>
          <w:color w:val="000000"/>
          <w:sz w:val="28"/>
          <w:szCs w:val="28"/>
        </w:rPr>
        <w:t>учае добавления в работу излишней информации</w:t>
      </w:r>
      <w:r w:rsidRPr="00C23C39">
        <w:rPr>
          <w:color w:val="000000"/>
          <w:sz w:val="28"/>
          <w:szCs w:val="28"/>
        </w:rPr>
        <w:t>)</w:t>
      </w:r>
    </w:p>
    <w:p w:rsidR="0016509D" w:rsidRPr="00C23C39" w:rsidRDefault="0016509D" w:rsidP="0016509D">
      <w:pPr>
        <w:numPr>
          <w:ilvl w:val="0"/>
          <w:numId w:val="9"/>
        </w:numPr>
        <w:shd w:val="clear" w:color="auto" w:fill="FFFFFF"/>
        <w:jc w:val="both"/>
        <w:rPr>
          <w:color w:val="000000"/>
          <w:sz w:val="28"/>
          <w:szCs w:val="28"/>
        </w:rPr>
      </w:pPr>
      <w:r w:rsidRPr="00C23C39">
        <w:rPr>
          <w:color w:val="000000"/>
          <w:sz w:val="28"/>
          <w:szCs w:val="28"/>
        </w:rPr>
        <w:t>5. Географические названия объектов подписывайте с заглавной буквы.</w:t>
      </w:r>
    </w:p>
    <w:p w:rsidR="0016509D" w:rsidRPr="00C23C39" w:rsidRDefault="0016509D" w:rsidP="0016509D">
      <w:pPr>
        <w:numPr>
          <w:ilvl w:val="0"/>
          <w:numId w:val="9"/>
        </w:numPr>
        <w:shd w:val="clear" w:color="auto" w:fill="FFFFFF"/>
        <w:jc w:val="both"/>
        <w:rPr>
          <w:color w:val="000000"/>
          <w:sz w:val="28"/>
          <w:szCs w:val="28"/>
        </w:rPr>
      </w:pPr>
      <w:r w:rsidRPr="00C23C39">
        <w:rPr>
          <w:color w:val="000000"/>
          <w:sz w:val="28"/>
          <w:szCs w:val="28"/>
        </w:rPr>
        <w:t>6. Работа должна быть выполнена аккуратно без грамматически ошибок (</w:t>
      </w:r>
      <w:r w:rsidRPr="00C23C39">
        <w:rPr>
          <w:b/>
          <w:bCs/>
          <w:color w:val="000000"/>
          <w:sz w:val="28"/>
          <w:szCs w:val="28"/>
        </w:rPr>
        <w:t>отметка за работу может быть снижена за небрежность и грамматические ошибки на один и более баллов</w:t>
      </w:r>
      <w:r w:rsidRPr="00C23C39">
        <w:rPr>
          <w:color w:val="000000"/>
          <w:sz w:val="28"/>
          <w:szCs w:val="28"/>
        </w:rPr>
        <w:t>).</w:t>
      </w:r>
    </w:p>
    <w:p w:rsidR="0016509D" w:rsidRPr="00C23C39" w:rsidRDefault="0016509D" w:rsidP="0016509D">
      <w:pPr>
        <w:numPr>
          <w:ilvl w:val="0"/>
          <w:numId w:val="9"/>
        </w:numPr>
        <w:suppressAutoHyphens/>
        <w:jc w:val="center"/>
        <w:rPr>
          <w:b/>
          <w:sz w:val="28"/>
          <w:szCs w:val="28"/>
        </w:rPr>
      </w:pPr>
      <w:r w:rsidRPr="00C23C39">
        <w:rPr>
          <w:b/>
          <w:sz w:val="28"/>
          <w:szCs w:val="28"/>
        </w:rPr>
        <w:t>4. Организация итоговой аттестации</w:t>
      </w:r>
    </w:p>
    <w:p w:rsidR="0016509D" w:rsidRPr="00C23C39" w:rsidRDefault="0016509D" w:rsidP="0016509D">
      <w:pPr>
        <w:numPr>
          <w:ilvl w:val="0"/>
          <w:numId w:val="9"/>
        </w:numPr>
        <w:suppressAutoHyphens/>
        <w:jc w:val="center"/>
        <w:rPr>
          <w:b/>
          <w:sz w:val="28"/>
          <w:szCs w:val="28"/>
        </w:rPr>
      </w:pPr>
    </w:p>
    <w:p w:rsidR="0016509D" w:rsidRPr="00C23C39" w:rsidRDefault="0016509D" w:rsidP="0016509D">
      <w:pPr>
        <w:numPr>
          <w:ilvl w:val="0"/>
          <w:numId w:val="9"/>
        </w:numPr>
        <w:suppressAutoHyphens/>
        <w:jc w:val="both"/>
        <w:rPr>
          <w:sz w:val="28"/>
          <w:szCs w:val="28"/>
        </w:rPr>
      </w:pPr>
      <w:r w:rsidRPr="00C23C39">
        <w:rPr>
          <w:sz w:val="28"/>
          <w:szCs w:val="28"/>
        </w:rPr>
        <w:t>Итоговая аттестация обучающихся выпускных классов проводится с применением различных методов: контрольная работа по географии, тестирование по форме ГИА, практическая работа.</w:t>
      </w:r>
    </w:p>
    <w:p w:rsidR="0016509D" w:rsidRPr="00C23C39" w:rsidRDefault="0016509D" w:rsidP="0016509D">
      <w:pPr>
        <w:numPr>
          <w:ilvl w:val="0"/>
          <w:numId w:val="9"/>
        </w:numPr>
        <w:suppressAutoHyphens/>
        <w:jc w:val="both"/>
        <w:rPr>
          <w:color w:val="000000"/>
          <w:sz w:val="28"/>
          <w:szCs w:val="28"/>
          <w:shd w:val="clear" w:color="auto" w:fill="FFFFFF"/>
        </w:rPr>
      </w:pPr>
      <w:r w:rsidRPr="00C23C39">
        <w:rPr>
          <w:color w:val="000000"/>
          <w:sz w:val="28"/>
          <w:szCs w:val="28"/>
          <w:shd w:val="clear" w:color="auto" w:fill="FFFFFF"/>
        </w:rPr>
        <w:t xml:space="preserve">Итоговая аттестация обучающихся 9-х классов направлена на установление фактического уровня теоретических знаний обучающихся по географии; установление соответствия уровня ЗУН обучающихся требованиям Государственного образовательного стандарта основного общего образования. </w:t>
      </w:r>
    </w:p>
    <w:p w:rsidR="0016509D" w:rsidRPr="00C23C39" w:rsidRDefault="0016509D" w:rsidP="0016509D">
      <w:pPr>
        <w:numPr>
          <w:ilvl w:val="0"/>
          <w:numId w:val="9"/>
        </w:numPr>
        <w:spacing w:before="100" w:beforeAutospacing="1" w:after="100" w:afterAutospacing="1"/>
        <w:jc w:val="both"/>
        <w:rPr>
          <w:color w:val="000000"/>
          <w:sz w:val="28"/>
          <w:szCs w:val="28"/>
        </w:rPr>
      </w:pPr>
      <w:r w:rsidRPr="00C23C39">
        <w:rPr>
          <w:color w:val="000000"/>
          <w:sz w:val="28"/>
          <w:szCs w:val="28"/>
        </w:rPr>
        <w:t>Итоговая аттестация предназначена для проверки следующих знаний и умений учащихся:</w:t>
      </w:r>
    </w:p>
    <w:p w:rsidR="0016509D" w:rsidRPr="00C23C39" w:rsidRDefault="0016509D" w:rsidP="0016509D">
      <w:pPr>
        <w:numPr>
          <w:ilvl w:val="0"/>
          <w:numId w:val="9"/>
        </w:numPr>
        <w:spacing w:before="100" w:beforeAutospacing="1" w:after="100" w:afterAutospacing="1"/>
        <w:jc w:val="both"/>
        <w:rPr>
          <w:color w:val="000000"/>
          <w:sz w:val="28"/>
          <w:szCs w:val="28"/>
        </w:rPr>
      </w:pPr>
      <w:r w:rsidRPr="00C23C39">
        <w:rPr>
          <w:color w:val="000000"/>
          <w:sz w:val="28"/>
          <w:szCs w:val="28"/>
        </w:rPr>
        <w:t>- знать специфику географического положения и административно-территориального устройства Российской Федерации; особенности ее природы, населения, основных отраслей хозяйства, природно-хозяйственных зон и районов;</w:t>
      </w:r>
    </w:p>
    <w:p w:rsidR="0016509D" w:rsidRPr="00C23C39" w:rsidRDefault="0016509D" w:rsidP="0016509D">
      <w:pPr>
        <w:numPr>
          <w:ilvl w:val="0"/>
          <w:numId w:val="9"/>
        </w:numPr>
        <w:spacing w:before="100" w:beforeAutospacing="1" w:after="100" w:afterAutospacing="1"/>
        <w:jc w:val="both"/>
        <w:rPr>
          <w:color w:val="000000"/>
          <w:sz w:val="28"/>
          <w:szCs w:val="28"/>
        </w:rPr>
      </w:pPr>
      <w:r w:rsidRPr="00C23C39">
        <w:rPr>
          <w:color w:val="000000"/>
          <w:sz w:val="28"/>
          <w:szCs w:val="28"/>
        </w:rPr>
        <w:t>- приводить примеры: использования и охраны природных ресурсов, адаптации человека к условиям окружающей среды, ее влияния на формирование культуры народов; районов разной специализации, центров производства важнейших видов продукции, основных коммуникаций и их узлов, внутригосударственных и внешних экономических связей России;</w:t>
      </w:r>
    </w:p>
    <w:p w:rsidR="0016509D" w:rsidRPr="00C23C39" w:rsidRDefault="0016509D" w:rsidP="0016509D">
      <w:pPr>
        <w:numPr>
          <w:ilvl w:val="0"/>
          <w:numId w:val="9"/>
        </w:numPr>
        <w:spacing w:before="100" w:beforeAutospacing="1" w:after="100" w:afterAutospacing="1"/>
        <w:jc w:val="both"/>
        <w:rPr>
          <w:color w:val="000000"/>
          <w:sz w:val="28"/>
          <w:szCs w:val="28"/>
        </w:rPr>
      </w:pPr>
      <w:r w:rsidRPr="00C23C39">
        <w:rPr>
          <w:color w:val="000000"/>
          <w:sz w:val="28"/>
          <w:szCs w:val="28"/>
        </w:rPr>
        <w:t>-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w:t>
      </w:r>
    </w:p>
    <w:p w:rsidR="0016509D" w:rsidRPr="00C23C39" w:rsidRDefault="0016509D" w:rsidP="0016509D">
      <w:pPr>
        <w:numPr>
          <w:ilvl w:val="0"/>
          <w:numId w:val="9"/>
        </w:numPr>
        <w:spacing w:before="100" w:beforeAutospacing="1" w:after="100" w:afterAutospacing="1"/>
        <w:jc w:val="both"/>
        <w:rPr>
          <w:color w:val="000000"/>
          <w:sz w:val="28"/>
          <w:szCs w:val="28"/>
        </w:rPr>
      </w:pPr>
    </w:p>
    <w:p w:rsidR="0016509D" w:rsidRPr="00C23C39" w:rsidRDefault="0016509D" w:rsidP="0016509D">
      <w:pPr>
        <w:numPr>
          <w:ilvl w:val="0"/>
          <w:numId w:val="9"/>
        </w:numPr>
        <w:suppressAutoHyphens/>
        <w:jc w:val="both"/>
        <w:rPr>
          <w:sz w:val="28"/>
          <w:szCs w:val="28"/>
        </w:rPr>
      </w:pPr>
    </w:p>
    <w:p w:rsidR="0016509D" w:rsidRPr="00C23C39" w:rsidRDefault="0016509D" w:rsidP="0016509D">
      <w:pPr>
        <w:numPr>
          <w:ilvl w:val="0"/>
          <w:numId w:val="9"/>
        </w:numPr>
        <w:suppressAutoHyphens/>
        <w:jc w:val="both"/>
        <w:rPr>
          <w:b/>
          <w:sz w:val="28"/>
          <w:szCs w:val="28"/>
        </w:rPr>
      </w:pPr>
    </w:p>
    <w:p w:rsidR="0016509D" w:rsidRPr="00C23C39" w:rsidRDefault="0016509D" w:rsidP="0016509D">
      <w:pPr>
        <w:numPr>
          <w:ilvl w:val="0"/>
          <w:numId w:val="9"/>
        </w:numPr>
        <w:suppressAutoHyphens/>
        <w:jc w:val="center"/>
        <w:rPr>
          <w:b/>
          <w:sz w:val="28"/>
          <w:szCs w:val="28"/>
        </w:rPr>
      </w:pPr>
    </w:p>
    <w:p w:rsidR="0016509D" w:rsidRPr="00C23C39" w:rsidRDefault="0016509D" w:rsidP="0016509D">
      <w:pPr>
        <w:numPr>
          <w:ilvl w:val="0"/>
          <w:numId w:val="9"/>
        </w:numPr>
        <w:suppressAutoHyphens/>
        <w:jc w:val="center"/>
        <w:rPr>
          <w:b/>
          <w:sz w:val="28"/>
          <w:szCs w:val="28"/>
        </w:rPr>
      </w:pPr>
    </w:p>
    <w:p w:rsidR="0016509D" w:rsidRPr="00C23C39" w:rsidRDefault="0016509D" w:rsidP="0016509D">
      <w:pPr>
        <w:numPr>
          <w:ilvl w:val="0"/>
          <w:numId w:val="9"/>
        </w:numPr>
        <w:suppressAutoHyphens/>
        <w:jc w:val="center"/>
        <w:rPr>
          <w:b/>
          <w:sz w:val="28"/>
          <w:szCs w:val="28"/>
        </w:rPr>
      </w:pPr>
    </w:p>
    <w:p w:rsidR="0016509D" w:rsidRPr="00396C39" w:rsidRDefault="0016509D" w:rsidP="0016509D">
      <w:pPr>
        <w:rPr>
          <w:b/>
          <w:sz w:val="28"/>
          <w:szCs w:val="28"/>
        </w:rPr>
      </w:pPr>
      <w:r w:rsidRPr="00396C39">
        <w:rPr>
          <w:b/>
          <w:sz w:val="28"/>
          <w:szCs w:val="28"/>
        </w:rPr>
        <w:t>Тестовые работы.</w:t>
      </w:r>
      <w:bookmarkEnd w:id="13"/>
      <w:bookmarkEnd w:id="14"/>
    </w:p>
    <w:p w:rsidR="0016509D" w:rsidRPr="004C3F5D" w:rsidRDefault="0016509D" w:rsidP="0016509D">
      <w:pPr>
        <w:tabs>
          <w:tab w:val="left" w:pos="540"/>
        </w:tabs>
        <w:ind w:firstLine="360"/>
        <w:jc w:val="both"/>
      </w:pPr>
      <w:r w:rsidRPr="004C3F5D">
        <w:t xml:space="preserve">Тесты, состоящие из пяти вопросов можно использовать после изучения каждого материала (урока). Тест из 10 - 15 вопросов используется для периодического контроля. Тест из 20 - 30 вопросов необходимо использовать для итогового контроля. </w:t>
      </w:r>
    </w:p>
    <w:p w:rsidR="0016509D" w:rsidRPr="004C3F5D" w:rsidRDefault="0016509D" w:rsidP="0016509D">
      <w:pPr>
        <w:tabs>
          <w:tab w:val="left" w:pos="540"/>
        </w:tabs>
        <w:ind w:firstLine="360"/>
        <w:jc w:val="both"/>
      </w:pPr>
      <w:r w:rsidRPr="004C3F5D">
        <w:t xml:space="preserve">При оценивании используется следующая шкала: для теста из пяти вопросов </w:t>
      </w:r>
    </w:p>
    <w:p w:rsidR="0016509D" w:rsidRPr="004C3F5D" w:rsidRDefault="0016509D" w:rsidP="0016509D">
      <w:pPr>
        <w:tabs>
          <w:tab w:val="left" w:pos="709"/>
        </w:tabs>
        <w:ind w:left="709"/>
        <w:jc w:val="both"/>
      </w:pPr>
      <w:r w:rsidRPr="004C3F5D">
        <w:t>• нет ошибок - оценка «5»;</w:t>
      </w:r>
    </w:p>
    <w:p w:rsidR="0016509D" w:rsidRPr="004C3F5D" w:rsidRDefault="0016509D" w:rsidP="0016509D">
      <w:pPr>
        <w:tabs>
          <w:tab w:val="left" w:pos="709"/>
        </w:tabs>
        <w:ind w:left="709"/>
        <w:jc w:val="both"/>
      </w:pPr>
      <w:r w:rsidRPr="004C3F5D">
        <w:t>• одна ошибка - оценка «4»;</w:t>
      </w:r>
    </w:p>
    <w:p w:rsidR="0016509D" w:rsidRPr="004C3F5D" w:rsidRDefault="0016509D" w:rsidP="0016509D">
      <w:pPr>
        <w:tabs>
          <w:tab w:val="left" w:pos="709"/>
        </w:tabs>
        <w:ind w:left="709"/>
        <w:jc w:val="both"/>
      </w:pPr>
      <w:r w:rsidRPr="004C3F5D">
        <w:t>• две ошибки - оценка «З»;</w:t>
      </w:r>
    </w:p>
    <w:p w:rsidR="0016509D" w:rsidRPr="004C3F5D" w:rsidRDefault="0016509D" w:rsidP="0016509D">
      <w:pPr>
        <w:tabs>
          <w:tab w:val="left" w:pos="709"/>
        </w:tabs>
        <w:ind w:left="709"/>
        <w:jc w:val="both"/>
      </w:pPr>
      <w:r w:rsidRPr="004C3F5D">
        <w:t>• три ошибки - оценка «2».</w:t>
      </w:r>
    </w:p>
    <w:p w:rsidR="0016509D" w:rsidRPr="004C3F5D" w:rsidRDefault="0016509D" w:rsidP="0016509D">
      <w:pPr>
        <w:tabs>
          <w:tab w:val="left" w:pos="540"/>
        </w:tabs>
        <w:ind w:firstLine="360"/>
        <w:jc w:val="both"/>
      </w:pPr>
      <w:r w:rsidRPr="004C3F5D">
        <w:t xml:space="preserve">Для теста из 30 вопросов: </w:t>
      </w:r>
    </w:p>
    <w:p w:rsidR="0016509D" w:rsidRPr="004C3F5D" w:rsidRDefault="0016509D" w:rsidP="0016509D">
      <w:pPr>
        <w:tabs>
          <w:tab w:val="left" w:pos="709"/>
        </w:tabs>
        <w:ind w:left="709"/>
        <w:jc w:val="both"/>
      </w:pPr>
      <w:r w:rsidRPr="004C3F5D">
        <w:t>• 25 - 30 правильных ответов - оценка «5»;</w:t>
      </w:r>
    </w:p>
    <w:p w:rsidR="0016509D" w:rsidRPr="004C3F5D" w:rsidRDefault="0016509D" w:rsidP="0016509D">
      <w:pPr>
        <w:tabs>
          <w:tab w:val="left" w:pos="709"/>
        </w:tabs>
        <w:ind w:left="709"/>
        <w:jc w:val="both"/>
      </w:pPr>
      <w:r w:rsidRPr="004C3F5D">
        <w:t>• 19 - 24 правильных ответов - оценка «4»;</w:t>
      </w:r>
    </w:p>
    <w:p w:rsidR="0016509D" w:rsidRPr="004C3F5D" w:rsidRDefault="0016509D" w:rsidP="0016509D">
      <w:pPr>
        <w:tabs>
          <w:tab w:val="left" w:pos="709"/>
        </w:tabs>
        <w:ind w:left="709"/>
        <w:jc w:val="both"/>
      </w:pPr>
      <w:r w:rsidRPr="004C3F5D">
        <w:t>• 13 - 18 правильных ответов - оценка «З»;</w:t>
      </w:r>
    </w:p>
    <w:p w:rsidR="0016509D" w:rsidRPr="004C3F5D" w:rsidRDefault="0016509D" w:rsidP="0016509D">
      <w:pPr>
        <w:tabs>
          <w:tab w:val="left" w:pos="709"/>
        </w:tabs>
        <w:ind w:left="709"/>
        <w:jc w:val="both"/>
      </w:pPr>
      <w:r w:rsidRPr="004C3F5D">
        <w:t>• меньше 12 правильных ответов - оценка «2».</w:t>
      </w:r>
    </w:p>
    <w:p w:rsidR="0016509D" w:rsidRPr="004C3F5D" w:rsidRDefault="0016509D" w:rsidP="0016509D">
      <w:pPr>
        <w:pStyle w:val="2"/>
        <w:numPr>
          <w:ilvl w:val="1"/>
          <w:numId w:val="9"/>
        </w:numPr>
        <w:rPr>
          <w:rFonts w:ascii="Times New Roman" w:hAnsi="Times New Roman"/>
          <w:sz w:val="24"/>
          <w:szCs w:val="24"/>
        </w:rPr>
      </w:pPr>
      <w:bookmarkStart w:id="15" w:name="_Toc333776092"/>
      <w:bookmarkStart w:id="16" w:name="_Toc335760488"/>
      <w:r w:rsidRPr="004C3F5D">
        <w:rPr>
          <w:rFonts w:ascii="Times New Roman" w:hAnsi="Times New Roman"/>
          <w:sz w:val="24"/>
          <w:szCs w:val="24"/>
        </w:rPr>
        <w:t>Реферат.</w:t>
      </w:r>
      <w:bookmarkEnd w:id="15"/>
      <w:bookmarkEnd w:id="16"/>
    </w:p>
    <w:p w:rsidR="0016509D" w:rsidRPr="004C3F5D" w:rsidRDefault="0016509D" w:rsidP="0016509D">
      <w:pPr>
        <w:tabs>
          <w:tab w:val="left" w:pos="540"/>
        </w:tabs>
        <w:ind w:firstLine="360"/>
        <w:jc w:val="both"/>
      </w:pPr>
      <w:r w:rsidRPr="004C3F5D">
        <w:t>Реферат оценивается по следующим критериям:</w:t>
      </w:r>
    </w:p>
    <w:p w:rsidR="0016509D" w:rsidRPr="004C3F5D" w:rsidRDefault="0016509D" w:rsidP="0016509D">
      <w:pPr>
        <w:tabs>
          <w:tab w:val="left" w:pos="540"/>
        </w:tabs>
        <w:ind w:firstLine="360"/>
        <w:jc w:val="both"/>
      </w:pPr>
      <w:r w:rsidRPr="004C3F5D">
        <w:t>• соблюдение требований к его оформлению;</w:t>
      </w:r>
    </w:p>
    <w:p w:rsidR="0016509D" w:rsidRPr="004C3F5D" w:rsidRDefault="0016509D" w:rsidP="0016509D">
      <w:pPr>
        <w:tabs>
          <w:tab w:val="left" w:pos="540"/>
        </w:tabs>
        <w:ind w:firstLine="360"/>
        <w:jc w:val="both"/>
      </w:pPr>
      <w:r w:rsidRPr="004C3F5D">
        <w:t>• необходимость и достаточность для раскрытия темы приведенной в тексте реферата информации;</w:t>
      </w:r>
    </w:p>
    <w:p w:rsidR="0016509D" w:rsidRPr="004C3F5D" w:rsidRDefault="0016509D" w:rsidP="0016509D">
      <w:pPr>
        <w:tabs>
          <w:tab w:val="left" w:pos="540"/>
        </w:tabs>
        <w:ind w:firstLine="360"/>
        <w:jc w:val="both"/>
      </w:pPr>
      <w:r w:rsidRPr="004C3F5D">
        <w:t xml:space="preserve">• умение </w:t>
      </w:r>
      <w:proofErr w:type="gramStart"/>
      <w:r w:rsidRPr="004C3F5D">
        <w:t>обучающегося</w:t>
      </w:r>
      <w:proofErr w:type="gramEnd"/>
      <w:r w:rsidRPr="004C3F5D">
        <w:t xml:space="preserve"> свободно излагать основные идеи, отраженные в реферате;</w:t>
      </w:r>
    </w:p>
    <w:p w:rsidR="0016509D" w:rsidRPr="004C3F5D" w:rsidRDefault="0016509D" w:rsidP="0016509D">
      <w:pPr>
        <w:tabs>
          <w:tab w:val="left" w:pos="540"/>
        </w:tabs>
        <w:ind w:firstLine="360"/>
        <w:jc w:val="both"/>
      </w:pPr>
      <w:r w:rsidRPr="004C3F5D">
        <w:t xml:space="preserve">• способность </w:t>
      </w:r>
      <w:proofErr w:type="gramStart"/>
      <w:r w:rsidRPr="004C3F5D">
        <w:t>обучающегося</w:t>
      </w:r>
      <w:proofErr w:type="gramEnd"/>
      <w:r w:rsidRPr="004C3F5D">
        <w:t xml:space="preserve"> понять суть задаваемых членами аттестационной комиссии вопросов и сформулировать точные ответы на них.</w:t>
      </w:r>
    </w:p>
    <w:p w:rsidR="0016509D" w:rsidRPr="004C3F5D" w:rsidRDefault="0016509D" w:rsidP="0016509D">
      <w:pPr>
        <w:jc w:val="both"/>
      </w:pPr>
    </w:p>
    <w:p w:rsidR="0016509D" w:rsidRDefault="0016509D" w:rsidP="0016509D">
      <w:pPr>
        <w:jc w:val="center"/>
      </w:pPr>
    </w:p>
    <w:p w:rsidR="0016509D" w:rsidRDefault="0016509D" w:rsidP="0016509D">
      <w:pPr>
        <w:jc w:val="center"/>
      </w:pPr>
    </w:p>
    <w:p w:rsidR="0016509D" w:rsidRDefault="0016509D" w:rsidP="0016509D">
      <w:pPr>
        <w:sectPr w:rsidR="0016509D" w:rsidSect="007C2E08">
          <w:pgSz w:w="11906" w:h="16838"/>
          <w:pgMar w:top="1134" w:right="1134" w:bottom="1134" w:left="1134" w:header="709" w:footer="709" w:gutter="0"/>
          <w:cols w:space="708"/>
          <w:docGrid w:linePitch="360"/>
        </w:sectPr>
      </w:pPr>
    </w:p>
    <w:p w:rsidR="0016509D" w:rsidRPr="00BB282F" w:rsidRDefault="0016509D" w:rsidP="0016509D">
      <w:pPr>
        <w:pStyle w:val="1"/>
        <w:numPr>
          <w:ilvl w:val="0"/>
          <w:numId w:val="9"/>
        </w:numPr>
      </w:pPr>
      <w:bookmarkStart w:id="17" w:name="_Toc333776095"/>
      <w:bookmarkStart w:id="18" w:name="_Toc335760491"/>
      <w:r w:rsidRPr="00BB282F">
        <w:t>Контрольно-измерительные материалы.</w:t>
      </w:r>
      <w:bookmarkEnd w:id="17"/>
      <w:bookmarkEnd w:id="18"/>
    </w:p>
    <w:p w:rsidR="0016509D" w:rsidRPr="0089471B" w:rsidRDefault="0016509D" w:rsidP="0016509D">
      <w:pPr>
        <w:pStyle w:val="Style2"/>
        <w:widowControl/>
        <w:spacing w:line="240" w:lineRule="auto"/>
        <w:ind w:right="57"/>
        <w:rPr>
          <w:rStyle w:val="FontStyle31"/>
        </w:rPr>
      </w:pPr>
      <w:r w:rsidRPr="0089471B">
        <w:rPr>
          <w:rStyle w:val="FontStyle31"/>
        </w:rPr>
        <w:t>Контрольно-измерительные материалы (КИМы) составлены в соответствии с темами по курсу географии 9 класса. КИМы составлены в формате ЕГЭ в двух вариантах и включают задания трех уровней сложности: А, В, и С.</w:t>
      </w:r>
    </w:p>
    <w:p w:rsidR="0016509D" w:rsidRPr="0089471B" w:rsidRDefault="0016509D" w:rsidP="0016509D">
      <w:pPr>
        <w:pStyle w:val="Style2"/>
        <w:widowControl/>
        <w:spacing w:line="240" w:lineRule="auto"/>
        <w:ind w:right="57" w:firstLine="0"/>
        <w:rPr>
          <w:rStyle w:val="FontStyle31"/>
        </w:rPr>
      </w:pPr>
      <w:r w:rsidRPr="0089471B">
        <w:rPr>
          <w:rStyle w:val="FontStyle30"/>
        </w:rPr>
        <w:t>Часть</w:t>
      </w:r>
      <w:proofErr w:type="gramStart"/>
      <w:r w:rsidRPr="0089471B">
        <w:rPr>
          <w:rStyle w:val="FontStyle30"/>
        </w:rPr>
        <w:t xml:space="preserve"> </w:t>
      </w:r>
      <w:r w:rsidRPr="00BB282F">
        <w:rPr>
          <w:rStyle w:val="FontStyle31"/>
          <w:b/>
        </w:rPr>
        <w:t>А</w:t>
      </w:r>
      <w:proofErr w:type="gramEnd"/>
      <w:r w:rsidRPr="0089471B">
        <w:rPr>
          <w:rStyle w:val="FontStyle31"/>
        </w:rPr>
        <w:t xml:space="preserve"> - базовый уровень. На вопрос предлагаются четыре варианта ответов, из которых верным может быть только один.</w:t>
      </w:r>
    </w:p>
    <w:p w:rsidR="0016509D" w:rsidRPr="0089471B" w:rsidRDefault="0016509D" w:rsidP="0016509D">
      <w:pPr>
        <w:pStyle w:val="Style2"/>
        <w:widowControl/>
        <w:spacing w:line="240" w:lineRule="auto"/>
        <w:ind w:right="57" w:firstLine="0"/>
        <w:rPr>
          <w:rStyle w:val="FontStyle31"/>
        </w:rPr>
      </w:pPr>
      <w:r w:rsidRPr="0089471B">
        <w:rPr>
          <w:rStyle w:val="FontStyle30"/>
        </w:rPr>
        <w:t>Часть</w:t>
      </w:r>
      <w:proofErr w:type="gramStart"/>
      <w:r w:rsidRPr="0089471B">
        <w:rPr>
          <w:rStyle w:val="FontStyle30"/>
        </w:rPr>
        <w:t xml:space="preserve"> В</w:t>
      </w:r>
      <w:proofErr w:type="gramEnd"/>
      <w:r w:rsidRPr="0089471B">
        <w:rPr>
          <w:rStyle w:val="FontStyle30"/>
        </w:rPr>
        <w:t xml:space="preserve"> -</w:t>
      </w:r>
      <w:r w:rsidRPr="0089471B">
        <w:rPr>
          <w:rStyle w:val="FontStyle31"/>
        </w:rPr>
        <w:t xml:space="preserve"> более сложный уровень. Задания, представленные в этой группе, требуют от учащихся более глубоких знаний.</w:t>
      </w:r>
    </w:p>
    <w:p w:rsidR="0016509D" w:rsidRPr="0089471B" w:rsidRDefault="0016509D" w:rsidP="0016509D">
      <w:pPr>
        <w:pStyle w:val="Style2"/>
        <w:widowControl/>
        <w:spacing w:line="240" w:lineRule="auto"/>
        <w:ind w:right="57" w:firstLine="0"/>
        <w:rPr>
          <w:rStyle w:val="FontStyle31"/>
        </w:rPr>
      </w:pPr>
      <w:r w:rsidRPr="0089471B">
        <w:rPr>
          <w:rStyle w:val="FontStyle30"/>
        </w:rPr>
        <w:t>Часть</w:t>
      </w:r>
      <w:proofErr w:type="gramStart"/>
      <w:r w:rsidRPr="0089471B">
        <w:rPr>
          <w:rStyle w:val="FontStyle30"/>
        </w:rPr>
        <w:t xml:space="preserve"> </w:t>
      </w:r>
      <w:r w:rsidRPr="00BB282F">
        <w:rPr>
          <w:rStyle w:val="FontStyle31"/>
          <w:b/>
        </w:rPr>
        <w:t>С</w:t>
      </w:r>
      <w:proofErr w:type="gramEnd"/>
      <w:r w:rsidRPr="0089471B">
        <w:rPr>
          <w:rStyle w:val="FontStyle31"/>
        </w:rPr>
        <w:t xml:space="preserve"> - уровень повышенной сложности (1 - 2 вопроса). При выполнении этого задания, требуется дать развернутый ответ.</w:t>
      </w:r>
    </w:p>
    <w:p w:rsidR="0016509D" w:rsidRPr="0089471B" w:rsidRDefault="0016509D" w:rsidP="0016509D">
      <w:pPr>
        <w:pStyle w:val="Style2"/>
        <w:widowControl/>
        <w:spacing w:line="240" w:lineRule="auto"/>
        <w:ind w:right="57" w:firstLine="326"/>
        <w:rPr>
          <w:rStyle w:val="FontStyle31"/>
        </w:rPr>
      </w:pPr>
      <w:r w:rsidRPr="0089471B">
        <w:rPr>
          <w:rStyle w:val="FontStyle31"/>
        </w:rPr>
        <w:t>На выполнение тематических тестов отводится 10 - 15 мин, на выполнение итоговых - 40 - 45 мин. Разрешается использование атласа, калькулятора, линейки.</w:t>
      </w:r>
    </w:p>
    <w:p w:rsidR="0016509D" w:rsidRPr="0089471B" w:rsidRDefault="0016509D" w:rsidP="0016509D">
      <w:pPr>
        <w:pStyle w:val="Style3"/>
        <w:widowControl/>
        <w:spacing w:line="240" w:lineRule="auto"/>
        <w:ind w:right="57"/>
        <w:jc w:val="both"/>
        <w:rPr>
          <w:rStyle w:val="FontStyle30"/>
        </w:rPr>
      </w:pPr>
      <w:r w:rsidRPr="0089471B">
        <w:rPr>
          <w:rStyle w:val="FontStyle30"/>
        </w:rPr>
        <w:t>Критерии оценивания</w:t>
      </w:r>
    </w:p>
    <w:p w:rsidR="0016509D" w:rsidRPr="0089471B" w:rsidRDefault="0016509D" w:rsidP="0016509D">
      <w:pPr>
        <w:pStyle w:val="Style2"/>
        <w:widowControl/>
        <w:spacing w:line="240" w:lineRule="auto"/>
        <w:ind w:right="57" w:firstLine="346"/>
        <w:rPr>
          <w:rStyle w:val="FontStyle31"/>
        </w:rPr>
      </w:pPr>
      <w:r w:rsidRPr="0089471B">
        <w:rPr>
          <w:rStyle w:val="FontStyle31"/>
        </w:rPr>
        <w:t>За правильный ответ на задания: части</w:t>
      </w:r>
      <w:proofErr w:type="gramStart"/>
      <w:r w:rsidRPr="0089471B">
        <w:rPr>
          <w:rStyle w:val="FontStyle31"/>
        </w:rPr>
        <w:t xml:space="preserve"> А</w:t>
      </w:r>
      <w:proofErr w:type="gramEnd"/>
      <w:r w:rsidRPr="0089471B">
        <w:rPr>
          <w:rStyle w:val="FontStyle31"/>
        </w:rPr>
        <w:t xml:space="preserve"> - 1 балл; части В - 1 или 2 балла (в зависимости от трудности вопроса и при наличии полного ответа); части С - 2 балла (при наличии полного ответа).</w:t>
      </w:r>
    </w:p>
    <w:p w:rsidR="0016509D" w:rsidRPr="0089471B" w:rsidRDefault="0016509D" w:rsidP="0016509D">
      <w:pPr>
        <w:pStyle w:val="Style2"/>
        <w:widowControl/>
        <w:spacing w:line="240" w:lineRule="auto"/>
        <w:ind w:right="57" w:firstLine="350"/>
        <w:rPr>
          <w:rStyle w:val="FontStyle31"/>
        </w:rPr>
      </w:pPr>
      <w:r w:rsidRPr="0089471B">
        <w:rPr>
          <w:rStyle w:val="FontStyle31"/>
        </w:rPr>
        <w:t>Если ученик правильно отвечает на 50 - 70% вопросов, то получает оценку «3», 70 - 90% правильных ответов - оценка «4», 90 - 100% правильных ответов - «5».</w:t>
      </w:r>
    </w:p>
    <w:p w:rsidR="0016509D" w:rsidRPr="0089471B" w:rsidRDefault="0016509D" w:rsidP="0016509D">
      <w:pPr>
        <w:pStyle w:val="Style2"/>
        <w:widowControl/>
        <w:spacing w:line="240" w:lineRule="auto"/>
        <w:ind w:right="57" w:firstLine="350"/>
        <w:rPr>
          <w:rStyle w:val="FontStyle31"/>
        </w:rPr>
      </w:pPr>
    </w:p>
    <w:p w:rsidR="0016509D" w:rsidRDefault="0016509D" w:rsidP="0016509D">
      <w:pPr>
        <w:pStyle w:val="Style2"/>
        <w:widowControl/>
        <w:spacing w:line="240" w:lineRule="auto"/>
        <w:ind w:right="57"/>
        <w:jc w:val="center"/>
        <w:rPr>
          <w:rStyle w:val="FontStyle31"/>
        </w:rPr>
      </w:pPr>
      <w:r w:rsidRPr="0089471B">
        <w:rPr>
          <w:rStyle w:val="FontStyle32"/>
        </w:rPr>
        <w:t>Тест № 1.</w:t>
      </w:r>
      <w:r w:rsidRPr="0089471B">
        <w:rPr>
          <w:rStyle w:val="FontStyle45"/>
          <w:b w:val="0"/>
        </w:rPr>
        <w:t xml:space="preserve"> </w:t>
      </w:r>
      <w:r>
        <w:rPr>
          <w:rStyle w:val="FontStyle45"/>
          <w:b w:val="0"/>
        </w:rPr>
        <w:t>Начальный контроль</w:t>
      </w:r>
    </w:p>
    <w:tbl>
      <w:tblPr>
        <w:tblW w:w="14992" w:type="dxa"/>
        <w:tblBorders>
          <w:insideH w:val="single" w:sz="4" w:space="0" w:color="000000"/>
          <w:insideV w:val="single" w:sz="4" w:space="0" w:color="000000"/>
        </w:tblBorders>
        <w:tblLook w:val="04A0"/>
      </w:tblPr>
      <w:tblGrid>
        <w:gridCol w:w="5070"/>
        <w:gridCol w:w="9922"/>
      </w:tblGrid>
      <w:tr w:rsidR="0016509D" w:rsidRPr="008C7004" w:rsidTr="00DF4032">
        <w:tc>
          <w:tcPr>
            <w:tcW w:w="5070" w:type="dxa"/>
            <w:shd w:val="clear" w:color="auto" w:fill="auto"/>
          </w:tcPr>
          <w:p w:rsidR="0016509D" w:rsidRPr="00396C39" w:rsidRDefault="0016509D" w:rsidP="00DF4032">
            <w:pPr>
              <w:pStyle w:val="Style2"/>
              <w:widowControl/>
              <w:spacing w:line="240" w:lineRule="auto"/>
              <w:ind w:right="57"/>
              <w:jc w:val="center"/>
              <w:rPr>
                <w:rStyle w:val="FontStyle46"/>
                <w:sz w:val="18"/>
                <w:szCs w:val="18"/>
              </w:rPr>
            </w:pPr>
            <w:r w:rsidRPr="00396C39">
              <w:rPr>
                <w:rStyle w:val="FontStyle63"/>
              </w:rPr>
              <w:t xml:space="preserve">Вариант </w:t>
            </w:r>
            <w:r w:rsidRPr="00396C39">
              <w:rPr>
                <w:rStyle w:val="FontStyle46"/>
                <w:b/>
                <w:sz w:val="18"/>
                <w:szCs w:val="18"/>
              </w:rPr>
              <w:t>1</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1</w:t>
            </w:r>
            <w:proofErr w:type="gramEnd"/>
            <w:r w:rsidRPr="00396C39">
              <w:rPr>
                <w:rStyle w:val="FontStyle45"/>
                <w:b w:val="0"/>
                <w:sz w:val="18"/>
                <w:szCs w:val="18"/>
              </w:rPr>
              <w:t>. Какой мыс является крайней северной материковой точкой?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Флигели    2) Челюскин    3) Дежнева    4) Канин Нос</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2</w:t>
            </w:r>
            <w:proofErr w:type="gramEnd"/>
            <w:r w:rsidRPr="00396C39">
              <w:rPr>
                <w:rStyle w:val="FontStyle45"/>
                <w:b w:val="0"/>
                <w:sz w:val="18"/>
                <w:szCs w:val="18"/>
              </w:rPr>
              <w:t>. В каких горах расположена крайняя южная точка России?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Кавказа    2) Алтая    3) Сихотэ-Алиня    4) Памира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А3. С каким государством Россия имеет сухопутную границу?</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с Кыргызстаном  2) с Арменией   3) с Украиной  4) со Швецией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4</w:t>
            </w:r>
            <w:proofErr w:type="gramEnd"/>
            <w:r w:rsidRPr="00396C39">
              <w:rPr>
                <w:rStyle w:val="FontStyle45"/>
                <w:b w:val="0"/>
                <w:sz w:val="18"/>
                <w:szCs w:val="18"/>
              </w:rPr>
              <w:t>. С каким государством Россия имеет самую длинную границу?</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с Китаем   2) с Казахстаном    3) с Украиной    4) с Финляндией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А5. Какой субъект РФ не имеет общей границы с Россией?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Камчатская область              2) Магаданская область</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Псковская область                4) Калининградская область</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6</w:t>
            </w:r>
            <w:proofErr w:type="gramEnd"/>
            <w:r w:rsidRPr="00396C39">
              <w:rPr>
                <w:rStyle w:val="FontStyle45"/>
                <w:b w:val="0"/>
                <w:sz w:val="18"/>
                <w:szCs w:val="18"/>
              </w:rPr>
              <w:t>. Какой полуостров России находится на щите?</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Камчатка   2) Кольский    3) Ямал     4) Таймыр</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7</w:t>
            </w:r>
            <w:proofErr w:type="gramEnd"/>
            <w:r w:rsidRPr="00396C39">
              <w:rPr>
                <w:rStyle w:val="FontStyle45"/>
                <w:b w:val="0"/>
                <w:sz w:val="18"/>
                <w:szCs w:val="18"/>
              </w:rPr>
              <w:t>. Какая вершина является наиболее высокой?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Казбек   2) Белуха   3) Эльбрус   4) Народная</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А8. Определите территорию России по ее описанию.</w:t>
            </w:r>
          </w:p>
          <w:p w:rsidR="0016509D" w:rsidRPr="00396C39" w:rsidRDefault="0016509D" w:rsidP="00DF4032">
            <w:pPr>
              <w:pStyle w:val="Style2"/>
              <w:widowControl/>
              <w:spacing w:line="240" w:lineRule="auto"/>
              <w:ind w:right="57" w:firstLine="0"/>
              <w:rPr>
                <w:rStyle w:val="FontStyle45"/>
                <w:sz w:val="18"/>
                <w:szCs w:val="18"/>
              </w:rPr>
            </w:pPr>
            <w:r w:rsidRPr="00396C39">
              <w:rPr>
                <w:rStyle w:val="FontStyle45"/>
                <w:sz w:val="18"/>
                <w:szCs w:val="18"/>
              </w:rPr>
              <w:t>Крупная равнина расположена на молодой плите с палеозойским фундаментом. Поверхность равнины плоская, имеет небольшой уклон к северу. Большая часть равнины заболочены.</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Восточно-Европейская равнина   2) Западно-Сибирская равнина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Среднесибирское плоскогорье      4) Прикаспийская низменность</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9</w:t>
            </w:r>
            <w:proofErr w:type="gramEnd"/>
            <w:r w:rsidRPr="00396C39">
              <w:rPr>
                <w:rStyle w:val="FontStyle45"/>
                <w:b w:val="0"/>
                <w:sz w:val="18"/>
                <w:szCs w:val="18"/>
              </w:rPr>
              <w:t>. Какой климат характерен для Русской равнины?</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 xml:space="preserve">1) умеренно-континентальный        2) континентальный </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резко континентальный               4) муссонный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А10. Над какой территорией России зимой господствует антициклон?</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над европейской территорией     2) над Уралом</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над Восточной Сибирью              4) над Кавказом</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А11. На какой территории наиболее теплое лето?</w:t>
            </w:r>
          </w:p>
          <w:p w:rsidR="0016509D" w:rsidRPr="00396C39" w:rsidRDefault="0016509D" w:rsidP="00DF4032">
            <w:pPr>
              <w:pStyle w:val="Style2"/>
              <w:widowControl/>
              <w:spacing w:line="240" w:lineRule="auto"/>
              <w:ind w:right="57" w:firstLine="0"/>
              <w:rPr>
                <w:rStyle w:val="FontStyle45"/>
                <w:b w:val="0"/>
                <w:spacing w:val="-14"/>
                <w:sz w:val="18"/>
                <w:szCs w:val="18"/>
              </w:rPr>
            </w:pPr>
            <w:r w:rsidRPr="00396C39">
              <w:rPr>
                <w:rStyle w:val="FontStyle45"/>
                <w:b w:val="0"/>
                <w:spacing w:val="-14"/>
                <w:sz w:val="18"/>
                <w:szCs w:val="18"/>
              </w:rPr>
              <w:t xml:space="preserve">1) в Прикаспийской низменности      2) </w:t>
            </w:r>
            <w:proofErr w:type="gramStart"/>
            <w:r w:rsidRPr="00396C39">
              <w:rPr>
                <w:rStyle w:val="FontStyle45"/>
                <w:b w:val="0"/>
                <w:spacing w:val="-14"/>
                <w:sz w:val="18"/>
                <w:szCs w:val="18"/>
              </w:rPr>
              <w:t>на</w:t>
            </w:r>
            <w:proofErr w:type="gramEnd"/>
            <w:r w:rsidRPr="00396C39">
              <w:rPr>
                <w:rStyle w:val="FontStyle45"/>
                <w:b w:val="0"/>
                <w:spacing w:val="-14"/>
                <w:sz w:val="18"/>
                <w:szCs w:val="18"/>
              </w:rPr>
              <w:t xml:space="preserve"> Среднерусской возвышенностью</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на Южном Урале                       4) на Сахалине</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А12. На какой территории России выпадает наибольшее количество осадков?</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 xml:space="preserve">1) на полуострове Таймыр       2) на полуострове Камчатка </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на полуострове Чукотка      4) на Новосибирских островах</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А13. Какое из морей, омывающих Россию, является самым глубоким?</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Балтийское   2) Карское    3) Белое    4) Берингово</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Камчатка   2) с Казахстаном    3) с Украиной    4) с Финляндией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А14. Какой пролив соединяет Чукотское и Берингово моря?</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Карские Ворота   2) Лаперуза    3) Берингов    4) Вилькицкого</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А15. Какая река относится к бассейну Атлантического океана?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Северная Двина   2)Волга    3) Дон   4) Печора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А16. Какая река России самая многоводная?</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Волга     2) Лена    3) Енисей    4) Объ</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А17. Для какой территории России характерны самые плодородные почвы?</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для Кольского полуострова   2) для Валдайской возвышенности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 xml:space="preserve">3) для Ставропольской возвышенности     4) для Тиманского кряжа </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А18. Где многолетняя мерзлота достигает наибольшей мощности?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на Кольском полуострове        2) в Якутии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на Западно-Сибирской равнине        4) на Сахалине</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А19. Какая природная зона занимает большую часть Северного Урала?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тундра    2) тайга      3) смешанный лес    4) степь</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А20. В какой природной зоне обитают сайгаки, дрофы, стрепеты?</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в тундре    2) в тайге      3) в степи     4) в широколиственном лесу</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В</w:t>
            </w:r>
            <w:proofErr w:type="gramStart"/>
            <w:r w:rsidRPr="00396C39">
              <w:rPr>
                <w:rStyle w:val="FontStyle45"/>
                <w:b w:val="0"/>
                <w:sz w:val="18"/>
                <w:szCs w:val="18"/>
              </w:rPr>
              <w:t>1</w:t>
            </w:r>
            <w:proofErr w:type="gramEnd"/>
            <w:r w:rsidRPr="00396C39">
              <w:rPr>
                <w:rStyle w:val="FontStyle45"/>
                <w:b w:val="0"/>
                <w:sz w:val="18"/>
                <w:szCs w:val="18"/>
              </w:rPr>
              <w:t>. Назовите два города, жители которых могут видеть Солнце на севере. Когда это происходит?</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В</w:t>
            </w:r>
            <w:proofErr w:type="gramStart"/>
            <w:r w:rsidRPr="00396C39">
              <w:rPr>
                <w:rStyle w:val="FontStyle45"/>
                <w:b w:val="0"/>
                <w:sz w:val="18"/>
                <w:szCs w:val="18"/>
              </w:rPr>
              <w:t>2</w:t>
            </w:r>
            <w:proofErr w:type="gramEnd"/>
            <w:r w:rsidRPr="00396C39">
              <w:rPr>
                <w:rStyle w:val="FontStyle45"/>
                <w:b w:val="0"/>
                <w:sz w:val="18"/>
                <w:szCs w:val="18"/>
              </w:rPr>
              <w:t>. Установите соответствие.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5"/>
              <w:gridCol w:w="2469"/>
            </w:tblGrid>
            <w:tr w:rsidR="0016509D" w:rsidRPr="00396C39" w:rsidTr="00DF4032">
              <w:tc>
                <w:tcPr>
                  <w:tcW w:w="3526" w:type="dxa"/>
                  <w:shd w:val="clear" w:color="auto" w:fill="auto"/>
                </w:tcPr>
                <w:p w:rsidR="0016509D" w:rsidRPr="00396C39" w:rsidRDefault="0016509D" w:rsidP="00DF4032">
                  <w:pPr>
                    <w:pStyle w:val="Style2"/>
                    <w:widowControl/>
                    <w:spacing w:line="240" w:lineRule="auto"/>
                    <w:ind w:right="57" w:firstLine="0"/>
                    <w:jc w:val="center"/>
                    <w:rPr>
                      <w:rStyle w:val="FontStyle45"/>
                      <w:sz w:val="18"/>
                      <w:szCs w:val="18"/>
                    </w:rPr>
                  </w:pPr>
                  <w:r w:rsidRPr="00396C39">
                    <w:rPr>
                      <w:rStyle w:val="FontStyle45"/>
                      <w:sz w:val="18"/>
                      <w:szCs w:val="18"/>
                    </w:rPr>
                    <w:t>Территории</w:t>
                  </w:r>
                </w:p>
              </w:tc>
              <w:tc>
                <w:tcPr>
                  <w:tcW w:w="3526" w:type="dxa"/>
                  <w:shd w:val="clear" w:color="auto" w:fill="auto"/>
                </w:tcPr>
                <w:p w:rsidR="0016509D" w:rsidRPr="00396C39" w:rsidRDefault="0016509D" w:rsidP="00DF4032">
                  <w:pPr>
                    <w:pStyle w:val="Style2"/>
                    <w:widowControl/>
                    <w:spacing w:line="240" w:lineRule="auto"/>
                    <w:ind w:right="57" w:firstLine="0"/>
                    <w:jc w:val="center"/>
                    <w:rPr>
                      <w:rStyle w:val="FontStyle45"/>
                      <w:sz w:val="18"/>
                      <w:szCs w:val="18"/>
                    </w:rPr>
                  </w:pPr>
                  <w:r w:rsidRPr="00396C39">
                    <w:rPr>
                      <w:rStyle w:val="FontStyle45"/>
                      <w:sz w:val="18"/>
                      <w:szCs w:val="18"/>
                    </w:rPr>
                    <w:t>Тип климата</w:t>
                  </w:r>
                </w:p>
              </w:tc>
            </w:tr>
            <w:tr w:rsidR="0016509D" w:rsidRPr="00396C39" w:rsidTr="00DF4032">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Приморье</w:t>
                  </w:r>
                </w:p>
              </w:tc>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 муссонный</w:t>
                  </w:r>
                </w:p>
              </w:tc>
            </w:tr>
            <w:tr w:rsidR="0016509D" w:rsidRPr="00396C39" w:rsidTr="00DF4032">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2. Валдайская возвышенность</w:t>
                  </w:r>
                </w:p>
              </w:tc>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Б) резко континентальный</w:t>
                  </w:r>
                </w:p>
              </w:tc>
            </w:tr>
            <w:tr w:rsidR="0016509D" w:rsidRPr="00396C39" w:rsidTr="00DF4032">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Забайкалье</w:t>
                  </w:r>
                </w:p>
              </w:tc>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В) субарктический</w:t>
                  </w:r>
                </w:p>
              </w:tc>
            </w:tr>
            <w:tr w:rsidR="0016509D" w:rsidRPr="00396C39" w:rsidTr="00DF4032">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4. Ямал</w:t>
                  </w:r>
                </w:p>
              </w:tc>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Г) умеренно континентальный</w:t>
                  </w:r>
                </w:p>
              </w:tc>
            </w:tr>
          </w:tbl>
          <w:p w:rsidR="0016509D" w:rsidRPr="00396C39" w:rsidRDefault="0016509D" w:rsidP="00DF4032">
            <w:pPr>
              <w:pStyle w:val="Style2"/>
              <w:widowControl/>
              <w:spacing w:line="240" w:lineRule="auto"/>
              <w:ind w:right="57" w:firstLine="0"/>
              <w:rPr>
                <w:rStyle w:val="FontStyle45"/>
                <w:b w:val="0"/>
                <w:sz w:val="18"/>
                <w:szCs w:val="18"/>
              </w:rPr>
            </w:pPr>
          </w:p>
          <w:p w:rsidR="0016509D" w:rsidRPr="00396C39" w:rsidRDefault="0016509D" w:rsidP="00DF4032">
            <w:pPr>
              <w:pStyle w:val="Style2"/>
              <w:widowControl/>
              <w:spacing w:line="240" w:lineRule="auto"/>
              <w:ind w:right="57" w:firstLine="0"/>
              <w:rPr>
                <w:rStyle w:val="FontStyle45"/>
                <w:sz w:val="18"/>
                <w:szCs w:val="18"/>
              </w:rPr>
            </w:pPr>
            <w:r w:rsidRPr="00396C39">
              <w:rPr>
                <w:rStyle w:val="FontStyle45"/>
                <w:b w:val="0"/>
                <w:sz w:val="18"/>
                <w:szCs w:val="18"/>
              </w:rPr>
              <w:t>1) Камчатка   2) с Казахстаном    3) с Украиной    4) с Финляндией</w:t>
            </w:r>
          </w:p>
        </w:tc>
        <w:tc>
          <w:tcPr>
            <w:tcW w:w="9922" w:type="dxa"/>
            <w:shd w:val="clear" w:color="auto" w:fill="auto"/>
          </w:tcPr>
          <w:p w:rsidR="0016509D" w:rsidRPr="00396C39" w:rsidRDefault="0016509D" w:rsidP="00DF4032">
            <w:pPr>
              <w:pStyle w:val="Style2"/>
              <w:widowControl/>
              <w:spacing w:line="240" w:lineRule="auto"/>
              <w:ind w:right="57" w:firstLine="0"/>
              <w:jc w:val="center"/>
              <w:rPr>
                <w:rStyle w:val="FontStyle46"/>
                <w:sz w:val="18"/>
                <w:szCs w:val="18"/>
              </w:rPr>
            </w:pPr>
            <w:r w:rsidRPr="00396C39">
              <w:rPr>
                <w:rStyle w:val="FontStyle63"/>
              </w:rPr>
              <w:t xml:space="preserve">Вариант </w:t>
            </w:r>
            <w:r w:rsidRPr="00396C39">
              <w:rPr>
                <w:rStyle w:val="FontStyle46"/>
                <w:sz w:val="18"/>
                <w:szCs w:val="18"/>
              </w:rPr>
              <w:t>2</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1</w:t>
            </w:r>
            <w:proofErr w:type="gramEnd"/>
            <w:r w:rsidRPr="00396C39">
              <w:rPr>
                <w:rStyle w:val="FontStyle45"/>
                <w:b w:val="0"/>
                <w:sz w:val="18"/>
                <w:szCs w:val="18"/>
              </w:rPr>
              <w:t>. Какой мыс является крайней восточной материковой точкой России?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Челюскин   2) Дежнева    3) Ратманова    4) Флигели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2</w:t>
            </w:r>
            <w:proofErr w:type="gramEnd"/>
            <w:r w:rsidRPr="00396C39">
              <w:rPr>
                <w:rStyle w:val="FontStyle45"/>
                <w:b w:val="0"/>
                <w:sz w:val="18"/>
                <w:szCs w:val="18"/>
              </w:rPr>
              <w:t>. Через какой пролив проходит морская граница между Россией и Японий?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Берингов    2) Кунаширский   3) Вилькицкого   4) Карские Ворота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А3. С каким из государств Россия имеет сухопутную границу?</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с Латвией    2) с Молдавией     3) с Туркменией   4) с Германией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4</w:t>
            </w:r>
            <w:proofErr w:type="gramEnd"/>
            <w:r w:rsidRPr="00396C39">
              <w:rPr>
                <w:rStyle w:val="FontStyle45"/>
                <w:b w:val="0"/>
                <w:sz w:val="18"/>
                <w:szCs w:val="18"/>
              </w:rPr>
              <w:t>. С каким из государств Россия имеет самую короткую границу?</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с Грузией    2) с Азербайджаном   3) с КНДР   4) с Латвией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А5. Какие горы являются наиболее древними?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 xml:space="preserve">1) Кавказкие                                                      2) Уральские    </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хребты Забайкалья и Прибайкалья            4) Сихотэ-Алинь</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6</w:t>
            </w:r>
            <w:proofErr w:type="gramEnd"/>
            <w:r w:rsidRPr="00396C39">
              <w:rPr>
                <w:rStyle w:val="FontStyle45"/>
                <w:b w:val="0"/>
                <w:sz w:val="18"/>
                <w:szCs w:val="18"/>
              </w:rPr>
              <w:t xml:space="preserve">. Какой полуостров относится </w:t>
            </w:r>
            <w:proofErr w:type="gramStart"/>
            <w:r w:rsidRPr="00396C39">
              <w:rPr>
                <w:rStyle w:val="FontStyle45"/>
                <w:b w:val="0"/>
                <w:sz w:val="18"/>
                <w:szCs w:val="18"/>
              </w:rPr>
              <w:t>к</w:t>
            </w:r>
            <w:proofErr w:type="gramEnd"/>
            <w:r w:rsidRPr="00396C39">
              <w:rPr>
                <w:rStyle w:val="FontStyle45"/>
                <w:b w:val="0"/>
                <w:sz w:val="18"/>
                <w:szCs w:val="18"/>
              </w:rPr>
              <w:t xml:space="preserve"> наиболее </w:t>
            </w:r>
            <w:proofErr w:type="gramStart"/>
            <w:r w:rsidRPr="00396C39">
              <w:rPr>
                <w:rStyle w:val="FontStyle45"/>
                <w:b w:val="0"/>
                <w:sz w:val="18"/>
                <w:szCs w:val="18"/>
              </w:rPr>
              <w:t>подвижным</w:t>
            </w:r>
            <w:proofErr w:type="gramEnd"/>
            <w:r w:rsidRPr="00396C39">
              <w:rPr>
                <w:rStyle w:val="FontStyle45"/>
                <w:b w:val="0"/>
                <w:sz w:val="18"/>
                <w:szCs w:val="18"/>
              </w:rPr>
              <w:t xml:space="preserve"> районом России.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Таймыр   2) Чукотка   3) Кольский   4) Камчатка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7</w:t>
            </w:r>
            <w:proofErr w:type="gramEnd"/>
            <w:r w:rsidRPr="00396C39">
              <w:rPr>
                <w:rStyle w:val="FontStyle45"/>
                <w:b w:val="0"/>
                <w:sz w:val="18"/>
                <w:szCs w:val="18"/>
              </w:rPr>
              <w:t>. Какие горы являются наиболее высокими?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Уральские   2) Алтай   3) Сихотэ-Алинь    4) Саяны</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А8. Определите место по его описанию.</w:t>
            </w:r>
          </w:p>
          <w:p w:rsidR="0016509D" w:rsidRPr="00396C39" w:rsidRDefault="0016509D" w:rsidP="00DF4032">
            <w:pPr>
              <w:pStyle w:val="Style2"/>
              <w:widowControl/>
              <w:spacing w:line="240" w:lineRule="auto"/>
              <w:ind w:right="57" w:firstLine="0"/>
              <w:rPr>
                <w:rStyle w:val="FontStyle45"/>
                <w:sz w:val="18"/>
                <w:szCs w:val="18"/>
              </w:rPr>
            </w:pPr>
            <w:r w:rsidRPr="00396C39">
              <w:rPr>
                <w:rStyle w:val="FontStyle45"/>
                <w:sz w:val="18"/>
                <w:szCs w:val="18"/>
              </w:rPr>
              <w:t>Крупная равнина расположена на древней платформе. Абсолютные высоты превышают 500 метров. Реки имеют глубокие долины. Вся равнина находится в зоне многолетней мерзлоты.</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Русская равнина                             2) Западно-Сибирская равнина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Среднесибирское плоскогорье   4) Среднерусская возвышенность</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w:t>
            </w:r>
            <w:proofErr w:type="gramStart"/>
            <w:r w:rsidRPr="00396C39">
              <w:rPr>
                <w:rStyle w:val="FontStyle45"/>
                <w:b w:val="0"/>
                <w:sz w:val="18"/>
                <w:szCs w:val="18"/>
              </w:rPr>
              <w:t>9</w:t>
            </w:r>
            <w:proofErr w:type="gramEnd"/>
            <w:r w:rsidRPr="00396C39">
              <w:rPr>
                <w:rStyle w:val="FontStyle45"/>
                <w:b w:val="0"/>
                <w:sz w:val="18"/>
                <w:szCs w:val="18"/>
              </w:rPr>
              <w:t xml:space="preserve">. Какой климат характерен для </w:t>
            </w:r>
            <w:proofErr w:type="gramStart"/>
            <w:r w:rsidRPr="00396C39">
              <w:rPr>
                <w:rStyle w:val="FontStyle45"/>
                <w:b w:val="0"/>
                <w:sz w:val="18"/>
                <w:szCs w:val="18"/>
              </w:rPr>
              <w:t>большей</w:t>
            </w:r>
            <w:proofErr w:type="gramEnd"/>
            <w:r w:rsidRPr="00396C39">
              <w:rPr>
                <w:rStyle w:val="FontStyle45"/>
                <w:b w:val="0"/>
                <w:sz w:val="18"/>
                <w:szCs w:val="18"/>
              </w:rPr>
              <w:t xml:space="preserve"> часть Дальнего Востока?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 xml:space="preserve">1) морской                               2) континентальный   </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резко континентальный     4) муссонный</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А10. Какая территория России находится под наибольшим влиянием Атлантики?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 xml:space="preserve">1) Русская равнина      2) Западно-Сибирская равнина </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Зауралье                    4) Прикаспийская низменность</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А11. В каком городе зима наиболее холодная?</w:t>
            </w:r>
          </w:p>
          <w:p w:rsidR="0016509D" w:rsidRPr="00396C39" w:rsidRDefault="0016509D" w:rsidP="00DF4032">
            <w:pPr>
              <w:pStyle w:val="Style2"/>
              <w:widowControl/>
              <w:spacing w:line="240" w:lineRule="auto"/>
              <w:ind w:right="57" w:firstLine="0"/>
              <w:rPr>
                <w:rStyle w:val="FontStyle45"/>
                <w:b w:val="0"/>
                <w:spacing w:val="-14"/>
                <w:sz w:val="18"/>
                <w:szCs w:val="18"/>
              </w:rPr>
            </w:pPr>
            <w:r w:rsidRPr="00396C39">
              <w:rPr>
                <w:rStyle w:val="FontStyle45"/>
                <w:b w:val="0"/>
                <w:spacing w:val="-14"/>
                <w:sz w:val="18"/>
                <w:szCs w:val="18"/>
              </w:rPr>
              <w:t>1) в Екатеринбурге   2) в Мурманске   3) в Красноярске   4) в Верхоянске</w:t>
            </w:r>
          </w:p>
          <w:p w:rsidR="0016509D" w:rsidRPr="00396C39" w:rsidRDefault="0016509D" w:rsidP="00DF4032">
            <w:pPr>
              <w:pStyle w:val="Style2"/>
              <w:widowControl/>
              <w:spacing w:line="240" w:lineRule="auto"/>
              <w:ind w:right="57" w:firstLine="0"/>
              <w:rPr>
                <w:rStyle w:val="FontStyle45"/>
                <w:b w:val="0"/>
                <w:spacing w:val="-14"/>
                <w:sz w:val="18"/>
                <w:szCs w:val="18"/>
              </w:rPr>
            </w:pPr>
            <w:r w:rsidRPr="00396C39">
              <w:rPr>
                <w:rStyle w:val="FontStyle45"/>
                <w:b w:val="0"/>
                <w:spacing w:val="-14"/>
                <w:sz w:val="18"/>
                <w:szCs w:val="18"/>
              </w:rPr>
              <w:t>А12. Где выпадает наибольшее количество осадков?</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на восточных склонах    2) на западных склонах Кавказа</w:t>
            </w:r>
          </w:p>
          <w:p w:rsidR="0016509D" w:rsidRPr="00396C39" w:rsidRDefault="0016509D" w:rsidP="00DF4032">
            <w:pPr>
              <w:pStyle w:val="Style2"/>
              <w:widowControl/>
              <w:spacing w:line="240" w:lineRule="auto"/>
              <w:ind w:right="57" w:firstLine="0"/>
              <w:rPr>
                <w:rStyle w:val="FontStyle45"/>
                <w:b w:val="0"/>
                <w:spacing w:val="-14"/>
                <w:sz w:val="18"/>
                <w:szCs w:val="18"/>
              </w:rPr>
            </w:pPr>
            <w:r w:rsidRPr="00396C39">
              <w:rPr>
                <w:rStyle w:val="FontStyle45"/>
                <w:b w:val="0"/>
                <w:spacing w:val="-14"/>
                <w:sz w:val="18"/>
                <w:szCs w:val="18"/>
              </w:rPr>
              <w:t>3) в котловинах Восточной Сибири  4) на западных склонах хребта Сихотэ-Алинь</w:t>
            </w:r>
          </w:p>
          <w:p w:rsidR="0016509D" w:rsidRPr="00396C39" w:rsidRDefault="0016509D" w:rsidP="00DF4032">
            <w:pPr>
              <w:pStyle w:val="Style2"/>
              <w:widowControl/>
              <w:spacing w:line="240" w:lineRule="auto"/>
              <w:ind w:right="57" w:firstLine="0"/>
              <w:rPr>
                <w:rStyle w:val="FontStyle45"/>
                <w:b w:val="0"/>
                <w:spacing w:val="-14"/>
                <w:sz w:val="18"/>
                <w:szCs w:val="18"/>
              </w:rPr>
            </w:pPr>
            <w:r w:rsidRPr="00396C39">
              <w:rPr>
                <w:rStyle w:val="FontStyle45"/>
                <w:b w:val="0"/>
                <w:spacing w:val="-14"/>
                <w:sz w:val="18"/>
                <w:szCs w:val="18"/>
              </w:rPr>
              <w:t>А13. Какое море имеет наименьшую глубину?</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Охотское    2) Баренцево     3) Черное    4) Азовское</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А14. Какие моря соединяет пролив Карские Ворота?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Белое и Карское        2) Карское и Баренцево</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Баренцево и Белое   4) Карское и Лаптевых</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А15. Какая река относится к бассейну Северного Ледовитого океана?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 xml:space="preserve">1) Амур    2) Ангара     3) Волга     4) Анадырь </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А16. Какое питание преобладает у реки Амур?</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снеговое   2) дождевое   3) подземное   4) ледниковое</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А17. Где в России самые плодородные почвы?</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 xml:space="preserve">1) в Предкавказье          2) в Предуралье  </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на Камчатке              4) на Валдайской возвышенности</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А18. Какая природная зона занимает Прикаспийскую низменность?</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степи    2) полупустыни   3) лесостепи    4) смешанные леса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А19. Определите природную зону по ее описанию.</w:t>
            </w:r>
          </w:p>
          <w:p w:rsidR="0016509D" w:rsidRPr="00396C39" w:rsidRDefault="0016509D" w:rsidP="00DF4032">
            <w:pPr>
              <w:pStyle w:val="Style2"/>
              <w:widowControl/>
              <w:spacing w:line="240" w:lineRule="auto"/>
              <w:ind w:right="57" w:firstLine="0"/>
              <w:rPr>
                <w:rStyle w:val="FontStyle45"/>
                <w:sz w:val="18"/>
                <w:szCs w:val="18"/>
              </w:rPr>
            </w:pPr>
            <w:r w:rsidRPr="00396C39">
              <w:rPr>
                <w:rStyle w:val="FontStyle45"/>
                <w:sz w:val="18"/>
                <w:szCs w:val="18"/>
              </w:rPr>
              <w:t>Средняя температура лета +18</w:t>
            </w:r>
            <w:r w:rsidRPr="00396C39">
              <w:rPr>
                <w:rStyle w:val="FontStyle45"/>
                <w:sz w:val="18"/>
                <w:szCs w:val="18"/>
                <w:vertAlign w:val="superscript"/>
              </w:rPr>
              <w:t>0</w:t>
            </w:r>
            <w:r w:rsidRPr="00396C39">
              <w:rPr>
                <w:rStyle w:val="FontStyle45"/>
                <w:sz w:val="18"/>
                <w:szCs w:val="18"/>
              </w:rPr>
              <w:t>С. коэффициент увлажнения больше 1. Почвы подзолистые. Преобладают вечнозеленые холодоустойчивые растения.</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 xml:space="preserve">1) тундра    2) тайга    3) широколиственный лес    4) степь </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А20. Какие животные встречаются только на Дальнем Востоке?</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утка-мандаринка, тигр           2) волк, бурый медведь</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лось, лиса                                 4) песец, голубая сорока</w:t>
            </w:r>
          </w:p>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В</w:t>
            </w:r>
            <w:proofErr w:type="gramStart"/>
            <w:r w:rsidRPr="00396C39">
              <w:rPr>
                <w:rStyle w:val="FontStyle45"/>
                <w:b w:val="0"/>
                <w:sz w:val="18"/>
                <w:szCs w:val="18"/>
              </w:rPr>
              <w:t>1</w:t>
            </w:r>
            <w:proofErr w:type="gramEnd"/>
            <w:r w:rsidRPr="00396C39">
              <w:rPr>
                <w:rStyle w:val="FontStyle45"/>
                <w:b w:val="0"/>
                <w:sz w:val="18"/>
                <w:szCs w:val="18"/>
              </w:rPr>
              <w:t>. Укажите три страны, с которыми Россия имеет сухопутную границу.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26"/>
              <w:gridCol w:w="3526"/>
            </w:tblGrid>
            <w:tr w:rsidR="0016509D" w:rsidRPr="00396C39" w:rsidTr="00DF4032">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Украина</w:t>
                  </w:r>
                </w:p>
              </w:tc>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4. Азербайджан</w:t>
                  </w:r>
                </w:p>
              </w:tc>
            </w:tr>
            <w:tr w:rsidR="0016509D" w:rsidRPr="00396C39" w:rsidTr="00DF4032">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2. Армения</w:t>
                  </w:r>
                </w:p>
              </w:tc>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5. Казахстан</w:t>
                  </w:r>
                </w:p>
              </w:tc>
            </w:tr>
            <w:tr w:rsidR="0016509D" w:rsidRPr="00396C39" w:rsidTr="00DF4032">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Румыния</w:t>
                  </w:r>
                </w:p>
              </w:tc>
              <w:tc>
                <w:tcPr>
                  <w:tcW w:w="3526"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6. Молдавия</w:t>
                  </w:r>
                </w:p>
              </w:tc>
            </w:tr>
          </w:tbl>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В</w:t>
            </w:r>
            <w:proofErr w:type="gramStart"/>
            <w:r w:rsidRPr="00396C39">
              <w:rPr>
                <w:rStyle w:val="FontStyle45"/>
                <w:b w:val="0"/>
                <w:sz w:val="18"/>
                <w:szCs w:val="18"/>
              </w:rPr>
              <w:t>2</w:t>
            </w:r>
            <w:proofErr w:type="gramEnd"/>
            <w:r w:rsidRPr="00396C39">
              <w:rPr>
                <w:rStyle w:val="FontStyle45"/>
                <w:b w:val="0"/>
                <w:sz w:val="18"/>
                <w:szCs w:val="18"/>
              </w:rPr>
              <w:t>. Установите соответствие.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35"/>
              <w:gridCol w:w="4417"/>
            </w:tblGrid>
            <w:tr w:rsidR="0016509D" w:rsidRPr="00396C39" w:rsidTr="00DF4032">
              <w:tc>
                <w:tcPr>
                  <w:tcW w:w="2635" w:type="dxa"/>
                  <w:shd w:val="clear" w:color="auto" w:fill="auto"/>
                </w:tcPr>
                <w:p w:rsidR="0016509D" w:rsidRPr="00396C39" w:rsidRDefault="0016509D" w:rsidP="00DF4032">
                  <w:pPr>
                    <w:pStyle w:val="Style2"/>
                    <w:widowControl/>
                    <w:spacing w:line="240" w:lineRule="auto"/>
                    <w:ind w:right="57" w:firstLine="0"/>
                    <w:jc w:val="center"/>
                    <w:rPr>
                      <w:rStyle w:val="FontStyle45"/>
                      <w:sz w:val="18"/>
                      <w:szCs w:val="18"/>
                    </w:rPr>
                  </w:pPr>
                  <w:r w:rsidRPr="00396C39">
                    <w:rPr>
                      <w:rStyle w:val="FontStyle45"/>
                      <w:sz w:val="18"/>
                      <w:szCs w:val="18"/>
                    </w:rPr>
                    <w:t>Природная зона</w:t>
                  </w:r>
                </w:p>
              </w:tc>
              <w:tc>
                <w:tcPr>
                  <w:tcW w:w="4417" w:type="dxa"/>
                  <w:shd w:val="clear" w:color="auto" w:fill="auto"/>
                </w:tcPr>
                <w:p w:rsidR="0016509D" w:rsidRPr="00396C39" w:rsidRDefault="0016509D" w:rsidP="00DF4032">
                  <w:pPr>
                    <w:pStyle w:val="Style2"/>
                    <w:widowControl/>
                    <w:spacing w:line="240" w:lineRule="auto"/>
                    <w:ind w:right="57" w:firstLine="0"/>
                    <w:jc w:val="center"/>
                    <w:rPr>
                      <w:rStyle w:val="FontStyle45"/>
                      <w:sz w:val="18"/>
                      <w:szCs w:val="18"/>
                    </w:rPr>
                  </w:pPr>
                  <w:r w:rsidRPr="00396C39">
                    <w:rPr>
                      <w:rStyle w:val="FontStyle45"/>
                      <w:sz w:val="18"/>
                      <w:szCs w:val="18"/>
                    </w:rPr>
                    <w:t xml:space="preserve">Территория </w:t>
                  </w:r>
                </w:p>
              </w:tc>
            </w:tr>
            <w:tr w:rsidR="0016509D" w:rsidRPr="00396C39" w:rsidTr="00DF4032">
              <w:tc>
                <w:tcPr>
                  <w:tcW w:w="2635"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1. тундра</w:t>
                  </w:r>
                </w:p>
              </w:tc>
              <w:tc>
                <w:tcPr>
                  <w:tcW w:w="4417"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А) Сибирские Увалы</w:t>
                  </w:r>
                </w:p>
              </w:tc>
            </w:tr>
            <w:tr w:rsidR="0016509D" w:rsidRPr="00396C39" w:rsidTr="00DF4032">
              <w:tc>
                <w:tcPr>
                  <w:tcW w:w="2635"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2. степь</w:t>
                  </w:r>
                </w:p>
              </w:tc>
              <w:tc>
                <w:tcPr>
                  <w:tcW w:w="4417"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Б) полуостров Ямал</w:t>
                  </w:r>
                </w:p>
              </w:tc>
            </w:tr>
            <w:tr w:rsidR="0016509D" w:rsidRPr="00396C39" w:rsidTr="00DF4032">
              <w:tc>
                <w:tcPr>
                  <w:tcW w:w="2635"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3. тайга</w:t>
                  </w:r>
                </w:p>
              </w:tc>
              <w:tc>
                <w:tcPr>
                  <w:tcW w:w="4417" w:type="dxa"/>
                  <w:shd w:val="clear" w:color="auto" w:fill="auto"/>
                </w:tcPr>
                <w:p w:rsidR="0016509D" w:rsidRPr="00396C39" w:rsidRDefault="0016509D" w:rsidP="00DF4032">
                  <w:pPr>
                    <w:pStyle w:val="Style2"/>
                    <w:widowControl/>
                    <w:spacing w:line="240" w:lineRule="auto"/>
                    <w:ind w:right="57" w:firstLine="0"/>
                    <w:rPr>
                      <w:rStyle w:val="FontStyle45"/>
                      <w:b w:val="0"/>
                      <w:sz w:val="18"/>
                      <w:szCs w:val="18"/>
                    </w:rPr>
                  </w:pPr>
                  <w:r w:rsidRPr="00396C39">
                    <w:rPr>
                      <w:rStyle w:val="FontStyle45"/>
                      <w:b w:val="0"/>
                      <w:sz w:val="18"/>
                      <w:szCs w:val="18"/>
                    </w:rPr>
                    <w:t>В) Ставропольская возвышенность</w:t>
                  </w:r>
                </w:p>
              </w:tc>
            </w:tr>
          </w:tbl>
          <w:p w:rsidR="0016509D" w:rsidRPr="00396C39" w:rsidRDefault="0016509D" w:rsidP="00DF4032">
            <w:pPr>
              <w:pStyle w:val="Style2"/>
              <w:widowControl/>
              <w:spacing w:line="240" w:lineRule="auto"/>
              <w:ind w:right="57" w:firstLine="0"/>
              <w:rPr>
                <w:rStyle w:val="FontStyle45"/>
                <w:b w:val="0"/>
                <w:sz w:val="18"/>
                <w:szCs w:val="18"/>
              </w:rPr>
            </w:pPr>
          </w:p>
        </w:tc>
      </w:tr>
    </w:tbl>
    <w:p w:rsidR="0016509D" w:rsidRDefault="0016509D" w:rsidP="0016509D">
      <w:pPr>
        <w:pStyle w:val="Style2"/>
        <w:widowControl/>
        <w:spacing w:line="240" w:lineRule="auto"/>
        <w:ind w:right="57" w:firstLine="0"/>
        <w:rPr>
          <w:rStyle w:val="FontStyle45"/>
          <w:b w:val="0"/>
        </w:rPr>
      </w:pPr>
    </w:p>
    <w:p w:rsidR="0016509D" w:rsidRDefault="0016509D" w:rsidP="0016509D">
      <w:pPr>
        <w:pStyle w:val="Style2"/>
        <w:widowControl/>
        <w:spacing w:line="240" w:lineRule="auto"/>
        <w:ind w:right="57"/>
        <w:jc w:val="center"/>
        <w:rPr>
          <w:rStyle w:val="FontStyle31"/>
        </w:rPr>
      </w:pPr>
      <w:r w:rsidRPr="0089471B">
        <w:rPr>
          <w:rStyle w:val="FontStyle32"/>
        </w:rPr>
        <w:t xml:space="preserve">Тест № </w:t>
      </w:r>
      <w:r>
        <w:rPr>
          <w:rStyle w:val="FontStyle32"/>
        </w:rPr>
        <w:t>2</w:t>
      </w:r>
      <w:r w:rsidRPr="0089471B">
        <w:rPr>
          <w:rStyle w:val="FontStyle32"/>
        </w:rPr>
        <w:t>.</w:t>
      </w:r>
      <w:r w:rsidRPr="0089471B">
        <w:rPr>
          <w:rStyle w:val="FontStyle45"/>
          <w:b w:val="0"/>
        </w:rPr>
        <w:t xml:space="preserve"> </w:t>
      </w:r>
      <w:r>
        <w:rPr>
          <w:rStyle w:val="FontStyle45"/>
          <w:b w:val="0"/>
        </w:rPr>
        <w:t>Промежуточный контроль</w:t>
      </w:r>
    </w:p>
    <w:p w:rsidR="0016509D" w:rsidRPr="0089471B" w:rsidRDefault="0016509D" w:rsidP="0016509D">
      <w:pPr>
        <w:pStyle w:val="Style4"/>
        <w:widowControl/>
        <w:spacing w:line="240" w:lineRule="auto"/>
        <w:ind w:right="57"/>
        <w:jc w:val="center"/>
        <w:rPr>
          <w:rStyle w:val="FontStyle45"/>
          <w:rFonts w:ascii="Times New Roman" w:hAnsi="Times New Roman" w:cs="Times New Roman"/>
          <w:b w:val="0"/>
        </w:rPr>
      </w:pPr>
    </w:p>
    <w:tbl>
      <w:tblPr>
        <w:tblW w:w="0" w:type="auto"/>
        <w:tblBorders>
          <w:insideH w:val="single" w:sz="4" w:space="0" w:color="auto"/>
          <w:insideV w:val="single" w:sz="4" w:space="0" w:color="auto"/>
        </w:tblBorders>
        <w:tblLook w:val="04A0"/>
      </w:tblPr>
      <w:tblGrid>
        <w:gridCol w:w="4966"/>
        <w:gridCol w:w="4970"/>
      </w:tblGrid>
      <w:tr w:rsidR="0016509D" w:rsidRPr="00023093" w:rsidTr="00DF4032">
        <w:tc>
          <w:tcPr>
            <w:tcW w:w="7394" w:type="dxa"/>
            <w:shd w:val="clear" w:color="auto" w:fill="auto"/>
          </w:tcPr>
          <w:p w:rsidR="0016509D" w:rsidRPr="00023093" w:rsidRDefault="0016509D" w:rsidP="00DF4032">
            <w:pPr>
              <w:pStyle w:val="Style2"/>
              <w:widowControl/>
              <w:spacing w:line="240" w:lineRule="auto"/>
              <w:jc w:val="center"/>
              <w:rPr>
                <w:rStyle w:val="FontStyle46"/>
              </w:rPr>
            </w:pPr>
            <w:r w:rsidRPr="00023093">
              <w:rPr>
                <w:rStyle w:val="FontStyle63"/>
                <w:b w:val="0"/>
              </w:rPr>
              <w:t xml:space="preserve">Вариант </w:t>
            </w:r>
            <w:r w:rsidRPr="00023093">
              <w:rPr>
                <w:rStyle w:val="FontStyle46"/>
              </w:rPr>
              <w:t>1</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1</w:t>
            </w:r>
            <w:proofErr w:type="gramEnd"/>
            <w:r w:rsidRPr="00023093">
              <w:rPr>
                <w:rStyle w:val="FontStyle46"/>
                <w:rFonts w:ascii="Times New Roman" w:hAnsi="Times New Roman" w:cs="Times New Roman"/>
              </w:rPr>
              <w:t>. С какой из стран граничит Россия?</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Армения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Швеция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Норвегия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Узбекистан</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2</w:t>
            </w:r>
            <w:proofErr w:type="gramEnd"/>
            <w:r w:rsidRPr="00023093">
              <w:rPr>
                <w:rStyle w:val="FontStyle46"/>
                <w:rFonts w:ascii="Times New Roman" w:hAnsi="Times New Roman" w:cs="Times New Roman"/>
              </w:rPr>
              <w:t>. С какой из стран Россия имеет только морскую границу?</w:t>
            </w:r>
          </w:p>
          <w:p w:rsidR="0016509D" w:rsidRPr="00023093" w:rsidRDefault="0016509D" w:rsidP="00DF4032">
            <w:pPr>
              <w:pStyle w:val="Style4"/>
              <w:widowControl/>
              <w:tabs>
                <w:tab w:val="left" w:pos="269"/>
                <w:tab w:val="left" w:pos="2846"/>
              </w:tabs>
              <w:spacing w:line="240" w:lineRule="auto"/>
              <w:rPr>
                <w:rStyle w:val="FontStyle59"/>
                <w:rFonts w:ascii="Times New Roman" w:hAnsi="Times New Roman" w:cs="Times New Roman"/>
                <w:b w:val="0"/>
              </w:rPr>
            </w:pPr>
            <w:r w:rsidRPr="00023093">
              <w:rPr>
                <w:rStyle w:val="FontStyle59"/>
                <w:rFonts w:ascii="Times New Roman" w:hAnsi="Times New Roman" w:cs="Times New Roman"/>
                <w:b w:val="0"/>
              </w:rPr>
              <w:t>1</w:t>
            </w:r>
            <w:r w:rsidRPr="00023093">
              <w:rPr>
                <w:rStyle w:val="FontStyle46"/>
                <w:rFonts w:ascii="Times New Roman" w:hAnsi="Times New Roman" w:cs="Times New Roman"/>
              </w:rPr>
              <w:t xml:space="preserve">)КНДР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Китай   3) США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Норвегия</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A3. С какой из стран у России самая протяженная граница?</w:t>
            </w:r>
          </w:p>
          <w:p w:rsidR="0016509D" w:rsidRPr="00023093" w:rsidRDefault="0016509D" w:rsidP="00DF4032">
            <w:pPr>
              <w:pStyle w:val="Style4"/>
              <w:widowControl/>
              <w:tabs>
                <w:tab w:val="left" w:pos="269"/>
              </w:tabs>
              <w:spacing w:line="240" w:lineRule="auto"/>
              <w:rPr>
                <w:rStyle w:val="FontStyle46"/>
                <w:rFonts w:ascii="Times New Roman" w:hAnsi="Times New Roman" w:cs="Times New Roman"/>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Китай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Казахстан   </w:t>
            </w:r>
            <w:r w:rsidRPr="00023093">
              <w:rPr>
                <w:rStyle w:val="FontStyle58"/>
                <w:rFonts w:ascii="Times New Roman" w:hAnsi="Times New Roman" w:cs="Times New Roman"/>
                <w:lang w:eastAsia="en-US"/>
              </w:rPr>
              <w:t xml:space="preserve">3) </w:t>
            </w:r>
            <w:r w:rsidRPr="00023093">
              <w:rPr>
                <w:rStyle w:val="FontStyle46"/>
                <w:rFonts w:ascii="Times New Roman" w:hAnsi="Times New Roman" w:cs="Times New Roman"/>
                <w:lang w:eastAsia="en-US"/>
              </w:rPr>
              <w:t xml:space="preserve">Монголия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Украина</w:t>
            </w:r>
          </w:p>
          <w:p w:rsidR="0016509D" w:rsidRPr="00023093" w:rsidRDefault="0016509D" w:rsidP="00DF4032">
            <w:pPr>
              <w:pStyle w:val="Style12"/>
              <w:widowControl/>
              <w:tabs>
                <w:tab w:val="left" w:pos="2846"/>
              </w:tabs>
              <w:spacing w:line="240" w:lineRule="auto"/>
              <w:ind w:firstLine="0"/>
              <w:jc w:val="both"/>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4</w:t>
            </w:r>
            <w:proofErr w:type="gramEnd"/>
            <w:r w:rsidRPr="00023093">
              <w:rPr>
                <w:rStyle w:val="FontStyle46"/>
                <w:rFonts w:ascii="Times New Roman" w:hAnsi="Times New Roman" w:cs="Times New Roman"/>
              </w:rPr>
              <w:t>. Укажите республику, расположенную на юге Сибири.</w:t>
            </w:r>
          </w:p>
          <w:p w:rsidR="0016509D" w:rsidRPr="00023093" w:rsidRDefault="0016509D" w:rsidP="00DF4032">
            <w:pPr>
              <w:pStyle w:val="Style12"/>
              <w:widowControl/>
              <w:tabs>
                <w:tab w:val="left" w:pos="2846"/>
              </w:tabs>
              <w:spacing w:line="240" w:lineRule="auto"/>
              <w:ind w:firstLine="0"/>
              <w:jc w:val="both"/>
              <w:rPr>
                <w:rStyle w:val="FontStyle46"/>
                <w:rFonts w:ascii="Times New Roman" w:hAnsi="Times New Roman" w:cs="Times New Roman"/>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Калмыкия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Алтай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Коми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Карелия</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 xml:space="preserve">А5. </w:t>
            </w:r>
            <w:proofErr w:type="gramStart"/>
            <w:r w:rsidRPr="00023093">
              <w:rPr>
                <w:rStyle w:val="FontStyle46"/>
                <w:rFonts w:ascii="Times New Roman" w:hAnsi="Times New Roman" w:cs="Times New Roman"/>
              </w:rPr>
              <w:t>Столицей</w:t>
            </w:r>
            <w:proofErr w:type="gramEnd"/>
            <w:r w:rsidRPr="00023093">
              <w:rPr>
                <w:rStyle w:val="FontStyle46"/>
                <w:rFonts w:ascii="Times New Roman" w:hAnsi="Times New Roman" w:cs="Times New Roman"/>
              </w:rPr>
              <w:t xml:space="preserve"> какой республики является город Кызыл?</w:t>
            </w:r>
          </w:p>
          <w:p w:rsidR="0016509D" w:rsidRPr="00023093" w:rsidRDefault="0016509D" w:rsidP="00DF4032">
            <w:pPr>
              <w:pStyle w:val="Style3"/>
              <w:widowControl/>
              <w:spacing w:line="240" w:lineRule="auto"/>
              <w:jc w:val="both"/>
              <w:rPr>
                <w:rStyle w:val="FontStyle46"/>
                <w:rFonts w:ascii="Times New Roman" w:hAnsi="Times New Roman" w:cs="Times New Roman"/>
              </w:rPr>
            </w:pPr>
            <w:proofErr w:type="gramStart"/>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Бурятии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Хакасии   </w:t>
            </w:r>
            <w:r w:rsidRPr="00023093">
              <w:rPr>
                <w:rStyle w:val="FontStyle58"/>
                <w:rFonts w:ascii="Times New Roman" w:hAnsi="Times New Roman" w:cs="Times New Roman"/>
                <w:u w:val="single"/>
              </w:rPr>
              <w:t>1</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Тывы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Алтая</w:t>
            </w:r>
            <w:proofErr w:type="gramEnd"/>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6</w:t>
            </w:r>
            <w:proofErr w:type="gramEnd"/>
            <w:r w:rsidRPr="00023093">
              <w:rPr>
                <w:rStyle w:val="FontStyle46"/>
                <w:rFonts w:ascii="Times New Roman" w:hAnsi="Times New Roman" w:cs="Times New Roman"/>
              </w:rPr>
              <w:t>. Для какой из республик характерен положительный естественный прирост населения?</w:t>
            </w:r>
          </w:p>
          <w:p w:rsidR="0016509D" w:rsidRPr="00023093" w:rsidRDefault="0016509D" w:rsidP="00DF4032">
            <w:pPr>
              <w:pStyle w:val="Style4"/>
              <w:widowControl/>
              <w:tabs>
                <w:tab w:val="left" w:pos="269"/>
                <w:tab w:val="left" w:pos="2846"/>
              </w:tabs>
              <w:spacing w:line="240" w:lineRule="auto"/>
              <w:rPr>
                <w:rStyle w:val="FontStyle59"/>
                <w:rFonts w:ascii="Times New Roman" w:hAnsi="Times New Roman" w:cs="Times New Roman"/>
                <w:b w:val="0"/>
              </w:rPr>
            </w:pPr>
            <w:r w:rsidRPr="00023093">
              <w:rPr>
                <w:rStyle w:val="FontStyle59"/>
                <w:rFonts w:ascii="Times New Roman" w:hAnsi="Times New Roman" w:cs="Times New Roman"/>
                <w:b w:val="0"/>
              </w:rPr>
              <w:t>1</w:t>
            </w:r>
            <w:r w:rsidRPr="00023093">
              <w:rPr>
                <w:rStyle w:val="FontStyle46"/>
                <w:rFonts w:ascii="Times New Roman" w:hAnsi="Times New Roman" w:cs="Times New Roman"/>
              </w:rPr>
              <w:t xml:space="preserve">) Коми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Карелия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Алтай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Дагестан</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7</w:t>
            </w:r>
            <w:proofErr w:type="gramEnd"/>
            <w:r w:rsidRPr="00023093">
              <w:rPr>
                <w:rStyle w:val="FontStyle46"/>
                <w:rFonts w:ascii="Times New Roman" w:hAnsi="Times New Roman" w:cs="Times New Roman"/>
              </w:rPr>
              <w:t>. Какой народ входит в индоевропейскую языковую семью?</w:t>
            </w:r>
          </w:p>
          <w:p w:rsidR="0016509D" w:rsidRPr="00023093" w:rsidRDefault="0016509D" w:rsidP="00DF4032">
            <w:pPr>
              <w:pStyle w:val="Style13"/>
              <w:widowControl/>
              <w:tabs>
                <w:tab w:val="left" w:pos="197"/>
                <w:tab w:val="left" w:pos="2770"/>
              </w:tabs>
              <w:spacing w:line="240" w:lineRule="auto"/>
              <w:rPr>
                <w:rStyle w:val="FontStyle46"/>
                <w:rFonts w:ascii="Times New Roman" w:hAnsi="Times New Roman" w:cs="Times New Roman"/>
              </w:rPr>
            </w:pPr>
            <w:r w:rsidRPr="00023093">
              <w:rPr>
                <w:rStyle w:val="FontStyle59"/>
                <w:rFonts w:ascii="Times New Roman" w:hAnsi="Times New Roman" w:cs="Times New Roman"/>
                <w:b w:val="0"/>
              </w:rPr>
              <w:t>1</w:t>
            </w:r>
            <w:r w:rsidRPr="00023093">
              <w:rPr>
                <w:rStyle w:val="FontStyle46"/>
                <w:rFonts w:ascii="Times New Roman" w:hAnsi="Times New Roman" w:cs="Times New Roman"/>
              </w:rPr>
              <w:t xml:space="preserve">) якуты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коми-зыряне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татары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осетины</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А8. Какой народ исповедует ислам?</w:t>
            </w:r>
          </w:p>
          <w:p w:rsidR="0016509D" w:rsidRPr="00023093" w:rsidRDefault="0016509D" w:rsidP="00DF4032">
            <w:pPr>
              <w:pStyle w:val="Style9"/>
              <w:widowControl/>
              <w:tabs>
                <w:tab w:val="left" w:pos="274"/>
                <w:tab w:val="left" w:pos="2842"/>
              </w:tabs>
              <w:jc w:val="both"/>
              <w:rPr>
                <w:rStyle w:val="FontStyle59"/>
                <w:rFonts w:ascii="Times New Roman" w:hAnsi="Times New Roman" w:cs="Times New Roman"/>
                <w:b w:val="0"/>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осетины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удмурты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коми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ингуши</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9</w:t>
            </w:r>
            <w:proofErr w:type="gramEnd"/>
            <w:r w:rsidRPr="00023093">
              <w:rPr>
                <w:rStyle w:val="FontStyle46"/>
                <w:rFonts w:ascii="Times New Roman" w:hAnsi="Times New Roman" w:cs="Times New Roman"/>
              </w:rPr>
              <w:t>. Для какого региона России характерен миграционный отток населения?</w:t>
            </w:r>
          </w:p>
          <w:p w:rsidR="0016509D" w:rsidRPr="00023093" w:rsidRDefault="0016509D" w:rsidP="00DF4032">
            <w:pPr>
              <w:pStyle w:val="Style5"/>
              <w:widowControl/>
              <w:rPr>
                <w:rStyle w:val="FontStyle46"/>
                <w:rFonts w:ascii="Times New Roman" w:hAnsi="Times New Roman" w:cs="Times New Roman"/>
                <w:lang w:eastAsia="en-US"/>
              </w:rPr>
            </w:pPr>
            <w:r w:rsidRPr="00023093">
              <w:rPr>
                <w:rStyle w:val="FontStyle59"/>
                <w:rFonts w:ascii="Times New Roman" w:hAnsi="Times New Roman" w:cs="Times New Roman"/>
                <w:b w:val="0"/>
                <w:lang w:eastAsia="en-US"/>
              </w:rPr>
              <w:t xml:space="preserve">1) </w:t>
            </w:r>
            <w:r w:rsidRPr="00023093">
              <w:rPr>
                <w:rStyle w:val="FontStyle46"/>
                <w:rFonts w:ascii="Times New Roman" w:hAnsi="Times New Roman" w:cs="Times New Roman"/>
                <w:lang w:eastAsia="en-US"/>
              </w:rPr>
              <w:t xml:space="preserve">Европейский Север   </w:t>
            </w:r>
            <w:r w:rsidRPr="00023093">
              <w:rPr>
                <w:rStyle w:val="FontStyle59"/>
                <w:rFonts w:ascii="Times New Roman" w:hAnsi="Times New Roman" w:cs="Times New Roman"/>
                <w:b w:val="0"/>
                <w:lang w:eastAsia="en-US"/>
              </w:rPr>
              <w:t xml:space="preserve">2) </w:t>
            </w:r>
            <w:r w:rsidRPr="00023093">
              <w:rPr>
                <w:rStyle w:val="FontStyle46"/>
                <w:rFonts w:ascii="Times New Roman" w:hAnsi="Times New Roman" w:cs="Times New Roman"/>
                <w:lang w:eastAsia="en-US"/>
              </w:rPr>
              <w:t xml:space="preserve">север Западной Сибири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Поволжье   </w:t>
            </w:r>
            <w:r w:rsidRPr="00023093">
              <w:rPr>
                <w:rStyle w:val="FontStyle59"/>
                <w:rFonts w:ascii="Times New Roman" w:hAnsi="Times New Roman" w:cs="Times New Roman"/>
                <w:b w:val="0"/>
                <w:lang w:eastAsia="en-US"/>
              </w:rPr>
              <w:t xml:space="preserve">4) </w:t>
            </w:r>
            <w:r w:rsidRPr="00023093">
              <w:rPr>
                <w:rStyle w:val="FontStyle46"/>
                <w:rFonts w:ascii="Times New Roman" w:hAnsi="Times New Roman" w:cs="Times New Roman"/>
                <w:lang w:eastAsia="en-US"/>
              </w:rPr>
              <w:t>Северный Кавказ</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А10. Укажите город-миллионер.</w:t>
            </w:r>
          </w:p>
          <w:p w:rsidR="0016509D" w:rsidRPr="00023093" w:rsidRDefault="0016509D" w:rsidP="00DF4032">
            <w:pPr>
              <w:pStyle w:val="Style9"/>
              <w:widowControl/>
              <w:tabs>
                <w:tab w:val="left" w:pos="274"/>
                <w:tab w:val="left" w:pos="2856"/>
              </w:tabs>
              <w:jc w:val="both"/>
              <w:rPr>
                <w:rStyle w:val="FontStyle59"/>
                <w:rFonts w:ascii="Times New Roman" w:hAnsi="Times New Roman" w:cs="Times New Roman"/>
                <w:b w:val="0"/>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Новгород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Псков   3) Уфа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Ульяновск</w:t>
            </w:r>
          </w:p>
          <w:p w:rsidR="0016509D" w:rsidRPr="00023093" w:rsidRDefault="0016509D" w:rsidP="00DF4032">
            <w:pPr>
              <w:pStyle w:val="Style5"/>
              <w:widowControl/>
              <w:rPr>
                <w:rStyle w:val="FontStyle46"/>
                <w:rFonts w:ascii="Times New Roman" w:hAnsi="Times New Roman" w:cs="Times New Roman"/>
                <w:lang w:eastAsia="en-US"/>
              </w:rPr>
            </w:pPr>
            <w:r w:rsidRPr="00023093">
              <w:rPr>
                <w:rStyle w:val="FontStyle46"/>
                <w:rFonts w:ascii="Times New Roman" w:hAnsi="Times New Roman" w:cs="Times New Roman"/>
                <w:lang w:val="en-US" w:eastAsia="en-US"/>
              </w:rPr>
              <w:t>A</w:t>
            </w:r>
            <w:r w:rsidRPr="00023093">
              <w:rPr>
                <w:rStyle w:val="FontStyle46"/>
                <w:rFonts w:ascii="Times New Roman" w:hAnsi="Times New Roman" w:cs="Times New Roman"/>
                <w:lang w:eastAsia="en-US"/>
              </w:rPr>
              <w:t>11. Какой из городов находится в зоне главной полосы расселения?</w:t>
            </w:r>
          </w:p>
          <w:p w:rsidR="0016509D" w:rsidRPr="00023093" w:rsidRDefault="0016509D" w:rsidP="00DF4032">
            <w:pPr>
              <w:pStyle w:val="Style9"/>
              <w:widowControl/>
              <w:tabs>
                <w:tab w:val="left" w:pos="274"/>
                <w:tab w:val="left" w:pos="2856"/>
              </w:tabs>
              <w:jc w:val="both"/>
              <w:rPr>
                <w:rStyle w:val="FontStyle59"/>
                <w:rFonts w:ascii="Times New Roman" w:hAnsi="Times New Roman" w:cs="Times New Roman"/>
                <w:b w:val="0"/>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Казань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Магадан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Владивосток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Норильск</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А12. Какой народ не имеет своей национально-территориальной единицы на территории России?</w:t>
            </w:r>
          </w:p>
          <w:p w:rsidR="0016509D" w:rsidRPr="00023093" w:rsidRDefault="0016509D" w:rsidP="00DF4032">
            <w:pPr>
              <w:pStyle w:val="Style9"/>
              <w:widowControl/>
              <w:tabs>
                <w:tab w:val="left" w:pos="274"/>
                <w:tab w:val="left" w:pos="2861"/>
              </w:tabs>
              <w:jc w:val="both"/>
              <w:rPr>
                <w:rStyle w:val="FontStyle59"/>
                <w:rFonts w:ascii="Times New Roman" w:hAnsi="Times New Roman" w:cs="Times New Roman"/>
                <w:b w:val="0"/>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ненцы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карелы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шорцы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адыгейцы</w:t>
            </w:r>
          </w:p>
          <w:p w:rsidR="0016509D" w:rsidRPr="00023093" w:rsidRDefault="0016509D" w:rsidP="00DF4032">
            <w:pPr>
              <w:pStyle w:val="Style13"/>
              <w:widowControl/>
              <w:tabs>
                <w:tab w:val="left" w:pos="408"/>
              </w:tabs>
              <w:spacing w:line="240" w:lineRule="auto"/>
              <w:rPr>
                <w:rStyle w:val="FontStyle54"/>
                <w:b w:val="0"/>
              </w:rPr>
            </w:pPr>
            <w:r w:rsidRPr="00023093">
              <w:rPr>
                <w:rStyle w:val="FontStyle46"/>
                <w:rFonts w:ascii="Times New Roman" w:hAnsi="Times New Roman" w:cs="Times New Roman"/>
              </w:rPr>
              <w:t>В</w:t>
            </w:r>
            <w:proofErr w:type="gramStart"/>
            <w:r w:rsidRPr="00023093">
              <w:rPr>
                <w:rStyle w:val="FontStyle46"/>
                <w:rFonts w:ascii="Times New Roman" w:hAnsi="Times New Roman" w:cs="Times New Roman"/>
              </w:rPr>
              <w:t>1</w:t>
            </w:r>
            <w:proofErr w:type="gramEnd"/>
            <w:r w:rsidRPr="00023093">
              <w:rPr>
                <w:rStyle w:val="FontStyle46"/>
                <w:rFonts w:ascii="Times New Roman" w:hAnsi="Times New Roman" w:cs="Times New Roman"/>
              </w:rPr>
              <w:t>. Определите субъект РФ по описанию его географического положения «</w:t>
            </w:r>
            <w:r w:rsidRPr="00023093">
              <w:rPr>
                <w:rStyle w:val="FontStyle54"/>
                <w:b w:val="0"/>
              </w:rPr>
              <w:t>Эта республика занимает второе место по площади среди республик. Находится на севере европейской территории России. На востоке граничит с Ямало-Ненецким АО».</w:t>
            </w:r>
          </w:p>
          <w:p w:rsidR="0016509D" w:rsidRPr="00023093" w:rsidRDefault="0016509D" w:rsidP="00DF4032">
            <w:pPr>
              <w:pStyle w:val="Style13"/>
              <w:widowControl/>
              <w:tabs>
                <w:tab w:val="left" w:pos="408"/>
              </w:tabs>
              <w:spacing w:line="240" w:lineRule="auto"/>
              <w:rPr>
                <w:rStyle w:val="FontStyle46"/>
                <w:rFonts w:ascii="Times New Roman" w:hAnsi="Times New Roman" w:cs="Times New Roman"/>
              </w:rPr>
            </w:pPr>
            <w:r w:rsidRPr="00023093">
              <w:rPr>
                <w:rStyle w:val="FontStyle46"/>
                <w:rFonts w:ascii="Times New Roman" w:hAnsi="Times New Roman" w:cs="Times New Roman"/>
              </w:rPr>
              <w:t>В</w:t>
            </w:r>
            <w:proofErr w:type="gramStart"/>
            <w:r w:rsidRPr="00023093">
              <w:rPr>
                <w:rStyle w:val="FontStyle46"/>
                <w:rFonts w:ascii="Times New Roman" w:hAnsi="Times New Roman" w:cs="Times New Roman"/>
              </w:rPr>
              <w:t>2</w:t>
            </w:r>
            <w:proofErr w:type="gramEnd"/>
            <w:r w:rsidRPr="00023093">
              <w:rPr>
                <w:rStyle w:val="FontStyle46"/>
                <w:rFonts w:ascii="Times New Roman" w:hAnsi="Times New Roman" w:cs="Times New Roman"/>
              </w:rPr>
              <w:t>. Укажите три народа, относящиеся к уральской языковой семье.</w:t>
            </w:r>
          </w:p>
          <w:p w:rsidR="0016509D" w:rsidRPr="00023093" w:rsidRDefault="0016509D" w:rsidP="00DF4032">
            <w:pPr>
              <w:pStyle w:val="Style13"/>
              <w:widowControl/>
              <w:tabs>
                <w:tab w:val="left" w:pos="408"/>
              </w:tabs>
              <w:spacing w:line="240" w:lineRule="auto"/>
              <w:rPr>
                <w:rStyle w:val="FontStyle46"/>
                <w:rFonts w:ascii="Times New Roman" w:hAnsi="Times New Roman" w:cs="Times New Roman"/>
              </w:rPr>
            </w:pPr>
            <w:r w:rsidRPr="00023093">
              <w:rPr>
                <w:rStyle w:val="FontStyle46"/>
                <w:rFonts w:ascii="Times New Roman" w:hAnsi="Times New Roman" w:cs="Times New Roman"/>
              </w:rPr>
              <w:t>1) ханты     2) хакасы   3) калмыки   4) удмурты</w:t>
            </w:r>
          </w:p>
          <w:p w:rsidR="0016509D" w:rsidRPr="00023093" w:rsidRDefault="0016509D" w:rsidP="00DF4032">
            <w:pPr>
              <w:pStyle w:val="Style13"/>
              <w:widowControl/>
              <w:tabs>
                <w:tab w:val="left" w:pos="408"/>
              </w:tabs>
              <w:spacing w:line="240" w:lineRule="auto"/>
              <w:rPr>
                <w:rStyle w:val="FontStyle45"/>
                <w:rFonts w:ascii="Times New Roman" w:hAnsi="Times New Roman" w:cs="Times New Roman"/>
                <w:b w:val="0"/>
              </w:rPr>
            </w:pPr>
            <w:r w:rsidRPr="00023093">
              <w:rPr>
                <w:rStyle w:val="FontStyle46"/>
                <w:rFonts w:ascii="Times New Roman" w:hAnsi="Times New Roman" w:cs="Times New Roman"/>
              </w:rPr>
              <w:t>5) мордва   6) башкиры</w:t>
            </w:r>
          </w:p>
        </w:tc>
        <w:tc>
          <w:tcPr>
            <w:tcW w:w="7394" w:type="dxa"/>
            <w:shd w:val="clear" w:color="auto" w:fill="auto"/>
          </w:tcPr>
          <w:p w:rsidR="0016509D" w:rsidRPr="00023093" w:rsidRDefault="0016509D" w:rsidP="00DF4032">
            <w:pPr>
              <w:pStyle w:val="Style2"/>
              <w:widowControl/>
              <w:spacing w:line="240" w:lineRule="auto"/>
              <w:jc w:val="center"/>
              <w:rPr>
                <w:rStyle w:val="FontStyle46"/>
              </w:rPr>
            </w:pPr>
            <w:r w:rsidRPr="00023093">
              <w:rPr>
                <w:rStyle w:val="FontStyle63"/>
                <w:b w:val="0"/>
              </w:rPr>
              <w:t xml:space="preserve">Вариант </w:t>
            </w:r>
            <w:r w:rsidRPr="00023093">
              <w:rPr>
                <w:rStyle w:val="FontStyle46"/>
              </w:rPr>
              <w:t>2</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1</w:t>
            </w:r>
            <w:proofErr w:type="gramEnd"/>
            <w:r w:rsidRPr="00023093">
              <w:rPr>
                <w:rStyle w:val="FontStyle46"/>
                <w:rFonts w:ascii="Times New Roman" w:hAnsi="Times New Roman" w:cs="Times New Roman"/>
              </w:rPr>
              <w:t xml:space="preserve">. С какой </w:t>
            </w:r>
            <w:proofErr w:type="gramStart"/>
            <w:r w:rsidRPr="00023093">
              <w:rPr>
                <w:rStyle w:val="FontStyle46"/>
                <w:rFonts w:ascii="Times New Roman" w:hAnsi="Times New Roman" w:cs="Times New Roman"/>
              </w:rPr>
              <w:t>из</w:t>
            </w:r>
            <w:proofErr w:type="gramEnd"/>
            <w:r w:rsidRPr="00023093">
              <w:rPr>
                <w:rStyle w:val="FontStyle46"/>
                <w:rFonts w:ascii="Times New Roman" w:hAnsi="Times New Roman" w:cs="Times New Roman"/>
              </w:rPr>
              <w:t xml:space="preserve"> страной граничит Россия?</w:t>
            </w:r>
          </w:p>
          <w:p w:rsidR="0016509D" w:rsidRPr="00023093" w:rsidRDefault="0016509D" w:rsidP="00DF4032">
            <w:pPr>
              <w:pStyle w:val="Style4"/>
              <w:widowControl/>
              <w:tabs>
                <w:tab w:val="left" w:pos="283"/>
                <w:tab w:val="left" w:pos="2846"/>
              </w:tabs>
              <w:spacing w:line="240" w:lineRule="auto"/>
              <w:rPr>
                <w:rStyle w:val="FontStyle46"/>
                <w:rFonts w:ascii="Times New Roman" w:hAnsi="Times New Roman" w:cs="Times New Roman"/>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Молдавия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Финляндия  </w:t>
            </w:r>
            <w:r w:rsidRPr="00023093">
              <w:rPr>
                <w:rStyle w:val="FontStyle59"/>
                <w:rFonts w:ascii="Times New Roman" w:hAnsi="Times New Roman" w:cs="Times New Roman"/>
                <w:b w:val="0"/>
              </w:rPr>
              <w:t xml:space="preserve"> 3) </w:t>
            </w:r>
            <w:r w:rsidRPr="00023093">
              <w:rPr>
                <w:rStyle w:val="FontStyle46"/>
                <w:rFonts w:ascii="Times New Roman" w:hAnsi="Times New Roman" w:cs="Times New Roman"/>
              </w:rPr>
              <w:t xml:space="preserve">Киргизия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Румыния</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2</w:t>
            </w:r>
            <w:proofErr w:type="gramEnd"/>
            <w:r w:rsidRPr="00023093">
              <w:rPr>
                <w:rStyle w:val="FontStyle46"/>
                <w:rFonts w:ascii="Times New Roman" w:hAnsi="Times New Roman" w:cs="Times New Roman"/>
              </w:rPr>
              <w:t>. С какой из стран Россия имеет только морскую границу?</w:t>
            </w:r>
          </w:p>
          <w:p w:rsidR="0016509D" w:rsidRPr="00023093" w:rsidRDefault="0016509D" w:rsidP="00DF4032">
            <w:pPr>
              <w:pStyle w:val="Style5"/>
              <w:widowControl/>
              <w:tabs>
                <w:tab w:val="left" w:pos="2851"/>
              </w:tabs>
              <w:rPr>
                <w:rStyle w:val="FontStyle46"/>
                <w:rFonts w:ascii="Times New Roman" w:hAnsi="Times New Roman" w:cs="Times New Roman"/>
              </w:rPr>
            </w:pPr>
            <w:r w:rsidRPr="00023093">
              <w:rPr>
                <w:rStyle w:val="FontStyle59"/>
                <w:rFonts w:ascii="Times New Roman" w:hAnsi="Times New Roman" w:cs="Times New Roman"/>
                <w:b w:val="0"/>
                <w:lang w:eastAsia="en-US"/>
              </w:rPr>
              <w:t xml:space="preserve">1) </w:t>
            </w:r>
            <w:r w:rsidRPr="00023093">
              <w:rPr>
                <w:rStyle w:val="FontStyle46"/>
                <w:rFonts w:ascii="Times New Roman" w:hAnsi="Times New Roman" w:cs="Times New Roman"/>
                <w:lang w:eastAsia="en-US"/>
              </w:rPr>
              <w:t xml:space="preserve">Финляндия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Украина   </w:t>
            </w:r>
            <w:r w:rsidRPr="00023093">
              <w:rPr>
                <w:rStyle w:val="FontStyle59"/>
                <w:rFonts w:ascii="Times New Roman" w:hAnsi="Times New Roman" w:cs="Times New Roman"/>
                <w:b w:val="0"/>
                <w:lang w:eastAsia="en-US"/>
              </w:rPr>
              <w:t xml:space="preserve">3) </w:t>
            </w:r>
            <w:r w:rsidRPr="00023093">
              <w:rPr>
                <w:rStyle w:val="FontStyle46"/>
                <w:rFonts w:ascii="Times New Roman" w:hAnsi="Times New Roman" w:cs="Times New Roman"/>
                <w:lang w:eastAsia="en-US"/>
              </w:rPr>
              <w:t xml:space="preserve">Норвегия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Япония</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A3. С какой из стран у России наименее протяженная граница?</w:t>
            </w:r>
          </w:p>
          <w:p w:rsidR="0016509D" w:rsidRPr="00023093" w:rsidRDefault="0016509D" w:rsidP="00DF4032">
            <w:pPr>
              <w:pStyle w:val="Style4"/>
              <w:widowControl/>
              <w:tabs>
                <w:tab w:val="left" w:pos="283"/>
                <w:tab w:val="left" w:pos="2851"/>
              </w:tabs>
              <w:spacing w:line="240" w:lineRule="auto"/>
              <w:rPr>
                <w:rStyle w:val="FontStyle46"/>
                <w:rFonts w:ascii="Times New Roman" w:hAnsi="Times New Roman" w:cs="Times New Roman"/>
              </w:rPr>
            </w:pPr>
            <w:r w:rsidRPr="00023093">
              <w:rPr>
                <w:rStyle w:val="FontStyle59"/>
                <w:rFonts w:ascii="Times New Roman" w:hAnsi="Times New Roman" w:cs="Times New Roman"/>
                <w:b w:val="0"/>
                <w:bCs w:val="0"/>
              </w:rPr>
              <w:t>1</w:t>
            </w:r>
            <w:r w:rsidRPr="00023093">
              <w:rPr>
                <w:rStyle w:val="FontStyle46"/>
                <w:rFonts w:ascii="Times New Roman" w:hAnsi="Times New Roman" w:cs="Times New Roman"/>
              </w:rPr>
              <w:t xml:space="preserve">)КНДР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Норвегия    </w:t>
            </w:r>
            <w:r w:rsidRPr="00023093">
              <w:rPr>
                <w:rStyle w:val="FontStyle59"/>
                <w:rFonts w:ascii="Times New Roman" w:hAnsi="Times New Roman" w:cs="Times New Roman"/>
                <w:b w:val="0"/>
              </w:rPr>
              <w:t xml:space="preserve">3) </w:t>
            </w:r>
            <w:r w:rsidRPr="00023093">
              <w:rPr>
                <w:rStyle w:val="FontStyle46"/>
                <w:rFonts w:ascii="Times New Roman" w:hAnsi="Times New Roman" w:cs="Times New Roman"/>
              </w:rPr>
              <w:t xml:space="preserve">Грузия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Польша</w:t>
            </w:r>
          </w:p>
          <w:p w:rsidR="0016509D" w:rsidRPr="00023093" w:rsidRDefault="0016509D" w:rsidP="00DF4032">
            <w:pPr>
              <w:pStyle w:val="Style5"/>
              <w:widowControl/>
              <w:tabs>
                <w:tab w:val="left" w:pos="2842"/>
              </w:tabs>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4</w:t>
            </w:r>
            <w:proofErr w:type="gramEnd"/>
            <w:r w:rsidRPr="00023093">
              <w:rPr>
                <w:rStyle w:val="FontStyle46"/>
                <w:rFonts w:ascii="Times New Roman" w:hAnsi="Times New Roman" w:cs="Times New Roman"/>
              </w:rPr>
              <w:t>. Укажите республику, расположенную на Волге.</w:t>
            </w:r>
          </w:p>
          <w:p w:rsidR="0016509D" w:rsidRPr="00023093" w:rsidRDefault="0016509D" w:rsidP="00DF4032">
            <w:pPr>
              <w:pStyle w:val="Style5"/>
              <w:widowControl/>
              <w:tabs>
                <w:tab w:val="left" w:pos="2842"/>
              </w:tabs>
              <w:rPr>
                <w:rStyle w:val="FontStyle46"/>
                <w:rFonts w:ascii="Times New Roman" w:hAnsi="Times New Roman" w:cs="Times New Roman"/>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Хакасия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Тыва   </w:t>
            </w:r>
            <w:r w:rsidRPr="00023093">
              <w:rPr>
                <w:rStyle w:val="FontStyle59"/>
                <w:rFonts w:ascii="Times New Roman" w:hAnsi="Times New Roman" w:cs="Times New Roman"/>
                <w:b w:val="0"/>
              </w:rPr>
              <w:t xml:space="preserve">3) </w:t>
            </w:r>
            <w:r w:rsidRPr="00023093">
              <w:rPr>
                <w:rStyle w:val="FontStyle46"/>
                <w:rFonts w:ascii="Times New Roman" w:hAnsi="Times New Roman" w:cs="Times New Roman"/>
              </w:rPr>
              <w:t xml:space="preserve">Удмуртия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Чувашия</w:t>
            </w:r>
          </w:p>
          <w:p w:rsidR="0016509D" w:rsidRPr="00023093" w:rsidRDefault="0016509D" w:rsidP="00DF4032">
            <w:pPr>
              <w:pStyle w:val="Style5"/>
              <w:widowControl/>
              <w:tabs>
                <w:tab w:val="left" w:pos="2846"/>
              </w:tabs>
              <w:rPr>
                <w:rStyle w:val="FontStyle46"/>
                <w:rFonts w:ascii="Times New Roman" w:hAnsi="Times New Roman" w:cs="Times New Roman"/>
              </w:rPr>
            </w:pPr>
            <w:r w:rsidRPr="00023093">
              <w:rPr>
                <w:rStyle w:val="FontStyle46"/>
                <w:rFonts w:ascii="Times New Roman" w:hAnsi="Times New Roman" w:cs="Times New Roman"/>
              </w:rPr>
              <w:t>А5. Укажите столицу Республики Адыгея.</w:t>
            </w:r>
          </w:p>
          <w:p w:rsidR="0016509D" w:rsidRPr="00023093" w:rsidRDefault="0016509D" w:rsidP="00DF4032">
            <w:pPr>
              <w:pStyle w:val="Style5"/>
              <w:widowControl/>
              <w:tabs>
                <w:tab w:val="left" w:pos="2846"/>
              </w:tabs>
              <w:rPr>
                <w:rStyle w:val="FontStyle46"/>
                <w:rFonts w:ascii="Times New Roman" w:hAnsi="Times New Roman" w:cs="Times New Roman"/>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Магас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Майкоп    </w:t>
            </w:r>
            <w:r w:rsidRPr="00023093">
              <w:rPr>
                <w:rStyle w:val="FontStyle59"/>
                <w:rFonts w:ascii="Times New Roman" w:hAnsi="Times New Roman" w:cs="Times New Roman"/>
                <w:b w:val="0"/>
              </w:rPr>
              <w:t xml:space="preserve">3) </w:t>
            </w:r>
            <w:r w:rsidRPr="00023093">
              <w:rPr>
                <w:rStyle w:val="FontStyle46"/>
                <w:rFonts w:ascii="Times New Roman" w:hAnsi="Times New Roman" w:cs="Times New Roman"/>
              </w:rPr>
              <w:t xml:space="preserve">Нальчик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Махачкала</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6</w:t>
            </w:r>
            <w:proofErr w:type="gramEnd"/>
            <w:r w:rsidRPr="00023093">
              <w:rPr>
                <w:rStyle w:val="FontStyle46"/>
                <w:rFonts w:ascii="Times New Roman" w:hAnsi="Times New Roman" w:cs="Times New Roman"/>
              </w:rPr>
              <w:t>. Для какой республики характерен положительный естественный прирост населения?</w:t>
            </w:r>
          </w:p>
          <w:p w:rsidR="0016509D" w:rsidRPr="00023093" w:rsidRDefault="0016509D" w:rsidP="00DF4032">
            <w:pPr>
              <w:pStyle w:val="Style5"/>
              <w:widowControl/>
              <w:rPr>
                <w:rStyle w:val="FontStyle46"/>
                <w:rFonts w:ascii="Times New Roman" w:hAnsi="Times New Roman" w:cs="Times New Roman"/>
                <w:lang w:eastAsia="en-US"/>
              </w:rPr>
            </w:pPr>
            <w:r w:rsidRPr="00023093">
              <w:rPr>
                <w:rStyle w:val="FontStyle59"/>
                <w:rFonts w:ascii="Times New Roman" w:hAnsi="Times New Roman" w:cs="Times New Roman"/>
                <w:b w:val="0"/>
                <w:lang w:eastAsia="en-US"/>
              </w:rPr>
              <w:t>1</w:t>
            </w:r>
            <w:r w:rsidRPr="00023093">
              <w:rPr>
                <w:rStyle w:val="FontStyle46"/>
                <w:rFonts w:ascii="Times New Roman" w:hAnsi="Times New Roman" w:cs="Times New Roman"/>
                <w:lang w:eastAsia="en-US"/>
              </w:rPr>
              <w:t xml:space="preserve">) Хакасия   </w:t>
            </w:r>
            <w:r w:rsidRPr="00023093">
              <w:rPr>
                <w:rStyle w:val="FontStyle59"/>
                <w:rFonts w:ascii="Times New Roman" w:hAnsi="Times New Roman" w:cs="Times New Roman"/>
                <w:b w:val="0"/>
                <w:lang w:eastAsia="en-US"/>
              </w:rPr>
              <w:t xml:space="preserve">2) </w:t>
            </w:r>
            <w:r w:rsidRPr="00023093">
              <w:rPr>
                <w:rStyle w:val="FontStyle46"/>
                <w:rFonts w:ascii="Times New Roman" w:hAnsi="Times New Roman" w:cs="Times New Roman"/>
                <w:lang w:eastAsia="en-US"/>
              </w:rPr>
              <w:t xml:space="preserve">Башкирия   </w:t>
            </w:r>
            <w:r w:rsidRPr="00023093">
              <w:rPr>
                <w:rStyle w:val="FontStyle59"/>
                <w:rFonts w:ascii="Times New Roman" w:hAnsi="Times New Roman" w:cs="Times New Roman"/>
                <w:b w:val="0"/>
              </w:rPr>
              <w:t xml:space="preserve"> 3) </w:t>
            </w:r>
            <w:r w:rsidRPr="00023093">
              <w:rPr>
                <w:rStyle w:val="FontStyle46"/>
                <w:rFonts w:ascii="Times New Roman" w:hAnsi="Times New Roman" w:cs="Times New Roman"/>
              </w:rPr>
              <w:t xml:space="preserve">Марий Эл    </w:t>
            </w:r>
            <w:r w:rsidRPr="00023093">
              <w:rPr>
                <w:rStyle w:val="FontStyle59"/>
                <w:rFonts w:ascii="Times New Roman" w:hAnsi="Times New Roman" w:cs="Times New Roman"/>
                <w:b w:val="0"/>
                <w:lang w:eastAsia="en-US"/>
              </w:rPr>
              <w:t xml:space="preserve">4) </w:t>
            </w:r>
            <w:r w:rsidRPr="00023093">
              <w:rPr>
                <w:rStyle w:val="FontStyle46"/>
                <w:rFonts w:ascii="Times New Roman" w:hAnsi="Times New Roman" w:cs="Times New Roman"/>
                <w:lang w:eastAsia="en-US"/>
              </w:rPr>
              <w:t>Удмуртия</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7</w:t>
            </w:r>
            <w:proofErr w:type="gramEnd"/>
            <w:r w:rsidRPr="00023093">
              <w:rPr>
                <w:rStyle w:val="FontStyle46"/>
                <w:rFonts w:ascii="Times New Roman" w:hAnsi="Times New Roman" w:cs="Times New Roman"/>
              </w:rPr>
              <w:t>. Какой народ входит в финно-угорскую группу уральской языковой семьи?</w:t>
            </w:r>
          </w:p>
          <w:p w:rsidR="0016509D" w:rsidRPr="00023093" w:rsidRDefault="0016509D" w:rsidP="00DF4032">
            <w:pPr>
              <w:pStyle w:val="Style5"/>
              <w:widowControl/>
              <w:tabs>
                <w:tab w:val="left" w:pos="2846"/>
              </w:tabs>
              <w:rPr>
                <w:rStyle w:val="FontStyle46"/>
                <w:rFonts w:ascii="Times New Roman" w:hAnsi="Times New Roman" w:cs="Times New Roman"/>
                <w:lang w:eastAsia="en-US"/>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чуваши   </w:t>
            </w:r>
            <w:r w:rsidRPr="00023093">
              <w:rPr>
                <w:rStyle w:val="FontStyle59"/>
                <w:rFonts w:ascii="Times New Roman" w:hAnsi="Times New Roman" w:cs="Times New Roman"/>
                <w:b w:val="0"/>
                <w:lang w:eastAsia="en-US"/>
              </w:rPr>
              <w:t xml:space="preserve">2) </w:t>
            </w:r>
            <w:r w:rsidRPr="00023093">
              <w:rPr>
                <w:rStyle w:val="FontStyle46"/>
                <w:rFonts w:ascii="Times New Roman" w:hAnsi="Times New Roman" w:cs="Times New Roman"/>
                <w:lang w:eastAsia="en-US"/>
              </w:rPr>
              <w:t xml:space="preserve">башкиры   </w:t>
            </w:r>
            <w:r w:rsidRPr="00023093">
              <w:rPr>
                <w:rStyle w:val="FontStyle59"/>
                <w:rFonts w:ascii="Times New Roman" w:hAnsi="Times New Roman" w:cs="Times New Roman"/>
                <w:b w:val="0"/>
              </w:rPr>
              <w:t xml:space="preserve">3) </w:t>
            </w:r>
            <w:r w:rsidRPr="00023093">
              <w:rPr>
                <w:rStyle w:val="FontStyle46"/>
                <w:rFonts w:ascii="Times New Roman" w:hAnsi="Times New Roman" w:cs="Times New Roman"/>
              </w:rPr>
              <w:t xml:space="preserve">карачаевцы   </w:t>
            </w:r>
            <w:r w:rsidRPr="00023093">
              <w:rPr>
                <w:rStyle w:val="FontStyle59"/>
                <w:rFonts w:ascii="Times New Roman" w:hAnsi="Times New Roman" w:cs="Times New Roman"/>
                <w:b w:val="0"/>
                <w:lang w:eastAsia="en-US"/>
              </w:rPr>
              <w:t xml:space="preserve">4) </w:t>
            </w:r>
            <w:r w:rsidRPr="00023093">
              <w:rPr>
                <w:rStyle w:val="FontStyle46"/>
                <w:rFonts w:ascii="Times New Roman" w:hAnsi="Times New Roman" w:cs="Times New Roman"/>
                <w:lang w:eastAsia="en-US"/>
              </w:rPr>
              <w:t>мордва</w:t>
            </w:r>
          </w:p>
          <w:p w:rsidR="0016509D" w:rsidRPr="00023093" w:rsidRDefault="0016509D" w:rsidP="00DF4032">
            <w:pPr>
              <w:pStyle w:val="Style5"/>
              <w:widowControl/>
              <w:tabs>
                <w:tab w:val="left" w:pos="2846"/>
              </w:tabs>
              <w:rPr>
                <w:rStyle w:val="FontStyle46"/>
                <w:rFonts w:ascii="Times New Roman" w:hAnsi="Times New Roman" w:cs="Times New Roman"/>
              </w:rPr>
            </w:pPr>
            <w:r w:rsidRPr="00023093">
              <w:rPr>
                <w:rStyle w:val="FontStyle46"/>
                <w:rFonts w:ascii="Times New Roman" w:hAnsi="Times New Roman" w:cs="Times New Roman"/>
              </w:rPr>
              <w:t>А8. Какой народ исповедует буддизм?</w:t>
            </w:r>
          </w:p>
          <w:p w:rsidR="0016509D" w:rsidRPr="00023093" w:rsidRDefault="0016509D" w:rsidP="00DF4032">
            <w:pPr>
              <w:pStyle w:val="Style5"/>
              <w:widowControl/>
              <w:tabs>
                <w:tab w:val="left" w:pos="2846"/>
              </w:tabs>
              <w:rPr>
                <w:rStyle w:val="FontStyle46"/>
                <w:rFonts w:ascii="Times New Roman" w:hAnsi="Times New Roman" w:cs="Times New Roman"/>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якуты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калмыки    </w:t>
            </w:r>
            <w:r w:rsidRPr="00023093">
              <w:rPr>
                <w:rStyle w:val="FontStyle59"/>
                <w:rFonts w:ascii="Times New Roman" w:hAnsi="Times New Roman" w:cs="Times New Roman"/>
                <w:b w:val="0"/>
              </w:rPr>
              <w:t xml:space="preserve">3) </w:t>
            </w:r>
            <w:r w:rsidRPr="00023093">
              <w:rPr>
                <w:rStyle w:val="FontStyle46"/>
                <w:rFonts w:ascii="Times New Roman" w:hAnsi="Times New Roman" w:cs="Times New Roman"/>
              </w:rPr>
              <w:t xml:space="preserve">ненцы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аварцы</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9</w:t>
            </w:r>
            <w:proofErr w:type="gramEnd"/>
            <w:r w:rsidRPr="00023093">
              <w:rPr>
                <w:rStyle w:val="FontStyle46"/>
                <w:rFonts w:ascii="Times New Roman" w:hAnsi="Times New Roman" w:cs="Times New Roman"/>
              </w:rPr>
              <w:t xml:space="preserve">. Укажите часть России, в которой за последние </w:t>
            </w:r>
            <w:r w:rsidRPr="00023093">
              <w:rPr>
                <w:rStyle w:val="FontStyle59"/>
                <w:rFonts w:ascii="Times New Roman" w:hAnsi="Times New Roman" w:cs="Times New Roman"/>
                <w:b w:val="0"/>
              </w:rPr>
              <w:t xml:space="preserve">15 </w:t>
            </w:r>
            <w:r w:rsidRPr="00023093">
              <w:rPr>
                <w:rStyle w:val="FontStyle46"/>
                <w:rFonts w:ascii="Times New Roman" w:hAnsi="Times New Roman" w:cs="Times New Roman"/>
              </w:rPr>
              <w:t>лет численность населения значительно увеличилась за счет миграционного притока.</w:t>
            </w:r>
          </w:p>
          <w:p w:rsidR="0016509D" w:rsidRPr="00023093" w:rsidRDefault="0016509D" w:rsidP="00DF4032">
            <w:pPr>
              <w:pStyle w:val="Style3"/>
              <w:widowControl/>
              <w:spacing w:line="240" w:lineRule="auto"/>
              <w:jc w:val="both"/>
              <w:rPr>
                <w:rStyle w:val="FontStyle46"/>
                <w:rFonts w:ascii="Times New Roman" w:hAnsi="Times New Roman" w:cs="Times New Roman"/>
                <w:spacing w:val="-14"/>
              </w:rPr>
            </w:pPr>
            <w:r w:rsidRPr="00023093">
              <w:rPr>
                <w:rStyle w:val="FontStyle46"/>
                <w:rFonts w:ascii="Times New Roman" w:hAnsi="Times New Roman" w:cs="Times New Roman"/>
                <w:spacing w:val="-14"/>
              </w:rPr>
              <w:t xml:space="preserve">1) Карелия   </w:t>
            </w:r>
            <w:r w:rsidRPr="00023093">
              <w:rPr>
                <w:rStyle w:val="FontStyle46"/>
                <w:rFonts w:ascii="Times New Roman" w:hAnsi="Times New Roman" w:cs="Times New Roman"/>
                <w:bCs/>
                <w:spacing w:val="-14"/>
              </w:rPr>
              <w:t xml:space="preserve">2) </w:t>
            </w:r>
            <w:r w:rsidRPr="00023093">
              <w:rPr>
                <w:rStyle w:val="FontStyle46"/>
                <w:rFonts w:ascii="Times New Roman" w:hAnsi="Times New Roman" w:cs="Times New Roman"/>
                <w:spacing w:val="-14"/>
              </w:rPr>
              <w:t xml:space="preserve">Мурманская обл.   </w:t>
            </w:r>
            <w:r w:rsidRPr="00023093">
              <w:rPr>
                <w:rStyle w:val="FontStyle46"/>
                <w:rFonts w:ascii="Times New Roman" w:hAnsi="Times New Roman" w:cs="Times New Roman"/>
                <w:bCs/>
                <w:spacing w:val="-14"/>
              </w:rPr>
              <w:t xml:space="preserve">3) </w:t>
            </w:r>
            <w:r w:rsidRPr="00023093">
              <w:rPr>
                <w:rStyle w:val="FontStyle46"/>
                <w:rFonts w:ascii="Times New Roman" w:hAnsi="Times New Roman" w:cs="Times New Roman"/>
                <w:spacing w:val="-14"/>
              </w:rPr>
              <w:t xml:space="preserve">Ханты-Мансийский АО  </w:t>
            </w:r>
            <w:r w:rsidRPr="00023093">
              <w:rPr>
                <w:rStyle w:val="FontStyle46"/>
                <w:rFonts w:ascii="Times New Roman" w:hAnsi="Times New Roman" w:cs="Times New Roman"/>
                <w:bCs/>
                <w:spacing w:val="-14"/>
              </w:rPr>
              <w:t xml:space="preserve">4) </w:t>
            </w:r>
            <w:r w:rsidRPr="00023093">
              <w:rPr>
                <w:rStyle w:val="FontStyle46"/>
                <w:rFonts w:ascii="Times New Roman" w:hAnsi="Times New Roman" w:cs="Times New Roman"/>
                <w:spacing w:val="-14"/>
              </w:rPr>
              <w:t>Респ.  Алтай</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А10. Укажите город-миллионер.</w:t>
            </w:r>
          </w:p>
          <w:p w:rsidR="0016509D" w:rsidRPr="00023093" w:rsidRDefault="0016509D" w:rsidP="00DF4032">
            <w:pPr>
              <w:pStyle w:val="Style3"/>
              <w:widowControl/>
              <w:spacing w:line="240" w:lineRule="auto"/>
              <w:jc w:val="both"/>
              <w:rPr>
                <w:rStyle w:val="FontStyle59"/>
                <w:rFonts w:ascii="Times New Roman" w:hAnsi="Times New Roman" w:cs="Times New Roman"/>
                <w:b w:val="0"/>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Самара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Саратов   </w:t>
            </w:r>
            <w:r w:rsidRPr="00023093">
              <w:rPr>
                <w:rStyle w:val="FontStyle59"/>
                <w:rFonts w:ascii="Times New Roman" w:hAnsi="Times New Roman" w:cs="Times New Roman"/>
                <w:b w:val="0"/>
              </w:rPr>
              <w:t xml:space="preserve">3) </w:t>
            </w:r>
            <w:r w:rsidRPr="00023093">
              <w:rPr>
                <w:rStyle w:val="FontStyle46"/>
                <w:rFonts w:ascii="Times New Roman" w:hAnsi="Times New Roman" w:cs="Times New Roman"/>
              </w:rPr>
              <w:t xml:space="preserve">Пенза   </w:t>
            </w: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Киров</w:t>
            </w:r>
          </w:p>
          <w:p w:rsidR="0016509D" w:rsidRPr="00023093" w:rsidRDefault="0016509D" w:rsidP="00DF4032">
            <w:pPr>
              <w:pStyle w:val="Style3"/>
              <w:widowControl/>
              <w:spacing w:line="240" w:lineRule="auto"/>
              <w:jc w:val="both"/>
              <w:rPr>
                <w:rStyle w:val="FontStyle46"/>
                <w:rFonts w:ascii="Times New Roman" w:hAnsi="Times New Roman" w:cs="Times New Roman"/>
                <w:lang w:eastAsia="en-US"/>
              </w:rPr>
            </w:pPr>
            <w:r w:rsidRPr="00023093">
              <w:rPr>
                <w:rStyle w:val="FontStyle46"/>
                <w:rFonts w:ascii="Times New Roman" w:hAnsi="Times New Roman" w:cs="Times New Roman"/>
                <w:lang w:val="en-US" w:eastAsia="en-US"/>
              </w:rPr>
              <w:t>A</w:t>
            </w:r>
            <w:r w:rsidRPr="00023093">
              <w:rPr>
                <w:rStyle w:val="FontStyle46"/>
                <w:rFonts w:ascii="Times New Roman" w:hAnsi="Times New Roman" w:cs="Times New Roman"/>
                <w:lang w:eastAsia="en-US"/>
              </w:rPr>
              <w:t xml:space="preserve">11. Какой город в конце XX </w:t>
            </w:r>
            <w:proofErr w:type="gramStart"/>
            <w:r w:rsidRPr="00023093">
              <w:rPr>
                <w:rStyle w:val="FontStyle46"/>
                <w:rFonts w:ascii="Times New Roman" w:hAnsi="Times New Roman" w:cs="Times New Roman"/>
                <w:lang w:eastAsia="en-US"/>
              </w:rPr>
              <w:t>в</w:t>
            </w:r>
            <w:proofErr w:type="gramEnd"/>
            <w:r w:rsidRPr="00023093">
              <w:rPr>
                <w:rStyle w:val="FontStyle46"/>
                <w:rFonts w:ascii="Times New Roman" w:hAnsi="Times New Roman" w:cs="Times New Roman"/>
                <w:lang w:eastAsia="en-US"/>
              </w:rPr>
              <w:t xml:space="preserve">. </w:t>
            </w:r>
            <w:proofErr w:type="gramStart"/>
            <w:r w:rsidRPr="00023093">
              <w:rPr>
                <w:rStyle w:val="FontStyle46"/>
                <w:rFonts w:ascii="Times New Roman" w:hAnsi="Times New Roman" w:cs="Times New Roman"/>
                <w:lang w:eastAsia="en-US"/>
              </w:rPr>
              <w:t>назывался</w:t>
            </w:r>
            <w:proofErr w:type="gramEnd"/>
            <w:r w:rsidRPr="00023093">
              <w:rPr>
                <w:rStyle w:val="FontStyle46"/>
                <w:rFonts w:ascii="Times New Roman" w:hAnsi="Times New Roman" w:cs="Times New Roman"/>
                <w:lang w:eastAsia="en-US"/>
              </w:rPr>
              <w:t xml:space="preserve"> Горький?</w:t>
            </w:r>
          </w:p>
          <w:p w:rsidR="0016509D" w:rsidRPr="00023093" w:rsidRDefault="0016509D" w:rsidP="00DF4032">
            <w:pPr>
              <w:pStyle w:val="Style4"/>
              <w:widowControl/>
              <w:tabs>
                <w:tab w:val="left" w:pos="269"/>
              </w:tabs>
              <w:spacing w:line="240" w:lineRule="auto"/>
              <w:rPr>
                <w:rStyle w:val="FontStyle46"/>
                <w:rFonts w:ascii="Times New Roman" w:hAnsi="Times New Roman" w:cs="Times New Roman"/>
              </w:rPr>
            </w:pPr>
            <w:r w:rsidRPr="00023093">
              <w:rPr>
                <w:rStyle w:val="FontStyle59"/>
                <w:rFonts w:ascii="Times New Roman" w:hAnsi="Times New Roman" w:cs="Times New Roman"/>
                <w:b w:val="0"/>
              </w:rPr>
              <w:t xml:space="preserve">1) </w:t>
            </w:r>
            <w:r w:rsidRPr="00023093">
              <w:rPr>
                <w:rStyle w:val="FontStyle46"/>
                <w:rFonts w:ascii="Times New Roman" w:hAnsi="Times New Roman" w:cs="Times New Roman"/>
              </w:rPr>
              <w:t xml:space="preserve">Новгород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 xml:space="preserve">Новосибирск   </w:t>
            </w:r>
            <w:r w:rsidRPr="00023093">
              <w:rPr>
                <w:rStyle w:val="FontStyle59"/>
                <w:rFonts w:ascii="Times New Roman" w:hAnsi="Times New Roman" w:cs="Times New Roman"/>
                <w:b w:val="0"/>
              </w:rPr>
              <w:t xml:space="preserve">3) </w:t>
            </w:r>
            <w:r w:rsidRPr="00023093">
              <w:rPr>
                <w:rStyle w:val="FontStyle46"/>
                <w:rFonts w:ascii="Times New Roman" w:hAnsi="Times New Roman" w:cs="Times New Roman"/>
              </w:rPr>
              <w:t xml:space="preserve">Красноярск  </w:t>
            </w:r>
          </w:p>
          <w:p w:rsidR="0016509D" w:rsidRPr="00023093" w:rsidRDefault="0016509D" w:rsidP="00DF4032">
            <w:pPr>
              <w:pStyle w:val="Style4"/>
              <w:widowControl/>
              <w:tabs>
                <w:tab w:val="left" w:pos="269"/>
              </w:tabs>
              <w:spacing w:line="240" w:lineRule="auto"/>
              <w:rPr>
                <w:rStyle w:val="FontStyle59"/>
                <w:rFonts w:ascii="Times New Roman" w:hAnsi="Times New Roman" w:cs="Times New Roman"/>
                <w:b w:val="0"/>
              </w:rPr>
            </w:pPr>
            <w:r w:rsidRPr="00023093">
              <w:rPr>
                <w:rStyle w:val="FontStyle59"/>
                <w:rFonts w:ascii="Times New Roman" w:hAnsi="Times New Roman" w:cs="Times New Roman"/>
                <w:b w:val="0"/>
              </w:rPr>
              <w:t xml:space="preserve">4) </w:t>
            </w:r>
            <w:r w:rsidRPr="00023093">
              <w:rPr>
                <w:rStyle w:val="FontStyle46"/>
                <w:rFonts w:ascii="Times New Roman" w:hAnsi="Times New Roman" w:cs="Times New Roman"/>
              </w:rPr>
              <w:t>Нижний Новгород</w:t>
            </w:r>
          </w:p>
          <w:p w:rsidR="0016509D" w:rsidRPr="00023093" w:rsidRDefault="0016509D" w:rsidP="00DF4032">
            <w:pPr>
              <w:pStyle w:val="Style3"/>
              <w:widowControl/>
              <w:spacing w:line="240" w:lineRule="auto"/>
              <w:jc w:val="both"/>
              <w:rPr>
                <w:rStyle w:val="FontStyle46"/>
                <w:rFonts w:ascii="Times New Roman" w:hAnsi="Times New Roman" w:cs="Times New Roman"/>
                <w:spacing w:val="-14"/>
              </w:rPr>
            </w:pPr>
            <w:r w:rsidRPr="00023093">
              <w:rPr>
                <w:rStyle w:val="FontStyle46"/>
                <w:rFonts w:ascii="Times New Roman" w:hAnsi="Times New Roman" w:cs="Times New Roman"/>
                <w:spacing w:val="-14"/>
              </w:rPr>
              <w:t>А12. К какой языковой семье принадлежит большая часть населения страны?</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59"/>
                <w:rFonts w:ascii="Times New Roman" w:hAnsi="Times New Roman" w:cs="Times New Roman"/>
                <w:b w:val="0"/>
              </w:rPr>
              <w:t>1</w:t>
            </w:r>
            <w:r w:rsidRPr="00023093">
              <w:rPr>
                <w:rStyle w:val="FontStyle46"/>
                <w:rFonts w:ascii="Times New Roman" w:hAnsi="Times New Roman" w:cs="Times New Roman"/>
              </w:rPr>
              <w:t xml:space="preserve">) к кавказской   </w:t>
            </w:r>
            <w:r w:rsidRPr="00023093">
              <w:rPr>
                <w:rStyle w:val="FontStyle59"/>
                <w:rFonts w:ascii="Times New Roman" w:hAnsi="Times New Roman" w:cs="Times New Roman"/>
                <w:b w:val="0"/>
              </w:rPr>
              <w:t xml:space="preserve">2) </w:t>
            </w:r>
            <w:r w:rsidRPr="00023093">
              <w:rPr>
                <w:rStyle w:val="FontStyle46"/>
                <w:rFonts w:ascii="Times New Roman" w:hAnsi="Times New Roman" w:cs="Times New Roman"/>
              </w:rPr>
              <w:t>к индоевропейской</w:t>
            </w:r>
          </w:p>
          <w:p w:rsidR="0016509D" w:rsidRPr="00023093" w:rsidRDefault="0016509D" w:rsidP="00DF4032">
            <w:pPr>
              <w:pStyle w:val="Style3"/>
              <w:widowControl/>
              <w:spacing w:line="240" w:lineRule="auto"/>
              <w:jc w:val="both"/>
              <w:rPr>
                <w:rStyle w:val="FontStyle59"/>
                <w:rFonts w:ascii="Times New Roman" w:hAnsi="Times New Roman" w:cs="Times New Roman"/>
                <w:b w:val="0"/>
              </w:rPr>
            </w:pPr>
            <w:r w:rsidRPr="00023093">
              <w:rPr>
                <w:rStyle w:val="FontStyle59"/>
                <w:rFonts w:ascii="Times New Roman" w:hAnsi="Times New Roman" w:cs="Times New Roman"/>
                <w:b w:val="0"/>
              </w:rPr>
              <w:t xml:space="preserve">3) </w:t>
            </w:r>
            <w:r w:rsidRPr="00023093">
              <w:rPr>
                <w:rStyle w:val="FontStyle46"/>
                <w:rFonts w:ascii="Times New Roman" w:hAnsi="Times New Roman" w:cs="Times New Roman"/>
              </w:rPr>
              <w:t>к уральской    4</w:t>
            </w:r>
            <w:r w:rsidRPr="00023093">
              <w:rPr>
                <w:rStyle w:val="FontStyle59"/>
                <w:rFonts w:ascii="Times New Roman" w:hAnsi="Times New Roman" w:cs="Times New Roman"/>
                <w:b w:val="0"/>
              </w:rPr>
              <w:t xml:space="preserve">) </w:t>
            </w:r>
            <w:r w:rsidRPr="00023093">
              <w:rPr>
                <w:rStyle w:val="FontStyle46"/>
                <w:rFonts w:ascii="Times New Roman" w:hAnsi="Times New Roman" w:cs="Times New Roman"/>
              </w:rPr>
              <w:t>к алтайской</w:t>
            </w:r>
          </w:p>
          <w:p w:rsidR="0016509D" w:rsidRPr="00023093" w:rsidRDefault="0016509D" w:rsidP="00DF4032">
            <w:pPr>
              <w:pStyle w:val="Style13"/>
              <w:widowControl/>
              <w:tabs>
                <w:tab w:val="left" w:pos="413"/>
              </w:tabs>
              <w:spacing w:line="240" w:lineRule="auto"/>
              <w:rPr>
                <w:rStyle w:val="FontStyle54"/>
                <w:b w:val="0"/>
              </w:rPr>
            </w:pPr>
            <w:r w:rsidRPr="00023093">
              <w:rPr>
                <w:rStyle w:val="FontStyle46"/>
                <w:rFonts w:ascii="Times New Roman" w:hAnsi="Times New Roman" w:cs="Times New Roman"/>
              </w:rPr>
              <w:t>В</w:t>
            </w:r>
            <w:proofErr w:type="gramStart"/>
            <w:r w:rsidRPr="00023093">
              <w:rPr>
                <w:rStyle w:val="FontStyle46"/>
                <w:rFonts w:ascii="Times New Roman" w:hAnsi="Times New Roman" w:cs="Times New Roman"/>
              </w:rPr>
              <w:t>1</w:t>
            </w:r>
            <w:proofErr w:type="gramEnd"/>
            <w:r w:rsidRPr="00023093">
              <w:rPr>
                <w:rStyle w:val="FontStyle46"/>
                <w:rFonts w:ascii="Times New Roman" w:hAnsi="Times New Roman" w:cs="Times New Roman"/>
              </w:rPr>
              <w:t>. Определите субъект РФ по описанию его географического положения «</w:t>
            </w:r>
            <w:r w:rsidRPr="00023093">
              <w:rPr>
                <w:rStyle w:val="FontStyle54"/>
                <w:b w:val="0"/>
              </w:rPr>
              <w:t>Эта область расположена на территории европейской части РФ. Она граничит с тремя зарубежными государствами».</w:t>
            </w:r>
          </w:p>
          <w:p w:rsidR="0016509D" w:rsidRPr="00023093" w:rsidRDefault="0016509D" w:rsidP="00DF4032">
            <w:pPr>
              <w:pStyle w:val="Style13"/>
              <w:widowControl/>
              <w:tabs>
                <w:tab w:val="left" w:pos="413"/>
              </w:tabs>
              <w:spacing w:line="240" w:lineRule="auto"/>
              <w:rPr>
                <w:rStyle w:val="FontStyle46"/>
                <w:rFonts w:ascii="Times New Roman" w:hAnsi="Times New Roman" w:cs="Times New Roman"/>
              </w:rPr>
            </w:pPr>
            <w:r w:rsidRPr="00023093">
              <w:rPr>
                <w:rStyle w:val="FontStyle46"/>
                <w:rFonts w:ascii="Times New Roman" w:hAnsi="Times New Roman" w:cs="Times New Roman"/>
              </w:rPr>
              <w:t>В</w:t>
            </w:r>
            <w:proofErr w:type="gramStart"/>
            <w:r w:rsidRPr="00023093">
              <w:rPr>
                <w:rStyle w:val="FontStyle46"/>
                <w:rFonts w:ascii="Times New Roman" w:hAnsi="Times New Roman" w:cs="Times New Roman"/>
              </w:rPr>
              <w:t>2</w:t>
            </w:r>
            <w:proofErr w:type="gramEnd"/>
            <w:r w:rsidRPr="00023093">
              <w:rPr>
                <w:rStyle w:val="FontStyle46"/>
                <w:rFonts w:ascii="Times New Roman" w:hAnsi="Times New Roman" w:cs="Times New Roman"/>
              </w:rPr>
              <w:t>. Укажите три народа, относящиеся к алтайской языковой семье.</w:t>
            </w:r>
          </w:p>
          <w:p w:rsidR="0016509D" w:rsidRPr="00023093" w:rsidRDefault="0016509D" w:rsidP="00DF4032">
            <w:pPr>
              <w:pStyle w:val="Style13"/>
              <w:widowControl/>
              <w:tabs>
                <w:tab w:val="left" w:pos="413"/>
              </w:tabs>
              <w:spacing w:line="240" w:lineRule="auto"/>
              <w:rPr>
                <w:rStyle w:val="FontStyle46"/>
                <w:rFonts w:ascii="Times New Roman" w:hAnsi="Times New Roman" w:cs="Times New Roman"/>
              </w:rPr>
            </w:pPr>
            <w:r w:rsidRPr="00023093">
              <w:rPr>
                <w:rStyle w:val="FontStyle46"/>
                <w:rFonts w:ascii="Times New Roman" w:hAnsi="Times New Roman" w:cs="Times New Roman"/>
              </w:rPr>
              <w:t xml:space="preserve">1) татары   2) черкесы   3) башкиры   4) чуваши   </w:t>
            </w:r>
          </w:p>
          <w:p w:rsidR="0016509D" w:rsidRPr="00023093" w:rsidRDefault="0016509D" w:rsidP="00DF4032">
            <w:pPr>
              <w:pStyle w:val="Style13"/>
              <w:widowControl/>
              <w:tabs>
                <w:tab w:val="left" w:pos="413"/>
              </w:tabs>
              <w:spacing w:line="240" w:lineRule="auto"/>
              <w:rPr>
                <w:rStyle w:val="FontStyle45"/>
                <w:rFonts w:ascii="Times New Roman" w:hAnsi="Times New Roman" w:cs="Times New Roman"/>
                <w:b w:val="0"/>
              </w:rPr>
            </w:pPr>
            <w:r w:rsidRPr="00023093">
              <w:rPr>
                <w:rStyle w:val="FontStyle46"/>
                <w:rFonts w:ascii="Times New Roman" w:hAnsi="Times New Roman" w:cs="Times New Roman"/>
              </w:rPr>
              <w:t>5) коми     6) манси</w:t>
            </w:r>
          </w:p>
        </w:tc>
      </w:tr>
    </w:tbl>
    <w:p w:rsidR="0016509D" w:rsidRPr="0089471B" w:rsidRDefault="0016509D" w:rsidP="0016509D">
      <w:pPr>
        <w:pStyle w:val="Style1"/>
        <w:widowControl/>
        <w:spacing w:line="240" w:lineRule="auto"/>
        <w:jc w:val="both"/>
        <w:rPr>
          <w:rStyle w:val="FontStyle45"/>
          <w:rFonts w:ascii="Times New Roman" w:hAnsi="Times New Roman" w:cs="Times New Roman"/>
          <w:b w:val="0"/>
        </w:rPr>
      </w:pPr>
    </w:p>
    <w:p w:rsidR="0016509D" w:rsidRPr="0089471B" w:rsidRDefault="0016509D" w:rsidP="0016509D">
      <w:pPr>
        <w:pStyle w:val="Style17"/>
        <w:widowControl/>
        <w:spacing w:line="240" w:lineRule="auto"/>
        <w:jc w:val="center"/>
        <w:rPr>
          <w:rStyle w:val="FontStyle45"/>
          <w:rFonts w:ascii="Times New Roman" w:hAnsi="Times New Roman" w:cs="Times New Roman"/>
          <w:b w:val="0"/>
        </w:rPr>
      </w:pPr>
      <w:r w:rsidRPr="0089471B">
        <w:rPr>
          <w:rStyle w:val="FontStyle45"/>
          <w:rFonts w:ascii="Times New Roman" w:hAnsi="Times New Roman" w:cs="Times New Roman"/>
          <w:b w:val="0"/>
        </w:rPr>
        <w:t xml:space="preserve">Тест № </w:t>
      </w:r>
      <w:r>
        <w:rPr>
          <w:rStyle w:val="FontStyle45"/>
          <w:rFonts w:ascii="Times New Roman" w:hAnsi="Times New Roman" w:cs="Times New Roman"/>
          <w:b w:val="0"/>
        </w:rPr>
        <w:t>3</w:t>
      </w:r>
      <w:r w:rsidRPr="0089471B">
        <w:rPr>
          <w:rStyle w:val="FontStyle45"/>
          <w:rFonts w:ascii="Times New Roman" w:hAnsi="Times New Roman" w:cs="Times New Roman"/>
          <w:b w:val="0"/>
        </w:rPr>
        <w:t>. Итоговый контроль по курсу географии 9 класса</w:t>
      </w:r>
    </w:p>
    <w:tbl>
      <w:tblPr>
        <w:tblW w:w="0" w:type="auto"/>
        <w:tblBorders>
          <w:insideH w:val="single" w:sz="4" w:space="0" w:color="000000"/>
          <w:insideV w:val="single" w:sz="4" w:space="0" w:color="000000"/>
        </w:tblBorders>
        <w:tblLook w:val="04A0"/>
      </w:tblPr>
      <w:tblGrid>
        <w:gridCol w:w="4984"/>
        <w:gridCol w:w="4952"/>
      </w:tblGrid>
      <w:tr w:rsidR="0016509D" w:rsidRPr="00023093" w:rsidTr="00DF4032">
        <w:trPr>
          <w:trHeight w:val="50"/>
        </w:trPr>
        <w:tc>
          <w:tcPr>
            <w:tcW w:w="7394" w:type="dxa"/>
            <w:shd w:val="clear" w:color="auto" w:fill="auto"/>
          </w:tcPr>
          <w:p w:rsidR="0016509D" w:rsidRPr="00023093" w:rsidRDefault="0016509D" w:rsidP="00DF4032">
            <w:pPr>
              <w:pStyle w:val="Style2"/>
              <w:widowControl/>
              <w:spacing w:line="240" w:lineRule="auto"/>
              <w:jc w:val="center"/>
              <w:rPr>
                <w:rStyle w:val="FontStyle53"/>
                <w:b w:val="0"/>
              </w:rPr>
            </w:pPr>
            <w:r w:rsidRPr="00023093">
              <w:rPr>
                <w:rStyle w:val="FontStyle63"/>
                <w:b w:val="0"/>
              </w:rPr>
              <w:t xml:space="preserve">Вариант </w:t>
            </w:r>
            <w:r w:rsidRPr="00023093">
              <w:rPr>
                <w:rStyle w:val="FontStyle53"/>
                <w:b w:val="0"/>
              </w:rPr>
              <w:t>1</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1</w:t>
            </w:r>
            <w:proofErr w:type="gramEnd"/>
            <w:r w:rsidRPr="00023093">
              <w:rPr>
                <w:rStyle w:val="FontStyle46"/>
                <w:rFonts w:ascii="Times New Roman" w:hAnsi="Times New Roman" w:cs="Times New Roman"/>
              </w:rPr>
              <w:t>. Укажите страну, с которой у России самая протяженная граница.</w:t>
            </w:r>
          </w:p>
          <w:p w:rsidR="0016509D" w:rsidRPr="00023093" w:rsidRDefault="0016509D" w:rsidP="00DF4032">
            <w:pPr>
              <w:pStyle w:val="Style9"/>
              <w:widowControl/>
              <w:tabs>
                <w:tab w:val="left" w:pos="269"/>
              </w:tabs>
              <w:jc w:val="both"/>
              <w:rPr>
                <w:rStyle w:val="FontStyle62"/>
                <w:rFonts w:ascii="Times New Roman" w:hAnsi="Times New Roman" w:cs="Times New Roman"/>
                <w:b w:val="0"/>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Китай   2</w:t>
            </w:r>
            <w:r w:rsidRPr="00023093">
              <w:rPr>
                <w:rStyle w:val="FontStyle62"/>
                <w:rFonts w:ascii="Times New Roman" w:hAnsi="Times New Roman" w:cs="Times New Roman"/>
                <w:b w:val="0"/>
              </w:rPr>
              <w:t xml:space="preserve">) </w:t>
            </w:r>
            <w:r w:rsidRPr="00023093">
              <w:rPr>
                <w:rStyle w:val="FontStyle46"/>
                <w:rFonts w:ascii="Times New Roman" w:hAnsi="Times New Roman" w:cs="Times New Roman"/>
              </w:rPr>
              <w:t xml:space="preserve">Казахстан   </w:t>
            </w:r>
            <w:r w:rsidRPr="00023093">
              <w:rPr>
                <w:rStyle w:val="FontStyle60"/>
                <w:rFonts w:ascii="Times New Roman" w:hAnsi="Times New Roman" w:cs="Times New Roman"/>
              </w:rPr>
              <w:t xml:space="preserve">3) </w:t>
            </w:r>
            <w:r w:rsidRPr="00023093">
              <w:rPr>
                <w:rStyle w:val="FontStyle46"/>
                <w:rFonts w:ascii="Times New Roman" w:hAnsi="Times New Roman" w:cs="Times New Roman"/>
              </w:rPr>
              <w:t xml:space="preserve">Монголия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Украина</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2</w:t>
            </w:r>
            <w:proofErr w:type="gramEnd"/>
            <w:r w:rsidRPr="00023093">
              <w:rPr>
                <w:rStyle w:val="FontStyle46"/>
                <w:rFonts w:ascii="Times New Roman" w:hAnsi="Times New Roman" w:cs="Times New Roman"/>
              </w:rPr>
              <w:t>. Какая страна является для России соседом второго порядка?</w:t>
            </w:r>
          </w:p>
          <w:p w:rsidR="0016509D" w:rsidRPr="00023093" w:rsidRDefault="0016509D" w:rsidP="00DF4032">
            <w:pPr>
              <w:pStyle w:val="Style5"/>
              <w:widowControl/>
              <w:rPr>
                <w:rStyle w:val="FontStyle58"/>
                <w:rFonts w:ascii="Times New Roman" w:hAnsi="Times New Roman" w:cs="Times New Roman"/>
              </w:rPr>
            </w:pPr>
            <w:r w:rsidRPr="00023093">
              <w:rPr>
                <w:rStyle w:val="FontStyle62"/>
                <w:rFonts w:ascii="Times New Roman" w:hAnsi="Times New Roman" w:cs="Times New Roman"/>
                <w:b w:val="0"/>
                <w:lang w:eastAsia="en-US"/>
              </w:rPr>
              <w:t xml:space="preserve">1) </w:t>
            </w:r>
            <w:r w:rsidRPr="00023093">
              <w:rPr>
                <w:rStyle w:val="FontStyle46"/>
                <w:rFonts w:ascii="Times New Roman" w:hAnsi="Times New Roman" w:cs="Times New Roman"/>
                <w:lang w:eastAsia="en-US"/>
              </w:rPr>
              <w:t xml:space="preserve">Финляндия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Узбекистан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Латвия   </w:t>
            </w:r>
            <w:r w:rsidRPr="00023093">
              <w:rPr>
                <w:rStyle w:val="FontStyle53"/>
                <w:b w:val="0"/>
              </w:rPr>
              <w:t xml:space="preserve">4) </w:t>
            </w:r>
            <w:r w:rsidRPr="00023093">
              <w:rPr>
                <w:rStyle w:val="FontStyle46"/>
                <w:rFonts w:ascii="Times New Roman" w:hAnsi="Times New Roman" w:cs="Times New Roman"/>
              </w:rPr>
              <w:t>Эстония</w:t>
            </w:r>
          </w:p>
          <w:p w:rsidR="0016509D" w:rsidRPr="00023093" w:rsidRDefault="0016509D" w:rsidP="00DF4032">
            <w:pPr>
              <w:pStyle w:val="Style3"/>
              <w:widowControl/>
              <w:spacing w:line="240" w:lineRule="auto"/>
              <w:jc w:val="both"/>
              <w:rPr>
                <w:rStyle w:val="FontStyle46"/>
                <w:rFonts w:ascii="Times New Roman" w:hAnsi="Times New Roman" w:cs="Times New Roman"/>
                <w:spacing w:val="-14"/>
              </w:rPr>
            </w:pPr>
            <w:r w:rsidRPr="00023093">
              <w:rPr>
                <w:rStyle w:val="FontStyle46"/>
                <w:rFonts w:ascii="Times New Roman" w:hAnsi="Times New Roman" w:cs="Times New Roman"/>
                <w:spacing w:val="-14"/>
              </w:rPr>
              <w:t>A3. Какой народ входит в тройку самых многочисленных народов России?</w:t>
            </w:r>
          </w:p>
          <w:p w:rsidR="0016509D" w:rsidRPr="00023093" w:rsidRDefault="0016509D" w:rsidP="00DF4032">
            <w:pPr>
              <w:pStyle w:val="Style3"/>
              <w:widowControl/>
              <w:spacing w:line="240" w:lineRule="auto"/>
              <w:jc w:val="both"/>
              <w:rPr>
                <w:rStyle w:val="FontStyle62"/>
                <w:rFonts w:ascii="Times New Roman" w:hAnsi="Times New Roman" w:cs="Times New Roman"/>
                <w:b w:val="0"/>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татары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чеченцы   </w:t>
            </w:r>
            <w:r w:rsidRPr="00023093">
              <w:rPr>
                <w:rStyle w:val="FontStyle60"/>
                <w:rFonts w:ascii="Times New Roman" w:hAnsi="Times New Roman" w:cs="Times New Roman"/>
              </w:rPr>
              <w:t>3)</w:t>
            </w:r>
            <w:r w:rsidRPr="00023093">
              <w:rPr>
                <w:rStyle w:val="FontStyle46"/>
                <w:rFonts w:ascii="Times New Roman" w:hAnsi="Times New Roman" w:cs="Times New Roman"/>
              </w:rPr>
              <w:t xml:space="preserve">белорусы   </w:t>
            </w:r>
            <w:r w:rsidRPr="00023093">
              <w:rPr>
                <w:rStyle w:val="FontStyle62"/>
                <w:rFonts w:ascii="Times New Roman" w:hAnsi="Times New Roman" w:cs="Times New Roman"/>
                <w:b w:val="0"/>
              </w:rPr>
              <w:t>4)</w:t>
            </w:r>
            <w:r w:rsidRPr="00023093">
              <w:rPr>
                <w:rStyle w:val="FontStyle46"/>
                <w:rFonts w:ascii="Times New Roman" w:hAnsi="Times New Roman" w:cs="Times New Roman"/>
              </w:rPr>
              <w:t>евреи</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4</w:t>
            </w:r>
            <w:proofErr w:type="gramEnd"/>
            <w:r w:rsidRPr="00023093">
              <w:rPr>
                <w:rStyle w:val="FontStyle46"/>
                <w:rFonts w:ascii="Times New Roman" w:hAnsi="Times New Roman" w:cs="Times New Roman"/>
              </w:rPr>
              <w:t xml:space="preserve">. Какая республика имеет самую низкую долю коренного населения? </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Удмуртия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Алтай   </w:t>
            </w:r>
            <w:r w:rsidRPr="00023093">
              <w:rPr>
                <w:rStyle w:val="FontStyle58"/>
                <w:rFonts w:ascii="Times New Roman" w:hAnsi="Times New Roman" w:cs="Times New Roman"/>
              </w:rPr>
              <w:t xml:space="preserve">3) </w:t>
            </w:r>
            <w:r w:rsidRPr="00023093">
              <w:rPr>
                <w:rStyle w:val="FontStyle46"/>
                <w:rFonts w:ascii="Times New Roman" w:hAnsi="Times New Roman" w:cs="Times New Roman"/>
              </w:rPr>
              <w:t xml:space="preserve">Карелия   </w:t>
            </w:r>
            <w:r w:rsidRPr="00023093">
              <w:rPr>
                <w:rStyle w:val="FontStyle62"/>
                <w:rFonts w:ascii="Times New Roman" w:hAnsi="Times New Roman" w:cs="Times New Roman"/>
                <w:b w:val="0"/>
              </w:rPr>
              <w:t xml:space="preserve"> 4) </w:t>
            </w:r>
            <w:r w:rsidRPr="00023093">
              <w:rPr>
                <w:rStyle w:val="FontStyle46"/>
                <w:rFonts w:ascii="Times New Roman" w:hAnsi="Times New Roman" w:cs="Times New Roman"/>
              </w:rPr>
              <w:t>Башкортостан</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А5. Какой народ исповедует православие?</w:t>
            </w:r>
          </w:p>
          <w:p w:rsidR="0016509D" w:rsidRPr="00023093" w:rsidRDefault="0016509D" w:rsidP="00DF4032">
            <w:pPr>
              <w:pStyle w:val="Style9"/>
              <w:widowControl/>
              <w:tabs>
                <w:tab w:val="left" w:pos="269"/>
              </w:tabs>
              <w:jc w:val="both"/>
              <w:rPr>
                <w:rStyle w:val="FontStyle62"/>
                <w:rFonts w:ascii="Times New Roman" w:hAnsi="Times New Roman" w:cs="Times New Roman"/>
                <w:b w:val="0"/>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адыгейцы   </w:t>
            </w:r>
            <w:r w:rsidRPr="00023093">
              <w:rPr>
                <w:rStyle w:val="FontStyle62"/>
                <w:rFonts w:ascii="Times New Roman" w:hAnsi="Times New Roman" w:cs="Times New Roman"/>
                <w:b w:val="0"/>
              </w:rPr>
              <w:t>2)</w:t>
            </w:r>
            <w:r w:rsidRPr="00023093">
              <w:rPr>
                <w:rStyle w:val="FontStyle46"/>
                <w:rFonts w:ascii="Times New Roman" w:hAnsi="Times New Roman" w:cs="Times New Roman"/>
              </w:rPr>
              <w:t xml:space="preserve">якуты   </w:t>
            </w:r>
            <w:r w:rsidRPr="00023093">
              <w:rPr>
                <w:rStyle w:val="FontStyle60"/>
                <w:rFonts w:ascii="Times New Roman" w:hAnsi="Times New Roman" w:cs="Times New Roman"/>
              </w:rPr>
              <w:t xml:space="preserve">3) </w:t>
            </w:r>
            <w:r w:rsidRPr="00023093">
              <w:rPr>
                <w:rStyle w:val="FontStyle46"/>
                <w:rFonts w:ascii="Times New Roman" w:hAnsi="Times New Roman" w:cs="Times New Roman"/>
              </w:rPr>
              <w:t xml:space="preserve">татары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калмыки</w:t>
            </w:r>
          </w:p>
          <w:p w:rsidR="0016509D" w:rsidRPr="00023093" w:rsidRDefault="0016509D" w:rsidP="00DF4032">
            <w:pPr>
              <w:pStyle w:val="Style3"/>
              <w:widowControl/>
              <w:spacing w:line="240" w:lineRule="auto"/>
              <w:jc w:val="both"/>
              <w:rPr>
                <w:rStyle w:val="FontStyle46"/>
                <w:rFonts w:ascii="Times New Roman" w:hAnsi="Times New Roman" w:cs="Times New Roman"/>
                <w:spacing w:val="-14"/>
              </w:rPr>
            </w:pPr>
            <w:r w:rsidRPr="00023093">
              <w:rPr>
                <w:rStyle w:val="FontStyle46"/>
                <w:rFonts w:ascii="Times New Roman" w:hAnsi="Times New Roman" w:cs="Times New Roman"/>
                <w:spacing w:val="-14"/>
              </w:rPr>
              <w:t>А</w:t>
            </w:r>
            <w:proofErr w:type="gramStart"/>
            <w:r w:rsidRPr="00023093">
              <w:rPr>
                <w:rStyle w:val="FontStyle46"/>
                <w:rFonts w:ascii="Times New Roman" w:hAnsi="Times New Roman" w:cs="Times New Roman"/>
                <w:spacing w:val="-14"/>
              </w:rPr>
              <w:t>6</w:t>
            </w:r>
            <w:proofErr w:type="gramEnd"/>
            <w:r w:rsidRPr="00023093">
              <w:rPr>
                <w:rStyle w:val="FontStyle46"/>
                <w:rFonts w:ascii="Times New Roman" w:hAnsi="Times New Roman" w:cs="Times New Roman"/>
                <w:spacing w:val="-14"/>
              </w:rPr>
              <w:t>. Как называется переселение людей из одних мест проживания в другие?</w:t>
            </w:r>
          </w:p>
          <w:p w:rsidR="0016509D" w:rsidRPr="00023093" w:rsidRDefault="0016509D" w:rsidP="00DF4032">
            <w:pPr>
              <w:pStyle w:val="Style9"/>
              <w:widowControl/>
              <w:tabs>
                <w:tab w:val="left" w:pos="269"/>
              </w:tabs>
              <w:jc w:val="both"/>
              <w:rPr>
                <w:rStyle w:val="FontStyle46"/>
                <w:rFonts w:ascii="Times New Roman" w:hAnsi="Times New Roman" w:cs="Times New Roman"/>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миграция   2</w:t>
            </w:r>
            <w:r w:rsidRPr="00023093">
              <w:rPr>
                <w:rStyle w:val="FontStyle62"/>
                <w:rFonts w:ascii="Times New Roman" w:hAnsi="Times New Roman" w:cs="Times New Roman"/>
                <w:b w:val="0"/>
              </w:rPr>
              <w:t xml:space="preserve">) </w:t>
            </w:r>
            <w:r w:rsidRPr="00023093">
              <w:rPr>
                <w:rStyle w:val="FontStyle46"/>
                <w:rFonts w:ascii="Times New Roman" w:hAnsi="Times New Roman" w:cs="Times New Roman"/>
              </w:rPr>
              <w:t xml:space="preserve">урбанизация   </w:t>
            </w:r>
            <w:r w:rsidRPr="00023093">
              <w:rPr>
                <w:rStyle w:val="FontStyle60"/>
                <w:rFonts w:ascii="Times New Roman" w:hAnsi="Times New Roman" w:cs="Times New Roman"/>
              </w:rPr>
              <w:t>3)</w:t>
            </w:r>
            <w:r w:rsidRPr="00023093">
              <w:rPr>
                <w:rStyle w:val="FontStyle46"/>
                <w:rFonts w:ascii="Times New Roman" w:hAnsi="Times New Roman" w:cs="Times New Roman"/>
              </w:rPr>
              <w:t xml:space="preserve">депопуляция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воспроизводство</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7</w:t>
            </w:r>
            <w:proofErr w:type="gramEnd"/>
            <w:r w:rsidRPr="00023093">
              <w:rPr>
                <w:rStyle w:val="FontStyle46"/>
                <w:rFonts w:ascii="Times New Roman" w:hAnsi="Times New Roman" w:cs="Times New Roman"/>
              </w:rPr>
              <w:t>. Какой народ живет в Сибири?</w:t>
            </w:r>
          </w:p>
          <w:p w:rsidR="0016509D" w:rsidRPr="00023093" w:rsidRDefault="0016509D" w:rsidP="00DF4032">
            <w:pPr>
              <w:pStyle w:val="Style9"/>
              <w:widowControl/>
              <w:tabs>
                <w:tab w:val="left" w:pos="283"/>
              </w:tabs>
              <w:jc w:val="both"/>
              <w:rPr>
                <w:rStyle w:val="FontStyle46"/>
                <w:rFonts w:ascii="Times New Roman" w:hAnsi="Times New Roman" w:cs="Times New Roman"/>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коми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карелы   </w:t>
            </w:r>
            <w:r w:rsidRPr="00023093">
              <w:rPr>
                <w:rStyle w:val="FontStyle60"/>
                <w:rFonts w:ascii="Times New Roman" w:hAnsi="Times New Roman" w:cs="Times New Roman"/>
              </w:rPr>
              <w:t xml:space="preserve">3) </w:t>
            </w:r>
            <w:r w:rsidRPr="00023093">
              <w:rPr>
                <w:rStyle w:val="FontStyle46"/>
                <w:rFonts w:ascii="Times New Roman" w:hAnsi="Times New Roman" w:cs="Times New Roman"/>
              </w:rPr>
              <w:t xml:space="preserve">хакасы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марийцы</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А8. Укажите город-миллионер.</w:t>
            </w:r>
          </w:p>
          <w:p w:rsidR="0016509D" w:rsidRPr="00023093" w:rsidRDefault="0016509D" w:rsidP="00DF4032">
            <w:pPr>
              <w:pStyle w:val="Style9"/>
              <w:widowControl/>
              <w:tabs>
                <w:tab w:val="left" w:pos="283"/>
                <w:tab w:val="left" w:pos="2851"/>
              </w:tabs>
              <w:jc w:val="both"/>
              <w:rPr>
                <w:rStyle w:val="FontStyle62"/>
                <w:rFonts w:ascii="Times New Roman" w:hAnsi="Times New Roman" w:cs="Times New Roman"/>
                <w:b w:val="0"/>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Киров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Воронеж   </w:t>
            </w:r>
            <w:r w:rsidRPr="00023093">
              <w:rPr>
                <w:rStyle w:val="FontStyle60"/>
                <w:rFonts w:ascii="Times New Roman" w:hAnsi="Times New Roman" w:cs="Times New Roman"/>
              </w:rPr>
              <w:t xml:space="preserve">3) </w:t>
            </w:r>
            <w:r w:rsidRPr="00023093">
              <w:rPr>
                <w:rStyle w:val="FontStyle46"/>
                <w:rFonts w:ascii="Times New Roman" w:hAnsi="Times New Roman" w:cs="Times New Roman"/>
              </w:rPr>
              <w:t xml:space="preserve">Пенза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Самара</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9</w:t>
            </w:r>
            <w:proofErr w:type="gramEnd"/>
            <w:r w:rsidRPr="00023093">
              <w:rPr>
                <w:rStyle w:val="FontStyle46"/>
                <w:rFonts w:ascii="Times New Roman" w:hAnsi="Times New Roman" w:cs="Times New Roman"/>
              </w:rPr>
              <w:t>. Какая область имеет большую плотность населения?</w:t>
            </w:r>
          </w:p>
          <w:p w:rsidR="0016509D" w:rsidRPr="00023093" w:rsidRDefault="0016509D" w:rsidP="00DF4032">
            <w:pPr>
              <w:pStyle w:val="Style5"/>
              <w:widowControl/>
              <w:rPr>
                <w:rStyle w:val="FontStyle46"/>
                <w:rFonts w:ascii="Times New Roman" w:hAnsi="Times New Roman" w:cs="Times New Roman"/>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Московская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Магаданская   </w:t>
            </w:r>
            <w:r w:rsidRPr="00023093">
              <w:rPr>
                <w:rStyle w:val="FontStyle60"/>
                <w:rFonts w:ascii="Times New Roman" w:hAnsi="Times New Roman" w:cs="Times New Roman"/>
              </w:rPr>
              <w:t xml:space="preserve">3) </w:t>
            </w:r>
            <w:r w:rsidRPr="00023093">
              <w:rPr>
                <w:rStyle w:val="FontStyle46"/>
                <w:rFonts w:ascii="Times New Roman" w:hAnsi="Times New Roman" w:cs="Times New Roman"/>
              </w:rPr>
              <w:t xml:space="preserve">Архангельская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Кировская</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А10. Укажите главный фактор размещения предприятий точного машиностроения.</w:t>
            </w:r>
          </w:p>
          <w:p w:rsidR="0016509D" w:rsidRDefault="0016509D" w:rsidP="00DF4032">
            <w:pPr>
              <w:pStyle w:val="Style9"/>
              <w:widowControl/>
              <w:tabs>
                <w:tab w:val="left" w:pos="283"/>
              </w:tabs>
              <w:jc w:val="both"/>
              <w:rPr>
                <w:rStyle w:val="FontStyle46"/>
                <w:rFonts w:ascii="Times New Roman" w:hAnsi="Times New Roman" w:cs="Times New Roman"/>
              </w:rPr>
            </w:pPr>
            <w:r w:rsidRPr="00023093">
              <w:rPr>
                <w:rStyle w:val="FontStyle62"/>
                <w:rFonts w:ascii="Times New Roman" w:hAnsi="Times New Roman" w:cs="Times New Roman"/>
                <w:b w:val="0"/>
              </w:rPr>
              <w:t>1</w:t>
            </w:r>
            <w:r w:rsidRPr="00023093">
              <w:rPr>
                <w:rStyle w:val="FontStyle46"/>
                <w:rFonts w:ascii="Times New Roman" w:hAnsi="Times New Roman" w:cs="Times New Roman"/>
              </w:rPr>
              <w:t xml:space="preserve">) материалоемкость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трудоемкость  </w:t>
            </w:r>
            <w:r w:rsidRPr="00023093">
              <w:rPr>
                <w:rStyle w:val="FontStyle60"/>
                <w:rFonts w:ascii="Times New Roman" w:hAnsi="Times New Roman" w:cs="Times New Roman"/>
              </w:rPr>
              <w:t xml:space="preserve">3) </w:t>
            </w:r>
            <w:r w:rsidRPr="00023093">
              <w:rPr>
                <w:rStyle w:val="FontStyle46"/>
                <w:rFonts w:ascii="Times New Roman" w:hAnsi="Times New Roman" w:cs="Times New Roman"/>
              </w:rPr>
              <w:t xml:space="preserve">наукоемкость  </w:t>
            </w:r>
          </w:p>
          <w:p w:rsidR="0016509D" w:rsidRPr="00023093" w:rsidRDefault="0016509D" w:rsidP="00DF4032">
            <w:pPr>
              <w:pStyle w:val="Style9"/>
              <w:widowControl/>
              <w:tabs>
                <w:tab w:val="left" w:pos="283"/>
              </w:tabs>
              <w:jc w:val="both"/>
              <w:rPr>
                <w:rStyle w:val="FontStyle46"/>
                <w:rFonts w:ascii="Times New Roman" w:hAnsi="Times New Roman" w:cs="Times New Roman"/>
              </w:rPr>
            </w:pP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потребительский</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АН. Какой фактор учитывался при размещении завода сельскохозяйственного машиностроения в Ростове-на-Дону?</w:t>
            </w:r>
          </w:p>
          <w:p w:rsidR="0016509D" w:rsidRPr="00023093" w:rsidRDefault="0016509D" w:rsidP="00DF4032">
            <w:pPr>
              <w:pStyle w:val="Style9"/>
              <w:widowControl/>
              <w:tabs>
                <w:tab w:val="left" w:pos="283"/>
              </w:tabs>
              <w:jc w:val="both"/>
              <w:rPr>
                <w:rStyle w:val="FontStyle62"/>
                <w:rFonts w:ascii="Times New Roman" w:hAnsi="Times New Roman" w:cs="Times New Roman"/>
                <w:b w:val="0"/>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сырьевой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потребительский   </w:t>
            </w:r>
            <w:r w:rsidRPr="00023093">
              <w:rPr>
                <w:rStyle w:val="FontStyle60"/>
                <w:rFonts w:ascii="Times New Roman" w:hAnsi="Times New Roman" w:cs="Times New Roman"/>
              </w:rPr>
              <w:t xml:space="preserve">3) </w:t>
            </w:r>
            <w:r w:rsidRPr="00023093">
              <w:rPr>
                <w:rStyle w:val="FontStyle46"/>
                <w:rFonts w:ascii="Times New Roman" w:hAnsi="Times New Roman" w:cs="Times New Roman"/>
              </w:rPr>
              <w:t xml:space="preserve">транспортный   </w:t>
            </w:r>
            <w:r w:rsidRPr="00023093">
              <w:rPr>
                <w:rStyle w:val="FontStyle62"/>
                <w:rFonts w:ascii="Times New Roman" w:hAnsi="Times New Roman" w:cs="Times New Roman"/>
                <w:b w:val="0"/>
              </w:rPr>
              <w:t>4)</w:t>
            </w:r>
            <w:r w:rsidRPr="00023093">
              <w:rPr>
                <w:rStyle w:val="FontStyle46"/>
                <w:rFonts w:ascii="Times New Roman" w:hAnsi="Times New Roman" w:cs="Times New Roman"/>
              </w:rPr>
              <w:t>трудовой</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А12. Укажите город, в котором выпускают бронетранспортеры.</w:t>
            </w:r>
          </w:p>
          <w:p w:rsidR="0016509D" w:rsidRPr="00023093" w:rsidRDefault="0016509D" w:rsidP="00DF4032">
            <w:pPr>
              <w:pStyle w:val="Style5"/>
              <w:widowControl/>
              <w:rPr>
                <w:rStyle w:val="FontStyle46"/>
                <w:rFonts w:ascii="Times New Roman" w:hAnsi="Times New Roman" w:cs="Times New Roman"/>
                <w:lang w:eastAsia="en-US"/>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Истра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Арзамас   </w:t>
            </w:r>
            <w:r w:rsidRPr="00023093">
              <w:rPr>
                <w:rStyle w:val="FontStyle60"/>
                <w:rFonts w:ascii="Times New Roman" w:hAnsi="Times New Roman" w:cs="Times New Roman"/>
              </w:rPr>
              <w:t>3</w:t>
            </w:r>
            <w:r w:rsidRPr="00023093">
              <w:rPr>
                <w:rStyle w:val="FontStyle46"/>
                <w:rFonts w:ascii="Times New Roman" w:hAnsi="Times New Roman" w:cs="Times New Roman"/>
              </w:rPr>
              <w:t xml:space="preserve">)Тула   </w:t>
            </w:r>
            <w:r w:rsidRPr="00023093">
              <w:rPr>
                <w:rStyle w:val="FontStyle62"/>
                <w:rFonts w:ascii="Times New Roman" w:hAnsi="Times New Roman" w:cs="Times New Roman"/>
                <w:b w:val="0"/>
                <w:lang w:eastAsia="en-US"/>
              </w:rPr>
              <w:t xml:space="preserve">4) </w:t>
            </w:r>
            <w:r w:rsidRPr="00023093">
              <w:rPr>
                <w:rStyle w:val="FontStyle46"/>
                <w:rFonts w:ascii="Times New Roman" w:hAnsi="Times New Roman" w:cs="Times New Roman"/>
                <w:lang w:eastAsia="en-US"/>
              </w:rPr>
              <w:t>Норильск</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А13. Укажите город, в котором находится главный центр военного судостроения.</w:t>
            </w:r>
          </w:p>
          <w:p w:rsidR="0016509D" w:rsidRPr="00023093" w:rsidRDefault="0016509D" w:rsidP="00DF4032">
            <w:pPr>
              <w:pStyle w:val="Style9"/>
              <w:widowControl/>
              <w:tabs>
                <w:tab w:val="left" w:pos="283"/>
              </w:tabs>
              <w:jc w:val="both"/>
              <w:rPr>
                <w:rStyle w:val="FontStyle62"/>
                <w:rFonts w:ascii="Times New Roman" w:hAnsi="Times New Roman" w:cs="Times New Roman"/>
                <w:b w:val="0"/>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Улан-Удэ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Санкт-Петербург   </w:t>
            </w:r>
            <w:r w:rsidRPr="00023093">
              <w:rPr>
                <w:rStyle w:val="FontStyle60"/>
                <w:rFonts w:ascii="Times New Roman" w:hAnsi="Times New Roman" w:cs="Times New Roman"/>
              </w:rPr>
              <w:t xml:space="preserve">3) </w:t>
            </w:r>
            <w:r w:rsidRPr="00023093">
              <w:rPr>
                <w:rStyle w:val="FontStyle46"/>
                <w:rFonts w:ascii="Times New Roman" w:hAnsi="Times New Roman" w:cs="Times New Roman"/>
              </w:rPr>
              <w:t xml:space="preserve">Рыбинск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Уфа</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А14. В каком районе находится самая крупная ГЭС России?</w:t>
            </w:r>
          </w:p>
          <w:p w:rsidR="0016509D" w:rsidRPr="00023093" w:rsidRDefault="0016509D" w:rsidP="00DF4032">
            <w:pPr>
              <w:pStyle w:val="Style4"/>
              <w:widowControl/>
              <w:tabs>
                <w:tab w:val="left" w:pos="269"/>
              </w:tabs>
              <w:spacing w:line="240" w:lineRule="auto"/>
              <w:rPr>
                <w:rStyle w:val="FontStyle46"/>
                <w:rFonts w:ascii="Times New Roman" w:hAnsi="Times New Roman" w:cs="Times New Roman"/>
              </w:rPr>
            </w:pPr>
            <w:r w:rsidRPr="00023093">
              <w:rPr>
                <w:rStyle w:val="FontStyle62"/>
                <w:rFonts w:ascii="Times New Roman" w:hAnsi="Times New Roman" w:cs="Times New Roman"/>
                <w:b w:val="0"/>
              </w:rPr>
              <w:t>1</w:t>
            </w:r>
            <w:r w:rsidRPr="00023093">
              <w:rPr>
                <w:rStyle w:val="FontStyle46"/>
                <w:rFonts w:ascii="Times New Roman" w:hAnsi="Times New Roman" w:cs="Times New Roman"/>
              </w:rPr>
              <w:t xml:space="preserve">) в Поволжском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в Восточно-Сибирском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в Северном   4</w:t>
            </w:r>
            <w:r w:rsidRPr="00023093">
              <w:rPr>
                <w:rStyle w:val="FontStyle62"/>
                <w:rFonts w:ascii="Times New Roman" w:hAnsi="Times New Roman" w:cs="Times New Roman"/>
                <w:b w:val="0"/>
              </w:rPr>
              <w:t xml:space="preserve">) </w:t>
            </w:r>
            <w:r w:rsidRPr="00023093">
              <w:rPr>
                <w:rStyle w:val="FontStyle46"/>
                <w:rFonts w:ascii="Times New Roman" w:hAnsi="Times New Roman" w:cs="Times New Roman"/>
              </w:rPr>
              <w:t>в Дальневосточном</w:t>
            </w:r>
          </w:p>
          <w:p w:rsidR="0016509D" w:rsidRPr="00023093" w:rsidRDefault="0016509D" w:rsidP="00DF4032">
            <w:pPr>
              <w:pStyle w:val="Style5"/>
              <w:widowControl/>
              <w:rPr>
                <w:rStyle w:val="FontStyle54"/>
                <w:b w:val="0"/>
              </w:rPr>
            </w:pPr>
            <w:r w:rsidRPr="00023093">
              <w:rPr>
                <w:rStyle w:val="FontStyle46"/>
                <w:rFonts w:ascii="Times New Roman" w:hAnsi="Times New Roman" w:cs="Times New Roman"/>
              </w:rPr>
              <w:t>А15. Определите район по его описанию «</w:t>
            </w:r>
            <w:r w:rsidRPr="00023093">
              <w:rPr>
                <w:rStyle w:val="FontStyle54"/>
                <w:b w:val="0"/>
              </w:rPr>
              <w:t>На территории района находится несколько крупных морских портов. Отраслями специализации являются лесная, рыбная, цветная металлургия. Район имеет претензии со стороны «морского соседа».</w:t>
            </w:r>
          </w:p>
          <w:p w:rsidR="0016509D" w:rsidRPr="00023093" w:rsidRDefault="0016509D" w:rsidP="00DF4032">
            <w:pPr>
              <w:pStyle w:val="Style5"/>
              <w:widowControl/>
              <w:rPr>
                <w:rStyle w:val="FontStyle46"/>
                <w:rFonts w:ascii="Times New Roman" w:hAnsi="Times New Roman" w:cs="Times New Roman"/>
                <w:spacing w:val="-14"/>
              </w:rPr>
            </w:pPr>
            <w:r w:rsidRPr="00023093">
              <w:rPr>
                <w:rStyle w:val="FontStyle46"/>
                <w:rFonts w:ascii="Times New Roman" w:hAnsi="Times New Roman" w:cs="Times New Roman"/>
                <w:bCs/>
                <w:spacing w:val="-14"/>
              </w:rPr>
              <w:t>1</w:t>
            </w:r>
            <w:r w:rsidRPr="00023093">
              <w:rPr>
                <w:rStyle w:val="FontStyle46"/>
                <w:rFonts w:ascii="Times New Roman" w:hAnsi="Times New Roman" w:cs="Times New Roman"/>
                <w:spacing w:val="-14"/>
              </w:rPr>
              <w:t xml:space="preserve">) Северный   </w:t>
            </w:r>
            <w:r w:rsidRPr="00023093">
              <w:rPr>
                <w:rStyle w:val="FontStyle46"/>
                <w:rFonts w:ascii="Times New Roman" w:hAnsi="Times New Roman" w:cs="Times New Roman"/>
                <w:bCs/>
                <w:spacing w:val="-14"/>
              </w:rPr>
              <w:t xml:space="preserve">2) </w:t>
            </w:r>
            <w:r w:rsidRPr="00023093">
              <w:rPr>
                <w:rStyle w:val="FontStyle46"/>
                <w:rFonts w:ascii="Times New Roman" w:hAnsi="Times New Roman" w:cs="Times New Roman"/>
                <w:spacing w:val="-14"/>
              </w:rPr>
              <w:t xml:space="preserve">Северо-Кавказский   </w:t>
            </w:r>
            <w:r w:rsidRPr="00023093">
              <w:rPr>
                <w:rStyle w:val="FontStyle46"/>
                <w:rFonts w:ascii="Times New Roman" w:hAnsi="Times New Roman" w:cs="Times New Roman"/>
                <w:bCs/>
                <w:spacing w:val="-14"/>
              </w:rPr>
              <w:t xml:space="preserve">3) </w:t>
            </w:r>
            <w:r w:rsidRPr="00023093">
              <w:rPr>
                <w:rStyle w:val="FontStyle46"/>
                <w:rFonts w:ascii="Times New Roman" w:hAnsi="Times New Roman" w:cs="Times New Roman"/>
                <w:spacing w:val="-14"/>
              </w:rPr>
              <w:t xml:space="preserve">Дальневосточный   </w:t>
            </w:r>
            <w:r w:rsidRPr="00023093">
              <w:rPr>
                <w:rStyle w:val="FontStyle46"/>
                <w:rFonts w:ascii="Times New Roman" w:hAnsi="Times New Roman" w:cs="Times New Roman"/>
                <w:bCs/>
                <w:spacing w:val="-14"/>
              </w:rPr>
              <w:t xml:space="preserve">4) </w:t>
            </w:r>
            <w:r w:rsidRPr="00023093">
              <w:rPr>
                <w:rStyle w:val="FontStyle46"/>
                <w:rFonts w:ascii="Times New Roman" w:hAnsi="Times New Roman" w:cs="Times New Roman"/>
                <w:spacing w:val="-14"/>
              </w:rPr>
              <w:t>Поволжский</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В</w:t>
            </w:r>
            <w:proofErr w:type="gramStart"/>
            <w:r w:rsidRPr="00023093">
              <w:rPr>
                <w:rStyle w:val="FontStyle46"/>
                <w:rFonts w:ascii="Times New Roman" w:hAnsi="Times New Roman" w:cs="Times New Roman"/>
              </w:rPr>
              <w:t>1</w:t>
            </w:r>
            <w:proofErr w:type="gramEnd"/>
            <w:r w:rsidRPr="00023093">
              <w:rPr>
                <w:rStyle w:val="FontStyle46"/>
                <w:rFonts w:ascii="Times New Roman" w:hAnsi="Times New Roman" w:cs="Times New Roman"/>
              </w:rPr>
              <w:t>. Укажите три центра производства алюминия.</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1) Братск        2) Сыктывкар   3)   Пермь</w:t>
            </w:r>
          </w:p>
          <w:p w:rsidR="0016509D" w:rsidRPr="00023093" w:rsidRDefault="0016509D" w:rsidP="00DF4032">
            <w:pPr>
              <w:pStyle w:val="Style5"/>
              <w:widowControl/>
              <w:rPr>
                <w:rStyle w:val="FontStyle62"/>
                <w:rFonts w:ascii="Times New Roman" w:hAnsi="Times New Roman" w:cs="Times New Roman"/>
                <w:b w:val="0"/>
              </w:rPr>
            </w:pPr>
            <w:r w:rsidRPr="00023093">
              <w:rPr>
                <w:rStyle w:val="FontStyle46"/>
                <w:rFonts w:ascii="Times New Roman" w:hAnsi="Times New Roman" w:cs="Times New Roman"/>
              </w:rPr>
              <w:t>4) Красноярск   5) Волхов       6) Ульяновск</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В</w:t>
            </w:r>
            <w:proofErr w:type="gramStart"/>
            <w:r w:rsidRPr="00023093">
              <w:rPr>
                <w:rStyle w:val="FontStyle46"/>
                <w:rFonts w:ascii="Times New Roman" w:hAnsi="Times New Roman" w:cs="Times New Roman"/>
              </w:rPr>
              <w:t>2</w:t>
            </w:r>
            <w:proofErr w:type="gramEnd"/>
            <w:r w:rsidRPr="00023093">
              <w:rPr>
                <w:rStyle w:val="FontStyle46"/>
                <w:rFonts w:ascii="Times New Roman" w:hAnsi="Times New Roman" w:cs="Times New Roman"/>
              </w:rPr>
              <w:t>. Установите соответствие.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9"/>
              <w:gridCol w:w="2359"/>
            </w:tblGrid>
            <w:tr w:rsidR="0016509D" w:rsidRPr="00023093" w:rsidTr="00DF4032">
              <w:tc>
                <w:tcPr>
                  <w:tcW w:w="3369" w:type="dxa"/>
                  <w:shd w:val="clear" w:color="auto" w:fill="auto"/>
                </w:tcPr>
                <w:p w:rsidR="0016509D" w:rsidRPr="00023093" w:rsidRDefault="0016509D" w:rsidP="00DF4032">
                  <w:pPr>
                    <w:pStyle w:val="Style11"/>
                    <w:widowControl/>
                    <w:jc w:val="both"/>
                    <w:rPr>
                      <w:rStyle w:val="FontStyle46"/>
                      <w:rFonts w:ascii="Times New Roman" w:hAnsi="Times New Roman" w:cs="Times New Roman"/>
                    </w:rPr>
                  </w:pPr>
                  <w:r w:rsidRPr="00023093">
                    <w:rPr>
                      <w:rStyle w:val="FontStyle62"/>
                      <w:rFonts w:ascii="Times New Roman" w:hAnsi="Times New Roman" w:cs="Times New Roman"/>
                      <w:b w:val="0"/>
                    </w:rPr>
                    <w:t xml:space="preserve">Субъект </w:t>
                  </w:r>
                  <w:r w:rsidRPr="00023093">
                    <w:rPr>
                      <w:rStyle w:val="FontStyle46"/>
                      <w:rFonts w:ascii="Times New Roman" w:hAnsi="Times New Roman" w:cs="Times New Roman"/>
                    </w:rPr>
                    <w:t>РФ</w:t>
                  </w:r>
                </w:p>
              </w:tc>
              <w:tc>
                <w:tcPr>
                  <w:tcW w:w="2976" w:type="dxa"/>
                  <w:shd w:val="clear" w:color="auto" w:fill="auto"/>
                </w:tcPr>
                <w:p w:rsidR="0016509D" w:rsidRPr="00023093" w:rsidRDefault="0016509D" w:rsidP="00DF4032">
                  <w:pPr>
                    <w:pStyle w:val="Style11"/>
                    <w:widowControl/>
                    <w:jc w:val="both"/>
                    <w:rPr>
                      <w:rStyle w:val="FontStyle62"/>
                      <w:rFonts w:ascii="Times New Roman" w:hAnsi="Times New Roman" w:cs="Times New Roman"/>
                      <w:b w:val="0"/>
                    </w:rPr>
                  </w:pPr>
                  <w:r w:rsidRPr="00023093">
                    <w:rPr>
                      <w:rStyle w:val="FontStyle62"/>
                      <w:rFonts w:ascii="Times New Roman" w:hAnsi="Times New Roman" w:cs="Times New Roman"/>
                      <w:b w:val="0"/>
                    </w:rPr>
                    <w:t>Административный центр</w:t>
                  </w:r>
                </w:p>
              </w:tc>
            </w:tr>
            <w:tr w:rsidR="0016509D" w:rsidRPr="00023093" w:rsidTr="00DF4032">
              <w:tc>
                <w:tcPr>
                  <w:tcW w:w="3369" w:type="dxa"/>
                  <w:shd w:val="clear" w:color="auto" w:fill="auto"/>
                </w:tcPr>
                <w:p w:rsidR="0016509D" w:rsidRPr="00023093" w:rsidRDefault="0016509D" w:rsidP="00DF4032">
                  <w:pPr>
                    <w:pStyle w:val="Style42"/>
                    <w:widowControl/>
                    <w:tabs>
                      <w:tab w:val="left" w:pos="298"/>
                    </w:tabs>
                    <w:spacing w:line="240" w:lineRule="auto"/>
                    <w:ind w:firstLine="0"/>
                    <w:jc w:val="both"/>
                    <w:rPr>
                      <w:rStyle w:val="FontStyle46"/>
                      <w:rFonts w:ascii="Times New Roman" w:hAnsi="Times New Roman" w:cs="Times New Roman"/>
                    </w:rPr>
                  </w:pPr>
                  <w:r w:rsidRPr="00023093">
                    <w:rPr>
                      <w:rStyle w:val="FontStyle62"/>
                      <w:rFonts w:ascii="Times New Roman" w:hAnsi="Times New Roman" w:cs="Times New Roman"/>
                      <w:b w:val="0"/>
                    </w:rPr>
                    <w:t>1</w:t>
                  </w:r>
                  <w:r w:rsidRPr="00023093">
                    <w:rPr>
                      <w:rStyle w:val="FontStyle46"/>
                      <w:rFonts w:ascii="Times New Roman" w:hAnsi="Times New Roman" w:cs="Times New Roman"/>
                    </w:rPr>
                    <w:t>) Республика Алтай</w:t>
                  </w:r>
                </w:p>
                <w:p w:rsidR="0016509D" w:rsidRPr="00023093" w:rsidRDefault="0016509D" w:rsidP="00DF4032">
                  <w:pPr>
                    <w:pStyle w:val="Style42"/>
                    <w:widowControl/>
                    <w:tabs>
                      <w:tab w:val="left" w:pos="341"/>
                    </w:tabs>
                    <w:spacing w:line="240" w:lineRule="auto"/>
                    <w:ind w:firstLine="0"/>
                    <w:jc w:val="both"/>
                    <w:rPr>
                      <w:rStyle w:val="FontStyle46"/>
                      <w:rFonts w:ascii="Times New Roman" w:hAnsi="Times New Roman" w:cs="Times New Roman"/>
                    </w:rPr>
                  </w:pP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Республика Башкортостан</w:t>
                  </w:r>
                </w:p>
                <w:p w:rsidR="0016509D" w:rsidRPr="00023093" w:rsidRDefault="0016509D" w:rsidP="00DF4032">
                  <w:pPr>
                    <w:pStyle w:val="Style42"/>
                    <w:widowControl/>
                    <w:tabs>
                      <w:tab w:val="left" w:pos="298"/>
                    </w:tabs>
                    <w:spacing w:line="240" w:lineRule="auto"/>
                    <w:ind w:firstLine="0"/>
                    <w:jc w:val="both"/>
                    <w:rPr>
                      <w:rStyle w:val="FontStyle46"/>
                      <w:rFonts w:ascii="Times New Roman" w:hAnsi="Times New Roman" w:cs="Times New Roman"/>
                    </w:rPr>
                  </w:pPr>
                  <w:r w:rsidRPr="00023093">
                    <w:rPr>
                      <w:rStyle w:val="FontStyle62"/>
                      <w:rFonts w:ascii="Times New Roman" w:hAnsi="Times New Roman" w:cs="Times New Roman"/>
                      <w:b w:val="0"/>
                    </w:rPr>
                    <w:t>3)</w:t>
                  </w:r>
                  <w:r w:rsidRPr="00023093">
                    <w:rPr>
                      <w:rStyle w:val="FontStyle62"/>
                      <w:rFonts w:ascii="Times New Roman" w:hAnsi="Times New Roman" w:cs="Times New Roman"/>
                      <w:b w:val="0"/>
                      <w:bCs w:val="0"/>
                    </w:rPr>
                    <w:t xml:space="preserve"> </w:t>
                  </w:r>
                  <w:r w:rsidRPr="00023093">
                    <w:rPr>
                      <w:rStyle w:val="FontStyle46"/>
                      <w:rFonts w:ascii="Times New Roman" w:hAnsi="Times New Roman" w:cs="Times New Roman"/>
                    </w:rPr>
                    <w:t>Республика Бурятия</w:t>
                  </w:r>
                </w:p>
              </w:tc>
              <w:tc>
                <w:tcPr>
                  <w:tcW w:w="2976" w:type="dxa"/>
                  <w:shd w:val="clear" w:color="auto" w:fill="auto"/>
                </w:tcPr>
                <w:p w:rsidR="0016509D" w:rsidRPr="00023093" w:rsidRDefault="0016509D" w:rsidP="00DF4032">
                  <w:pPr>
                    <w:pStyle w:val="Style39"/>
                    <w:widowControl/>
                    <w:tabs>
                      <w:tab w:val="left" w:pos="398"/>
                    </w:tabs>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A) Улан-Удэ</w:t>
                  </w:r>
                </w:p>
                <w:p w:rsidR="0016509D" w:rsidRPr="00023093" w:rsidRDefault="0016509D" w:rsidP="00DF4032">
                  <w:pPr>
                    <w:pStyle w:val="Style39"/>
                    <w:widowControl/>
                    <w:tabs>
                      <w:tab w:val="left" w:pos="398"/>
                    </w:tabs>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Б) Уфа</w:t>
                  </w:r>
                </w:p>
                <w:p w:rsidR="0016509D" w:rsidRPr="00023093" w:rsidRDefault="0016509D" w:rsidP="00DF4032">
                  <w:pPr>
                    <w:pStyle w:val="Style42"/>
                    <w:widowControl/>
                    <w:tabs>
                      <w:tab w:val="left" w:pos="398"/>
                    </w:tabs>
                    <w:spacing w:line="240" w:lineRule="auto"/>
                    <w:ind w:firstLine="0"/>
                    <w:jc w:val="both"/>
                    <w:rPr>
                      <w:rStyle w:val="FontStyle46"/>
                      <w:rFonts w:ascii="Times New Roman" w:hAnsi="Times New Roman" w:cs="Times New Roman"/>
                    </w:rPr>
                  </w:pPr>
                  <w:r w:rsidRPr="00023093">
                    <w:rPr>
                      <w:rStyle w:val="FontStyle46"/>
                      <w:rFonts w:ascii="Times New Roman" w:hAnsi="Times New Roman" w:cs="Times New Roman"/>
                    </w:rPr>
                    <w:t>B) Горно-Алтайск</w:t>
                  </w:r>
                </w:p>
              </w:tc>
            </w:tr>
          </w:tbl>
          <w:p w:rsidR="0016509D" w:rsidRPr="00023093" w:rsidRDefault="0016509D" w:rsidP="00DF4032">
            <w:pPr>
              <w:pStyle w:val="Style17"/>
              <w:widowControl/>
              <w:spacing w:line="240" w:lineRule="auto"/>
              <w:jc w:val="center"/>
              <w:rPr>
                <w:rStyle w:val="FontStyle45"/>
                <w:rFonts w:ascii="Times New Roman" w:hAnsi="Times New Roman" w:cs="Times New Roman"/>
                <w:b w:val="0"/>
              </w:rPr>
            </w:pPr>
          </w:p>
        </w:tc>
        <w:tc>
          <w:tcPr>
            <w:tcW w:w="7394" w:type="dxa"/>
            <w:shd w:val="clear" w:color="auto" w:fill="auto"/>
          </w:tcPr>
          <w:p w:rsidR="0016509D" w:rsidRPr="00023093" w:rsidRDefault="0016509D" w:rsidP="00DF4032">
            <w:pPr>
              <w:pStyle w:val="Style2"/>
              <w:widowControl/>
              <w:spacing w:line="240" w:lineRule="auto"/>
              <w:jc w:val="center"/>
              <w:rPr>
                <w:rStyle w:val="FontStyle46"/>
              </w:rPr>
            </w:pPr>
            <w:r w:rsidRPr="00023093">
              <w:rPr>
                <w:rStyle w:val="FontStyle63"/>
                <w:b w:val="0"/>
              </w:rPr>
              <w:t xml:space="preserve">Вариант </w:t>
            </w:r>
            <w:r w:rsidRPr="00023093">
              <w:rPr>
                <w:rStyle w:val="FontStyle46"/>
              </w:rPr>
              <w:t>2</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1</w:t>
            </w:r>
            <w:proofErr w:type="gramEnd"/>
            <w:r w:rsidRPr="00023093">
              <w:rPr>
                <w:rStyle w:val="FontStyle46"/>
                <w:rFonts w:ascii="Times New Roman" w:hAnsi="Times New Roman" w:cs="Times New Roman"/>
              </w:rPr>
              <w:t>. Укажите страну, с которой у России только морская граница.</w:t>
            </w:r>
          </w:p>
          <w:p w:rsidR="0016509D" w:rsidRPr="00023093" w:rsidRDefault="0016509D" w:rsidP="00DF4032">
            <w:pPr>
              <w:pStyle w:val="Style4"/>
              <w:widowControl/>
              <w:tabs>
                <w:tab w:val="left" w:pos="269"/>
              </w:tabs>
              <w:spacing w:line="240" w:lineRule="auto"/>
              <w:rPr>
                <w:rStyle w:val="FontStyle62"/>
                <w:rFonts w:ascii="Times New Roman" w:hAnsi="Times New Roman" w:cs="Times New Roman"/>
                <w:b w:val="0"/>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Норвегия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США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КНДР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Украина</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2</w:t>
            </w:r>
            <w:proofErr w:type="gramEnd"/>
            <w:r w:rsidRPr="00023093">
              <w:rPr>
                <w:rStyle w:val="FontStyle46"/>
                <w:rFonts w:ascii="Times New Roman" w:hAnsi="Times New Roman" w:cs="Times New Roman"/>
              </w:rPr>
              <w:t>. Какая страна является для России соседом «второго порядка»?</w:t>
            </w:r>
          </w:p>
          <w:p w:rsidR="0016509D" w:rsidRPr="00023093" w:rsidRDefault="0016509D" w:rsidP="00DF4032">
            <w:pPr>
              <w:pStyle w:val="Style4"/>
              <w:widowControl/>
              <w:tabs>
                <w:tab w:val="left" w:pos="269"/>
                <w:tab w:val="left" w:pos="2851"/>
              </w:tabs>
              <w:spacing w:line="240" w:lineRule="auto"/>
              <w:rPr>
                <w:rStyle w:val="FontStyle62"/>
                <w:rFonts w:ascii="Times New Roman" w:hAnsi="Times New Roman" w:cs="Times New Roman"/>
                <w:b w:val="0"/>
              </w:rPr>
            </w:pPr>
            <w:r w:rsidRPr="00023093">
              <w:rPr>
                <w:rStyle w:val="FontStyle62"/>
                <w:rFonts w:ascii="Times New Roman" w:hAnsi="Times New Roman" w:cs="Times New Roman"/>
                <w:b w:val="0"/>
              </w:rPr>
              <w:t>1</w:t>
            </w:r>
            <w:r w:rsidRPr="00023093">
              <w:rPr>
                <w:rStyle w:val="FontStyle46"/>
                <w:rFonts w:ascii="Times New Roman" w:hAnsi="Times New Roman" w:cs="Times New Roman"/>
              </w:rPr>
              <w:t xml:space="preserve">) Грузия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Азербайджан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Армения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Финляндия</w:t>
            </w:r>
          </w:p>
          <w:p w:rsidR="0016509D" w:rsidRPr="00023093" w:rsidRDefault="0016509D" w:rsidP="00DF4032">
            <w:pPr>
              <w:pStyle w:val="Style5"/>
              <w:widowControl/>
              <w:rPr>
                <w:rStyle w:val="FontStyle46"/>
                <w:rFonts w:ascii="Times New Roman" w:hAnsi="Times New Roman" w:cs="Times New Roman"/>
                <w:spacing w:val="-14"/>
              </w:rPr>
            </w:pPr>
            <w:r w:rsidRPr="00023093">
              <w:rPr>
                <w:rStyle w:val="FontStyle46"/>
                <w:rFonts w:ascii="Times New Roman" w:hAnsi="Times New Roman" w:cs="Times New Roman"/>
                <w:spacing w:val="-14"/>
              </w:rPr>
              <w:t>A3. Какая республика имеет самую высокую долю коренного населения?</w:t>
            </w:r>
          </w:p>
          <w:p w:rsidR="0016509D" w:rsidRPr="00023093" w:rsidRDefault="0016509D" w:rsidP="00DF4032">
            <w:pPr>
              <w:pStyle w:val="Style4"/>
              <w:widowControl/>
              <w:tabs>
                <w:tab w:val="left" w:pos="269"/>
              </w:tabs>
              <w:spacing w:line="240" w:lineRule="auto"/>
              <w:rPr>
                <w:rStyle w:val="FontStyle62"/>
                <w:rFonts w:ascii="Times New Roman" w:hAnsi="Times New Roman" w:cs="Times New Roman"/>
                <w:b w:val="0"/>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Хакасия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Татарстан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Дагестан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Карелия</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4</w:t>
            </w:r>
            <w:proofErr w:type="gramEnd"/>
            <w:r w:rsidRPr="00023093">
              <w:rPr>
                <w:rStyle w:val="FontStyle46"/>
                <w:rFonts w:ascii="Times New Roman" w:hAnsi="Times New Roman" w:cs="Times New Roman"/>
              </w:rPr>
              <w:t>. Какой народ исповедует ислам?</w:t>
            </w:r>
          </w:p>
          <w:p w:rsidR="0016509D" w:rsidRPr="00023093" w:rsidRDefault="0016509D" w:rsidP="00DF4032">
            <w:pPr>
              <w:pStyle w:val="Style4"/>
              <w:widowControl/>
              <w:tabs>
                <w:tab w:val="left" w:pos="269"/>
                <w:tab w:val="left" w:pos="2942"/>
              </w:tabs>
              <w:spacing w:line="240" w:lineRule="auto"/>
              <w:rPr>
                <w:rStyle w:val="FontStyle62"/>
                <w:rFonts w:ascii="Times New Roman" w:hAnsi="Times New Roman" w:cs="Times New Roman"/>
                <w:b w:val="0"/>
              </w:rPr>
            </w:pPr>
            <w:r w:rsidRPr="00023093">
              <w:rPr>
                <w:rStyle w:val="FontStyle62"/>
                <w:rFonts w:ascii="Times New Roman" w:hAnsi="Times New Roman" w:cs="Times New Roman"/>
                <w:b w:val="0"/>
              </w:rPr>
              <w:t>1</w:t>
            </w:r>
            <w:r w:rsidRPr="00023093">
              <w:rPr>
                <w:rStyle w:val="FontStyle46"/>
                <w:rFonts w:ascii="Times New Roman" w:hAnsi="Times New Roman" w:cs="Times New Roman"/>
              </w:rPr>
              <w:t xml:space="preserve">) калмыки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ингуши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чуваши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тувинцы</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А5. Как называется уменьшение численности населения в стране?</w:t>
            </w:r>
          </w:p>
          <w:p w:rsidR="0016509D" w:rsidRPr="00023093" w:rsidRDefault="0016509D" w:rsidP="00DF4032">
            <w:pPr>
              <w:pStyle w:val="Style5"/>
              <w:widowControl/>
              <w:rPr>
                <w:rStyle w:val="FontStyle46"/>
                <w:rFonts w:ascii="Times New Roman" w:hAnsi="Times New Roman" w:cs="Times New Roman"/>
                <w:spacing w:val="-14"/>
              </w:rPr>
            </w:pPr>
            <w:r w:rsidRPr="00023093">
              <w:rPr>
                <w:rStyle w:val="FontStyle46"/>
                <w:rFonts w:ascii="Times New Roman" w:hAnsi="Times New Roman" w:cs="Times New Roman"/>
                <w:bCs/>
                <w:spacing w:val="-14"/>
              </w:rPr>
              <w:t xml:space="preserve">1) </w:t>
            </w:r>
            <w:r w:rsidRPr="00023093">
              <w:rPr>
                <w:rStyle w:val="FontStyle46"/>
                <w:rFonts w:ascii="Times New Roman" w:hAnsi="Times New Roman" w:cs="Times New Roman"/>
                <w:spacing w:val="-14"/>
              </w:rPr>
              <w:t xml:space="preserve">миграция  </w:t>
            </w:r>
            <w:r w:rsidRPr="00023093">
              <w:rPr>
                <w:rStyle w:val="FontStyle46"/>
                <w:rFonts w:ascii="Times New Roman" w:hAnsi="Times New Roman" w:cs="Times New Roman"/>
                <w:bCs/>
                <w:spacing w:val="-14"/>
              </w:rPr>
              <w:t xml:space="preserve">2) </w:t>
            </w:r>
            <w:r w:rsidRPr="00023093">
              <w:rPr>
                <w:rStyle w:val="FontStyle46"/>
                <w:rFonts w:ascii="Times New Roman" w:hAnsi="Times New Roman" w:cs="Times New Roman"/>
                <w:spacing w:val="-14"/>
              </w:rPr>
              <w:t>естественный прирост  3</w:t>
            </w:r>
            <w:r w:rsidRPr="00023093">
              <w:rPr>
                <w:rStyle w:val="FontStyle46"/>
                <w:rFonts w:ascii="Times New Roman" w:hAnsi="Times New Roman" w:cs="Times New Roman"/>
                <w:bCs/>
                <w:spacing w:val="-14"/>
              </w:rPr>
              <w:t>)</w:t>
            </w:r>
            <w:r w:rsidRPr="00023093">
              <w:rPr>
                <w:rStyle w:val="FontStyle46"/>
                <w:rFonts w:ascii="Times New Roman" w:hAnsi="Times New Roman" w:cs="Times New Roman"/>
                <w:spacing w:val="-14"/>
              </w:rPr>
              <w:t xml:space="preserve">депопуляция      </w:t>
            </w:r>
            <w:r w:rsidRPr="00023093">
              <w:rPr>
                <w:rStyle w:val="FontStyle46"/>
                <w:rFonts w:ascii="Times New Roman" w:hAnsi="Times New Roman" w:cs="Times New Roman"/>
                <w:bCs/>
                <w:spacing w:val="-14"/>
              </w:rPr>
              <w:t>4)</w:t>
            </w:r>
            <w:r w:rsidRPr="00023093">
              <w:rPr>
                <w:rStyle w:val="FontStyle46"/>
                <w:rFonts w:ascii="Times New Roman" w:hAnsi="Times New Roman" w:cs="Times New Roman"/>
                <w:spacing w:val="-14"/>
              </w:rPr>
              <w:t>урбанизация</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6</w:t>
            </w:r>
            <w:proofErr w:type="gramEnd"/>
            <w:r w:rsidRPr="00023093">
              <w:rPr>
                <w:rStyle w:val="FontStyle46"/>
                <w:rFonts w:ascii="Times New Roman" w:hAnsi="Times New Roman" w:cs="Times New Roman"/>
              </w:rPr>
              <w:t>. Какой народ живет на Дальнем Востоке?</w:t>
            </w:r>
          </w:p>
          <w:p w:rsidR="0016509D" w:rsidRPr="00023093" w:rsidRDefault="0016509D" w:rsidP="00DF4032">
            <w:pPr>
              <w:pStyle w:val="Style8"/>
              <w:widowControl/>
              <w:tabs>
                <w:tab w:val="left" w:pos="283"/>
              </w:tabs>
              <w:jc w:val="both"/>
              <w:rPr>
                <w:rStyle w:val="FontStyle46"/>
                <w:rFonts w:ascii="Times New Roman" w:hAnsi="Times New Roman" w:cs="Times New Roman"/>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буряты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ненцы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нанайцы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адыгейцы</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7</w:t>
            </w:r>
            <w:proofErr w:type="gramEnd"/>
            <w:r w:rsidRPr="00023093">
              <w:rPr>
                <w:rStyle w:val="FontStyle46"/>
                <w:rFonts w:ascii="Times New Roman" w:hAnsi="Times New Roman" w:cs="Times New Roman"/>
              </w:rPr>
              <w:t>. Какой народ не имеет своего автономного образования?</w:t>
            </w:r>
          </w:p>
          <w:p w:rsidR="0016509D" w:rsidRPr="00023093" w:rsidRDefault="0016509D" w:rsidP="00DF4032">
            <w:pPr>
              <w:pStyle w:val="Style5"/>
              <w:widowControl/>
              <w:tabs>
                <w:tab w:val="left" w:pos="2842"/>
              </w:tabs>
              <w:rPr>
                <w:rStyle w:val="FontStyle46"/>
                <w:rFonts w:ascii="Times New Roman" w:hAnsi="Times New Roman" w:cs="Times New Roman"/>
              </w:rPr>
            </w:pPr>
            <w:r w:rsidRPr="00023093">
              <w:rPr>
                <w:rStyle w:val="FontStyle62"/>
                <w:rFonts w:ascii="Times New Roman" w:hAnsi="Times New Roman" w:cs="Times New Roman"/>
                <w:b w:val="0"/>
                <w:lang w:eastAsia="en-US"/>
              </w:rPr>
              <w:t>1</w:t>
            </w:r>
            <w:r w:rsidRPr="00023093">
              <w:rPr>
                <w:rStyle w:val="FontStyle46"/>
                <w:rFonts w:ascii="Times New Roman" w:hAnsi="Times New Roman" w:cs="Times New Roman"/>
                <w:lang w:eastAsia="en-US"/>
              </w:rPr>
              <w:t xml:space="preserve">) ненцы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адыгейцы   </w:t>
            </w:r>
            <w:r w:rsidRPr="00023093">
              <w:rPr>
                <w:rStyle w:val="FontStyle62"/>
                <w:rFonts w:ascii="Times New Roman" w:hAnsi="Times New Roman" w:cs="Times New Roman"/>
                <w:b w:val="0"/>
                <w:lang w:eastAsia="en-US"/>
              </w:rPr>
              <w:t xml:space="preserve">3) </w:t>
            </w:r>
            <w:r w:rsidRPr="00023093">
              <w:rPr>
                <w:rStyle w:val="FontStyle46"/>
                <w:rFonts w:ascii="Times New Roman" w:hAnsi="Times New Roman" w:cs="Times New Roman"/>
                <w:lang w:eastAsia="en-US"/>
              </w:rPr>
              <w:t xml:space="preserve">евреи   </w:t>
            </w:r>
            <w:r w:rsidRPr="00023093">
              <w:rPr>
                <w:rStyle w:val="FontStyle62"/>
                <w:rFonts w:ascii="Times New Roman" w:hAnsi="Times New Roman" w:cs="Times New Roman"/>
                <w:b w:val="0"/>
              </w:rPr>
              <w:t xml:space="preserve">4) </w:t>
            </w:r>
            <w:r w:rsidRPr="00023093">
              <w:rPr>
                <w:rStyle w:val="FontStyle46"/>
                <w:rFonts w:ascii="Times New Roman" w:hAnsi="Times New Roman" w:cs="Times New Roman"/>
              </w:rPr>
              <w:t>немцы</w:t>
            </w:r>
          </w:p>
          <w:p w:rsidR="0016509D" w:rsidRPr="00023093" w:rsidRDefault="0016509D" w:rsidP="00DF4032">
            <w:pPr>
              <w:pStyle w:val="Style5"/>
              <w:widowControl/>
              <w:rPr>
                <w:rStyle w:val="FontStyle46"/>
                <w:rFonts w:ascii="Times New Roman" w:hAnsi="Times New Roman" w:cs="Times New Roman"/>
                <w:spacing w:val="-14"/>
              </w:rPr>
            </w:pPr>
            <w:r w:rsidRPr="00023093">
              <w:rPr>
                <w:rStyle w:val="FontStyle46"/>
                <w:rFonts w:ascii="Times New Roman" w:hAnsi="Times New Roman" w:cs="Times New Roman"/>
                <w:spacing w:val="-14"/>
              </w:rPr>
              <w:t>А8. Какой город занимает третье место по численности населения в России</w:t>
            </w:r>
          </w:p>
          <w:p w:rsidR="0016509D" w:rsidRPr="00023093" w:rsidRDefault="0016509D" w:rsidP="00DF4032">
            <w:pPr>
              <w:pStyle w:val="Style5"/>
              <w:widowControl/>
              <w:rPr>
                <w:rStyle w:val="FontStyle46"/>
                <w:rFonts w:ascii="Times New Roman" w:hAnsi="Times New Roman" w:cs="Times New Roman"/>
                <w:bCs/>
                <w:spacing w:val="-14"/>
              </w:rPr>
            </w:pPr>
            <w:r w:rsidRPr="00023093">
              <w:rPr>
                <w:rStyle w:val="FontStyle46"/>
                <w:rFonts w:ascii="Times New Roman" w:hAnsi="Times New Roman" w:cs="Times New Roman"/>
                <w:spacing w:val="-14"/>
              </w:rPr>
              <w:t xml:space="preserve">1) </w:t>
            </w:r>
            <w:r w:rsidRPr="00023093">
              <w:rPr>
                <w:rStyle w:val="FontStyle46"/>
                <w:rFonts w:ascii="Times New Roman" w:hAnsi="Times New Roman" w:cs="Times New Roman"/>
                <w:bCs/>
                <w:spacing w:val="-14"/>
              </w:rPr>
              <w:t xml:space="preserve">Санкт-Петербург  </w:t>
            </w:r>
            <w:r w:rsidRPr="00023093">
              <w:rPr>
                <w:rStyle w:val="FontStyle46"/>
                <w:rFonts w:ascii="Times New Roman" w:hAnsi="Times New Roman" w:cs="Times New Roman"/>
                <w:spacing w:val="-14"/>
              </w:rPr>
              <w:t xml:space="preserve">2) </w:t>
            </w:r>
            <w:r w:rsidRPr="00023093">
              <w:rPr>
                <w:rStyle w:val="FontStyle46"/>
                <w:rFonts w:ascii="Times New Roman" w:hAnsi="Times New Roman" w:cs="Times New Roman"/>
                <w:bCs/>
                <w:spacing w:val="-14"/>
              </w:rPr>
              <w:t xml:space="preserve">Нижний Новгород  </w:t>
            </w:r>
            <w:r w:rsidRPr="00023093">
              <w:rPr>
                <w:rStyle w:val="FontStyle46"/>
                <w:rFonts w:ascii="Times New Roman" w:hAnsi="Times New Roman" w:cs="Times New Roman"/>
                <w:spacing w:val="-14"/>
              </w:rPr>
              <w:t xml:space="preserve">3) </w:t>
            </w:r>
            <w:r w:rsidRPr="00023093">
              <w:rPr>
                <w:rStyle w:val="FontStyle46"/>
                <w:rFonts w:ascii="Times New Roman" w:hAnsi="Times New Roman" w:cs="Times New Roman"/>
                <w:bCs/>
                <w:spacing w:val="-14"/>
              </w:rPr>
              <w:t xml:space="preserve">Новосибирск   </w:t>
            </w:r>
            <w:r w:rsidRPr="00023093">
              <w:rPr>
                <w:rStyle w:val="FontStyle46"/>
                <w:rFonts w:ascii="Times New Roman" w:hAnsi="Times New Roman" w:cs="Times New Roman"/>
                <w:spacing w:val="-14"/>
              </w:rPr>
              <w:t xml:space="preserve">4) </w:t>
            </w:r>
            <w:r w:rsidRPr="00023093">
              <w:rPr>
                <w:rStyle w:val="FontStyle46"/>
                <w:rFonts w:ascii="Times New Roman" w:hAnsi="Times New Roman" w:cs="Times New Roman"/>
                <w:bCs/>
                <w:spacing w:val="-14"/>
              </w:rPr>
              <w:t>Новороссийск</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А</w:t>
            </w:r>
            <w:proofErr w:type="gramStart"/>
            <w:r w:rsidRPr="00023093">
              <w:rPr>
                <w:rStyle w:val="FontStyle46"/>
                <w:rFonts w:ascii="Times New Roman" w:hAnsi="Times New Roman" w:cs="Times New Roman"/>
              </w:rPr>
              <w:t>9</w:t>
            </w:r>
            <w:proofErr w:type="gramEnd"/>
            <w:r w:rsidRPr="00023093">
              <w:rPr>
                <w:rStyle w:val="FontStyle46"/>
                <w:rFonts w:ascii="Times New Roman" w:hAnsi="Times New Roman" w:cs="Times New Roman"/>
              </w:rPr>
              <w:t>. Какой субъект РФ имеет наименьшую плотность населения?</w:t>
            </w:r>
          </w:p>
          <w:p w:rsidR="0016509D" w:rsidRPr="00023093" w:rsidRDefault="0016509D" w:rsidP="00DF4032">
            <w:pPr>
              <w:pStyle w:val="Style3"/>
              <w:widowControl/>
              <w:spacing w:line="240" w:lineRule="auto"/>
              <w:jc w:val="both"/>
              <w:rPr>
                <w:rStyle w:val="FontStyle46"/>
                <w:rFonts w:ascii="Times New Roman" w:hAnsi="Times New Roman" w:cs="Times New Roman"/>
                <w:bCs/>
                <w:spacing w:val="-14"/>
              </w:rPr>
            </w:pPr>
            <w:r w:rsidRPr="00023093">
              <w:rPr>
                <w:rStyle w:val="FontStyle46"/>
                <w:rFonts w:ascii="Times New Roman" w:hAnsi="Times New Roman" w:cs="Times New Roman"/>
                <w:spacing w:val="-14"/>
              </w:rPr>
              <w:t>1</w:t>
            </w:r>
            <w:r w:rsidRPr="00023093">
              <w:rPr>
                <w:rStyle w:val="FontStyle46"/>
                <w:rFonts w:ascii="Times New Roman" w:hAnsi="Times New Roman" w:cs="Times New Roman"/>
                <w:bCs/>
                <w:spacing w:val="-14"/>
              </w:rPr>
              <w:t xml:space="preserve">) Хабаровский край       </w:t>
            </w:r>
            <w:r w:rsidRPr="00023093">
              <w:rPr>
                <w:rStyle w:val="FontStyle46"/>
                <w:rFonts w:ascii="Times New Roman" w:hAnsi="Times New Roman" w:cs="Times New Roman"/>
                <w:spacing w:val="-14"/>
              </w:rPr>
              <w:t xml:space="preserve">2) </w:t>
            </w:r>
            <w:r w:rsidRPr="00023093">
              <w:rPr>
                <w:rStyle w:val="FontStyle46"/>
                <w:rFonts w:ascii="Times New Roman" w:hAnsi="Times New Roman" w:cs="Times New Roman"/>
                <w:bCs/>
                <w:spacing w:val="-14"/>
              </w:rPr>
              <w:t>Краснодарский край</w:t>
            </w:r>
          </w:p>
          <w:p w:rsidR="0016509D" w:rsidRPr="00023093" w:rsidRDefault="0016509D" w:rsidP="00DF4032">
            <w:pPr>
              <w:pStyle w:val="Style3"/>
              <w:widowControl/>
              <w:spacing w:line="240" w:lineRule="auto"/>
              <w:jc w:val="both"/>
              <w:rPr>
                <w:rStyle w:val="FontStyle46"/>
                <w:rFonts w:ascii="Times New Roman" w:hAnsi="Times New Roman" w:cs="Times New Roman"/>
                <w:bCs/>
                <w:spacing w:val="-14"/>
              </w:rPr>
            </w:pPr>
            <w:r w:rsidRPr="00023093">
              <w:rPr>
                <w:rStyle w:val="FontStyle46"/>
                <w:rFonts w:ascii="Times New Roman" w:hAnsi="Times New Roman" w:cs="Times New Roman"/>
                <w:spacing w:val="-14"/>
              </w:rPr>
              <w:t xml:space="preserve">3) </w:t>
            </w:r>
            <w:r w:rsidRPr="00023093">
              <w:rPr>
                <w:rStyle w:val="FontStyle46"/>
                <w:rFonts w:ascii="Times New Roman" w:hAnsi="Times New Roman" w:cs="Times New Roman"/>
                <w:bCs/>
                <w:spacing w:val="-14"/>
              </w:rPr>
              <w:t>Воронежская область   4) Липецкая область</w:t>
            </w:r>
          </w:p>
          <w:p w:rsidR="0016509D" w:rsidRPr="00023093" w:rsidRDefault="0016509D" w:rsidP="00DF4032">
            <w:pPr>
              <w:pStyle w:val="Style3"/>
              <w:widowControl/>
              <w:spacing w:line="240" w:lineRule="auto"/>
              <w:jc w:val="both"/>
              <w:rPr>
                <w:rStyle w:val="FontStyle46"/>
                <w:rFonts w:ascii="Times New Roman" w:hAnsi="Times New Roman" w:cs="Times New Roman"/>
                <w:spacing w:val="-24"/>
              </w:rPr>
            </w:pPr>
            <w:r w:rsidRPr="00023093">
              <w:rPr>
                <w:rStyle w:val="FontStyle46"/>
                <w:rFonts w:ascii="Times New Roman" w:hAnsi="Times New Roman" w:cs="Times New Roman"/>
                <w:spacing w:val="-24"/>
              </w:rPr>
              <w:t>А10. Укажите  главный  фактор  размещения предприятий тяжелого машиностроения.</w:t>
            </w:r>
          </w:p>
          <w:p w:rsidR="0016509D" w:rsidRPr="00023093" w:rsidRDefault="0016509D" w:rsidP="00DF4032">
            <w:pPr>
              <w:pStyle w:val="Style3"/>
              <w:widowControl/>
              <w:spacing w:line="240" w:lineRule="auto"/>
              <w:jc w:val="both"/>
              <w:rPr>
                <w:rStyle w:val="FontStyle46"/>
                <w:rFonts w:ascii="Times New Roman" w:hAnsi="Times New Roman" w:cs="Times New Roman"/>
                <w:bCs/>
                <w:spacing w:val="-14"/>
              </w:rPr>
            </w:pPr>
            <w:r w:rsidRPr="00023093">
              <w:rPr>
                <w:rStyle w:val="FontStyle46"/>
                <w:rFonts w:ascii="Times New Roman" w:hAnsi="Times New Roman" w:cs="Times New Roman"/>
                <w:spacing w:val="-14"/>
              </w:rPr>
              <w:t xml:space="preserve">1) </w:t>
            </w:r>
            <w:r w:rsidRPr="00023093">
              <w:rPr>
                <w:rStyle w:val="FontStyle46"/>
                <w:rFonts w:ascii="Times New Roman" w:hAnsi="Times New Roman" w:cs="Times New Roman"/>
                <w:bCs/>
                <w:spacing w:val="-14"/>
              </w:rPr>
              <w:t xml:space="preserve">материалоемкость  </w:t>
            </w:r>
            <w:r w:rsidRPr="00023093">
              <w:rPr>
                <w:rStyle w:val="FontStyle46"/>
                <w:rFonts w:ascii="Times New Roman" w:hAnsi="Times New Roman" w:cs="Times New Roman"/>
                <w:spacing w:val="-14"/>
              </w:rPr>
              <w:t xml:space="preserve">2) </w:t>
            </w:r>
            <w:r w:rsidRPr="00023093">
              <w:rPr>
                <w:rStyle w:val="FontStyle46"/>
                <w:rFonts w:ascii="Times New Roman" w:hAnsi="Times New Roman" w:cs="Times New Roman"/>
                <w:bCs/>
                <w:spacing w:val="-14"/>
              </w:rPr>
              <w:t>трудоемкость   3</w:t>
            </w:r>
            <w:r w:rsidRPr="00023093">
              <w:rPr>
                <w:rStyle w:val="FontStyle46"/>
                <w:rFonts w:ascii="Times New Roman" w:hAnsi="Times New Roman" w:cs="Times New Roman"/>
                <w:spacing w:val="-14"/>
              </w:rPr>
              <w:t xml:space="preserve">) </w:t>
            </w:r>
            <w:r w:rsidRPr="00023093">
              <w:rPr>
                <w:rStyle w:val="FontStyle46"/>
                <w:rFonts w:ascii="Times New Roman" w:hAnsi="Times New Roman" w:cs="Times New Roman"/>
                <w:bCs/>
                <w:spacing w:val="-14"/>
              </w:rPr>
              <w:t xml:space="preserve">наукоемкость   4) </w:t>
            </w:r>
            <w:proofErr w:type="gramStart"/>
            <w:r w:rsidRPr="00023093">
              <w:rPr>
                <w:rStyle w:val="FontStyle46"/>
                <w:rFonts w:ascii="Times New Roman" w:hAnsi="Times New Roman" w:cs="Times New Roman"/>
                <w:bCs/>
                <w:spacing w:val="-14"/>
              </w:rPr>
              <w:t>потребительский</w:t>
            </w:r>
            <w:proofErr w:type="gramEnd"/>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АН. Какой фактор учитывался при размещении в Челябинске тракторного завода?</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сырьевой   2</w:t>
            </w:r>
            <w:r w:rsidRPr="00023093">
              <w:rPr>
                <w:rStyle w:val="FontStyle62"/>
                <w:rFonts w:ascii="Times New Roman" w:hAnsi="Times New Roman" w:cs="Times New Roman"/>
                <w:b w:val="0"/>
              </w:rPr>
              <w:t>)</w:t>
            </w:r>
            <w:r w:rsidRPr="00023093">
              <w:rPr>
                <w:rStyle w:val="FontStyle46"/>
                <w:rFonts w:ascii="Times New Roman" w:hAnsi="Times New Roman" w:cs="Times New Roman"/>
              </w:rPr>
              <w:t xml:space="preserve">трудовой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потребительский   </w:t>
            </w:r>
            <w:r w:rsidRPr="00023093">
              <w:rPr>
                <w:rStyle w:val="FontStyle64"/>
                <w:rFonts w:ascii="Times New Roman" w:hAnsi="Times New Roman" w:cs="Times New Roman"/>
              </w:rPr>
              <w:t xml:space="preserve">4) </w:t>
            </w:r>
            <w:r w:rsidRPr="00023093">
              <w:rPr>
                <w:rStyle w:val="FontStyle46"/>
                <w:rFonts w:ascii="Times New Roman" w:hAnsi="Times New Roman" w:cs="Times New Roman"/>
              </w:rPr>
              <w:t>экологический</w:t>
            </w:r>
          </w:p>
          <w:p w:rsidR="0016509D" w:rsidRPr="00023093" w:rsidRDefault="0016509D" w:rsidP="00DF4032">
            <w:pPr>
              <w:pStyle w:val="Style5"/>
              <w:widowControl/>
              <w:rPr>
                <w:rStyle w:val="FontStyle46"/>
                <w:rFonts w:ascii="Times New Roman" w:hAnsi="Times New Roman" w:cs="Times New Roman"/>
                <w:spacing w:val="-14"/>
              </w:rPr>
            </w:pPr>
            <w:r w:rsidRPr="00023093">
              <w:rPr>
                <w:rStyle w:val="FontStyle46"/>
                <w:rFonts w:ascii="Times New Roman" w:hAnsi="Times New Roman" w:cs="Times New Roman"/>
                <w:spacing w:val="-14"/>
              </w:rPr>
              <w:t xml:space="preserve">А12. Укажите город, в котором находится Центр подготовки космонавтов. </w:t>
            </w:r>
          </w:p>
          <w:p w:rsidR="0016509D" w:rsidRPr="00023093" w:rsidRDefault="0016509D" w:rsidP="00DF4032">
            <w:pPr>
              <w:pStyle w:val="Style3"/>
              <w:widowControl/>
              <w:spacing w:line="240" w:lineRule="auto"/>
              <w:jc w:val="both"/>
              <w:rPr>
                <w:rStyle w:val="FontStyle64"/>
                <w:rFonts w:ascii="Times New Roman" w:hAnsi="Times New Roman" w:cs="Times New Roman"/>
              </w:rPr>
            </w:pPr>
            <w:r w:rsidRPr="00023093">
              <w:rPr>
                <w:rStyle w:val="FontStyle62"/>
                <w:rFonts w:ascii="Times New Roman" w:hAnsi="Times New Roman" w:cs="Times New Roman"/>
                <w:b w:val="0"/>
              </w:rPr>
              <w:t>1</w:t>
            </w:r>
            <w:r w:rsidRPr="00023093">
              <w:rPr>
                <w:rStyle w:val="FontStyle46"/>
                <w:rFonts w:ascii="Times New Roman" w:hAnsi="Times New Roman" w:cs="Times New Roman"/>
              </w:rPr>
              <w:t xml:space="preserve">)Королев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Жуковский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Арсеньев   </w:t>
            </w:r>
            <w:r w:rsidRPr="00023093">
              <w:rPr>
                <w:rStyle w:val="FontStyle64"/>
                <w:rFonts w:ascii="Times New Roman" w:hAnsi="Times New Roman" w:cs="Times New Roman"/>
              </w:rPr>
              <w:t xml:space="preserve">4) </w:t>
            </w:r>
            <w:r w:rsidRPr="00023093">
              <w:rPr>
                <w:rStyle w:val="FontStyle46"/>
                <w:rFonts w:ascii="Times New Roman" w:hAnsi="Times New Roman" w:cs="Times New Roman"/>
              </w:rPr>
              <w:t>Звездный</w:t>
            </w:r>
          </w:p>
          <w:p w:rsidR="0016509D" w:rsidRPr="00023093" w:rsidRDefault="0016509D" w:rsidP="00DF4032">
            <w:pPr>
              <w:pStyle w:val="Style3"/>
              <w:widowControl/>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А13. Укажите крупную АЭС.</w:t>
            </w:r>
          </w:p>
          <w:p w:rsidR="0016509D" w:rsidRPr="00023093" w:rsidRDefault="0016509D" w:rsidP="00DF4032">
            <w:pPr>
              <w:pStyle w:val="Style3"/>
              <w:widowControl/>
              <w:spacing w:line="240" w:lineRule="auto"/>
              <w:jc w:val="both"/>
              <w:rPr>
                <w:rStyle w:val="FontStyle46"/>
                <w:rFonts w:ascii="Times New Roman" w:hAnsi="Times New Roman" w:cs="Times New Roman"/>
                <w:lang w:eastAsia="en-US"/>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Обнинская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Курская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Сургутская   </w:t>
            </w:r>
            <w:r w:rsidRPr="00023093">
              <w:rPr>
                <w:rStyle w:val="FontStyle64"/>
                <w:rFonts w:ascii="Times New Roman" w:hAnsi="Times New Roman" w:cs="Times New Roman"/>
                <w:lang w:eastAsia="en-US"/>
              </w:rPr>
              <w:t xml:space="preserve">4) </w:t>
            </w:r>
            <w:r w:rsidRPr="00023093">
              <w:rPr>
                <w:rStyle w:val="FontStyle46"/>
                <w:rFonts w:ascii="Times New Roman" w:hAnsi="Times New Roman" w:cs="Times New Roman"/>
                <w:lang w:eastAsia="en-US"/>
              </w:rPr>
              <w:t>Красноярская</w:t>
            </w:r>
          </w:p>
          <w:p w:rsidR="0016509D" w:rsidRPr="00023093" w:rsidRDefault="0016509D" w:rsidP="00DF4032">
            <w:pPr>
              <w:pStyle w:val="Style3"/>
              <w:widowControl/>
              <w:spacing w:line="240" w:lineRule="auto"/>
              <w:jc w:val="both"/>
              <w:rPr>
                <w:rStyle w:val="FontStyle46"/>
                <w:rFonts w:ascii="Times New Roman" w:hAnsi="Times New Roman" w:cs="Times New Roman"/>
                <w:spacing w:val="-14"/>
              </w:rPr>
            </w:pPr>
            <w:r w:rsidRPr="00023093">
              <w:rPr>
                <w:rStyle w:val="FontStyle46"/>
                <w:rFonts w:ascii="Times New Roman" w:hAnsi="Times New Roman" w:cs="Times New Roman"/>
                <w:bCs/>
                <w:spacing w:val="-14"/>
              </w:rPr>
              <w:t>А14. Определите район по его описанию «</w:t>
            </w:r>
            <w:r w:rsidRPr="00023093">
              <w:rPr>
                <w:rStyle w:val="FontStyle46"/>
                <w:rFonts w:ascii="Times New Roman" w:hAnsi="Times New Roman" w:cs="Times New Roman"/>
                <w:spacing w:val="-14"/>
              </w:rPr>
              <w:t>В районе очень благоприятные природные условия. Отрасли специализации - АПК, рекреационное хозяйство и топливная промышленность. Район имеет многонациональный состав населения. Проблемы района - водная и политическая нестабильность».</w:t>
            </w:r>
          </w:p>
          <w:p w:rsidR="0016509D" w:rsidRPr="00023093" w:rsidRDefault="0016509D" w:rsidP="00DF4032">
            <w:pPr>
              <w:pStyle w:val="Style4"/>
              <w:widowControl/>
              <w:tabs>
                <w:tab w:val="left" w:pos="274"/>
              </w:tabs>
              <w:spacing w:line="240" w:lineRule="auto"/>
              <w:rPr>
                <w:rStyle w:val="FontStyle64"/>
                <w:rFonts w:ascii="Times New Roman" w:hAnsi="Times New Roman" w:cs="Times New Roman"/>
              </w:rPr>
            </w:pPr>
            <w:r w:rsidRPr="00023093">
              <w:rPr>
                <w:rStyle w:val="FontStyle62"/>
                <w:rFonts w:ascii="Times New Roman" w:hAnsi="Times New Roman" w:cs="Times New Roman"/>
                <w:b w:val="0"/>
              </w:rPr>
              <w:t>1</w:t>
            </w:r>
            <w:r w:rsidRPr="00023093">
              <w:rPr>
                <w:rStyle w:val="FontStyle46"/>
                <w:rFonts w:ascii="Times New Roman" w:hAnsi="Times New Roman" w:cs="Times New Roman"/>
              </w:rPr>
              <w:t xml:space="preserve">) Северный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Центрально-Черноземный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Центральный   </w:t>
            </w:r>
            <w:r w:rsidRPr="00023093">
              <w:rPr>
                <w:rStyle w:val="FontStyle64"/>
                <w:rFonts w:ascii="Times New Roman" w:hAnsi="Times New Roman" w:cs="Times New Roman"/>
              </w:rPr>
              <w:t xml:space="preserve">4) </w:t>
            </w:r>
            <w:r w:rsidRPr="00023093">
              <w:rPr>
                <w:rStyle w:val="FontStyle46"/>
                <w:rFonts w:ascii="Times New Roman" w:hAnsi="Times New Roman" w:cs="Times New Roman"/>
              </w:rPr>
              <w:t>Северо-Кавказский</w:t>
            </w:r>
          </w:p>
          <w:p w:rsidR="0016509D" w:rsidRPr="00023093" w:rsidRDefault="0016509D" w:rsidP="00DF4032">
            <w:pPr>
              <w:pStyle w:val="Style5"/>
              <w:widowControl/>
              <w:rPr>
                <w:rStyle w:val="FontStyle54"/>
                <w:b w:val="0"/>
              </w:rPr>
            </w:pPr>
            <w:r w:rsidRPr="00023093">
              <w:rPr>
                <w:rStyle w:val="FontStyle46"/>
                <w:rFonts w:ascii="Times New Roman" w:hAnsi="Times New Roman" w:cs="Times New Roman"/>
              </w:rPr>
              <w:t>А15. Определите район по его описанию «</w:t>
            </w:r>
            <w:r w:rsidRPr="00023093">
              <w:rPr>
                <w:rStyle w:val="FontStyle54"/>
                <w:b w:val="0"/>
              </w:rPr>
              <w:t>Осью этого района является самая крупная река европейской части России. Район вытянут в меридиональном направлении. Отраслями специализации являются машиностроение, химическая промышленность, гидроэнергетика. Район имеет благоприятные природные условия для развития АПК».</w:t>
            </w:r>
          </w:p>
          <w:p w:rsidR="0016509D" w:rsidRPr="00023093" w:rsidRDefault="0016509D" w:rsidP="00DF4032">
            <w:pPr>
              <w:pStyle w:val="Style5"/>
              <w:widowControl/>
              <w:rPr>
                <w:rStyle w:val="FontStyle46"/>
                <w:rFonts w:ascii="Times New Roman" w:hAnsi="Times New Roman" w:cs="Times New Roman"/>
              </w:rPr>
            </w:pPr>
            <w:r w:rsidRPr="00023093">
              <w:rPr>
                <w:rStyle w:val="FontStyle62"/>
                <w:rFonts w:ascii="Times New Roman" w:hAnsi="Times New Roman" w:cs="Times New Roman"/>
                <w:b w:val="0"/>
              </w:rPr>
              <w:t xml:space="preserve">1) </w:t>
            </w:r>
            <w:r w:rsidRPr="00023093">
              <w:rPr>
                <w:rStyle w:val="FontStyle46"/>
                <w:rFonts w:ascii="Times New Roman" w:hAnsi="Times New Roman" w:cs="Times New Roman"/>
              </w:rPr>
              <w:t xml:space="preserve">Поволжский   </w:t>
            </w:r>
            <w:r w:rsidRPr="00023093">
              <w:rPr>
                <w:rStyle w:val="FontStyle62"/>
                <w:rFonts w:ascii="Times New Roman" w:hAnsi="Times New Roman" w:cs="Times New Roman"/>
                <w:b w:val="0"/>
              </w:rPr>
              <w:t xml:space="preserve">2) </w:t>
            </w:r>
            <w:r w:rsidRPr="00023093">
              <w:rPr>
                <w:rStyle w:val="FontStyle46"/>
                <w:rFonts w:ascii="Times New Roman" w:hAnsi="Times New Roman" w:cs="Times New Roman"/>
              </w:rPr>
              <w:t xml:space="preserve">Центральный   </w:t>
            </w:r>
            <w:r w:rsidRPr="00023093">
              <w:rPr>
                <w:rStyle w:val="FontStyle62"/>
                <w:rFonts w:ascii="Times New Roman" w:hAnsi="Times New Roman" w:cs="Times New Roman"/>
                <w:b w:val="0"/>
              </w:rPr>
              <w:t xml:space="preserve">3) </w:t>
            </w:r>
            <w:r w:rsidRPr="00023093">
              <w:rPr>
                <w:rStyle w:val="FontStyle46"/>
                <w:rFonts w:ascii="Times New Roman" w:hAnsi="Times New Roman" w:cs="Times New Roman"/>
              </w:rPr>
              <w:t xml:space="preserve">Северный   </w:t>
            </w:r>
            <w:r w:rsidRPr="00023093">
              <w:rPr>
                <w:rStyle w:val="FontStyle64"/>
                <w:rFonts w:ascii="Times New Roman" w:hAnsi="Times New Roman" w:cs="Times New Roman"/>
              </w:rPr>
              <w:t xml:space="preserve">4) </w:t>
            </w:r>
            <w:r w:rsidRPr="00023093">
              <w:rPr>
                <w:rStyle w:val="FontStyle46"/>
                <w:rFonts w:ascii="Times New Roman" w:hAnsi="Times New Roman" w:cs="Times New Roman"/>
              </w:rPr>
              <w:t>Волго-Вятский</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В</w:t>
            </w:r>
            <w:proofErr w:type="gramStart"/>
            <w:r w:rsidRPr="00023093">
              <w:rPr>
                <w:rStyle w:val="FontStyle46"/>
                <w:rFonts w:ascii="Times New Roman" w:hAnsi="Times New Roman" w:cs="Times New Roman"/>
              </w:rPr>
              <w:t>1</w:t>
            </w:r>
            <w:proofErr w:type="gramEnd"/>
            <w:r w:rsidRPr="00023093">
              <w:rPr>
                <w:rStyle w:val="FontStyle46"/>
                <w:rFonts w:ascii="Times New Roman" w:hAnsi="Times New Roman" w:cs="Times New Roman"/>
              </w:rPr>
              <w:t>. Укажите три города, в которых находятся автомобильные заводы. 1) Пермь      2) Киров       3) Набережные Челны</w:t>
            </w:r>
          </w:p>
          <w:p w:rsidR="0016509D" w:rsidRPr="00023093" w:rsidRDefault="0016509D" w:rsidP="00DF4032">
            <w:pPr>
              <w:pStyle w:val="Style5"/>
              <w:widowControl/>
              <w:rPr>
                <w:rStyle w:val="FontStyle62"/>
                <w:rFonts w:ascii="Times New Roman" w:hAnsi="Times New Roman" w:cs="Times New Roman"/>
                <w:b w:val="0"/>
              </w:rPr>
            </w:pPr>
            <w:r w:rsidRPr="00023093">
              <w:rPr>
                <w:rStyle w:val="FontStyle46"/>
                <w:rFonts w:ascii="Times New Roman" w:hAnsi="Times New Roman" w:cs="Times New Roman"/>
              </w:rPr>
              <w:t>4) Тольятти   5) Смоленск   6) Нижний Новгород</w:t>
            </w:r>
          </w:p>
          <w:p w:rsidR="0016509D" w:rsidRPr="00023093" w:rsidRDefault="0016509D" w:rsidP="00DF4032">
            <w:pPr>
              <w:pStyle w:val="Style5"/>
              <w:widowControl/>
              <w:rPr>
                <w:rStyle w:val="FontStyle46"/>
                <w:rFonts w:ascii="Times New Roman" w:hAnsi="Times New Roman" w:cs="Times New Roman"/>
              </w:rPr>
            </w:pPr>
            <w:r w:rsidRPr="00023093">
              <w:rPr>
                <w:rStyle w:val="FontStyle46"/>
                <w:rFonts w:ascii="Times New Roman" w:hAnsi="Times New Roman" w:cs="Times New Roman"/>
              </w:rPr>
              <w:t>В</w:t>
            </w:r>
            <w:proofErr w:type="gramStart"/>
            <w:r w:rsidRPr="00023093">
              <w:rPr>
                <w:rStyle w:val="FontStyle46"/>
                <w:rFonts w:ascii="Times New Roman" w:hAnsi="Times New Roman" w:cs="Times New Roman"/>
              </w:rPr>
              <w:t>2</w:t>
            </w:r>
            <w:proofErr w:type="gramEnd"/>
            <w:r w:rsidRPr="00023093">
              <w:rPr>
                <w:rStyle w:val="FontStyle46"/>
                <w:rFonts w:ascii="Times New Roman" w:hAnsi="Times New Roman" w:cs="Times New Roman"/>
              </w:rPr>
              <w:t>. Установите соответствие.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3"/>
              <w:gridCol w:w="2523"/>
            </w:tblGrid>
            <w:tr w:rsidR="0016509D" w:rsidRPr="00023093" w:rsidTr="00DF4032">
              <w:tc>
                <w:tcPr>
                  <w:tcW w:w="2943" w:type="dxa"/>
                  <w:shd w:val="clear" w:color="auto" w:fill="auto"/>
                </w:tcPr>
                <w:p w:rsidR="0016509D" w:rsidRPr="00023093" w:rsidRDefault="0016509D" w:rsidP="00DF4032">
                  <w:pPr>
                    <w:pStyle w:val="Style33"/>
                    <w:widowControl/>
                    <w:jc w:val="both"/>
                    <w:rPr>
                      <w:rStyle w:val="FontStyle46"/>
                      <w:rFonts w:ascii="Times New Roman" w:hAnsi="Times New Roman" w:cs="Times New Roman"/>
                    </w:rPr>
                  </w:pPr>
                  <w:r w:rsidRPr="00023093">
                    <w:rPr>
                      <w:rStyle w:val="FontStyle46"/>
                      <w:rFonts w:ascii="Times New Roman" w:hAnsi="Times New Roman" w:cs="Times New Roman"/>
                    </w:rPr>
                    <w:t>Субъект РФ</w:t>
                  </w:r>
                </w:p>
              </w:tc>
              <w:tc>
                <w:tcPr>
                  <w:tcW w:w="2977" w:type="dxa"/>
                  <w:shd w:val="clear" w:color="auto" w:fill="auto"/>
                </w:tcPr>
                <w:p w:rsidR="0016509D" w:rsidRPr="00023093" w:rsidRDefault="0016509D" w:rsidP="00DF4032">
                  <w:pPr>
                    <w:pStyle w:val="Style33"/>
                    <w:widowControl/>
                    <w:jc w:val="both"/>
                    <w:rPr>
                      <w:rStyle w:val="FontStyle46"/>
                      <w:rFonts w:ascii="Times New Roman" w:hAnsi="Times New Roman" w:cs="Times New Roman"/>
                    </w:rPr>
                  </w:pPr>
                  <w:r w:rsidRPr="00023093">
                    <w:rPr>
                      <w:rStyle w:val="FontStyle46"/>
                      <w:rFonts w:ascii="Times New Roman" w:hAnsi="Times New Roman" w:cs="Times New Roman"/>
                    </w:rPr>
                    <w:t>Административный центр</w:t>
                  </w:r>
                </w:p>
              </w:tc>
            </w:tr>
            <w:tr w:rsidR="0016509D" w:rsidRPr="00023093" w:rsidTr="00DF4032">
              <w:tc>
                <w:tcPr>
                  <w:tcW w:w="2943" w:type="dxa"/>
                  <w:shd w:val="clear" w:color="auto" w:fill="auto"/>
                </w:tcPr>
                <w:p w:rsidR="0016509D" w:rsidRPr="00023093" w:rsidRDefault="0016509D" w:rsidP="00DF4032">
                  <w:pPr>
                    <w:pStyle w:val="Style39"/>
                    <w:widowControl/>
                    <w:tabs>
                      <w:tab w:val="left" w:pos="312"/>
                    </w:tabs>
                    <w:spacing w:line="240" w:lineRule="auto"/>
                    <w:jc w:val="both"/>
                    <w:rPr>
                      <w:rStyle w:val="FontStyle46"/>
                      <w:rFonts w:ascii="Times New Roman" w:hAnsi="Times New Roman" w:cs="Times New Roman"/>
                    </w:rPr>
                  </w:pPr>
                  <w:r w:rsidRPr="00023093">
                    <w:rPr>
                      <w:rStyle w:val="FontStyle62"/>
                      <w:rFonts w:ascii="Times New Roman" w:hAnsi="Times New Roman" w:cs="Times New Roman"/>
                      <w:b w:val="0"/>
                    </w:rPr>
                    <w:t>1</w:t>
                  </w:r>
                  <w:r w:rsidRPr="00023093">
                    <w:rPr>
                      <w:rStyle w:val="FontStyle46"/>
                      <w:rFonts w:ascii="Times New Roman" w:hAnsi="Times New Roman" w:cs="Times New Roman"/>
                    </w:rPr>
                    <w:t>) Республика Коми</w:t>
                  </w:r>
                </w:p>
                <w:p w:rsidR="0016509D" w:rsidRPr="00023093" w:rsidRDefault="0016509D" w:rsidP="00DF4032">
                  <w:pPr>
                    <w:pStyle w:val="Style39"/>
                    <w:widowControl/>
                    <w:tabs>
                      <w:tab w:val="left" w:pos="312"/>
                    </w:tabs>
                    <w:spacing w:line="240" w:lineRule="auto"/>
                    <w:jc w:val="both"/>
                    <w:rPr>
                      <w:rStyle w:val="FontStyle46"/>
                      <w:rFonts w:ascii="Times New Roman" w:hAnsi="Times New Roman" w:cs="Times New Roman"/>
                    </w:rPr>
                  </w:pPr>
                  <w:r w:rsidRPr="00023093">
                    <w:rPr>
                      <w:rStyle w:val="FontStyle62"/>
                      <w:rFonts w:ascii="Times New Roman" w:hAnsi="Times New Roman" w:cs="Times New Roman"/>
                      <w:b w:val="0"/>
                    </w:rPr>
                    <w:t>2)</w:t>
                  </w:r>
                  <w:r w:rsidRPr="00023093">
                    <w:rPr>
                      <w:rStyle w:val="FontStyle62"/>
                      <w:rFonts w:ascii="Times New Roman" w:hAnsi="Times New Roman" w:cs="Times New Roman"/>
                      <w:b w:val="0"/>
                      <w:bCs w:val="0"/>
                    </w:rPr>
                    <w:t xml:space="preserve"> </w:t>
                  </w:r>
                  <w:r w:rsidRPr="00023093">
                    <w:rPr>
                      <w:rStyle w:val="FontStyle46"/>
                      <w:rFonts w:ascii="Times New Roman" w:hAnsi="Times New Roman" w:cs="Times New Roman"/>
                    </w:rPr>
                    <w:t>Республика Калмыкия</w:t>
                  </w:r>
                </w:p>
                <w:p w:rsidR="0016509D" w:rsidRPr="00023093" w:rsidRDefault="0016509D" w:rsidP="00DF4032">
                  <w:pPr>
                    <w:pStyle w:val="Style39"/>
                    <w:widowControl/>
                    <w:tabs>
                      <w:tab w:val="left" w:pos="312"/>
                    </w:tabs>
                    <w:spacing w:line="240" w:lineRule="auto"/>
                    <w:jc w:val="both"/>
                    <w:rPr>
                      <w:rStyle w:val="FontStyle46"/>
                      <w:rFonts w:ascii="Times New Roman" w:hAnsi="Times New Roman" w:cs="Times New Roman"/>
                    </w:rPr>
                  </w:pPr>
                  <w:r w:rsidRPr="00023093">
                    <w:rPr>
                      <w:rStyle w:val="FontStyle62"/>
                      <w:rFonts w:ascii="Times New Roman" w:hAnsi="Times New Roman" w:cs="Times New Roman"/>
                      <w:b w:val="0"/>
                    </w:rPr>
                    <w:t>3)</w:t>
                  </w:r>
                  <w:r w:rsidRPr="00023093">
                    <w:rPr>
                      <w:rStyle w:val="FontStyle62"/>
                      <w:rFonts w:ascii="Times New Roman" w:hAnsi="Times New Roman" w:cs="Times New Roman"/>
                      <w:b w:val="0"/>
                      <w:bCs w:val="0"/>
                    </w:rPr>
                    <w:t xml:space="preserve"> </w:t>
                  </w:r>
                  <w:r w:rsidRPr="00023093">
                    <w:rPr>
                      <w:rStyle w:val="FontStyle46"/>
                      <w:rFonts w:ascii="Times New Roman" w:hAnsi="Times New Roman" w:cs="Times New Roman"/>
                    </w:rPr>
                    <w:t>Республика Марий Эл</w:t>
                  </w:r>
                </w:p>
              </w:tc>
              <w:tc>
                <w:tcPr>
                  <w:tcW w:w="2977" w:type="dxa"/>
                  <w:shd w:val="clear" w:color="auto" w:fill="auto"/>
                </w:tcPr>
                <w:p w:rsidR="0016509D" w:rsidRPr="00023093" w:rsidRDefault="0016509D" w:rsidP="00DF4032">
                  <w:pPr>
                    <w:pStyle w:val="Style39"/>
                    <w:widowControl/>
                    <w:tabs>
                      <w:tab w:val="left" w:pos="398"/>
                    </w:tabs>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A) Йошкар-Ола</w:t>
                  </w:r>
                </w:p>
                <w:p w:rsidR="0016509D" w:rsidRPr="00023093" w:rsidRDefault="0016509D" w:rsidP="00DF4032">
                  <w:pPr>
                    <w:pStyle w:val="Style39"/>
                    <w:widowControl/>
                    <w:tabs>
                      <w:tab w:val="left" w:pos="398"/>
                    </w:tabs>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Б) Сыктывкар</w:t>
                  </w:r>
                </w:p>
                <w:p w:rsidR="0016509D" w:rsidRPr="00023093" w:rsidRDefault="0016509D" w:rsidP="00DF4032">
                  <w:pPr>
                    <w:pStyle w:val="Style39"/>
                    <w:widowControl/>
                    <w:tabs>
                      <w:tab w:val="left" w:pos="398"/>
                    </w:tabs>
                    <w:spacing w:line="240" w:lineRule="auto"/>
                    <w:jc w:val="both"/>
                    <w:rPr>
                      <w:rStyle w:val="FontStyle46"/>
                      <w:rFonts w:ascii="Times New Roman" w:hAnsi="Times New Roman" w:cs="Times New Roman"/>
                    </w:rPr>
                  </w:pPr>
                  <w:r w:rsidRPr="00023093">
                    <w:rPr>
                      <w:rStyle w:val="FontStyle46"/>
                      <w:rFonts w:ascii="Times New Roman" w:hAnsi="Times New Roman" w:cs="Times New Roman"/>
                    </w:rPr>
                    <w:t>B) Элиста</w:t>
                  </w:r>
                </w:p>
              </w:tc>
            </w:tr>
          </w:tbl>
          <w:p w:rsidR="0016509D" w:rsidRPr="00023093" w:rsidRDefault="0016509D" w:rsidP="00DF4032">
            <w:pPr>
              <w:pStyle w:val="Style17"/>
              <w:widowControl/>
              <w:spacing w:line="240" w:lineRule="auto"/>
              <w:jc w:val="center"/>
              <w:rPr>
                <w:rStyle w:val="FontStyle45"/>
                <w:rFonts w:ascii="Times New Roman" w:hAnsi="Times New Roman" w:cs="Times New Roman"/>
                <w:b w:val="0"/>
              </w:rPr>
            </w:pPr>
          </w:p>
        </w:tc>
      </w:tr>
    </w:tbl>
    <w:p w:rsidR="0016509D" w:rsidRPr="00C23C39" w:rsidRDefault="0016509D" w:rsidP="0016509D">
      <w:pP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r w:rsidRPr="00C23C39">
        <w:rPr>
          <w:b/>
          <w:sz w:val="28"/>
          <w:szCs w:val="28"/>
        </w:rPr>
        <w:t>Список литературы</w:t>
      </w:r>
    </w:p>
    <w:p w:rsidR="0016509D" w:rsidRPr="00C23C39" w:rsidRDefault="0016509D" w:rsidP="0016509D">
      <w:pPr>
        <w:ind w:firstLine="720"/>
        <w:jc w:val="center"/>
        <w:rPr>
          <w:bCs/>
          <w:sz w:val="28"/>
          <w:szCs w:val="28"/>
        </w:rPr>
      </w:pPr>
    </w:p>
    <w:p w:rsidR="0016509D" w:rsidRPr="00C23C39" w:rsidRDefault="0016509D" w:rsidP="0016509D">
      <w:pPr>
        <w:numPr>
          <w:ilvl w:val="0"/>
          <w:numId w:val="10"/>
        </w:numPr>
        <w:suppressAutoHyphens/>
        <w:jc w:val="both"/>
        <w:rPr>
          <w:bCs/>
          <w:sz w:val="28"/>
          <w:szCs w:val="28"/>
        </w:rPr>
      </w:pPr>
      <w:r w:rsidRPr="00C23C39">
        <w:rPr>
          <w:bCs/>
          <w:sz w:val="28"/>
          <w:szCs w:val="28"/>
        </w:rPr>
        <w:t>В.П. Дронов, В.Я.Ром. География России. Население и хозяйство. 9  класс. Учебное пособие</w:t>
      </w:r>
      <w:r>
        <w:rPr>
          <w:bCs/>
          <w:sz w:val="28"/>
          <w:szCs w:val="28"/>
        </w:rPr>
        <w:t xml:space="preserve"> – М.: Дрофа, 2020</w:t>
      </w:r>
      <w:r w:rsidRPr="00C23C39">
        <w:rPr>
          <w:bCs/>
          <w:sz w:val="28"/>
          <w:szCs w:val="28"/>
        </w:rPr>
        <w:t>.</w:t>
      </w:r>
    </w:p>
    <w:p w:rsidR="0016509D" w:rsidRPr="00C23C39" w:rsidRDefault="0016509D" w:rsidP="0016509D">
      <w:pPr>
        <w:numPr>
          <w:ilvl w:val="0"/>
          <w:numId w:val="10"/>
        </w:numPr>
        <w:suppressAutoHyphens/>
        <w:jc w:val="both"/>
        <w:rPr>
          <w:bCs/>
          <w:sz w:val="28"/>
          <w:szCs w:val="28"/>
        </w:rPr>
      </w:pPr>
      <w:r w:rsidRPr="00C23C39">
        <w:rPr>
          <w:bCs/>
          <w:sz w:val="28"/>
          <w:szCs w:val="28"/>
        </w:rPr>
        <w:t xml:space="preserve">В.И. Сиротин. Рабочая тетрадь по географии 9 класс – М.: Дрофа, 2019. </w:t>
      </w:r>
    </w:p>
    <w:p w:rsidR="0016509D" w:rsidRPr="00C23C39" w:rsidRDefault="0016509D" w:rsidP="0016509D">
      <w:pPr>
        <w:numPr>
          <w:ilvl w:val="0"/>
          <w:numId w:val="10"/>
        </w:numPr>
        <w:suppressAutoHyphens/>
        <w:jc w:val="both"/>
        <w:rPr>
          <w:sz w:val="28"/>
          <w:szCs w:val="28"/>
        </w:rPr>
      </w:pPr>
      <w:r w:rsidRPr="00C23C39">
        <w:rPr>
          <w:bCs/>
          <w:sz w:val="28"/>
          <w:szCs w:val="28"/>
        </w:rPr>
        <w:t>Атлас. Экономическая и социальная география России. 9 класс.</w:t>
      </w:r>
    </w:p>
    <w:p w:rsidR="0016509D" w:rsidRPr="00C23C39" w:rsidRDefault="0016509D" w:rsidP="0016509D">
      <w:pPr>
        <w:numPr>
          <w:ilvl w:val="0"/>
          <w:numId w:val="10"/>
        </w:numPr>
        <w:suppressAutoHyphens/>
        <w:jc w:val="both"/>
        <w:rPr>
          <w:bCs/>
          <w:sz w:val="28"/>
          <w:szCs w:val="28"/>
        </w:rPr>
      </w:pPr>
      <w:r w:rsidRPr="00C23C39">
        <w:rPr>
          <w:bCs/>
          <w:sz w:val="28"/>
          <w:szCs w:val="28"/>
        </w:rPr>
        <w:t>Е. А. Жижина. Поурочные разработки по географии: Природа России. Население и хозяйство: 9 класс.- М.</w:t>
      </w:r>
      <w:proofErr w:type="gramStart"/>
      <w:r w:rsidRPr="00C23C39">
        <w:rPr>
          <w:bCs/>
          <w:sz w:val="28"/>
          <w:szCs w:val="28"/>
        </w:rPr>
        <w:t xml:space="preserve"> :</w:t>
      </w:r>
      <w:proofErr w:type="gramEnd"/>
      <w:r w:rsidRPr="00C23C39">
        <w:rPr>
          <w:bCs/>
          <w:sz w:val="28"/>
          <w:szCs w:val="28"/>
        </w:rPr>
        <w:t xml:space="preserve"> «ВАКО», 2007</w:t>
      </w:r>
    </w:p>
    <w:p w:rsidR="0016509D" w:rsidRPr="00C23C39" w:rsidRDefault="0016509D" w:rsidP="0016509D">
      <w:pPr>
        <w:numPr>
          <w:ilvl w:val="0"/>
          <w:numId w:val="10"/>
        </w:numPr>
        <w:suppressAutoHyphens/>
        <w:jc w:val="both"/>
        <w:rPr>
          <w:bCs/>
          <w:sz w:val="28"/>
          <w:szCs w:val="28"/>
        </w:rPr>
      </w:pPr>
      <w:r w:rsidRPr="00C23C39">
        <w:rPr>
          <w:bCs/>
          <w:sz w:val="28"/>
          <w:szCs w:val="28"/>
        </w:rPr>
        <w:t>Методическое пособие по географии населения  и хозяйства России. 9 класс. М.: Просвещение, 1997.</w:t>
      </w:r>
    </w:p>
    <w:p w:rsidR="0016509D" w:rsidRPr="00C23C39" w:rsidRDefault="0016509D" w:rsidP="0016509D">
      <w:pPr>
        <w:numPr>
          <w:ilvl w:val="0"/>
          <w:numId w:val="10"/>
        </w:numPr>
        <w:suppressAutoHyphens/>
        <w:jc w:val="both"/>
        <w:rPr>
          <w:bCs/>
          <w:sz w:val="28"/>
          <w:szCs w:val="28"/>
        </w:rPr>
      </w:pPr>
      <w:r w:rsidRPr="00C23C39">
        <w:rPr>
          <w:bCs/>
          <w:sz w:val="28"/>
          <w:szCs w:val="28"/>
        </w:rPr>
        <w:t>В.Я. Ром, В.П. Дронов. Школьный практикум. География России. Население и хозяйство. 9 класс. – М.: «Дрофа», 2012.</w:t>
      </w:r>
    </w:p>
    <w:p w:rsidR="0016509D" w:rsidRPr="00C23C39" w:rsidRDefault="0016509D" w:rsidP="0016509D">
      <w:pPr>
        <w:numPr>
          <w:ilvl w:val="0"/>
          <w:numId w:val="10"/>
        </w:numPr>
        <w:suppressAutoHyphens/>
        <w:jc w:val="both"/>
        <w:rPr>
          <w:bCs/>
          <w:sz w:val="28"/>
          <w:szCs w:val="28"/>
        </w:rPr>
      </w:pPr>
      <w:r w:rsidRPr="00C23C39">
        <w:rPr>
          <w:bCs/>
          <w:sz w:val="28"/>
          <w:szCs w:val="28"/>
        </w:rPr>
        <w:t>И.М. Чередов. Формы учебной работы в средней школе.</w:t>
      </w:r>
    </w:p>
    <w:p w:rsidR="0016509D" w:rsidRPr="00C23C39" w:rsidRDefault="0016509D" w:rsidP="0016509D">
      <w:pPr>
        <w:numPr>
          <w:ilvl w:val="0"/>
          <w:numId w:val="10"/>
        </w:numPr>
        <w:suppressAutoHyphens/>
        <w:jc w:val="both"/>
        <w:rPr>
          <w:bCs/>
          <w:sz w:val="28"/>
          <w:szCs w:val="28"/>
        </w:rPr>
      </w:pPr>
      <w:r w:rsidRPr="00C23C39">
        <w:rPr>
          <w:bCs/>
          <w:sz w:val="28"/>
          <w:szCs w:val="28"/>
        </w:rPr>
        <w:t>В.И. Сиротин. Самостоятельные и практические работы по географии (6-10 классы). –  М.: Просвещение, 2000.</w:t>
      </w:r>
    </w:p>
    <w:p w:rsidR="0016509D" w:rsidRPr="00C23C39" w:rsidRDefault="0016509D" w:rsidP="0016509D">
      <w:pPr>
        <w:numPr>
          <w:ilvl w:val="0"/>
          <w:numId w:val="10"/>
        </w:numPr>
        <w:suppressAutoHyphens/>
        <w:jc w:val="both"/>
        <w:rPr>
          <w:bCs/>
          <w:sz w:val="28"/>
          <w:szCs w:val="28"/>
        </w:rPr>
      </w:pPr>
      <w:r w:rsidRPr="00C23C39">
        <w:rPr>
          <w:bCs/>
          <w:sz w:val="28"/>
          <w:szCs w:val="28"/>
        </w:rPr>
        <w:t>В.А. Кошевой, А.А. Лобжанидзе. Тесты. География 8-9. – М.: Дрофа, 2002.</w:t>
      </w:r>
    </w:p>
    <w:p w:rsidR="0016509D" w:rsidRPr="00C23C39" w:rsidRDefault="0016509D" w:rsidP="0016509D">
      <w:pPr>
        <w:numPr>
          <w:ilvl w:val="0"/>
          <w:numId w:val="10"/>
        </w:numPr>
        <w:suppressAutoHyphens/>
        <w:jc w:val="both"/>
        <w:rPr>
          <w:bCs/>
          <w:sz w:val="28"/>
          <w:szCs w:val="28"/>
        </w:rPr>
      </w:pPr>
      <w:r w:rsidRPr="00C23C39">
        <w:rPr>
          <w:bCs/>
          <w:sz w:val="28"/>
          <w:szCs w:val="28"/>
        </w:rPr>
        <w:t>Сто народов – сто языков (этнографические очерки). – М.: Просвещение, 1992.</w:t>
      </w:r>
    </w:p>
    <w:p w:rsidR="0016509D" w:rsidRPr="00C23C39" w:rsidRDefault="0016509D" w:rsidP="0016509D">
      <w:pPr>
        <w:numPr>
          <w:ilvl w:val="0"/>
          <w:numId w:val="10"/>
        </w:numPr>
        <w:suppressAutoHyphens/>
        <w:jc w:val="both"/>
        <w:rPr>
          <w:bCs/>
          <w:sz w:val="28"/>
          <w:szCs w:val="28"/>
        </w:rPr>
      </w:pPr>
      <w:r w:rsidRPr="00C23C39">
        <w:rPr>
          <w:bCs/>
          <w:sz w:val="28"/>
          <w:szCs w:val="28"/>
        </w:rPr>
        <w:t>Школьные олимпиады (под редакцией О.А. Климановой, А.С. Наумова). География 6-11классы. – М.: Дрофа, 2003.</w:t>
      </w:r>
    </w:p>
    <w:p w:rsidR="0016509D" w:rsidRPr="00C23C39" w:rsidRDefault="0016509D" w:rsidP="0016509D">
      <w:pPr>
        <w:numPr>
          <w:ilvl w:val="0"/>
          <w:numId w:val="10"/>
        </w:numPr>
        <w:suppressAutoHyphens/>
        <w:jc w:val="both"/>
        <w:rPr>
          <w:bCs/>
          <w:sz w:val="28"/>
          <w:szCs w:val="28"/>
        </w:rPr>
      </w:pPr>
      <w:r w:rsidRPr="00C23C39">
        <w:rPr>
          <w:bCs/>
          <w:sz w:val="28"/>
          <w:szCs w:val="28"/>
        </w:rPr>
        <w:t>Задачи по географии. Под редакцией А.С. Наумова. – М.: МИРОС, 1993.</w:t>
      </w:r>
    </w:p>
    <w:p w:rsidR="0016509D" w:rsidRPr="00C23C39" w:rsidRDefault="0016509D" w:rsidP="0016509D">
      <w:pPr>
        <w:pStyle w:val="af0"/>
        <w:spacing w:line="0" w:lineRule="atLeast"/>
        <w:ind w:firstLine="0"/>
        <w:rPr>
          <w:sz w:val="28"/>
          <w:szCs w:val="28"/>
        </w:rPr>
      </w:pPr>
      <w:r w:rsidRPr="00C23C39">
        <w:rPr>
          <w:sz w:val="28"/>
          <w:szCs w:val="28"/>
        </w:rPr>
        <w:t xml:space="preserve">               Интернет-ресурсы: </w:t>
      </w:r>
      <w:r w:rsidRPr="00C23C39">
        <w:rPr>
          <w:sz w:val="28"/>
          <w:szCs w:val="28"/>
          <w:lang w:val="en-US"/>
        </w:rPr>
        <w:t>http</w:t>
      </w:r>
      <w:r w:rsidRPr="00C23C39">
        <w:rPr>
          <w:sz w:val="28"/>
          <w:szCs w:val="28"/>
        </w:rPr>
        <w:t>: //</w:t>
      </w:r>
      <w:r w:rsidRPr="00C23C39">
        <w:rPr>
          <w:sz w:val="28"/>
          <w:szCs w:val="28"/>
          <w:lang w:val="en-US"/>
        </w:rPr>
        <w:t>www</w:t>
      </w:r>
      <w:r w:rsidRPr="00C23C39">
        <w:rPr>
          <w:sz w:val="28"/>
          <w:szCs w:val="28"/>
        </w:rPr>
        <w:t>.</w:t>
      </w:r>
      <w:r w:rsidRPr="00C23C39">
        <w:rPr>
          <w:sz w:val="28"/>
          <w:szCs w:val="28"/>
          <w:lang w:val="en-US"/>
        </w:rPr>
        <w:t>gao</w:t>
      </w:r>
      <w:r w:rsidRPr="00C23C39">
        <w:rPr>
          <w:sz w:val="28"/>
          <w:szCs w:val="28"/>
        </w:rPr>
        <w:t>.</w:t>
      </w:r>
      <w:r w:rsidRPr="00C23C39">
        <w:rPr>
          <w:sz w:val="28"/>
          <w:szCs w:val="28"/>
          <w:lang w:val="en-US"/>
        </w:rPr>
        <w:t>spb</w:t>
      </w:r>
      <w:r w:rsidRPr="00C23C39">
        <w:rPr>
          <w:sz w:val="28"/>
          <w:szCs w:val="28"/>
        </w:rPr>
        <w:t>.</w:t>
      </w:r>
      <w:r w:rsidRPr="00C23C39">
        <w:rPr>
          <w:sz w:val="28"/>
          <w:szCs w:val="28"/>
          <w:lang w:val="en-US"/>
        </w:rPr>
        <w:t>ru</w:t>
      </w:r>
      <w:r w:rsidRPr="00C23C39">
        <w:rPr>
          <w:sz w:val="28"/>
          <w:szCs w:val="28"/>
        </w:rPr>
        <w:t>/</w:t>
      </w:r>
      <w:r w:rsidRPr="00C23C39">
        <w:rPr>
          <w:sz w:val="28"/>
          <w:szCs w:val="28"/>
          <w:lang w:val="en-US"/>
        </w:rPr>
        <w:t>russian</w:t>
      </w:r>
    </w:p>
    <w:p w:rsidR="0016509D" w:rsidRPr="00C23C39" w:rsidRDefault="0016509D" w:rsidP="0016509D">
      <w:pPr>
        <w:pStyle w:val="af0"/>
        <w:spacing w:line="0" w:lineRule="atLeast"/>
        <w:ind w:left="284" w:firstLine="2693"/>
        <w:rPr>
          <w:sz w:val="28"/>
          <w:szCs w:val="28"/>
        </w:rPr>
      </w:pPr>
      <w:proofErr w:type="gramStart"/>
      <w:r w:rsidRPr="00C23C39">
        <w:rPr>
          <w:sz w:val="28"/>
          <w:szCs w:val="28"/>
          <w:lang w:val="en-US"/>
        </w:rPr>
        <w:t>http</w:t>
      </w:r>
      <w:proofErr w:type="gramEnd"/>
      <w:r w:rsidRPr="00C23C39">
        <w:rPr>
          <w:sz w:val="28"/>
          <w:szCs w:val="28"/>
        </w:rPr>
        <w:t>: //</w:t>
      </w:r>
      <w:r w:rsidRPr="00C23C39">
        <w:rPr>
          <w:sz w:val="28"/>
          <w:szCs w:val="28"/>
          <w:lang w:val="en-US"/>
        </w:rPr>
        <w:t>www</w:t>
      </w:r>
      <w:r w:rsidRPr="00C23C39">
        <w:rPr>
          <w:sz w:val="28"/>
          <w:szCs w:val="28"/>
        </w:rPr>
        <w:t>.</w:t>
      </w:r>
      <w:r w:rsidRPr="00C23C39">
        <w:rPr>
          <w:sz w:val="28"/>
          <w:szCs w:val="28"/>
          <w:lang w:val="en-US"/>
        </w:rPr>
        <w:t>fmm</w:t>
      </w:r>
      <w:r w:rsidRPr="00C23C39">
        <w:rPr>
          <w:sz w:val="28"/>
          <w:szCs w:val="28"/>
        </w:rPr>
        <w:t>.</w:t>
      </w:r>
      <w:r w:rsidRPr="00C23C39">
        <w:rPr>
          <w:sz w:val="28"/>
          <w:szCs w:val="28"/>
          <w:lang w:val="en-US"/>
        </w:rPr>
        <w:t>ru</w:t>
      </w:r>
    </w:p>
    <w:p w:rsidR="0016509D" w:rsidRPr="00C23C39" w:rsidRDefault="0016509D" w:rsidP="0016509D">
      <w:pPr>
        <w:pStyle w:val="af0"/>
        <w:spacing w:line="0" w:lineRule="atLeast"/>
        <w:ind w:left="284" w:firstLine="2693"/>
        <w:rPr>
          <w:sz w:val="28"/>
          <w:szCs w:val="28"/>
        </w:rPr>
      </w:pPr>
      <w:proofErr w:type="gramStart"/>
      <w:r w:rsidRPr="00C23C39">
        <w:rPr>
          <w:sz w:val="28"/>
          <w:szCs w:val="28"/>
          <w:lang w:val="en-US"/>
        </w:rPr>
        <w:t>http</w:t>
      </w:r>
      <w:proofErr w:type="gramEnd"/>
      <w:r w:rsidRPr="00C23C39">
        <w:rPr>
          <w:sz w:val="28"/>
          <w:szCs w:val="28"/>
        </w:rPr>
        <w:t>: //</w:t>
      </w:r>
      <w:r w:rsidRPr="00C23C39">
        <w:rPr>
          <w:sz w:val="28"/>
          <w:szCs w:val="28"/>
          <w:lang w:val="en-US"/>
        </w:rPr>
        <w:t>www</w:t>
      </w:r>
      <w:r w:rsidRPr="00C23C39">
        <w:rPr>
          <w:sz w:val="28"/>
          <w:szCs w:val="28"/>
        </w:rPr>
        <w:t>.</w:t>
      </w:r>
      <w:r w:rsidRPr="00C23C39">
        <w:rPr>
          <w:sz w:val="28"/>
          <w:szCs w:val="28"/>
          <w:lang w:val="en-US"/>
        </w:rPr>
        <w:t>mchs</w:t>
      </w:r>
      <w:r w:rsidRPr="00C23C39">
        <w:rPr>
          <w:sz w:val="28"/>
          <w:szCs w:val="28"/>
        </w:rPr>
        <w:t>.</w:t>
      </w:r>
      <w:r w:rsidRPr="00C23C39">
        <w:rPr>
          <w:sz w:val="28"/>
          <w:szCs w:val="28"/>
          <w:lang w:val="en-US"/>
        </w:rPr>
        <w:t>gov</w:t>
      </w:r>
      <w:r w:rsidRPr="00C23C39">
        <w:rPr>
          <w:sz w:val="28"/>
          <w:szCs w:val="28"/>
        </w:rPr>
        <w:t>.</w:t>
      </w:r>
      <w:r w:rsidRPr="00C23C39">
        <w:rPr>
          <w:sz w:val="28"/>
          <w:szCs w:val="28"/>
          <w:lang w:val="en-US"/>
        </w:rPr>
        <w:t>ru</w:t>
      </w:r>
      <w:r w:rsidRPr="00C23C39">
        <w:rPr>
          <w:sz w:val="28"/>
          <w:szCs w:val="28"/>
        </w:rPr>
        <w:t xml:space="preserve"> </w:t>
      </w:r>
    </w:p>
    <w:p w:rsidR="0016509D" w:rsidRPr="00C23C39" w:rsidRDefault="0016509D" w:rsidP="0016509D">
      <w:pPr>
        <w:pStyle w:val="af0"/>
        <w:spacing w:line="0" w:lineRule="atLeast"/>
        <w:ind w:left="284" w:firstLine="2693"/>
        <w:rPr>
          <w:sz w:val="28"/>
          <w:szCs w:val="28"/>
        </w:rPr>
      </w:pPr>
      <w:proofErr w:type="gramStart"/>
      <w:r w:rsidRPr="00C23C39">
        <w:rPr>
          <w:sz w:val="28"/>
          <w:szCs w:val="28"/>
          <w:lang w:val="en-US"/>
        </w:rPr>
        <w:t>http</w:t>
      </w:r>
      <w:proofErr w:type="gramEnd"/>
      <w:r w:rsidRPr="00C23C39">
        <w:rPr>
          <w:sz w:val="28"/>
          <w:szCs w:val="28"/>
        </w:rPr>
        <w:t>: //</w:t>
      </w:r>
      <w:r w:rsidRPr="00C23C39">
        <w:rPr>
          <w:sz w:val="28"/>
          <w:szCs w:val="28"/>
          <w:lang w:val="en-US"/>
        </w:rPr>
        <w:t>www</w:t>
      </w:r>
      <w:r w:rsidRPr="00C23C39">
        <w:rPr>
          <w:sz w:val="28"/>
          <w:szCs w:val="28"/>
        </w:rPr>
        <w:t>.</w:t>
      </w:r>
      <w:r w:rsidRPr="00C23C39">
        <w:rPr>
          <w:sz w:val="28"/>
          <w:szCs w:val="28"/>
          <w:lang w:val="en-US"/>
        </w:rPr>
        <w:t>national</w:t>
      </w:r>
      <w:r w:rsidRPr="00C23C39">
        <w:rPr>
          <w:sz w:val="28"/>
          <w:szCs w:val="28"/>
        </w:rPr>
        <w:t>-</w:t>
      </w:r>
      <w:r w:rsidRPr="00C23C39">
        <w:rPr>
          <w:sz w:val="28"/>
          <w:szCs w:val="28"/>
          <w:lang w:val="en-US"/>
        </w:rPr>
        <w:t>geographic</w:t>
      </w:r>
      <w:r w:rsidRPr="00C23C39">
        <w:rPr>
          <w:sz w:val="28"/>
          <w:szCs w:val="28"/>
        </w:rPr>
        <w:t>.</w:t>
      </w:r>
      <w:r w:rsidRPr="00C23C39">
        <w:rPr>
          <w:sz w:val="28"/>
          <w:szCs w:val="28"/>
          <w:lang w:val="en-US"/>
        </w:rPr>
        <w:t>ru</w:t>
      </w:r>
    </w:p>
    <w:p w:rsidR="0016509D" w:rsidRPr="00C23C39" w:rsidRDefault="0016509D" w:rsidP="0016509D">
      <w:pPr>
        <w:pStyle w:val="af0"/>
        <w:spacing w:line="0" w:lineRule="atLeast"/>
        <w:ind w:left="284" w:firstLine="2693"/>
        <w:rPr>
          <w:sz w:val="28"/>
          <w:szCs w:val="28"/>
        </w:rPr>
      </w:pPr>
      <w:proofErr w:type="gramStart"/>
      <w:r w:rsidRPr="00C23C39">
        <w:rPr>
          <w:sz w:val="28"/>
          <w:szCs w:val="28"/>
          <w:lang w:val="en-US"/>
        </w:rPr>
        <w:t>http</w:t>
      </w:r>
      <w:proofErr w:type="gramEnd"/>
      <w:r w:rsidRPr="00C23C39">
        <w:rPr>
          <w:sz w:val="28"/>
          <w:szCs w:val="28"/>
        </w:rPr>
        <w:t>: //</w:t>
      </w:r>
      <w:r w:rsidRPr="00C23C39">
        <w:rPr>
          <w:sz w:val="28"/>
          <w:szCs w:val="28"/>
          <w:lang w:val="en-US"/>
        </w:rPr>
        <w:t>www</w:t>
      </w:r>
      <w:r w:rsidRPr="00C23C39">
        <w:rPr>
          <w:sz w:val="28"/>
          <w:szCs w:val="28"/>
        </w:rPr>
        <w:t>.</w:t>
      </w:r>
      <w:r w:rsidRPr="00C23C39">
        <w:rPr>
          <w:sz w:val="28"/>
          <w:szCs w:val="28"/>
          <w:lang w:val="en-US"/>
        </w:rPr>
        <w:t>nature</w:t>
      </w:r>
      <w:r w:rsidRPr="00C23C39">
        <w:rPr>
          <w:sz w:val="28"/>
          <w:szCs w:val="28"/>
        </w:rPr>
        <w:t>.</w:t>
      </w:r>
      <w:r w:rsidRPr="00C23C39">
        <w:rPr>
          <w:sz w:val="28"/>
          <w:szCs w:val="28"/>
          <w:lang w:val="en-US"/>
        </w:rPr>
        <w:t>com</w:t>
      </w:r>
    </w:p>
    <w:p w:rsidR="0016509D" w:rsidRPr="00C23C39" w:rsidRDefault="0016509D" w:rsidP="0016509D">
      <w:pPr>
        <w:pStyle w:val="af0"/>
        <w:spacing w:line="0" w:lineRule="atLeast"/>
        <w:ind w:left="284" w:firstLine="2693"/>
        <w:rPr>
          <w:sz w:val="28"/>
          <w:szCs w:val="28"/>
        </w:rPr>
      </w:pPr>
      <w:proofErr w:type="gramStart"/>
      <w:r w:rsidRPr="00C23C39">
        <w:rPr>
          <w:sz w:val="28"/>
          <w:szCs w:val="28"/>
          <w:lang w:val="en-US"/>
        </w:rPr>
        <w:t>http</w:t>
      </w:r>
      <w:proofErr w:type="gramEnd"/>
      <w:r w:rsidRPr="00C23C39">
        <w:rPr>
          <w:sz w:val="28"/>
          <w:szCs w:val="28"/>
        </w:rPr>
        <w:t>: //</w:t>
      </w:r>
      <w:r w:rsidRPr="00C23C39">
        <w:rPr>
          <w:sz w:val="28"/>
          <w:szCs w:val="28"/>
          <w:lang w:val="en-US"/>
        </w:rPr>
        <w:t>www</w:t>
      </w:r>
      <w:r w:rsidRPr="00C23C39">
        <w:rPr>
          <w:sz w:val="28"/>
          <w:szCs w:val="28"/>
        </w:rPr>
        <w:t>.</w:t>
      </w:r>
      <w:r w:rsidRPr="00C23C39">
        <w:rPr>
          <w:sz w:val="28"/>
          <w:szCs w:val="28"/>
          <w:lang w:val="en-US"/>
        </w:rPr>
        <w:t>ocean</w:t>
      </w:r>
      <w:r w:rsidRPr="00C23C39">
        <w:rPr>
          <w:sz w:val="28"/>
          <w:szCs w:val="28"/>
        </w:rPr>
        <w:t>.</w:t>
      </w:r>
      <w:r w:rsidRPr="00C23C39">
        <w:rPr>
          <w:sz w:val="28"/>
          <w:szCs w:val="28"/>
          <w:lang w:val="en-US"/>
        </w:rPr>
        <w:t>ru</w:t>
      </w:r>
    </w:p>
    <w:p w:rsidR="0016509D" w:rsidRPr="00C23C39" w:rsidRDefault="0016509D" w:rsidP="0016509D">
      <w:pPr>
        <w:pStyle w:val="af0"/>
        <w:spacing w:line="0" w:lineRule="atLeast"/>
        <w:ind w:left="284" w:firstLine="2693"/>
        <w:rPr>
          <w:sz w:val="28"/>
          <w:szCs w:val="28"/>
        </w:rPr>
      </w:pPr>
      <w:proofErr w:type="gramStart"/>
      <w:r w:rsidRPr="00C23C39">
        <w:rPr>
          <w:sz w:val="28"/>
          <w:szCs w:val="28"/>
          <w:lang w:val="en-US"/>
        </w:rPr>
        <w:t>http</w:t>
      </w:r>
      <w:proofErr w:type="gramEnd"/>
      <w:r w:rsidRPr="00C23C39">
        <w:rPr>
          <w:sz w:val="28"/>
          <w:szCs w:val="28"/>
        </w:rPr>
        <w:t>: //</w:t>
      </w:r>
      <w:r w:rsidRPr="00C23C39">
        <w:rPr>
          <w:sz w:val="28"/>
          <w:szCs w:val="28"/>
          <w:lang w:val="en-US"/>
        </w:rPr>
        <w:t>www</w:t>
      </w:r>
      <w:r w:rsidRPr="00C23C39">
        <w:rPr>
          <w:sz w:val="28"/>
          <w:szCs w:val="28"/>
        </w:rPr>
        <w:t>.</w:t>
      </w:r>
      <w:r w:rsidRPr="00C23C39">
        <w:rPr>
          <w:sz w:val="28"/>
          <w:szCs w:val="28"/>
          <w:lang w:val="en-US"/>
        </w:rPr>
        <w:t>pogoda</w:t>
      </w:r>
      <w:r w:rsidRPr="00C23C39">
        <w:rPr>
          <w:sz w:val="28"/>
          <w:szCs w:val="28"/>
        </w:rPr>
        <w:t>.</w:t>
      </w:r>
      <w:r w:rsidRPr="00C23C39">
        <w:rPr>
          <w:sz w:val="28"/>
          <w:szCs w:val="28"/>
          <w:lang w:val="en-US"/>
        </w:rPr>
        <w:t>ru</w:t>
      </w:r>
    </w:p>
    <w:p w:rsidR="0016509D" w:rsidRPr="00C23C39" w:rsidRDefault="0016509D" w:rsidP="0016509D">
      <w:pPr>
        <w:pStyle w:val="af0"/>
        <w:spacing w:line="0" w:lineRule="atLeast"/>
        <w:ind w:left="284" w:firstLine="2693"/>
        <w:rPr>
          <w:sz w:val="28"/>
          <w:szCs w:val="28"/>
        </w:rPr>
      </w:pPr>
      <w:proofErr w:type="gramStart"/>
      <w:r w:rsidRPr="00C23C39">
        <w:rPr>
          <w:sz w:val="28"/>
          <w:szCs w:val="28"/>
          <w:lang w:val="en-US"/>
        </w:rPr>
        <w:t>http</w:t>
      </w:r>
      <w:proofErr w:type="gramEnd"/>
      <w:r w:rsidRPr="00C23C39">
        <w:rPr>
          <w:sz w:val="28"/>
          <w:szCs w:val="28"/>
        </w:rPr>
        <w:t>: //</w:t>
      </w:r>
      <w:r w:rsidRPr="00C23C39">
        <w:rPr>
          <w:sz w:val="28"/>
          <w:szCs w:val="28"/>
          <w:lang w:val="en-US"/>
        </w:rPr>
        <w:t>www</w:t>
      </w:r>
      <w:r w:rsidRPr="00C23C39">
        <w:rPr>
          <w:sz w:val="28"/>
          <w:szCs w:val="28"/>
        </w:rPr>
        <w:t>.</w:t>
      </w:r>
      <w:r w:rsidRPr="00C23C39">
        <w:rPr>
          <w:sz w:val="28"/>
          <w:szCs w:val="28"/>
          <w:lang w:val="en-US"/>
        </w:rPr>
        <w:t>sgm</w:t>
      </w:r>
      <w:r w:rsidRPr="00C23C39">
        <w:rPr>
          <w:sz w:val="28"/>
          <w:szCs w:val="28"/>
        </w:rPr>
        <w:t>.</w:t>
      </w:r>
      <w:r w:rsidRPr="00C23C39">
        <w:rPr>
          <w:sz w:val="28"/>
          <w:szCs w:val="28"/>
          <w:lang w:val="en-US"/>
        </w:rPr>
        <w:t>ru</w:t>
      </w:r>
      <w:r w:rsidRPr="00C23C39">
        <w:rPr>
          <w:sz w:val="28"/>
          <w:szCs w:val="28"/>
        </w:rPr>
        <w:t>/</w:t>
      </w:r>
      <w:r w:rsidRPr="00C23C39">
        <w:rPr>
          <w:sz w:val="28"/>
          <w:szCs w:val="28"/>
          <w:lang w:val="en-US"/>
        </w:rPr>
        <w:t>rus</w:t>
      </w:r>
    </w:p>
    <w:p w:rsidR="0016509D" w:rsidRPr="00C23C39" w:rsidRDefault="0016509D" w:rsidP="0016509D">
      <w:pPr>
        <w:pStyle w:val="af0"/>
        <w:spacing w:line="0" w:lineRule="atLeast"/>
        <w:ind w:left="284" w:firstLine="2693"/>
        <w:rPr>
          <w:sz w:val="28"/>
          <w:szCs w:val="28"/>
        </w:rPr>
      </w:pPr>
      <w:proofErr w:type="gramStart"/>
      <w:r w:rsidRPr="00C23C39">
        <w:rPr>
          <w:sz w:val="28"/>
          <w:szCs w:val="28"/>
          <w:lang w:val="en-US"/>
        </w:rPr>
        <w:t>http</w:t>
      </w:r>
      <w:proofErr w:type="gramEnd"/>
      <w:r w:rsidRPr="00C23C39">
        <w:rPr>
          <w:sz w:val="28"/>
          <w:szCs w:val="28"/>
        </w:rPr>
        <w:t>: //</w:t>
      </w:r>
      <w:r w:rsidRPr="00C23C39">
        <w:rPr>
          <w:sz w:val="28"/>
          <w:szCs w:val="28"/>
          <w:lang w:val="en-US"/>
        </w:rPr>
        <w:t>www</w:t>
      </w:r>
      <w:r w:rsidRPr="00C23C39">
        <w:rPr>
          <w:sz w:val="28"/>
          <w:szCs w:val="28"/>
        </w:rPr>
        <w:t>.</w:t>
      </w:r>
      <w:r w:rsidRPr="00C23C39">
        <w:rPr>
          <w:sz w:val="28"/>
          <w:szCs w:val="28"/>
          <w:lang w:val="en-US"/>
        </w:rPr>
        <w:t>unknowplanet</w:t>
      </w:r>
      <w:r w:rsidRPr="00C23C39">
        <w:rPr>
          <w:sz w:val="28"/>
          <w:szCs w:val="28"/>
        </w:rPr>
        <w:t>.</w:t>
      </w:r>
      <w:r w:rsidRPr="00C23C39">
        <w:rPr>
          <w:sz w:val="28"/>
          <w:szCs w:val="28"/>
          <w:lang w:val="en-US"/>
        </w:rPr>
        <w:t>ru</w:t>
      </w:r>
    </w:p>
    <w:p w:rsidR="0016509D" w:rsidRPr="00C23C39" w:rsidRDefault="0016509D" w:rsidP="0016509D">
      <w:pPr>
        <w:pStyle w:val="af0"/>
        <w:spacing w:line="0" w:lineRule="atLeast"/>
        <w:ind w:left="284" w:firstLine="2693"/>
        <w:rPr>
          <w:sz w:val="28"/>
          <w:szCs w:val="28"/>
        </w:rPr>
      </w:pPr>
      <w:proofErr w:type="gramStart"/>
      <w:r w:rsidRPr="00C23C39">
        <w:rPr>
          <w:sz w:val="28"/>
          <w:szCs w:val="28"/>
          <w:lang w:val="en-US"/>
        </w:rPr>
        <w:t>http</w:t>
      </w:r>
      <w:proofErr w:type="gramEnd"/>
      <w:r w:rsidRPr="00C23C39">
        <w:rPr>
          <w:sz w:val="28"/>
          <w:szCs w:val="28"/>
        </w:rPr>
        <w:t>: //</w:t>
      </w:r>
      <w:r w:rsidRPr="00C23C39">
        <w:rPr>
          <w:sz w:val="28"/>
          <w:szCs w:val="28"/>
          <w:lang w:val="en-US"/>
        </w:rPr>
        <w:t>www</w:t>
      </w:r>
      <w:r w:rsidRPr="00C23C39">
        <w:rPr>
          <w:sz w:val="28"/>
          <w:szCs w:val="28"/>
        </w:rPr>
        <w:t>.</w:t>
      </w:r>
      <w:r w:rsidRPr="00C23C39">
        <w:rPr>
          <w:sz w:val="28"/>
          <w:szCs w:val="28"/>
          <w:lang w:val="en-US"/>
        </w:rPr>
        <w:t>weather</w:t>
      </w:r>
      <w:r w:rsidRPr="00C23C39">
        <w:rPr>
          <w:sz w:val="28"/>
          <w:szCs w:val="28"/>
        </w:rPr>
        <w:t>.</w:t>
      </w:r>
      <w:r w:rsidRPr="00C23C39">
        <w:rPr>
          <w:sz w:val="28"/>
          <w:szCs w:val="28"/>
          <w:lang w:val="en-US"/>
        </w:rPr>
        <w:t>com</w:t>
      </w:r>
    </w:p>
    <w:p w:rsidR="0016509D" w:rsidRPr="00C23C39" w:rsidRDefault="0016509D" w:rsidP="0016509D">
      <w:pPr>
        <w:tabs>
          <w:tab w:val="left" w:pos="1680"/>
        </w:tabs>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ind w:firstLine="720"/>
        <w:jc w:val="center"/>
        <w:rPr>
          <w:b/>
          <w:sz w:val="28"/>
          <w:szCs w:val="28"/>
        </w:rPr>
      </w:pPr>
    </w:p>
    <w:p w:rsidR="0016509D" w:rsidRPr="00C23C39" w:rsidRDefault="0016509D" w:rsidP="0016509D">
      <w:pPr>
        <w:rPr>
          <w:sz w:val="28"/>
          <w:szCs w:val="28"/>
        </w:rPr>
      </w:pPr>
    </w:p>
    <w:p w:rsidR="0016509D" w:rsidRPr="004D2486" w:rsidRDefault="0016509D" w:rsidP="0016509D">
      <w:pPr>
        <w:tabs>
          <w:tab w:val="left" w:pos="1380"/>
        </w:tabs>
        <w:rPr>
          <w:sz w:val="28"/>
          <w:szCs w:val="28"/>
        </w:rPr>
      </w:pPr>
    </w:p>
    <w:p w:rsidR="0016509D" w:rsidRDefault="0016509D" w:rsidP="0016509D">
      <w:pPr>
        <w:ind w:right="146"/>
        <w:jc w:val="both"/>
        <w:rPr>
          <w:b/>
        </w:rPr>
      </w:pPr>
    </w:p>
    <w:p w:rsidR="0016509D" w:rsidRDefault="0016509D" w:rsidP="0016509D">
      <w:pPr>
        <w:ind w:right="146"/>
        <w:jc w:val="both"/>
        <w:rPr>
          <w:b/>
        </w:rPr>
      </w:pPr>
    </w:p>
    <w:p w:rsidR="0016509D" w:rsidRPr="00A72961" w:rsidRDefault="0016509D" w:rsidP="0016509D">
      <w:pPr>
        <w:jc w:val="both"/>
      </w:pPr>
      <w:r w:rsidRPr="00A72961">
        <w:t xml:space="preserve">                                                                                                               Приложение 1</w:t>
      </w:r>
    </w:p>
    <w:p w:rsidR="0016509D" w:rsidRPr="00A72961" w:rsidRDefault="0016509D" w:rsidP="0016509D">
      <w:pPr>
        <w:tabs>
          <w:tab w:val="left" w:pos="1335"/>
        </w:tabs>
        <w:jc w:val="both"/>
      </w:pPr>
      <w:r w:rsidRPr="00A72961">
        <w:t>«СОГЛАСОВАНО»</w:t>
      </w:r>
    </w:p>
    <w:p w:rsidR="0016509D" w:rsidRPr="00A72961" w:rsidRDefault="0016509D" w:rsidP="0016509D">
      <w:pPr>
        <w:tabs>
          <w:tab w:val="left" w:pos="1335"/>
        </w:tabs>
        <w:jc w:val="both"/>
      </w:pPr>
      <w:r w:rsidRPr="00A72961">
        <w:t xml:space="preserve">Заместитель директора по УВР </w:t>
      </w:r>
    </w:p>
    <w:p w:rsidR="0016509D" w:rsidRPr="00A72961" w:rsidRDefault="0016509D" w:rsidP="0016509D">
      <w:pPr>
        <w:tabs>
          <w:tab w:val="left" w:pos="1335"/>
        </w:tabs>
        <w:jc w:val="both"/>
      </w:pPr>
      <w:r w:rsidRPr="00A72961">
        <w:t xml:space="preserve">«__»_____________20__года </w:t>
      </w:r>
    </w:p>
    <w:p w:rsidR="0016509D" w:rsidRPr="00A72961" w:rsidRDefault="0016509D" w:rsidP="0016509D">
      <w:pPr>
        <w:tabs>
          <w:tab w:val="left" w:pos="1335"/>
        </w:tabs>
        <w:jc w:val="both"/>
      </w:pPr>
    </w:p>
    <w:p w:rsidR="0016509D" w:rsidRPr="00A72961" w:rsidRDefault="0016509D" w:rsidP="0016509D">
      <w:pPr>
        <w:tabs>
          <w:tab w:val="left" w:pos="1335"/>
        </w:tabs>
        <w:jc w:val="both"/>
      </w:pPr>
    </w:p>
    <w:p w:rsidR="0016509D" w:rsidRPr="003E1D01" w:rsidRDefault="0016509D" w:rsidP="0016509D">
      <w:pPr>
        <w:tabs>
          <w:tab w:val="left" w:pos="1335"/>
        </w:tabs>
        <w:jc w:val="both"/>
        <w:rPr>
          <w:b/>
        </w:rPr>
      </w:pPr>
      <w:r>
        <w:t xml:space="preserve">                                           </w:t>
      </w:r>
      <w:r w:rsidRPr="003E1D01">
        <w:rPr>
          <w:b/>
        </w:rPr>
        <w:t>Лист корректировки рабочей программы</w:t>
      </w:r>
    </w:p>
    <w:p w:rsidR="0016509D" w:rsidRPr="003E1D01" w:rsidRDefault="0016509D" w:rsidP="0016509D">
      <w:pPr>
        <w:tabs>
          <w:tab w:val="left" w:pos="1335"/>
        </w:tabs>
        <w:jc w:val="both"/>
        <w:rPr>
          <w:b/>
        </w:rPr>
      </w:pPr>
      <w:r>
        <w:rPr>
          <w:b/>
        </w:rPr>
        <w:t xml:space="preserve">              </w:t>
      </w:r>
      <w:r w:rsidRPr="003E1D01">
        <w:rPr>
          <w:b/>
        </w:rPr>
        <w:t xml:space="preserve"> (календарно-тематического планирования (КТП)  рабочей программы) </w:t>
      </w:r>
    </w:p>
    <w:p w:rsidR="0016509D" w:rsidRPr="00A72961" w:rsidRDefault="0016509D" w:rsidP="0016509D">
      <w:pPr>
        <w:tabs>
          <w:tab w:val="left" w:pos="1335"/>
        </w:tabs>
        <w:jc w:val="both"/>
      </w:pPr>
    </w:p>
    <w:p w:rsidR="0016509D" w:rsidRPr="00A72961" w:rsidRDefault="0016509D" w:rsidP="0016509D">
      <w:pPr>
        <w:tabs>
          <w:tab w:val="left" w:pos="1335"/>
        </w:tabs>
        <w:jc w:val="both"/>
      </w:pPr>
      <w:r w:rsidRPr="00A72961">
        <w:t xml:space="preserve">по учебному предмету_____________________________________________                                                             (название по Учебному плану) </w:t>
      </w:r>
    </w:p>
    <w:p w:rsidR="0016509D" w:rsidRPr="00A72961" w:rsidRDefault="0016509D" w:rsidP="0016509D">
      <w:pPr>
        <w:tabs>
          <w:tab w:val="left" w:pos="1335"/>
        </w:tabs>
        <w:jc w:val="both"/>
      </w:pPr>
    </w:p>
    <w:p w:rsidR="0016509D" w:rsidRPr="00A72961" w:rsidRDefault="0016509D" w:rsidP="0016509D">
      <w:pPr>
        <w:tabs>
          <w:tab w:val="left" w:pos="1335"/>
        </w:tabs>
        <w:jc w:val="both"/>
      </w:pPr>
      <w:r w:rsidRPr="00A72961">
        <w:t xml:space="preserve">в _______классе </w:t>
      </w:r>
    </w:p>
    <w:p w:rsidR="0016509D" w:rsidRPr="00A72961" w:rsidRDefault="0016509D" w:rsidP="0016509D">
      <w:pPr>
        <w:tabs>
          <w:tab w:val="left" w:pos="1335"/>
        </w:tabs>
        <w:jc w:val="both"/>
      </w:pPr>
    </w:p>
    <w:p w:rsidR="0016509D" w:rsidRPr="00A72961" w:rsidRDefault="0016509D" w:rsidP="0016509D">
      <w:pPr>
        <w:tabs>
          <w:tab w:val="left" w:pos="1335"/>
        </w:tabs>
        <w:jc w:val="both"/>
      </w:pPr>
      <w:r w:rsidRPr="00A72961">
        <w:t xml:space="preserve">за ___четверть 20__-20__ учебного  года </w:t>
      </w:r>
    </w:p>
    <w:p w:rsidR="0016509D" w:rsidRPr="00A72961" w:rsidRDefault="0016509D" w:rsidP="0016509D">
      <w:pPr>
        <w:tabs>
          <w:tab w:val="left" w:pos="1335"/>
        </w:tabs>
        <w:jc w:val="both"/>
      </w:pPr>
    </w:p>
    <w:p w:rsidR="0016509D" w:rsidRPr="00A72961" w:rsidRDefault="0016509D" w:rsidP="0016509D">
      <w:pPr>
        <w:tabs>
          <w:tab w:val="left" w:pos="1335"/>
        </w:tabs>
        <w:jc w:val="both"/>
      </w:pPr>
      <w:r w:rsidRPr="00A72961">
        <w:t>Учитель _________________________</w:t>
      </w:r>
      <w:r>
        <w:t>___________________</w:t>
      </w:r>
      <w:r w:rsidRPr="00A72961">
        <w:t xml:space="preserve">                                                                     (ф</w:t>
      </w:r>
      <w:r>
        <w:t>амилия, имя, отчество</w:t>
      </w:r>
      <w:r w:rsidRPr="00A72961">
        <w:t>)</w:t>
      </w:r>
    </w:p>
    <w:p w:rsidR="0016509D" w:rsidRPr="00A72961" w:rsidRDefault="0016509D" w:rsidP="0016509D">
      <w:pPr>
        <w:tabs>
          <w:tab w:val="left" w:pos="1335"/>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8"/>
        <w:gridCol w:w="1185"/>
        <w:gridCol w:w="1384"/>
        <w:gridCol w:w="1880"/>
        <w:gridCol w:w="690"/>
        <w:gridCol w:w="788"/>
        <w:gridCol w:w="1493"/>
        <w:gridCol w:w="1493"/>
      </w:tblGrid>
      <w:tr w:rsidR="0016509D" w:rsidRPr="00A72961" w:rsidTr="00DF4032">
        <w:trPr>
          <w:trHeight w:val="720"/>
        </w:trPr>
        <w:tc>
          <w:tcPr>
            <w:tcW w:w="908" w:type="dxa"/>
            <w:vMerge w:val="restart"/>
          </w:tcPr>
          <w:p w:rsidR="0016509D" w:rsidRPr="00635DAF" w:rsidRDefault="0016509D" w:rsidP="00DF4032">
            <w:pPr>
              <w:tabs>
                <w:tab w:val="left" w:pos="1335"/>
              </w:tabs>
              <w:jc w:val="both"/>
              <w:rPr>
                <w:sz w:val="20"/>
              </w:rPr>
            </w:pPr>
            <w:r w:rsidRPr="00635DAF">
              <w:rPr>
                <w:sz w:val="20"/>
              </w:rPr>
              <w:t xml:space="preserve">№ урока (ов) по осн.  КТП </w:t>
            </w:r>
          </w:p>
          <w:p w:rsidR="0016509D" w:rsidRPr="00635DAF" w:rsidRDefault="0016509D" w:rsidP="00DF4032">
            <w:pPr>
              <w:tabs>
                <w:tab w:val="left" w:pos="1335"/>
              </w:tabs>
              <w:jc w:val="both"/>
              <w:rPr>
                <w:sz w:val="20"/>
              </w:rPr>
            </w:pPr>
          </w:p>
        </w:tc>
        <w:tc>
          <w:tcPr>
            <w:tcW w:w="1185" w:type="dxa"/>
            <w:vMerge w:val="restart"/>
          </w:tcPr>
          <w:p w:rsidR="0016509D" w:rsidRPr="00635DAF" w:rsidRDefault="0016509D" w:rsidP="00DF4032">
            <w:pPr>
              <w:tabs>
                <w:tab w:val="left" w:pos="1335"/>
              </w:tabs>
              <w:jc w:val="both"/>
              <w:rPr>
                <w:sz w:val="20"/>
              </w:rPr>
            </w:pPr>
            <w:r w:rsidRPr="00635DAF">
              <w:rPr>
                <w:sz w:val="20"/>
              </w:rPr>
              <w:t>Дат</w:t>
            </w:r>
            <w:proofErr w:type="gramStart"/>
            <w:r w:rsidRPr="00635DAF">
              <w:rPr>
                <w:sz w:val="20"/>
              </w:rPr>
              <w:t>а(</w:t>
            </w:r>
            <w:proofErr w:type="gramEnd"/>
            <w:r w:rsidRPr="00635DAF">
              <w:rPr>
                <w:sz w:val="20"/>
              </w:rPr>
              <w:t xml:space="preserve">ы) по осн. КТП </w:t>
            </w:r>
          </w:p>
          <w:p w:rsidR="0016509D" w:rsidRPr="00635DAF" w:rsidRDefault="0016509D" w:rsidP="00DF4032">
            <w:pPr>
              <w:tabs>
                <w:tab w:val="left" w:pos="1335"/>
              </w:tabs>
              <w:jc w:val="both"/>
              <w:rPr>
                <w:sz w:val="20"/>
              </w:rPr>
            </w:pPr>
          </w:p>
        </w:tc>
        <w:tc>
          <w:tcPr>
            <w:tcW w:w="1134" w:type="dxa"/>
            <w:vMerge w:val="restart"/>
          </w:tcPr>
          <w:p w:rsidR="0016509D" w:rsidRPr="00635DAF" w:rsidRDefault="0016509D" w:rsidP="00DF4032">
            <w:pPr>
              <w:tabs>
                <w:tab w:val="left" w:pos="1335"/>
              </w:tabs>
              <w:jc w:val="both"/>
              <w:rPr>
                <w:sz w:val="20"/>
              </w:rPr>
            </w:pPr>
            <w:r w:rsidRPr="00635DAF">
              <w:rPr>
                <w:sz w:val="20"/>
              </w:rPr>
              <w:t>Дат</w:t>
            </w:r>
            <w:proofErr w:type="gramStart"/>
            <w:r w:rsidRPr="00635DAF">
              <w:rPr>
                <w:sz w:val="20"/>
              </w:rPr>
              <w:t>а(</w:t>
            </w:r>
            <w:proofErr w:type="gramEnd"/>
            <w:r w:rsidRPr="00635DAF">
              <w:rPr>
                <w:sz w:val="20"/>
              </w:rPr>
              <w:t>ы) фактического</w:t>
            </w:r>
          </w:p>
          <w:p w:rsidR="0016509D" w:rsidRPr="00635DAF" w:rsidRDefault="0016509D" w:rsidP="00DF4032">
            <w:pPr>
              <w:tabs>
                <w:tab w:val="left" w:pos="1335"/>
              </w:tabs>
              <w:jc w:val="both"/>
              <w:rPr>
                <w:sz w:val="20"/>
              </w:rPr>
            </w:pPr>
            <w:r w:rsidRPr="00635DAF">
              <w:rPr>
                <w:sz w:val="20"/>
              </w:rPr>
              <w:t>проведения</w:t>
            </w:r>
          </w:p>
          <w:p w:rsidR="0016509D" w:rsidRPr="00635DAF" w:rsidRDefault="0016509D" w:rsidP="00DF4032">
            <w:pPr>
              <w:tabs>
                <w:tab w:val="left" w:pos="1335"/>
              </w:tabs>
              <w:jc w:val="both"/>
              <w:rPr>
                <w:sz w:val="20"/>
              </w:rPr>
            </w:pPr>
          </w:p>
        </w:tc>
        <w:tc>
          <w:tcPr>
            <w:tcW w:w="1880" w:type="dxa"/>
            <w:vMerge w:val="restart"/>
          </w:tcPr>
          <w:p w:rsidR="0016509D" w:rsidRPr="00635DAF" w:rsidRDefault="0016509D" w:rsidP="00DF4032">
            <w:pPr>
              <w:tabs>
                <w:tab w:val="left" w:pos="1335"/>
              </w:tabs>
              <w:jc w:val="both"/>
              <w:rPr>
                <w:sz w:val="20"/>
              </w:rPr>
            </w:pPr>
            <w:r w:rsidRPr="00635DAF">
              <w:rPr>
                <w:sz w:val="20"/>
              </w:rPr>
              <w:t xml:space="preserve">         Тем</w:t>
            </w:r>
            <w:proofErr w:type="gramStart"/>
            <w:r w:rsidRPr="00635DAF">
              <w:rPr>
                <w:sz w:val="20"/>
              </w:rPr>
              <w:t>а(</w:t>
            </w:r>
            <w:proofErr w:type="gramEnd"/>
            <w:r w:rsidRPr="00635DAF">
              <w:rPr>
                <w:sz w:val="20"/>
              </w:rPr>
              <w:t xml:space="preserve">ы) </w:t>
            </w:r>
          </w:p>
          <w:p w:rsidR="0016509D" w:rsidRPr="00635DAF" w:rsidRDefault="0016509D" w:rsidP="00DF4032">
            <w:pPr>
              <w:tabs>
                <w:tab w:val="left" w:pos="1335"/>
              </w:tabs>
              <w:jc w:val="both"/>
              <w:rPr>
                <w:sz w:val="20"/>
              </w:rPr>
            </w:pPr>
          </w:p>
        </w:tc>
        <w:tc>
          <w:tcPr>
            <w:tcW w:w="1478" w:type="dxa"/>
            <w:gridSpan w:val="2"/>
          </w:tcPr>
          <w:p w:rsidR="0016509D" w:rsidRPr="00635DAF" w:rsidRDefault="0016509D" w:rsidP="00DF4032">
            <w:pPr>
              <w:tabs>
                <w:tab w:val="left" w:pos="1335"/>
              </w:tabs>
              <w:jc w:val="both"/>
              <w:rPr>
                <w:sz w:val="20"/>
              </w:rPr>
            </w:pPr>
            <w:r w:rsidRPr="00635DAF">
              <w:rPr>
                <w:sz w:val="20"/>
              </w:rPr>
              <w:t xml:space="preserve">Количество часов на данную тему </w:t>
            </w:r>
          </w:p>
        </w:tc>
        <w:tc>
          <w:tcPr>
            <w:tcW w:w="1493" w:type="dxa"/>
            <w:vMerge w:val="restart"/>
          </w:tcPr>
          <w:p w:rsidR="0016509D" w:rsidRPr="00635DAF" w:rsidRDefault="0016509D" w:rsidP="00DF4032">
            <w:pPr>
              <w:tabs>
                <w:tab w:val="left" w:pos="1335"/>
              </w:tabs>
              <w:jc w:val="both"/>
              <w:rPr>
                <w:sz w:val="20"/>
              </w:rPr>
            </w:pPr>
            <w:r w:rsidRPr="00635DAF">
              <w:rPr>
                <w:sz w:val="20"/>
              </w:rPr>
              <w:t xml:space="preserve">Причина корректировки </w:t>
            </w:r>
          </w:p>
          <w:p w:rsidR="0016509D" w:rsidRPr="00635DAF" w:rsidRDefault="0016509D" w:rsidP="00DF4032">
            <w:pPr>
              <w:tabs>
                <w:tab w:val="left" w:pos="1335"/>
              </w:tabs>
              <w:jc w:val="both"/>
              <w:rPr>
                <w:sz w:val="20"/>
              </w:rPr>
            </w:pPr>
          </w:p>
        </w:tc>
        <w:tc>
          <w:tcPr>
            <w:tcW w:w="1493" w:type="dxa"/>
            <w:vMerge w:val="restart"/>
          </w:tcPr>
          <w:p w:rsidR="0016509D" w:rsidRPr="00635DAF" w:rsidRDefault="0016509D" w:rsidP="00DF4032">
            <w:pPr>
              <w:tabs>
                <w:tab w:val="left" w:pos="1335"/>
              </w:tabs>
              <w:jc w:val="both"/>
              <w:rPr>
                <w:sz w:val="20"/>
              </w:rPr>
            </w:pPr>
            <w:r w:rsidRPr="00635DAF">
              <w:rPr>
                <w:sz w:val="20"/>
              </w:rPr>
              <w:t xml:space="preserve">Способ корректировки </w:t>
            </w:r>
          </w:p>
          <w:p w:rsidR="0016509D" w:rsidRPr="00635DAF" w:rsidRDefault="0016509D" w:rsidP="00DF4032">
            <w:pPr>
              <w:tabs>
                <w:tab w:val="left" w:pos="1335"/>
              </w:tabs>
              <w:jc w:val="both"/>
              <w:rPr>
                <w:sz w:val="20"/>
              </w:rPr>
            </w:pPr>
          </w:p>
        </w:tc>
      </w:tr>
      <w:tr w:rsidR="0016509D" w:rsidRPr="00A72961" w:rsidTr="00DF4032">
        <w:trPr>
          <w:trHeight w:val="660"/>
        </w:trPr>
        <w:tc>
          <w:tcPr>
            <w:tcW w:w="908" w:type="dxa"/>
            <w:vMerge/>
          </w:tcPr>
          <w:p w:rsidR="0016509D" w:rsidRPr="00635DAF" w:rsidRDefault="0016509D" w:rsidP="00DF4032">
            <w:pPr>
              <w:tabs>
                <w:tab w:val="left" w:pos="1335"/>
              </w:tabs>
              <w:jc w:val="both"/>
              <w:rPr>
                <w:sz w:val="20"/>
              </w:rPr>
            </w:pPr>
          </w:p>
        </w:tc>
        <w:tc>
          <w:tcPr>
            <w:tcW w:w="1185" w:type="dxa"/>
            <w:vMerge/>
          </w:tcPr>
          <w:p w:rsidR="0016509D" w:rsidRPr="00635DAF" w:rsidRDefault="0016509D" w:rsidP="00DF4032">
            <w:pPr>
              <w:tabs>
                <w:tab w:val="left" w:pos="1335"/>
              </w:tabs>
              <w:jc w:val="both"/>
              <w:rPr>
                <w:sz w:val="20"/>
              </w:rPr>
            </w:pPr>
          </w:p>
        </w:tc>
        <w:tc>
          <w:tcPr>
            <w:tcW w:w="1134" w:type="dxa"/>
            <w:vMerge/>
          </w:tcPr>
          <w:p w:rsidR="0016509D" w:rsidRPr="00635DAF" w:rsidRDefault="0016509D" w:rsidP="00DF4032">
            <w:pPr>
              <w:tabs>
                <w:tab w:val="left" w:pos="1335"/>
              </w:tabs>
              <w:jc w:val="both"/>
              <w:rPr>
                <w:sz w:val="20"/>
              </w:rPr>
            </w:pPr>
          </w:p>
        </w:tc>
        <w:tc>
          <w:tcPr>
            <w:tcW w:w="1880" w:type="dxa"/>
            <w:vMerge/>
          </w:tcPr>
          <w:p w:rsidR="0016509D" w:rsidRPr="00635DAF" w:rsidRDefault="0016509D" w:rsidP="00DF4032">
            <w:pPr>
              <w:tabs>
                <w:tab w:val="left" w:pos="1335"/>
              </w:tabs>
              <w:jc w:val="both"/>
              <w:rPr>
                <w:sz w:val="20"/>
              </w:rPr>
            </w:pPr>
          </w:p>
        </w:tc>
        <w:tc>
          <w:tcPr>
            <w:tcW w:w="690" w:type="dxa"/>
          </w:tcPr>
          <w:p w:rsidR="0016509D" w:rsidRPr="00635DAF" w:rsidRDefault="0016509D" w:rsidP="00DF4032">
            <w:pPr>
              <w:tabs>
                <w:tab w:val="left" w:pos="1335"/>
              </w:tabs>
              <w:jc w:val="both"/>
              <w:rPr>
                <w:sz w:val="20"/>
              </w:rPr>
            </w:pPr>
          </w:p>
        </w:tc>
        <w:tc>
          <w:tcPr>
            <w:tcW w:w="788" w:type="dxa"/>
          </w:tcPr>
          <w:p w:rsidR="0016509D" w:rsidRPr="00635DAF" w:rsidRDefault="0016509D" w:rsidP="00DF4032">
            <w:pPr>
              <w:tabs>
                <w:tab w:val="left" w:pos="1335"/>
              </w:tabs>
              <w:jc w:val="both"/>
              <w:rPr>
                <w:sz w:val="20"/>
              </w:rPr>
            </w:pPr>
          </w:p>
        </w:tc>
        <w:tc>
          <w:tcPr>
            <w:tcW w:w="1493" w:type="dxa"/>
            <w:vMerge/>
          </w:tcPr>
          <w:p w:rsidR="0016509D" w:rsidRPr="00635DAF" w:rsidRDefault="0016509D" w:rsidP="00DF4032">
            <w:pPr>
              <w:tabs>
                <w:tab w:val="left" w:pos="1335"/>
              </w:tabs>
              <w:jc w:val="both"/>
              <w:rPr>
                <w:sz w:val="20"/>
              </w:rPr>
            </w:pPr>
          </w:p>
        </w:tc>
        <w:tc>
          <w:tcPr>
            <w:tcW w:w="1493" w:type="dxa"/>
            <w:vMerge/>
          </w:tcPr>
          <w:p w:rsidR="0016509D" w:rsidRPr="00635DAF" w:rsidRDefault="0016509D" w:rsidP="00DF4032">
            <w:pPr>
              <w:tabs>
                <w:tab w:val="left" w:pos="1335"/>
              </w:tabs>
              <w:jc w:val="both"/>
              <w:rPr>
                <w:sz w:val="20"/>
              </w:rPr>
            </w:pPr>
          </w:p>
        </w:tc>
      </w:tr>
      <w:tr w:rsidR="0016509D" w:rsidRPr="00A72961" w:rsidTr="00DF4032">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r w:rsidRPr="00A72961">
              <w:t>Объединение темы</w:t>
            </w:r>
          </w:p>
        </w:tc>
      </w:tr>
      <w:tr w:rsidR="0016509D" w:rsidRPr="00A72961" w:rsidTr="00DF4032">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r w:rsidR="0016509D" w:rsidRPr="00A72961" w:rsidTr="00DF4032">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r w:rsidR="0016509D" w:rsidRPr="00A72961" w:rsidTr="00DF4032">
        <w:trPr>
          <w:trHeight w:val="251"/>
        </w:trPr>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r w:rsidR="0016509D" w:rsidRPr="00A72961" w:rsidTr="00DF4032">
        <w:trPr>
          <w:trHeight w:val="270"/>
        </w:trPr>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r w:rsidR="0016509D" w:rsidRPr="00A72961" w:rsidTr="00DF4032">
        <w:trPr>
          <w:trHeight w:val="210"/>
        </w:trPr>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bl>
    <w:p w:rsidR="0016509D" w:rsidRPr="00A72961" w:rsidRDefault="0016509D" w:rsidP="0016509D">
      <w:pPr>
        <w:tabs>
          <w:tab w:val="left" w:pos="1335"/>
        </w:tabs>
        <w:jc w:val="both"/>
      </w:pPr>
    </w:p>
    <w:p w:rsidR="0016509D" w:rsidRPr="00A72961" w:rsidRDefault="0016509D" w:rsidP="0016509D">
      <w:pPr>
        <w:tabs>
          <w:tab w:val="left" w:pos="1335"/>
        </w:tabs>
        <w:jc w:val="both"/>
      </w:pPr>
    </w:p>
    <w:p w:rsidR="0016509D" w:rsidRPr="00A72961" w:rsidRDefault="0016509D" w:rsidP="0016509D">
      <w:pPr>
        <w:tabs>
          <w:tab w:val="left" w:pos="1335"/>
        </w:tabs>
        <w:jc w:val="both"/>
      </w:pPr>
      <w:r w:rsidRPr="00A72961">
        <w:t xml:space="preserve">«___»________________________20_____ Учитель     </w:t>
      </w:r>
    </w:p>
    <w:p w:rsidR="0016509D" w:rsidRPr="00A72961" w:rsidRDefault="0016509D" w:rsidP="0016509D">
      <w:pPr>
        <w:tabs>
          <w:tab w:val="left" w:pos="1335"/>
        </w:tabs>
        <w:jc w:val="both"/>
      </w:pPr>
    </w:p>
    <w:p w:rsidR="0016509D" w:rsidRDefault="0016509D" w:rsidP="0016509D">
      <w:pPr>
        <w:ind w:right="146"/>
        <w:jc w:val="both"/>
        <w:rPr>
          <w:b/>
        </w:rPr>
      </w:pPr>
    </w:p>
    <w:p w:rsidR="0016509D" w:rsidRDefault="0016509D" w:rsidP="0016509D">
      <w:pPr>
        <w:ind w:right="146"/>
        <w:jc w:val="both"/>
        <w:rPr>
          <w:b/>
        </w:rPr>
      </w:pPr>
    </w:p>
    <w:p w:rsidR="0016509D" w:rsidRDefault="0016509D" w:rsidP="0016509D">
      <w:pPr>
        <w:ind w:right="146"/>
        <w:jc w:val="both"/>
        <w:rPr>
          <w:b/>
        </w:rPr>
      </w:pPr>
    </w:p>
    <w:p w:rsidR="0016509D" w:rsidRDefault="0016509D" w:rsidP="0016509D">
      <w:pPr>
        <w:ind w:right="146"/>
        <w:jc w:val="both"/>
        <w:rPr>
          <w:b/>
        </w:rPr>
      </w:pPr>
    </w:p>
    <w:p w:rsidR="0016509D" w:rsidRDefault="0016509D" w:rsidP="0016509D">
      <w:pPr>
        <w:ind w:right="146"/>
        <w:jc w:val="both"/>
        <w:rPr>
          <w:b/>
        </w:rPr>
      </w:pPr>
    </w:p>
    <w:p w:rsidR="0016509D" w:rsidRPr="00C23C39" w:rsidRDefault="0016509D" w:rsidP="0016509D">
      <w:pPr>
        <w:ind w:firstLine="708"/>
        <w:jc w:val="center"/>
        <w:rPr>
          <w:b/>
          <w:sz w:val="28"/>
          <w:szCs w:val="28"/>
        </w:rPr>
      </w:pPr>
    </w:p>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Pr="00421D19" w:rsidRDefault="0016509D" w:rsidP="0016509D">
      <w:pPr>
        <w:spacing w:line="360" w:lineRule="auto"/>
        <w:jc w:val="center"/>
        <w:rPr>
          <w:sz w:val="28"/>
          <w:szCs w:val="28"/>
        </w:rPr>
      </w:pPr>
    </w:p>
    <w:p w:rsidR="0016509D" w:rsidRPr="00421D19" w:rsidRDefault="0016509D" w:rsidP="0016509D">
      <w:pPr>
        <w:rPr>
          <w:sz w:val="28"/>
          <w:szCs w:val="28"/>
        </w:rPr>
      </w:pPr>
    </w:p>
    <w:p w:rsidR="0016509D" w:rsidRPr="00421D19" w:rsidRDefault="0016509D" w:rsidP="0016509D">
      <w:pPr>
        <w:rPr>
          <w:sz w:val="28"/>
          <w:szCs w:val="28"/>
        </w:rPr>
      </w:pPr>
    </w:p>
    <w:p w:rsidR="0016509D" w:rsidRPr="00421D19" w:rsidRDefault="0016509D" w:rsidP="0016509D">
      <w:pPr>
        <w:rPr>
          <w:sz w:val="28"/>
          <w:szCs w:val="28"/>
        </w:rPr>
      </w:pPr>
    </w:p>
    <w:p w:rsidR="0016509D" w:rsidRPr="00421D19" w:rsidRDefault="0016509D" w:rsidP="0016509D">
      <w:pPr>
        <w:rPr>
          <w:sz w:val="28"/>
          <w:szCs w:val="28"/>
        </w:rPr>
      </w:pPr>
    </w:p>
    <w:p w:rsidR="0016509D" w:rsidRPr="00421D19" w:rsidRDefault="0016509D" w:rsidP="0016509D">
      <w:pPr>
        <w:rPr>
          <w:sz w:val="28"/>
          <w:szCs w:val="28"/>
        </w:rPr>
      </w:pPr>
    </w:p>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 w:rsidR="0016509D" w:rsidRDefault="0016509D" w:rsidP="0016509D">
      <w:pPr>
        <w:pStyle w:val="Default"/>
        <w:rPr>
          <w:b/>
          <w:bCs/>
          <w:sz w:val="28"/>
          <w:szCs w:val="28"/>
        </w:rPr>
      </w:pPr>
      <w:r>
        <w:rPr>
          <w:b/>
          <w:bCs/>
          <w:sz w:val="28"/>
          <w:szCs w:val="28"/>
        </w:rPr>
        <w:t>Аннотация к рабочей программе по учебному предмету</w:t>
      </w:r>
    </w:p>
    <w:p w:rsidR="0016509D" w:rsidRDefault="0016509D" w:rsidP="0016509D">
      <w:pPr>
        <w:pStyle w:val="Default"/>
        <w:jc w:val="center"/>
        <w:rPr>
          <w:b/>
          <w:bCs/>
          <w:sz w:val="28"/>
          <w:szCs w:val="28"/>
        </w:rPr>
      </w:pPr>
      <w:r>
        <w:rPr>
          <w:b/>
          <w:bCs/>
          <w:sz w:val="28"/>
          <w:szCs w:val="28"/>
        </w:rPr>
        <w:t>«География», 11 класс</w:t>
      </w:r>
    </w:p>
    <w:p w:rsidR="0016509D" w:rsidRDefault="0016509D" w:rsidP="0016509D">
      <w:pPr>
        <w:pStyle w:val="Default"/>
        <w:jc w:val="center"/>
        <w:rPr>
          <w:sz w:val="28"/>
          <w:szCs w:val="28"/>
        </w:rPr>
      </w:pPr>
    </w:p>
    <w:p w:rsidR="0016509D" w:rsidRDefault="0016509D" w:rsidP="0016509D">
      <w:pPr>
        <w:pStyle w:val="Default"/>
        <w:rPr>
          <w:rFonts w:eastAsia="Times New Roman"/>
        </w:rPr>
      </w:pPr>
      <w:r>
        <w:rPr>
          <w:b/>
        </w:rPr>
        <w:t xml:space="preserve">УМК </w:t>
      </w:r>
      <w:r>
        <w:rPr>
          <w:rFonts w:eastAsia="Times New Roman"/>
        </w:rPr>
        <w:t>Максаковский В.П.</w:t>
      </w:r>
      <w:r w:rsidRPr="00973DDF">
        <w:rPr>
          <w:rFonts w:eastAsia="Times New Roman"/>
        </w:rPr>
        <w:t xml:space="preserve"> География. </w:t>
      </w:r>
      <w:r>
        <w:rPr>
          <w:rFonts w:eastAsia="Times New Roman"/>
        </w:rPr>
        <w:t xml:space="preserve">10-11 класс. </w:t>
      </w:r>
      <w:r w:rsidRPr="00973DDF">
        <w:rPr>
          <w:rFonts w:eastAsia="Times New Roman"/>
        </w:rPr>
        <w:t>Учебник для общеобразовательных</w:t>
      </w:r>
      <w:r>
        <w:rPr>
          <w:rFonts w:eastAsia="Times New Roman"/>
        </w:rPr>
        <w:t xml:space="preserve"> учреждений. М.: Просвещение,2020</w:t>
      </w:r>
    </w:p>
    <w:p w:rsidR="0016509D" w:rsidRDefault="0016509D" w:rsidP="0016509D">
      <w:pPr>
        <w:pStyle w:val="Default"/>
        <w:rPr>
          <w:b/>
          <w:bCs/>
          <w:sz w:val="28"/>
          <w:szCs w:val="28"/>
        </w:rPr>
      </w:pPr>
    </w:p>
    <w:p w:rsidR="0016509D" w:rsidRDefault="0016509D" w:rsidP="0016509D">
      <w:pPr>
        <w:widowControl w:val="0"/>
        <w:shd w:val="clear" w:color="auto" w:fill="FFFFFF"/>
        <w:autoSpaceDE w:val="0"/>
        <w:autoSpaceDN w:val="0"/>
        <w:adjustRightInd w:val="0"/>
        <w:ind w:left="471" w:right="28"/>
        <w:jc w:val="both"/>
        <w:rPr>
          <w:rFonts w:eastAsia="Times New Roman"/>
          <w:color w:val="000000"/>
        </w:rPr>
      </w:pPr>
    </w:p>
    <w:p w:rsidR="0016509D" w:rsidRPr="001C4219" w:rsidRDefault="0016509D" w:rsidP="0016509D"/>
    <w:p w:rsidR="0016509D" w:rsidRPr="0001451A" w:rsidRDefault="0016509D" w:rsidP="0016509D">
      <w:pPr>
        <w:spacing w:after="120"/>
        <w:jc w:val="both"/>
        <w:rPr>
          <w:rFonts w:eastAsia="Times New Roman"/>
          <w:b/>
          <w:szCs w:val="24"/>
        </w:rPr>
      </w:pPr>
      <w:r w:rsidRPr="0001451A">
        <w:rPr>
          <w:rFonts w:eastAsia="Times New Roman"/>
          <w:b/>
          <w:szCs w:val="24"/>
        </w:rPr>
        <w:t xml:space="preserve">Рабочая программа учебного предмета География составлена с учётом: </w:t>
      </w:r>
    </w:p>
    <w:p w:rsidR="0016509D" w:rsidRPr="0001451A" w:rsidRDefault="0016509D" w:rsidP="0016509D">
      <w:pPr>
        <w:numPr>
          <w:ilvl w:val="0"/>
          <w:numId w:val="6"/>
        </w:numPr>
        <w:spacing w:after="120"/>
        <w:jc w:val="both"/>
        <w:rPr>
          <w:rFonts w:eastAsia="Times New Roman"/>
          <w:szCs w:val="24"/>
        </w:rPr>
      </w:pPr>
      <w:r w:rsidRPr="0001451A">
        <w:rPr>
          <w:rFonts w:eastAsia="Times New Roman"/>
          <w:szCs w:val="24"/>
        </w:rPr>
        <w:t>Федерального государственного стандарта общего образования второго поколения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w:t>
      </w:r>
    </w:p>
    <w:p w:rsidR="0016509D" w:rsidRPr="0001451A" w:rsidRDefault="0016509D" w:rsidP="0016509D">
      <w:pPr>
        <w:numPr>
          <w:ilvl w:val="0"/>
          <w:numId w:val="6"/>
        </w:numPr>
        <w:spacing w:after="120"/>
        <w:jc w:val="both"/>
        <w:rPr>
          <w:rFonts w:eastAsia="Times New Roman"/>
          <w:szCs w:val="24"/>
        </w:rPr>
      </w:pPr>
      <w:r w:rsidRPr="0001451A">
        <w:rPr>
          <w:rFonts w:eastAsia="Times New Roman"/>
          <w:szCs w:val="24"/>
        </w:rPr>
        <w:t>авторской программы В.П. Максаковского для 10-11 классо</w:t>
      </w:r>
      <w:proofErr w:type="gramStart"/>
      <w:r w:rsidRPr="0001451A">
        <w:rPr>
          <w:rFonts w:eastAsia="Times New Roman"/>
          <w:szCs w:val="24"/>
        </w:rPr>
        <w:t>в(</w:t>
      </w:r>
      <w:proofErr w:type="gramEnd"/>
      <w:r w:rsidRPr="0001451A">
        <w:rPr>
          <w:rFonts w:eastAsia="Times New Roman"/>
          <w:szCs w:val="24"/>
        </w:rPr>
        <w:t>базовый уровень)</w:t>
      </w:r>
    </w:p>
    <w:p w:rsidR="0016509D" w:rsidRPr="0001451A" w:rsidRDefault="0016509D" w:rsidP="0016509D">
      <w:pPr>
        <w:numPr>
          <w:ilvl w:val="0"/>
          <w:numId w:val="6"/>
        </w:numPr>
        <w:spacing w:after="120"/>
        <w:jc w:val="both"/>
        <w:rPr>
          <w:rFonts w:eastAsia="Times New Roman"/>
          <w:szCs w:val="24"/>
        </w:rPr>
      </w:pPr>
      <w:r w:rsidRPr="0001451A">
        <w:rPr>
          <w:rFonts w:eastAsia="Times New Roman"/>
          <w:szCs w:val="24"/>
        </w:rPr>
        <w:t>В. П. Максаковский. «География. Рабочие программы. 10—11 классы»</w:t>
      </w:r>
    </w:p>
    <w:p w:rsidR="0016509D" w:rsidRPr="0001451A" w:rsidRDefault="0016509D" w:rsidP="0016509D">
      <w:pPr>
        <w:numPr>
          <w:ilvl w:val="0"/>
          <w:numId w:val="6"/>
        </w:numPr>
        <w:spacing w:after="120"/>
        <w:jc w:val="both"/>
        <w:rPr>
          <w:rFonts w:eastAsia="Times New Roman"/>
          <w:szCs w:val="24"/>
        </w:rPr>
      </w:pPr>
      <w:r w:rsidRPr="0001451A">
        <w:rPr>
          <w:rFonts w:eastAsia="Times New Roman"/>
          <w:szCs w:val="24"/>
        </w:rPr>
        <w:t>Федера</w:t>
      </w:r>
      <w:r>
        <w:rPr>
          <w:rFonts w:eastAsia="Times New Roman"/>
          <w:szCs w:val="24"/>
        </w:rPr>
        <w:t xml:space="preserve">льного перечня учебников на 2021-2022 </w:t>
      </w:r>
      <w:r w:rsidRPr="0001451A">
        <w:rPr>
          <w:rFonts w:eastAsia="Times New Roman"/>
          <w:szCs w:val="24"/>
        </w:rPr>
        <w:t xml:space="preserve"> учебный год, рекомендованного Министерством образования и науки РФ к использованию в образовательном процессе в ОУ;</w:t>
      </w:r>
    </w:p>
    <w:p w:rsidR="0016509D" w:rsidRPr="00E34BEB" w:rsidRDefault="0016509D" w:rsidP="0016509D">
      <w:pPr>
        <w:pStyle w:val="a4"/>
        <w:widowControl w:val="0"/>
        <w:numPr>
          <w:ilvl w:val="0"/>
          <w:numId w:val="6"/>
        </w:numPr>
        <w:shd w:val="clear" w:color="auto" w:fill="FFFFFF"/>
        <w:autoSpaceDE w:val="0"/>
        <w:autoSpaceDN w:val="0"/>
        <w:adjustRightInd w:val="0"/>
        <w:ind w:right="28"/>
        <w:jc w:val="both"/>
        <w:rPr>
          <w:sz w:val="23"/>
          <w:szCs w:val="23"/>
        </w:rPr>
      </w:pPr>
      <w:r w:rsidRPr="00E34BEB">
        <w:rPr>
          <w:rFonts w:eastAsia="Times New Roman"/>
          <w:szCs w:val="24"/>
        </w:rPr>
        <w:t>с учётом 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w:t>
      </w:r>
      <w:r w:rsidRPr="00E34BEB">
        <w:rPr>
          <w:sz w:val="23"/>
          <w:szCs w:val="23"/>
        </w:rPr>
        <w:t xml:space="preserve"> </w:t>
      </w:r>
    </w:p>
    <w:p w:rsidR="0016509D" w:rsidRDefault="0016509D" w:rsidP="0016509D">
      <w:pPr>
        <w:widowControl w:val="0"/>
        <w:shd w:val="clear" w:color="auto" w:fill="FFFFFF"/>
        <w:autoSpaceDE w:val="0"/>
        <w:autoSpaceDN w:val="0"/>
        <w:adjustRightInd w:val="0"/>
        <w:ind w:left="471" w:right="28"/>
        <w:jc w:val="both"/>
        <w:rPr>
          <w:rFonts w:eastAsia="Times New Roman"/>
          <w:color w:val="000000"/>
        </w:rPr>
      </w:pPr>
      <w:r>
        <w:rPr>
          <w:sz w:val="23"/>
          <w:szCs w:val="23"/>
        </w:rPr>
        <w:t>Программа имеет общеобразовательный уровень. Курс «Экономическая и социальная география мира» завершает географическое образование школьников. Курс сочетает экономико-географическое страноведение с общей экономической географией, завершает формирование знаний о географической картине мира.</w:t>
      </w:r>
    </w:p>
    <w:p w:rsidR="0016509D" w:rsidRDefault="0016509D" w:rsidP="0016509D">
      <w:pPr>
        <w:pStyle w:val="a4"/>
        <w:rPr>
          <w:b/>
        </w:rPr>
      </w:pPr>
      <w:r>
        <w:rPr>
          <w:b/>
        </w:rPr>
        <w:t xml:space="preserve">                                          </w:t>
      </w:r>
    </w:p>
    <w:p w:rsidR="0016509D" w:rsidRPr="00F567AB" w:rsidRDefault="0016509D" w:rsidP="0016509D">
      <w:pPr>
        <w:pStyle w:val="a4"/>
        <w:rPr>
          <w:b/>
        </w:rPr>
      </w:pPr>
      <w:r>
        <w:rPr>
          <w:b/>
        </w:rPr>
        <w:t xml:space="preserve">                                               1.</w:t>
      </w:r>
      <w:r w:rsidRPr="00F567AB">
        <w:rPr>
          <w:b/>
        </w:rPr>
        <w:t>Пояснительная</w:t>
      </w:r>
      <w:r>
        <w:rPr>
          <w:b/>
        </w:rPr>
        <w:t xml:space="preserve"> </w:t>
      </w:r>
      <w:r w:rsidRPr="00F567AB">
        <w:rPr>
          <w:b/>
        </w:rPr>
        <w:t>записка</w:t>
      </w:r>
    </w:p>
    <w:p w:rsidR="0016509D" w:rsidRPr="000B10BE" w:rsidRDefault="0016509D" w:rsidP="0016509D">
      <w:pPr>
        <w:spacing w:after="120"/>
        <w:ind w:left="720"/>
        <w:jc w:val="both"/>
        <w:rPr>
          <w:rFonts w:eastAsia="Times New Roman"/>
          <w:szCs w:val="24"/>
        </w:rPr>
      </w:pPr>
    </w:p>
    <w:p w:rsidR="0016509D" w:rsidRPr="00F567AB" w:rsidRDefault="0016509D" w:rsidP="0016509D">
      <w:pPr>
        <w:jc w:val="both"/>
        <w:rPr>
          <w:b/>
          <w:sz w:val="20"/>
          <w:szCs w:val="20"/>
        </w:rPr>
      </w:pPr>
      <w:r w:rsidRPr="001C4219">
        <w:rPr>
          <w:b/>
          <w:sz w:val="20"/>
          <w:szCs w:val="20"/>
        </w:rPr>
        <w:t>Общая характеристика учебного предмета.</w:t>
      </w:r>
    </w:p>
    <w:p w:rsidR="0016509D" w:rsidRPr="00B10471" w:rsidRDefault="0016509D" w:rsidP="0016509D">
      <w:pPr>
        <w:ind w:firstLine="708"/>
        <w:jc w:val="both"/>
        <w:rPr>
          <w:rFonts w:eastAsia="Times New Roman"/>
          <w:szCs w:val="24"/>
        </w:rPr>
      </w:pPr>
      <w:r w:rsidRPr="00B10471">
        <w:rPr>
          <w:rFonts w:eastAsia="Times New Roman"/>
          <w:szCs w:val="24"/>
        </w:rPr>
        <w:t>Курс по географии на базовом уровне ориентируется, прежде всего, на формирование общей культуры и мировоззрения школьников, а также решение воспитательных и развивающих задач общего образования, задач социализации личности.</w:t>
      </w:r>
    </w:p>
    <w:p w:rsidR="0016509D" w:rsidRPr="00B10471" w:rsidRDefault="0016509D" w:rsidP="0016509D">
      <w:pPr>
        <w:ind w:firstLine="708"/>
        <w:jc w:val="both"/>
        <w:rPr>
          <w:rFonts w:eastAsia="Times New Roman"/>
          <w:szCs w:val="24"/>
        </w:rPr>
      </w:pPr>
      <w:r w:rsidRPr="00B10471">
        <w:rPr>
          <w:rFonts w:eastAsia="Times New Roman"/>
          <w:szCs w:val="24"/>
        </w:rPr>
        <w:t>По содержанию предлагаемый базовый курс географии сочетает в себе элементы общей географии и комплексного географического страноведения.</w:t>
      </w:r>
    </w:p>
    <w:p w:rsidR="0016509D" w:rsidRPr="00B10471" w:rsidRDefault="0016509D" w:rsidP="0016509D">
      <w:pPr>
        <w:jc w:val="both"/>
        <w:rPr>
          <w:rFonts w:eastAsia="Times New Roman"/>
          <w:szCs w:val="24"/>
        </w:rPr>
      </w:pPr>
      <w:r w:rsidRPr="00B10471">
        <w:rPr>
          <w:rFonts w:eastAsia="Times New Roman"/>
          <w:szCs w:val="24"/>
        </w:rPr>
        <w:t>Он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w:t>
      </w:r>
    </w:p>
    <w:p w:rsidR="0016509D" w:rsidRPr="00B10471" w:rsidRDefault="0016509D" w:rsidP="0016509D">
      <w:pPr>
        <w:jc w:val="both"/>
        <w:rPr>
          <w:rFonts w:eastAsia="Times New Roman"/>
          <w:szCs w:val="24"/>
        </w:rPr>
      </w:pPr>
      <w:r w:rsidRPr="00B10471">
        <w:rPr>
          <w:rFonts w:eastAsia="Times New Roman"/>
          <w:szCs w:val="24"/>
        </w:rPr>
        <w:t>труда, раскрытие географических аспектов глобальных и региональных явлений и процессов, разных территорий.</w:t>
      </w:r>
    </w:p>
    <w:p w:rsidR="0016509D" w:rsidRPr="00B10471" w:rsidRDefault="0016509D" w:rsidP="0016509D">
      <w:pPr>
        <w:ind w:firstLine="566"/>
        <w:jc w:val="both"/>
        <w:rPr>
          <w:rFonts w:eastAsia="Times New Roman"/>
          <w:szCs w:val="24"/>
        </w:rPr>
      </w:pPr>
      <w:r w:rsidRPr="00B10471">
        <w:rPr>
          <w:rFonts w:eastAsia="Times New Roman"/>
          <w:szCs w:val="24"/>
        </w:rPr>
        <w:t>Содержание курса призвано 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Изучение географии в старшей школе на базовом уровне направлено на достижение следующих целей.</w:t>
      </w:r>
    </w:p>
    <w:p w:rsidR="0016509D" w:rsidRPr="00FD5EF5" w:rsidRDefault="0016509D" w:rsidP="0016509D">
      <w:pPr>
        <w:spacing w:before="100" w:beforeAutospacing="1" w:after="100" w:afterAutospacing="1"/>
        <w:jc w:val="both"/>
        <w:rPr>
          <w:rFonts w:eastAsia="Times New Roman"/>
          <w:szCs w:val="24"/>
        </w:rPr>
      </w:pPr>
      <w:r w:rsidRPr="002D37A5">
        <w:rPr>
          <w:rFonts w:eastAsia="Times New Roman"/>
          <w:sz w:val="24"/>
          <w:szCs w:val="24"/>
        </w:rPr>
        <w:t> </w:t>
      </w:r>
      <w:r w:rsidRPr="00FD5EF5">
        <w:rPr>
          <w:rFonts w:eastAsia="Times New Roman"/>
          <w:b/>
          <w:bCs/>
          <w:i/>
          <w:iCs/>
          <w:szCs w:val="24"/>
        </w:rPr>
        <w:t>Целями изучения географии в средней школе являются:</w:t>
      </w:r>
    </w:p>
    <w:p w:rsidR="0016509D" w:rsidRPr="00FD5EF5" w:rsidRDefault="0016509D" w:rsidP="0016509D">
      <w:pPr>
        <w:numPr>
          <w:ilvl w:val="0"/>
          <w:numId w:val="7"/>
        </w:numPr>
        <w:spacing w:before="100" w:beforeAutospacing="1" w:after="100" w:afterAutospacing="1"/>
        <w:jc w:val="both"/>
        <w:rPr>
          <w:rFonts w:eastAsia="Times New Roman"/>
          <w:szCs w:val="24"/>
        </w:rPr>
      </w:pPr>
      <w:r w:rsidRPr="00FD5EF5">
        <w:rPr>
          <w:rFonts w:eastAsia="Times New Roman"/>
          <w:b/>
          <w:bCs/>
          <w:szCs w:val="24"/>
        </w:rPr>
        <w:t>освоение системы географических знаний </w:t>
      </w:r>
      <w:r w:rsidRPr="00FD5EF5">
        <w:rPr>
          <w:rFonts w:eastAsia="Times New Roman"/>
          <w:szCs w:val="24"/>
        </w:rPr>
        <w:t>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16509D" w:rsidRPr="00FD5EF5" w:rsidRDefault="0016509D" w:rsidP="0016509D">
      <w:pPr>
        <w:numPr>
          <w:ilvl w:val="0"/>
          <w:numId w:val="7"/>
        </w:numPr>
        <w:spacing w:before="100" w:beforeAutospacing="1" w:after="100" w:afterAutospacing="1"/>
        <w:jc w:val="both"/>
        <w:rPr>
          <w:rFonts w:eastAsia="Times New Roman"/>
          <w:szCs w:val="24"/>
        </w:rPr>
      </w:pPr>
      <w:r w:rsidRPr="00FD5EF5">
        <w:rPr>
          <w:rFonts w:eastAsia="Times New Roman"/>
          <w:b/>
          <w:bCs/>
          <w:szCs w:val="24"/>
        </w:rPr>
        <w:t>овладение умениями</w:t>
      </w:r>
      <w:r w:rsidRPr="00FD5EF5">
        <w:rPr>
          <w:rFonts w:eastAsia="Times New Roman"/>
          <w:szCs w:val="24"/>
        </w:rPr>
        <w:t> сочетать глобальный, региональный и локальный подходы для описания и анализа природных, социально-экономических, геоэкологических процессов и явлений;</w:t>
      </w:r>
    </w:p>
    <w:p w:rsidR="0016509D" w:rsidRPr="00FD5EF5" w:rsidRDefault="0016509D" w:rsidP="0016509D">
      <w:pPr>
        <w:numPr>
          <w:ilvl w:val="0"/>
          <w:numId w:val="7"/>
        </w:numPr>
        <w:spacing w:before="100" w:beforeAutospacing="1" w:after="100" w:afterAutospacing="1"/>
        <w:jc w:val="both"/>
        <w:rPr>
          <w:rFonts w:eastAsia="Times New Roman"/>
          <w:szCs w:val="24"/>
        </w:rPr>
      </w:pPr>
      <w:r w:rsidRPr="00FD5EF5">
        <w:rPr>
          <w:rFonts w:eastAsia="Times New Roman"/>
          <w:b/>
          <w:bCs/>
          <w:szCs w:val="24"/>
        </w:rPr>
        <w:t>развитие </w:t>
      </w:r>
      <w:r w:rsidRPr="00FD5EF5">
        <w:rPr>
          <w:rFonts w:eastAsia="Times New Roman"/>
          <w:szCs w:val="24"/>
        </w:rPr>
        <w:t>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16509D" w:rsidRPr="00FD5EF5" w:rsidRDefault="0016509D" w:rsidP="0016509D">
      <w:pPr>
        <w:numPr>
          <w:ilvl w:val="0"/>
          <w:numId w:val="7"/>
        </w:numPr>
        <w:spacing w:before="100" w:beforeAutospacing="1" w:after="100" w:afterAutospacing="1"/>
        <w:jc w:val="both"/>
        <w:rPr>
          <w:rFonts w:eastAsia="Times New Roman"/>
          <w:szCs w:val="24"/>
        </w:rPr>
      </w:pPr>
      <w:r w:rsidRPr="00FD5EF5">
        <w:rPr>
          <w:rFonts w:eastAsia="Times New Roman"/>
          <w:b/>
          <w:bCs/>
          <w:szCs w:val="24"/>
        </w:rPr>
        <w:t>воспитание</w:t>
      </w:r>
      <w:r w:rsidRPr="00FD5EF5">
        <w:rPr>
          <w:rFonts w:eastAsia="Times New Roman"/>
          <w:szCs w:val="24"/>
        </w:rPr>
        <w:t> патриотизма, толерантности, уважения к другим народам и культурам, бережного отношения к окружающей среде;</w:t>
      </w:r>
    </w:p>
    <w:p w:rsidR="0016509D" w:rsidRDefault="0016509D" w:rsidP="0016509D">
      <w:pPr>
        <w:numPr>
          <w:ilvl w:val="0"/>
          <w:numId w:val="7"/>
        </w:numPr>
        <w:spacing w:before="100" w:beforeAutospacing="1" w:after="100" w:afterAutospacing="1"/>
        <w:jc w:val="both"/>
        <w:rPr>
          <w:rFonts w:eastAsia="Times New Roman"/>
          <w:szCs w:val="24"/>
        </w:rPr>
      </w:pPr>
      <w:r w:rsidRPr="00FD5EF5">
        <w:rPr>
          <w:rFonts w:eastAsia="Times New Roman"/>
          <w:b/>
          <w:bCs/>
          <w:szCs w:val="24"/>
        </w:rPr>
        <w:t>использование</w:t>
      </w:r>
      <w:r w:rsidRPr="00FD5EF5">
        <w:rPr>
          <w:rFonts w:eastAsia="Times New Roman"/>
          <w:szCs w:val="24"/>
        </w:rPr>
        <w:t> в практической деятельности и повседневной жизни разнообразных географических методов, знаний и умений, а также географической информации.</w:t>
      </w:r>
    </w:p>
    <w:p w:rsidR="0016509D" w:rsidRPr="00FD5EF5" w:rsidRDefault="0016509D" w:rsidP="0016509D">
      <w:pPr>
        <w:numPr>
          <w:ilvl w:val="0"/>
          <w:numId w:val="7"/>
        </w:numPr>
        <w:spacing w:before="100" w:beforeAutospacing="1" w:after="100" w:afterAutospacing="1"/>
        <w:jc w:val="both"/>
        <w:rPr>
          <w:rFonts w:eastAsia="Times New Roman"/>
          <w:szCs w:val="24"/>
        </w:rPr>
      </w:pPr>
      <w:r w:rsidRPr="00FD5EF5">
        <w:rPr>
          <w:rFonts w:eastAsia="Times New Roman"/>
          <w:b/>
          <w:bCs/>
          <w:szCs w:val="24"/>
        </w:rPr>
        <w:t>нахождения и применения</w:t>
      </w:r>
      <w:r w:rsidRPr="00FD5EF5">
        <w:rPr>
          <w:rFonts w:eastAsia="Times New Roman"/>
          <w:szCs w:val="24"/>
        </w:rPr>
        <w:t> географической информации, включая карты, статистические материалы, геоинформационные системы и ресурсы Интернета, для правильной оценки важнейших социально-экономических вопросов международной жизни; геополитической и геоэкономической ситуации в России, других странах и регионах мира, тенденций их возможного развития;</w:t>
      </w:r>
    </w:p>
    <w:p w:rsidR="0016509D" w:rsidRPr="005439E7" w:rsidRDefault="0016509D" w:rsidP="0016509D">
      <w:pPr>
        <w:spacing w:before="100" w:beforeAutospacing="1" w:after="100" w:afterAutospacing="1"/>
        <w:ind w:left="709" w:hanging="142"/>
        <w:jc w:val="both"/>
        <w:rPr>
          <w:rFonts w:eastAsia="Times New Roman"/>
          <w:szCs w:val="24"/>
        </w:rPr>
      </w:pPr>
      <w:r w:rsidRPr="00FD5EF5">
        <w:rPr>
          <w:rFonts w:eastAsia="Times New Roman"/>
          <w:szCs w:val="24"/>
        </w:rPr>
        <w:t xml:space="preserve">• </w:t>
      </w:r>
      <w:r w:rsidRPr="00FD5EF5">
        <w:rPr>
          <w:rFonts w:eastAsia="Times New Roman"/>
          <w:b/>
          <w:bCs/>
          <w:szCs w:val="24"/>
        </w:rPr>
        <w:t>понимания</w:t>
      </w:r>
      <w:r w:rsidRPr="00FD5EF5">
        <w:rPr>
          <w:rFonts w:eastAsia="Times New Roman"/>
          <w:szCs w:val="24"/>
        </w:rPr>
        <w:t>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телекоммуникации, простого общения.</w:t>
      </w:r>
    </w:p>
    <w:p w:rsidR="0016509D" w:rsidRPr="000B10BE" w:rsidRDefault="0016509D" w:rsidP="0016509D">
      <w:pPr>
        <w:shd w:val="clear" w:color="auto" w:fill="FFFFFF"/>
        <w:ind w:right="12"/>
        <w:jc w:val="center"/>
        <w:rPr>
          <w:rFonts w:eastAsia="Times New Roman"/>
          <w:b/>
          <w:bCs/>
          <w:color w:val="000000"/>
          <w:sz w:val="24"/>
          <w:szCs w:val="24"/>
        </w:rPr>
      </w:pPr>
      <w:r w:rsidRPr="000B10BE">
        <w:rPr>
          <w:rFonts w:eastAsia="Times New Roman"/>
          <w:b/>
          <w:bCs/>
          <w:color w:val="000000"/>
          <w:sz w:val="24"/>
          <w:szCs w:val="24"/>
        </w:rPr>
        <w:t>Планируемые результаты обучения (требования к уровню подготовки)</w:t>
      </w:r>
    </w:p>
    <w:p w:rsidR="0016509D" w:rsidRPr="000B10BE" w:rsidRDefault="0016509D" w:rsidP="0016509D">
      <w:pPr>
        <w:shd w:val="clear" w:color="auto" w:fill="FFFFFF"/>
        <w:ind w:right="12"/>
        <w:jc w:val="center"/>
        <w:rPr>
          <w:rFonts w:eastAsia="Times New Roman"/>
          <w:color w:val="000000"/>
          <w:sz w:val="24"/>
          <w:szCs w:val="24"/>
        </w:rPr>
      </w:pPr>
      <w:r w:rsidRPr="000B10BE">
        <w:rPr>
          <w:rFonts w:eastAsia="Times New Roman"/>
          <w:b/>
          <w:bCs/>
          <w:color w:val="000000"/>
          <w:sz w:val="24"/>
          <w:szCs w:val="24"/>
        </w:rPr>
        <w:t>географии в 11 классе</w:t>
      </w:r>
    </w:p>
    <w:p w:rsidR="0016509D" w:rsidRPr="002D37A5" w:rsidRDefault="0016509D" w:rsidP="0016509D">
      <w:pPr>
        <w:spacing w:before="100" w:beforeAutospacing="1" w:after="100" w:afterAutospacing="1"/>
        <w:jc w:val="both"/>
        <w:rPr>
          <w:rFonts w:eastAsia="Times New Roman"/>
          <w:sz w:val="24"/>
          <w:szCs w:val="24"/>
        </w:rPr>
      </w:pPr>
      <w:r w:rsidRPr="002D37A5">
        <w:rPr>
          <w:rFonts w:eastAsia="Times New Roman"/>
          <w:b/>
          <w:bCs/>
          <w:i/>
          <w:iCs/>
          <w:sz w:val="24"/>
          <w:szCs w:val="24"/>
        </w:rPr>
        <w:t>Результаты обучения географии</w:t>
      </w:r>
    </w:p>
    <w:p w:rsidR="0016509D" w:rsidRDefault="0016509D" w:rsidP="0016509D">
      <w:pPr>
        <w:ind w:firstLine="708"/>
        <w:jc w:val="both"/>
        <w:rPr>
          <w:rFonts w:eastAsia="Times New Roman"/>
          <w:szCs w:val="24"/>
        </w:rPr>
      </w:pPr>
      <w:proofErr w:type="gramStart"/>
      <w:r w:rsidRPr="00FD5EF5">
        <w:rPr>
          <w:rFonts w:eastAsia="Times New Roman"/>
          <w:b/>
          <w:bCs/>
          <w:szCs w:val="24"/>
        </w:rPr>
        <w:t>Личностными результатами </w:t>
      </w:r>
      <w:r w:rsidRPr="00FD5EF5">
        <w:rPr>
          <w:rFonts w:eastAsia="Times New Roman"/>
          <w:szCs w:val="24"/>
        </w:rPr>
        <w:t>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мировоззренческой взглядов, ценностных ориентаций, идейно-нравственных, культурных и этических принципов и норм поведения.</w:t>
      </w:r>
      <w:proofErr w:type="gramEnd"/>
    </w:p>
    <w:p w:rsidR="0016509D" w:rsidRPr="00FD5EF5" w:rsidRDefault="0016509D" w:rsidP="0016509D">
      <w:pPr>
        <w:ind w:firstLine="708"/>
        <w:jc w:val="both"/>
        <w:rPr>
          <w:rFonts w:eastAsia="Times New Roman"/>
          <w:szCs w:val="24"/>
        </w:rPr>
      </w:pPr>
    </w:p>
    <w:p w:rsidR="0016509D" w:rsidRPr="00FD5EF5" w:rsidRDefault="0016509D" w:rsidP="0016509D">
      <w:pPr>
        <w:ind w:firstLine="708"/>
        <w:jc w:val="both"/>
        <w:rPr>
          <w:rFonts w:eastAsia="Times New Roman"/>
          <w:szCs w:val="24"/>
        </w:rPr>
      </w:pPr>
      <w:r w:rsidRPr="00FD5EF5">
        <w:rPr>
          <w:rFonts w:eastAsia="Times New Roman"/>
          <w:b/>
          <w:bCs/>
          <w:szCs w:val="24"/>
        </w:rPr>
        <w:t>Важнейшие  личностные результаты обучения географии:</w:t>
      </w:r>
    </w:p>
    <w:p w:rsidR="0016509D" w:rsidRPr="00FD5EF5" w:rsidRDefault="0016509D" w:rsidP="0016509D">
      <w:pPr>
        <w:jc w:val="both"/>
        <w:rPr>
          <w:rFonts w:eastAsia="Times New Roman"/>
          <w:szCs w:val="24"/>
        </w:rPr>
      </w:pPr>
      <w:proofErr w:type="gramStart"/>
      <w:r w:rsidRPr="00FD5EF5">
        <w:rPr>
          <w:rFonts w:eastAsia="Times New Roman"/>
          <w:szCs w:val="24"/>
        </w:rPr>
        <w:t>1)  </w:t>
      </w:r>
      <w:r>
        <w:rPr>
          <w:rFonts w:eastAsia="Times New Roman"/>
          <w:szCs w:val="24"/>
        </w:rPr>
        <w:t>В</w:t>
      </w:r>
      <w:r w:rsidRPr="00FD5EF5">
        <w:rPr>
          <w:rFonts w:eastAsia="Times New Roman"/>
          <w:szCs w:val="24"/>
        </w:rPr>
        <w:t>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ее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16509D" w:rsidRPr="00FD5EF5" w:rsidRDefault="0016509D" w:rsidP="0016509D">
      <w:pPr>
        <w:jc w:val="both"/>
        <w:rPr>
          <w:rFonts w:eastAsia="Times New Roman"/>
          <w:szCs w:val="24"/>
        </w:rPr>
      </w:pPr>
      <w:r w:rsidRPr="00FD5EF5">
        <w:rPr>
          <w:rFonts w:eastAsia="Times New Roman"/>
          <w:szCs w:val="24"/>
        </w:rPr>
        <w:t>2)  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16509D" w:rsidRPr="00FD5EF5" w:rsidRDefault="0016509D" w:rsidP="0016509D">
      <w:pPr>
        <w:jc w:val="both"/>
        <w:rPr>
          <w:rFonts w:eastAsia="Times New Roman"/>
          <w:szCs w:val="24"/>
        </w:rPr>
      </w:pPr>
      <w:r w:rsidRPr="00FD5EF5">
        <w:rPr>
          <w:rFonts w:eastAsia="Times New Roman"/>
          <w:szCs w:val="24"/>
        </w:rPr>
        <w:t>3)  Формирование личностных представлений о целостности природы, населения и хозяйства Земли</w:t>
      </w:r>
    </w:p>
    <w:p w:rsidR="0016509D" w:rsidRPr="00FD5EF5" w:rsidRDefault="0016509D" w:rsidP="0016509D">
      <w:pPr>
        <w:jc w:val="both"/>
        <w:rPr>
          <w:rFonts w:eastAsia="Times New Roman"/>
          <w:szCs w:val="24"/>
        </w:rPr>
      </w:pPr>
      <w:r w:rsidRPr="00FD5EF5">
        <w:rPr>
          <w:rFonts w:eastAsia="Times New Roman"/>
          <w:szCs w:val="24"/>
        </w:rPr>
        <w:t>4)  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w:t>
      </w:r>
    </w:p>
    <w:p w:rsidR="0016509D" w:rsidRPr="00FD5EF5" w:rsidRDefault="0016509D" w:rsidP="0016509D">
      <w:pPr>
        <w:jc w:val="both"/>
        <w:rPr>
          <w:rFonts w:eastAsia="Times New Roman"/>
          <w:szCs w:val="24"/>
        </w:rPr>
      </w:pPr>
      <w:r w:rsidRPr="00FD5EF5">
        <w:rPr>
          <w:rFonts w:eastAsia="Times New Roman"/>
          <w:szCs w:val="24"/>
        </w:rPr>
        <w:t>5)  Осознание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w:t>
      </w:r>
      <w:proofErr w:type="gramStart"/>
      <w:r w:rsidRPr="00FD5EF5">
        <w:rPr>
          <w:rFonts w:eastAsia="Times New Roman"/>
          <w:szCs w:val="24"/>
        </w:rPr>
        <w:t xml:space="preserve"> ,</w:t>
      </w:r>
      <w:proofErr w:type="gramEnd"/>
      <w:r w:rsidRPr="00FD5EF5">
        <w:rPr>
          <w:rFonts w:eastAsia="Times New Roman"/>
          <w:szCs w:val="24"/>
        </w:rPr>
        <w:t xml:space="preserve"> социальных и экономических особенностей</w:t>
      </w:r>
    </w:p>
    <w:p w:rsidR="0016509D" w:rsidRPr="00FD5EF5" w:rsidRDefault="0016509D" w:rsidP="0016509D">
      <w:pPr>
        <w:jc w:val="both"/>
        <w:rPr>
          <w:rFonts w:eastAsia="Times New Roman"/>
          <w:szCs w:val="24"/>
        </w:rPr>
      </w:pPr>
      <w:r w:rsidRPr="00FD5EF5">
        <w:rPr>
          <w:rFonts w:eastAsia="Times New Roman"/>
          <w:szCs w:val="24"/>
        </w:rPr>
        <w:t>6)  Развитие морального сознания и компетентности в решении нравственных чувств и нравственного поведения, осознанного и ответственного отношения к собственным поступкам</w:t>
      </w:r>
    </w:p>
    <w:p w:rsidR="0016509D" w:rsidRPr="00FD5EF5" w:rsidRDefault="0016509D" w:rsidP="0016509D">
      <w:pPr>
        <w:jc w:val="both"/>
        <w:rPr>
          <w:rFonts w:eastAsia="Times New Roman"/>
          <w:szCs w:val="24"/>
        </w:rPr>
      </w:pPr>
      <w:r w:rsidRPr="00FD5EF5">
        <w:rPr>
          <w:rFonts w:eastAsia="Times New Roman"/>
          <w:szCs w:val="24"/>
        </w:rPr>
        <w:t xml:space="preserve">7)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w:t>
      </w:r>
      <w:proofErr w:type="gramStart"/>
      <w:r w:rsidRPr="00FD5EF5">
        <w:rPr>
          <w:rFonts w:eastAsia="Times New Roman"/>
          <w:szCs w:val="24"/>
        </w:rPr>
        <w:t>учебно – исследовательской</w:t>
      </w:r>
      <w:proofErr w:type="gramEnd"/>
      <w:r w:rsidRPr="00FD5EF5">
        <w:rPr>
          <w:rFonts w:eastAsia="Times New Roman"/>
          <w:szCs w:val="24"/>
        </w:rPr>
        <w:t>, творческой и других видов деятельности</w:t>
      </w:r>
    </w:p>
    <w:p w:rsidR="0016509D" w:rsidRPr="00FD5EF5" w:rsidRDefault="0016509D" w:rsidP="0016509D">
      <w:pPr>
        <w:jc w:val="both"/>
        <w:rPr>
          <w:rFonts w:eastAsia="Times New Roman"/>
          <w:szCs w:val="24"/>
        </w:rPr>
      </w:pPr>
      <w:r w:rsidRPr="00FD5EF5">
        <w:rPr>
          <w:rFonts w:eastAsia="Times New Roman"/>
          <w:szCs w:val="24"/>
        </w:rPr>
        <w:t>8)  Формирование ценности здорового и безопасного образа жизни; усвоения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16509D" w:rsidRPr="00FD5EF5" w:rsidRDefault="0016509D" w:rsidP="0016509D">
      <w:pPr>
        <w:jc w:val="both"/>
        <w:rPr>
          <w:rFonts w:eastAsia="Times New Roman"/>
          <w:szCs w:val="24"/>
        </w:rPr>
      </w:pPr>
      <w:r w:rsidRPr="00FD5EF5">
        <w:rPr>
          <w:rFonts w:eastAsia="Times New Roman"/>
          <w:szCs w:val="24"/>
        </w:rPr>
        <w:t>9)  Формирование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 и рационального природопользования</w:t>
      </w:r>
    </w:p>
    <w:p w:rsidR="0016509D" w:rsidRPr="00FD5EF5" w:rsidRDefault="0016509D" w:rsidP="0016509D">
      <w:pPr>
        <w:jc w:val="both"/>
        <w:rPr>
          <w:rFonts w:eastAsia="Times New Roman"/>
          <w:szCs w:val="24"/>
        </w:rPr>
      </w:pPr>
      <w:r w:rsidRPr="00FD5EF5">
        <w:rPr>
          <w:rFonts w:eastAsia="Times New Roman"/>
          <w:szCs w:val="24"/>
        </w:rPr>
        <w:t>10)  Осознание значения семьи в жизни человека и общества, ценности семейной жизни, уважительного и заботливого отношения к членам своей семьи</w:t>
      </w:r>
    </w:p>
    <w:p w:rsidR="0016509D" w:rsidRPr="00FD5EF5" w:rsidRDefault="0016509D" w:rsidP="0016509D">
      <w:pPr>
        <w:jc w:val="both"/>
        <w:rPr>
          <w:rFonts w:eastAsia="Times New Roman"/>
          <w:szCs w:val="24"/>
        </w:rPr>
      </w:pPr>
      <w:r w:rsidRPr="00FD5EF5">
        <w:rPr>
          <w:rFonts w:eastAsia="Times New Roman"/>
          <w:szCs w:val="24"/>
        </w:rPr>
        <w:t>11)  Развитие эмоционально – 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16509D" w:rsidRDefault="0016509D" w:rsidP="0016509D">
      <w:pPr>
        <w:jc w:val="both"/>
        <w:rPr>
          <w:rFonts w:eastAsia="Times New Roman"/>
          <w:b/>
          <w:bCs/>
          <w:szCs w:val="24"/>
        </w:rPr>
      </w:pPr>
    </w:p>
    <w:p w:rsidR="0016509D" w:rsidRDefault="0016509D" w:rsidP="0016509D">
      <w:pPr>
        <w:jc w:val="both"/>
        <w:rPr>
          <w:rFonts w:eastAsia="Times New Roman"/>
          <w:szCs w:val="24"/>
        </w:rPr>
      </w:pPr>
      <w:r w:rsidRPr="00FD5EF5">
        <w:rPr>
          <w:rFonts w:eastAsia="Times New Roman"/>
          <w:b/>
          <w:bCs/>
          <w:szCs w:val="24"/>
        </w:rPr>
        <w:t>Метапредметные результаты</w:t>
      </w:r>
      <w:r w:rsidRPr="00FD5EF5">
        <w:rPr>
          <w:rFonts w:eastAsia="Times New Roman"/>
          <w:szCs w:val="24"/>
        </w:rPr>
        <w:t> 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16509D" w:rsidRPr="00FD5EF5" w:rsidRDefault="0016509D" w:rsidP="0016509D">
      <w:pPr>
        <w:jc w:val="both"/>
        <w:rPr>
          <w:rFonts w:eastAsia="Times New Roman"/>
          <w:szCs w:val="24"/>
        </w:rPr>
      </w:pPr>
    </w:p>
    <w:p w:rsidR="0016509D" w:rsidRPr="00FD5EF5" w:rsidRDefault="0016509D" w:rsidP="0016509D">
      <w:pPr>
        <w:jc w:val="both"/>
        <w:rPr>
          <w:rFonts w:eastAsia="Times New Roman"/>
          <w:szCs w:val="24"/>
        </w:rPr>
      </w:pPr>
      <w:r w:rsidRPr="00FD5EF5">
        <w:rPr>
          <w:rFonts w:eastAsia="Times New Roman"/>
          <w:b/>
          <w:bCs/>
          <w:szCs w:val="24"/>
        </w:rPr>
        <w:t>Важнейшие метапредметные результаты обучения географии:</w:t>
      </w:r>
    </w:p>
    <w:p w:rsidR="0016509D" w:rsidRPr="00FD5EF5" w:rsidRDefault="0016509D" w:rsidP="0016509D">
      <w:pPr>
        <w:jc w:val="both"/>
        <w:rPr>
          <w:rFonts w:eastAsia="Times New Roman"/>
          <w:szCs w:val="24"/>
        </w:rPr>
      </w:pPr>
      <w:r w:rsidRPr="00FD5EF5">
        <w:rPr>
          <w:rFonts w:eastAsia="Times New Roman"/>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16509D" w:rsidRPr="00FD5EF5" w:rsidRDefault="0016509D" w:rsidP="0016509D">
      <w:pPr>
        <w:jc w:val="both"/>
        <w:rPr>
          <w:rFonts w:eastAsia="Times New Roman"/>
          <w:szCs w:val="24"/>
        </w:rPr>
      </w:pPr>
      <w:r w:rsidRPr="00FD5EF5">
        <w:rPr>
          <w:rFonts w:eastAsia="Times New Roman"/>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16509D" w:rsidRPr="00FD5EF5" w:rsidRDefault="0016509D" w:rsidP="0016509D">
      <w:pPr>
        <w:jc w:val="both"/>
        <w:rPr>
          <w:rFonts w:eastAsia="Times New Roman"/>
          <w:szCs w:val="24"/>
        </w:rPr>
      </w:pPr>
      <w:r w:rsidRPr="00FD5EF5">
        <w:rPr>
          <w:rFonts w:eastAsia="Times New Roman"/>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6509D" w:rsidRPr="00FD5EF5" w:rsidRDefault="0016509D" w:rsidP="0016509D">
      <w:pPr>
        <w:jc w:val="both"/>
        <w:rPr>
          <w:rFonts w:eastAsia="Times New Roman"/>
          <w:szCs w:val="24"/>
        </w:rPr>
      </w:pPr>
      <w:r w:rsidRPr="00FD5EF5">
        <w:rPr>
          <w:rFonts w:eastAsia="Times New Roman"/>
          <w:szCs w:val="24"/>
        </w:rPr>
        <w:t>4)  умение оценивать правильность выполнения учебной задачи, собственные возможности ее решения;</w:t>
      </w:r>
    </w:p>
    <w:p w:rsidR="0016509D" w:rsidRPr="00FD5EF5" w:rsidRDefault="0016509D" w:rsidP="0016509D">
      <w:pPr>
        <w:jc w:val="both"/>
        <w:rPr>
          <w:rFonts w:eastAsia="Times New Roman"/>
          <w:szCs w:val="24"/>
        </w:rPr>
      </w:pPr>
      <w:r w:rsidRPr="00FD5EF5">
        <w:rPr>
          <w:rFonts w:eastAsia="Times New Roman"/>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16509D" w:rsidRPr="00FD5EF5" w:rsidRDefault="0016509D" w:rsidP="0016509D">
      <w:pPr>
        <w:jc w:val="both"/>
        <w:rPr>
          <w:rFonts w:eastAsia="Times New Roman"/>
          <w:szCs w:val="24"/>
        </w:rPr>
      </w:pPr>
      <w:r w:rsidRPr="00FD5EF5">
        <w:rPr>
          <w:rFonts w:eastAsia="Times New Roman"/>
          <w:szCs w:val="24"/>
        </w:rPr>
        <w:t xml:space="preserve">6) умение определять понятия, делать обобщение, устанавливать аналогии, классифицировать, самостоятельно выбирать основания и критерии для классификации, устанавливать причинно- следственные связи, строить </w:t>
      </w:r>
      <w:proofErr w:type="gramStart"/>
      <w:r w:rsidRPr="00FD5EF5">
        <w:rPr>
          <w:rFonts w:eastAsia="Times New Roman"/>
          <w:szCs w:val="24"/>
        </w:rPr>
        <w:t>логическое рассуждение</w:t>
      </w:r>
      <w:proofErr w:type="gramEnd"/>
      <w:r w:rsidRPr="00FD5EF5">
        <w:rPr>
          <w:rFonts w:eastAsia="Times New Roman"/>
          <w:szCs w:val="24"/>
        </w:rPr>
        <w:t>, умозаключение и делать выводы;</w:t>
      </w:r>
    </w:p>
    <w:p w:rsidR="0016509D" w:rsidRPr="00FD5EF5" w:rsidRDefault="0016509D" w:rsidP="0016509D">
      <w:pPr>
        <w:jc w:val="both"/>
        <w:rPr>
          <w:rFonts w:eastAsia="Times New Roman"/>
          <w:szCs w:val="24"/>
        </w:rPr>
      </w:pPr>
      <w:r w:rsidRPr="00FD5EF5">
        <w:rPr>
          <w:rFonts w:eastAsia="Times New Roman"/>
          <w:szCs w:val="24"/>
        </w:rPr>
        <w:t>7)  умение создавать, применять и преобразовывать знаки и символы, модели и схемы для решения учебных и познавательных задач;</w:t>
      </w:r>
    </w:p>
    <w:p w:rsidR="0016509D" w:rsidRPr="00FD5EF5" w:rsidRDefault="0016509D" w:rsidP="0016509D">
      <w:pPr>
        <w:jc w:val="both"/>
        <w:rPr>
          <w:rFonts w:eastAsia="Times New Roman"/>
          <w:szCs w:val="24"/>
        </w:rPr>
      </w:pPr>
      <w:r w:rsidRPr="00FD5EF5">
        <w:rPr>
          <w:rFonts w:eastAsia="Times New Roman"/>
          <w:szCs w:val="24"/>
        </w:rPr>
        <w:t>8)  смысловое чтение;</w:t>
      </w:r>
    </w:p>
    <w:p w:rsidR="0016509D" w:rsidRPr="00FD5EF5" w:rsidRDefault="0016509D" w:rsidP="0016509D">
      <w:pPr>
        <w:jc w:val="both"/>
        <w:rPr>
          <w:rFonts w:eastAsia="Times New Roman"/>
          <w:szCs w:val="24"/>
        </w:rPr>
      </w:pPr>
      <w:r w:rsidRPr="00FD5EF5">
        <w:rPr>
          <w:rFonts w:eastAsia="Times New Roman"/>
          <w:szCs w:val="24"/>
        </w:rPr>
        <w:t>9) 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16509D" w:rsidRPr="00FD5EF5" w:rsidRDefault="0016509D" w:rsidP="0016509D">
      <w:pPr>
        <w:jc w:val="both"/>
        <w:rPr>
          <w:rFonts w:eastAsia="Times New Roman"/>
          <w:szCs w:val="24"/>
        </w:rPr>
      </w:pPr>
      <w:r w:rsidRPr="00FD5EF5">
        <w:rPr>
          <w:rFonts w:eastAsia="Times New Roman"/>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16509D" w:rsidRPr="00FD5EF5" w:rsidRDefault="0016509D" w:rsidP="0016509D">
      <w:pPr>
        <w:jc w:val="both"/>
        <w:rPr>
          <w:rFonts w:eastAsia="Times New Roman"/>
          <w:szCs w:val="24"/>
        </w:rPr>
      </w:pPr>
      <w:r w:rsidRPr="00FD5EF5">
        <w:rPr>
          <w:rFonts w:eastAsia="Times New Roman"/>
          <w:szCs w:val="24"/>
        </w:rPr>
        <w:t>11) формирование и развитие компетентности в области использования ИКТ.</w:t>
      </w:r>
    </w:p>
    <w:p w:rsidR="0016509D" w:rsidRDefault="0016509D" w:rsidP="0016509D">
      <w:pPr>
        <w:jc w:val="both"/>
        <w:rPr>
          <w:rFonts w:eastAsia="Times New Roman"/>
          <w:b/>
          <w:bCs/>
          <w:szCs w:val="24"/>
        </w:rPr>
      </w:pPr>
    </w:p>
    <w:p w:rsidR="0016509D" w:rsidRPr="00FD5EF5" w:rsidRDefault="0016509D" w:rsidP="0016509D">
      <w:pPr>
        <w:jc w:val="both"/>
        <w:rPr>
          <w:rFonts w:eastAsia="Times New Roman"/>
          <w:szCs w:val="24"/>
        </w:rPr>
      </w:pPr>
      <w:r w:rsidRPr="00FD5EF5">
        <w:rPr>
          <w:rFonts w:eastAsia="Times New Roman"/>
          <w:b/>
          <w:bCs/>
          <w:szCs w:val="24"/>
        </w:rPr>
        <w:t>Предметными результатами</w:t>
      </w:r>
      <w:r w:rsidRPr="00FD5EF5">
        <w:rPr>
          <w:rFonts w:eastAsia="Times New Roman"/>
          <w:szCs w:val="24"/>
        </w:rPr>
        <w:t> освоения выпускниками основной школы программы по географии являются:</w:t>
      </w:r>
    </w:p>
    <w:p w:rsidR="0016509D" w:rsidRPr="00FD5EF5" w:rsidRDefault="0016509D" w:rsidP="0016509D">
      <w:pPr>
        <w:jc w:val="both"/>
        <w:rPr>
          <w:rFonts w:eastAsia="Times New Roman"/>
          <w:szCs w:val="24"/>
        </w:rPr>
      </w:pPr>
      <w:r w:rsidRPr="00FD5EF5">
        <w:rPr>
          <w:rFonts w:eastAsia="Times New Roman"/>
          <w:szCs w:val="24"/>
        </w:rPr>
        <w:t>1)  формирование представлений о географической науке, ее роли в освоении планеты человекам,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16509D" w:rsidRPr="00FD5EF5" w:rsidRDefault="0016509D" w:rsidP="0016509D">
      <w:pPr>
        <w:jc w:val="both"/>
        <w:rPr>
          <w:rFonts w:eastAsia="Times New Roman"/>
          <w:szCs w:val="24"/>
        </w:rPr>
      </w:pPr>
      <w:r w:rsidRPr="00FD5EF5">
        <w:rPr>
          <w:rFonts w:eastAsia="Times New Roman"/>
          <w:szCs w:val="24"/>
        </w:rPr>
        <w:t>2)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16509D" w:rsidRPr="00FD5EF5" w:rsidRDefault="0016509D" w:rsidP="0016509D">
      <w:pPr>
        <w:jc w:val="both"/>
        <w:rPr>
          <w:rFonts w:eastAsia="Times New Roman"/>
          <w:szCs w:val="24"/>
        </w:rPr>
      </w:pPr>
      <w:r w:rsidRPr="00FD5EF5">
        <w:rPr>
          <w:rFonts w:eastAsia="Times New Roman"/>
          <w:szCs w:val="24"/>
        </w:rPr>
        <w:t>3)  формирование представлений Земли как планеты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 на разных материках и в отдельных странах;</w:t>
      </w:r>
    </w:p>
    <w:p w:rsidR="0016509D" w:rsidRPr="00FD5EF5" w:rsidRDefault="0016509D" w:rsidP="0016509D">
      <w:pPr>
        <w:jc w:val="both"/>
        <w:rPr>
          <w:rFonts w:eastAsia="Times New Roman"/>
          <w:szCs w:val="24"/>
        </w:rPr>
      </w:pPr>
      <w:r w:rsidRPr="00FD5EF5">
        <w:rPr>
          <w:rFonts w:eastAsia="Times New Roman"/>
          <w:szCs w:val="24"/>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16509D" w:rsidRPr="00FD5EF5" w:rsidRDefault="0016509D" w:rsidP="0016509D">
      <w:pPr>
        <w:jc w:val="both"/>
        <w:rPr>
          <w:rFonts w:eastAsia="Times New Roman"/>
          <w:szCs w:val="24"/>
        </w:rPr>
      </w:pPr>
      <w:r w:rsidRPr="00FD5EF5">
        <w:rPr>
          <w:rFonts w:eastAsia="Times New Roman"/>
          <w:szCs w:val="24"/>
        </w:rPr>
        <w:t>5)  овладение основами картографической грамотности и использования географической карты как одного из «языков» международного общения;</w:t>
      </w:r>
    </w:p>
    <w:p w:rsidR="0016509D" w:rsidRPr="00FD5EF5" w:rsidRDefault="0016509D" w:rsidP="0016509D">
      <w:pPr>
        <w:jc w:val="both"/>
        <w:rPr>
          <w:rFonts w:eastAsia="Times New Roman"/>
          <w:szCs w:val="24"/>
        </w:rPr>
      </w:pPr>
      <w:r w:rsidRPr="00FD5EF5">
        <w:rPr>
          <w:rFonts w:eastAsia="Times New Roman"/>
          <w:szCs w:val="24"/>
        </w:rPr>
        <w:t>6)  овладение основными навыками нахождения, использования и презентации географической информации;</w:t>
      </w:r>
    </w:p>
    <w:p w:rsidR="0016509D" w:rsidRPr="00FD5EF5" w:rsidRDefault="0016509D" w:rsidP="0016509D">
      <w:pPr>
        <w:jc w:val="both"/>
        <w:rPr>
          <w:rFonts w:eastAsia="Times New Roman"/>
          <w:szCs w:val="24"/>
        </w:rPr>
      </w:pPr>
      <w:r w:rsidRPr="00FD5EF5">
        <w:rPr>
          <w:rFonts w:eastAsia="Times New Roman"/>
          <w:szCs w:val="24"/>
        </w:rPr>
        <w:t>7)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16509D" w:rsidRPr="00FD5EF5" w:rsidRDefault="0016509D" w:rsidP="0016509D">
      <w:pPr>
        <w:jc w:val="both"/>
        <w:rPr>
          <w:rFonts w:eastAsia="Times New Roman"/>
          <w:szCs w:val="24"/>
        </w:rPr>
      </w:pPr>
      <w:r w:rsidRPr="00FD5EF5">
        <w:rPr>
          <w:rFonts w:eastAsia="Times New Roman"/>
          <w:szCs w:val="24"/>
        </w:rPr>
        <w:t>8) 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целостного поведения в окружающей среде.</w:t>
      </w:r>
    </w:p>
    <w:p w:rsidR="0016509D" w:rsidRDefault="0016509D" w:rsidP="0016509D">
      <w:pPr>
        <w:jc w:val="both"/>
        <w:rPr>
          <w:rFonts w:eastAsia="Times New Roman"/>
          <w:b/>
          <w:bCs/>
          <w:i/>
          <w:iCs/>
          <w:szCs w:val="24"/>
        </w:rPr>
      </w:pPr>
    </w:p>
    <w:p w:rsidR="0016509D" w:rsidRPr="00FD5EF5" w:rsidRDefault="0016509D" w:rsidP="0016509D">
      <w:pPr>
        <w:jc w:val="both"/>
        <w:rPr>
          <w:rFonts w:eastAsia="Times New Roman"/>
          <w:szCs w:val="24"/>
        </w:rPr>
      </w:pPr>
      <w:r>
        <w:rPr>
          <w:rFonts w:eastAsia="Times New Roman"/>
          <w:b/>
          <w:bCs/>
          <w:i/>
          <w:iCs/>
          <w:szCs w:val="24"/>
        </w:rPr>
        <w:t>М</w:t>
      </w:r>
      <w:r w:rsidRPr="00FD5EF5">
        <w:rPr>
          <w:rFonts w:eastAsia="Times New Roman"/>
          <w:b/>
          <w:bCs/>
          <w:i/>
          <w:iCs/>
          <w:szCs w:val="24"/>
        </w:rPr>
        <w:t>ест</w:t>
      </w:r>
      <w:r>
        <w:rPr>
          <w:rFonts w:eastAsia="Times New Roman"/>
          <w:b/>
          <w:bCs/>
          <w:i/>
          <w:iCs/>
          <w:szCs w:val="24"/>
        </w:rPr>
        <w:t xml:space="preserve">о </w:t>
      </w:r>
      <w:r w:rsidRPr="00FD5EF5">
        <w:rPr>
          <w:rFonts w:eastAsia="Times New Roman"/>
          <w:b/>
          <w:bCs/>
          <w:i/>
          <w:iCs/>
          <w:szCs w:val="24"/>
        </w:rPr>
        <w:t xml:space="preserve"> предмета</w:t>
      </w:r>
      <w:r>
        <w:rPr>
          <w:rFonts w:eastAsia="Times New Roman"/>
          <w:b/>
          <w:bCs/>
          <w:i/>
          <w:iCs/>
          <w:szCs w:val="24"/>
        </w:rPr>
        <w:t xml:space="preserve"> в учебном плане</w:t>
      </w:r>
    </w:p>
    <w:p w:rsidR="0016509D" w:rsidRPr="00FD5EF5" w:rsidRDefault="0016509D" w:rsidP="0016509D">
      <w:pPr>
        <w:jc w:val="both"/>
        <w:rPr>
          <w:rFonts w:eastAsia="Times New Roman"/>
          <w:szCs w:val="24"/>
        </w:rPr>
      </w:pPr>
      <w:r w:rsidRPr="00FD5EF5">
        <w:rPr>
          <w:rFonts w:eastAsia="Times New Roman"/>
          <w:b/>
          <w:bCs/>
          <w:szCs w:val="24"/>
        </w:rPr>
        <w:t>Количество часов</w:t>
      </w:r>
      <w:r w:rsidRPr="00FD5EF5">
        <w:rPr>
          <w:rFonts w:eastAsia="Times New Roman"/>
          <w:szCs w:val="24"/>
        </w:rPr>
        <w:t xml:space="preserve">: </w:t>
      </w:r>
      <w:r>
        <w:rPr>
          <w:rFonts w:eastAsia="Times New Roman"/>
          <w:szCs w:val="24"/>
        </w:rPr>
        <w:t xml:space="preserve">11класс -34 часа, </w:t>
      </w:r>
      <w:r w:rsidRPr="00FD5EF5">
        <w:rPr>
          <w:rFonts w:eastAsia="Times New Roman"/>
          <w:szCs w:val="24"/>
        </w:rPr>
        <w:t>1 час в неделю.</w:t>
      </w:r>
    </w:p>
    <w:p w:rsidR="0016509D" w:rsidRDefault="0016509D" w:rsidP="0016509D">
      <w:pPr>
        <w:spacing w:before="240"/>
        <w:contextualSpacing/>
        <w:jc w:val="both"/>
        <w:rPr>
          <w:rFonts w:eastAsia="Times New Roman"/>
          <w:b/>
        </w:rPr>
      </w:pPr>
    </w:p>
    <w:p w:rsidR="0016509D" w:rsidRPr="002D37A5" w:rsidRDefault="0016509D" w:rsidP="0016509D">
      <w:pPr>
        <w:jc w:val="center"/>
        <w:rPr>
          <w:rFonts w:eastAsia="Times New Roman"/>
          <w:sz w:val="24"/>
          <w:szCs w:val="24"/>
        </w:rPr>
      </w:pPr>
      <w:r w:rsidRPr="002D37A5">
        <w:rPr>
          <w:rFonts w:eastAsia="Times New Roman"/>
          <w:b/>
          <w:bCs/>
          <w:i/>
          <w:iCs/>
          <w:sz w:val="24"/>
          <w:szCs w:val="24"/>
        </w:rPr>
        <w:t>Содержание рабочей программы</w:t>
      </w:r>
    </w:p>
    <w:p w:rsidR="0016509D" w:rsidRDefault="0016509D" w:rsidP="0016509D">
      <w:pPr>
        <w:jc w:val="center"/>
        <w:rPr>
          <w:rFonts w:eastAsia="Times New Roman"/>
          <w:b/>
          <w:bCs/>
          <w:sz w:val="24"/>
          <w:szCs w:val="24"/>
        </w:rPr>
      </w:pPr>
      <w:r>
        <w:rPr>
          <w:rFonts w:eastAsia="Times New Roman"/>
          <w:b/>
          <w:bCs/>
          <w:sz w:val="24"/>
          <w:szCs w:val="24"/>
        </w:rPr>
        <w:t>11</w:t>
      </w:r>
      <w:r w:rsidRPr="002D37A5">
        <w:rPr>
          <w:rFonts w:eastAsia="Times New Roman"/>
          <w:b/>
          <w:bCs/>
          <w:sz w:val="24"/>
          <w:szCs w:val="24"/>
        </w:rPr>
        <w:t xml:space="preserve"> класс</w:t>
      </w:r>
    </w:p>
    <w:p w:rsidR="0016509D" w:rsidRDefault="0016509D" w:rsidP="0016509D">
      <w:pPr>
        <w:jc w:val="center"/>
        <w:rPr>
          <w:rFonts w:eastAsia="Times New Roman"/>
          <w:b/>
          <w:bCs/>
          <w:sz w:val="24"/>
          <w:szCs w:val="24"/>
        </w:rPr>
      </w:pPr>
      <w:r>
        <w:rPr>
          <w:rFonts w:eastAsia="Times New Roman"/>
          <w:b/>
          <w:bCs/>
          <w:sz w:val="24"/>
          <w:szCs w:val="24"/>
        </w:rPr>
        <w:t>(1</w:t>
      </w:r>
      <w:r w:rsidRPr="002D37A5">
        <w:rPr>
          <w:rFonts w:eastAsia="Times New Roman"/>
          <w:b/>
          <w:bCs/>
          <w:sz w:val="24"/>
          <w:szCs w:val="24"/>
        </w:rPr>
        <w:t>ч. в неделю)</w:t>
      </w:r>
    </w:p>
    <w:p w:rsidR="0016509D" w:rsidRDefault="0016509D" w:rsidP="0016509D">
      <w:pPr>
        <w:jc w:val="center"/>
        <w:rPr>
          <w:rFonts w:eastAsia="Times New Roman"/>
          <w:b/>
          <w:bCs/>
          <w:i/>
          <w:szCs w:val="24"/>
        </w:rPr>
      </w:pPr>
      <w:r w:rsidRPr="00413648">
        <w:rPr>
          <w:rFonts w:eastAsia="Times New Roman"/>
          <w:b/>
          <w:bCs/>
          <w:szCs w:val="24"/>
        </w:rPr>
        <w:t xml:space="preserve">Введение </w:t>
      </w:r>
      <w:r w:rsidRPr="00413648">
        <w:rPr>
          <w:rFonts w:eastAsia="Times New Roman"/>
          <w:b/>
          <w:bCs/>
          <w:i/>
          <w:szCs w:val="24"/>
        </w:rPr>
        <w:t>(1 час)</w:t>
      </w:r>
    </w:p>
    <w:p w:rsidR="0016509D" w:rsidRDefault="0016509D" w:rsidP="0016509D">
      <w:pPr>
        <w:jc w:val="both"/>
        <w:rPr>
          <w:rFonts w:eastAsia="Times New Roman"/>
          <w:b/>
          <w:bCs/>
          <w:i/>
          <w:szCs w:val="24"/>
        </w:rPr>
      </w:pPr>
    </w:p>
    <w:p w:rsidR="0016509D" w:rsidRPr="00B27AF3" w:rsidRDefault="0016509D" w:rsidP="0016509D">
      <w:pPr>
        <w:jc w:val="both"/>
        <w:rPr>
          <w:rFonts w:eastAsia="Times New Roman"/>
          <w:szCs w:val="24"/>
        </w:rPr>
      </w:pPr>
      <w:r>
        <w:rPr>
          <w:rFonts w:eastAsia="Times New Roman"/>
          <w:b/>
          <w:bCs/>
          <w:szCs w:val="24"/>
        </w:rPr>
        <w:t>Тема 6</w:t>
      </w:r>
      <w:r w:rsidRPr="00B27AF3">
        <w:rPr>
          <w:rFonts w:eastAsia="Times New Roman"/>
          <w:b/>
          <w:bCs/>
          <w:szCs w:val="24"/>
        </w:rPr>
        <w:t xml:space="preserve">. </w:t>
      </w:r>
      <w:r>
        <w:rPr>
          <w:rFonts w:eastAsia="Times New Roman"/>
          <w:b/>
        </w:rPr>
        <w:t>Регионы и страны мира. (29 часа)</w:t>
      </w:r>
    </w:p>
    <w:p w:rsidR="0016509D" w:rsidRDefault="0016509D" w:rsidP="0016509D">
      <w:pPr>
        <w:spacing w:before="240"/>
        <w:ind w:firstLine="708"/>
        <w:contextualSpacing/>
        <w:jc w:val="both"/>
        <w:rPr>
          <w:rFonts w:eastAsia="Times New Roman"/>
        </w:rPr>
      </w:pPr>
      <w:r>
        <w:rPr>
          <w:rFonts w:eastAsia="Times New Roman"/>
        </w:rPr>
        <w:t>Многообразие стран на политической карте мира. Различия стран современного мира по размерам территории, численности населения, особенностям населения, особенностям ГП. Типы стран. Экономически развитые и развивающиеся страны (главные; высокоразвитые страны Западной Европы; страны переселенческого типа; ключевые страны; страны внешнеориентированного развития; НИС и др. группы).</w:t>
      </w:r>
    </w:p>
    <w:p w:rsidR="0016509D" w:rsidRDefault="0016509D" w:rsidP="0016509D">
      <w:pPr>
        <w:spacing w:before="240"/>
        <w:ind w:firstLine="708"/>
        <w:contextualSpacing/>
        <w:jc w:val="both"/>
        <w:rPr>
          <w:rFonts w:eastAsia="Times New Roman"/>
        </w:rPr>
      </w:pPr>
      <w:r>
        <w:rPr>
          <w:rFonts w:eastAsia="Times New Roman"/>
        </w:rPr>
        <w:t xml:space="preserve">Понятие о географическом регионе. Основные варианты регионального деления мира. Особенности ГП, истории открытия и освоения, </w:t>
      </w:r>
      <w:proofErr w:type="gramStart"/>
      <w:r>
        <w:rPr>
          <w:rFonts w:eastAsia="Times New Roman"/>
        </w:rPr>
        <w:t>природно – ресурсного</w:t>
      </w:r>
      <w:proofErr w:type="gramEnd"/>
      <w:r>
        <w:rPr>
          <w:rFonts w:eastAsia="Times New Roman"/>
        </w:rPr>
        <w:t xml:space="preserve"> потенциала, населения, хозяйства, проблем современного социально – экономического развития крупных регионов и стран Европы, Азии, Африки, Северной и Латинской Америки, Австралии.</w:t>
      </w:r>
    </w:p>
    <w:p w:rsidR="0016509D" w:rsidRDefault="0016509D" w:rsidP="0016509D">
      <w:pPr>
        <w:spacing w:before="240"/>
        <w:contextualSpacing/>
        <w:jc w:val="both"/>
        <w:rPr>
          <w:rFonts w:eastAsia="Times New Roman"/>
        </w:rPr>
      </w:pPr>
    </w:p>
    <w:p w:rsidR="0016509D" w:rsidRPr="008F0900" w:rsidRDefault="0016509D" w:rsidP="0016509D">
      <w:pPr>
        <w:spacing w:before="240"/>
        <w:contextualSpacing/>
        <w:jc w:val="both"/>
        <w:rPr>
          <w:rFonts w:eastAsia="Times New Roman"/>
          <w:b/>
        </w:rPr>
      </w:pPr>
      <w:r w:rsidRPr="008F0900">
        <w:rPr>
          <w:rFonts w:eastAsia="Times New Roman"/>
          <w:b/>
        </w:rPr>
        <w:t>Тема 7. Россия в современном мире.</w:t>
      </w:r>
      <w:r>
        <w:rPr>
          <w:rFonts w:eastAsia="Times New Roman"/>
          <w:b/>
        </w:rPr>
        <w:t xml:space="preserve"> (2 часа)</w:t>
      </w:r>
    </w:p>
    <w:p w:rsidR="0016509D" w:rsidRDefault="0016509D" w:rsidP="0016509D">
      <w:pPr>
        <w:spacing w:before="240"/>
        <w:contextualSpacing/>
        <w:jc w:val="both"/>
        <w:rPr>
          <w:rFonts w:eastAsia="Times New Roman"/>
        </w:rPr>
      </w:pPr>
      <w:r>
        <w:rPr>
          <w:rFonts w:eastAsia="Times New Roman"/>
        </w:rPr>
        <w:tab/>
        <w:t>Россия на современной политической карте мира. Изменение ГП России во времени. Характеристика современных границ государства. Современное геополитическое положение России.</w:t>
      </w:r>
    </w:p>
    <w:p w:rsidR="0016509D" w:rsidRDefault="0016509D" w:rsidP="0016509D">
      <w:pPr>
        <w:spacing w:before="240"/>
        <w:contextualSpacing/>
        <w:jc w:val="both"/>
        <w:rPr>
          <w:rFonts w:eastAsia="Times New Roman"/>
        </w:rPr>
      </w:pPr>
      <w:r>
        <w:rPr>
          <w:rFonts w:eastAsia="Times New Roman"/>
        </w:rPr>
        <w:tab/>
        <w:t>Россия в МХ и МГРТ; география отраслей её международной специализации.</w:t>
      </w:r>
    </w:p>
    <w:p w:rsidR="0016509D" w:rsidRDefault="0016509D" w:rsidP="0016509D">
      <w:pPr>
        <w:spacing w:before="240"/>
        <w:contextualSpacing/>
        <w:jc w:val="both"/>
        <w:rPr>
          <w:rFonts w:eastAsia="Times New Roman"/>
        </w:rPr>
      </w:pPr>
      <w:r>
        <w:rPr>
          <w:rFonts w:eastAsia="Times New Roman"/>
        </w:rPr>
        <w:tab/>
        <w:t>Характеристика современного этапа преобразований закрытой экономики прошлого в открытую экономику будущего. Россия в системе международных финансово – экономических  и политических отношений.</w:t>
      </w:r>
    </w:p>
    <w:p w:rsidR="0016509D" w:rsidRPr="001F7B01" w:rsidRDefault="0016509D" w:rsidP="0016509D">
      <w:pPr>
        <w:spacing w:before="240"/>
        <w:contextualSpacing/>
        <w:jc w:val="both"/>
        <w:rPr>
          <w:rFonts w:eastAsia="Times New Roman"/>
        </w:rPr>
      </w:pPr>
      <w:r>
        <w:rPr>
          <w:rFonts w:eastAsia="Times New Roman"/>
        </w:rPr>
        <w:tab/>
        <w:t>Особенности географии и структуры международной торговли. Крупнейшие торговые партнёры страны. Структура внешнеторгового баланса. Основные формы внешних экономических связей.  Участие России в международных отраслевых и региональных организациях. Россия и страны СНГ. Участи е России в Международных социально – экономических и геоэкологических проектах.</w:t>
      </w:r>
    </w:p>
    <w:p w:rsidR="0016509D" w:rsidRDefault="0016509D" w:rsidP="0016509D">
      <w:pPr>
        <w:spacing w:before="240"/>
        <w:contextualSpacing/>
        <w:jc w:val="both"/>
        <w:rPr>
          <w:rFonts w:eastAsia="Times New Roman"/>
        </w:rPr>
      </w:pPr>
    </w:p>
    <w:p w:rsidR="0016509D" w:rsidRPr="008F0900" w:rsidRDefault="0016509D" w:rsidP="0016509D">
      <w:pPr>
        <w:spacing w:before="240"/>
        <w:contextualSpacing/>
        <w:jc w:val="both"/>
        <w:rPr>
          <w:rFonts w:eastAsia="Times New Roman"/>
          <w:b/>
        </w:rPr>
      </w:pPr>
      <w:r w:rsidRPr="008F0900">
        <w:rPr>
          <w:rFonts w:eastAsia="Times New Roman"/>
          <w:b/>
        </w:rPr>
        <w:t>Тема 8. Географические аспекты современных глобальных проблем человечества.</w:t>
      </w:r>
      <w:r>
        <w:rPr>
          <w:rFonts w:eastAsia="Times New Roman"/>
          <w:b/>
        </w:rPr>
        <w:t xml:space="preserve"> (5 часов)</w:t>
      </w:r>
    </w:p>
    <w:p w:rsidR="0016509D" w:rsidRDefault="0016509D" w:rsidP="0016509D">
      <w:pPr>
        <w:spacing w:before="240"/>
        <w:contextualSpacing/>
        <w:jc w:val="both"/>
        <w:rPr>
          <w:rFonts w:eastAsia="Times New Roman"/>
        </w:rPr>
      </w:pPr>
      <w:r>
        <w:rPr>
          <w:rFonts w:eastAsia="Times New Roman"/>
        </w:rPr>
        <w:tab/>
        <w:t>Природа и цивилизация. Понятие о глобальных проблемах, их типах и взаимосвязях. Географические аспекты глобальных проблем человечества в прошлом и настоящем. Сырьевая, демографическая, продовольственная, экологическая проблемы как особо приоритетные, пути их решения. Проблема преодоления отсталости развивающихся стран. Географические аспекты  качества жизни населения. Роль географии в решении глобальных проблем человечества.</w:t>
      </w:r>
    </w:p>
    <w:p w:rsidR="0016509D" w:rsidRDefault="0016509D" w:rsidP="0016509D">
      <w:pPr>
        <w:spacing w:before="240"/>
        <w:contextualSpacing/>
        <w:jc w:val="both"/>
        <w:rPr>
          <w:rFonts w:eastAsia="Times New Roman"/>
        </w:rPr>
      </w:pPr>
      <w:r>
        <w:rPr>
          <w:rFonts w:eastAsia="Times New Roman"/>
        </w:rPr>
        <w:tab/>
        <w:t xml:space="preserve">Геоэкология – фокус глобальных проблем человечества. Общие и специфические экологические проблемы разных регионов Земли. </w:t>
      </w:r>
    </w:p>
    <w:p w:rsidR="0016509D" w:rsidRDefault="0016509D" w:rsidP="0016509D">
      <w:pPr>
        <w:spacing w:before="240"/>
        <w:contextualSpacing/>
        <w:jc w:val="both"/>
        <w:rPr>
          <w:rFonts w:eastAsia="Times New Roman"/>
          <w:b/>
        </w:rPr>
      </w:pPr>
      <w:r>
        <w:rPr>
          <w:rFonts w:eastAsia="Times New Roman"/>
          <w:b/>
        </w:rPr>
        <w:t>Контрольные работы - 4:</w:t>
      </w:r>
    </w:p>
    <w:p w:rsidR="0016509D" w:rsidRPr="00A72E00" w:rsidRDefault="0016509D" w:rsidP="0016509D">
      <w:pPr>
        <w:spacing w:before="240"/>
        <w:contextualSpacing/>
        <w:jc w:val="both"/>
        <w:rPr>
          <w:rFonts w:eastAsia="Times New Roman"/>
        </w:rPr>
      </w:pPr>
      <w:r w:rsidRPr="00A72E00">
        <w:rPr>
          <w:rFonts w:eastAsia="Times New Roman"/>
        </w:rPr>
        <w:t>№1Страны современного мира. Политическая карта мира.</w:t>
      </w:r>
    </w:p>
    <w:p w:rsidR="0016509D" w:rsidRPr="00A72E00" w:rsidRDefault="0016509D" w:rsidP="0016509D">
      <w:pPr>
        <w:spacing w:before="240"/>
        <w:contextualSpacing/>
        <w:jc w:val="both"/>
        <w:rPr>
          <w:rFonts w:eastAsia="Times New Roman"/>
        </w:rPr>
      </w:pPr>
      <w:r w:rsidRPr="00A72E00">
        <w:rPr>
          <w:rFonts w:eastAsia="Times New Roman"/>
        </w:rPr>
        <w:t>№2Зарубежная Азия</w:t>
      </w:r>
      <w:proofErr w:type="gramStart"/>
      <w:r w:rsidRPr="00A72E00">
        <w:rPr>
          <w:rFonts w:eastAsia="Times New Roman"/>
        </w:rPr>
        <w:t>.</w:t>
      </w:r>
      <w:proofErr w:type="gramEnd"/>
      <w:r w:rsidRPr="00A72E00">
        <w:rPr>
          <w:rFonts w:eastAsia="Times New Roman"/>
        </w:rPr>
        <w:t xml:space="preserve"> (</w:t>
      </w:r>
      <w:proofErr w:type="gramStart"/>
      <w:r w:rsidRPr="00A72E00">
        <w:rPr>
          <w:rFonts w:eastAsia="Times New Roman"/>
        </w:rPr>
        <w:t>т</w:t>
      </w:r>
      <w:proofErr w:type="gramEnd"/>
      <w:r w:rsidRPr="00A72E00">
        <w:rPr>
          <w:rFonts w:eastAsia="Times New Roman"/>
        </w:rPr>
        <w:t>ест)</w:t>
      </w:r>
    </w:p>
    <w:p w:rsidR="0016509D" w:rsidRDefault="0016509D" w:rsidP="0016509D">
      <w:pPr>
        <w:spacing w:before="240"/>
        <w:contextualSpacing/>
        <w:jc w:val="both"/>
        <w:rPr>
          <w:rFonts w:eastAsia="Times New Roman"/>
        </w:rPr>
      </w:pPr>
      <w:r w:rsidRPr="00A72E00">
        <w:rPr>
          <w:rFonts w:eastAsia="Times New Roman"/>
        </w:rPr>
        <w:t>№3США. Канада</w:t>
      </w:r>
      <w:proofErr w:type="gramStart"/>
      <w:r w:rsidRPr="00A72E00">
        <w:rPr>
          <w:rFonts w:eastAsia="Times New Roman"/>
        </w:rPr>
        <w:t xml:space="preserve"> .</w:t>
      </w:r>
      <w:proofErr w:type="gramEnd"/>
      <w:r w:rsidRPr="00A72E00">
        <w:rPr>
          <w:rFonts w:eastAsia="Times New Roman"/>
        </w:rPr>
        <w:t>(тест)</w:t>
      </w:r>
    </w:p>
    <w:p w:rsidR="0016509D" w:rsidRPr="00A72E00" w:rsidRDefault="0016509D" w:rsidP="0016509D">
      <w:pPr>
        <w:spacing w:before="240"/>
        <w:contextualSpacing/>
        <w:jc w:val="both"/>
        <w:rPr>
          <w:rFonts w:eastAsia="Times New Roman"/>
        </w:rPr>
      </w:pPr>
      <w:r>
        <w:rPr>
          <w:rFonts w:eastAsia="Times New Roman"/>
        </w:rPr>
        <w:t>№4Итоговый контроль знаний.</w:t>
      </w:r>
    </w:p>
    <w:p w:rsidR="0016509D" w:rsidRDefault="0016509D" w:rsidP="0016509D">
      <w:pPr>
        <w:spacing w:before="240"/>
        <w:contextualSpacing/>
        <w:jc w:val="both"/>
        <w:rPr>
          <w:rFonts w:eastAsia="Times New Roman"/>
        </w:rPr>
      </w:pPr>
    </w:p>
    <w:p w:rsidR="0016509D" w:rsidRDefault="0016509D" w:rsidP="0016509D">
      <w:pPr>
        <w:spacing w:before="240"/>
        <w:contextualSpacing/>
        <w:jc w:val="both"/>
        <w:rPr>
          <w:rFonts w:eastAsia="Times New Roman"/>
          <w:b/>
        </w:rPr>
      </w:pPr>
    </w:p>
    <w:p w:rsidR="0016509D" w:rsidRDefault="0016509D" w:rsidP="0016509D">
      <w:pPr>
        <w:spacing w:before="240"/>
        <w:contextualSpacing/>
        <w:jc w:val="both"/>
        <w:rPr>
          <w:rFonts w:eastAsia="Times New Roman"/>
          <w:b/>
        </w:rPr>
      </w:pPr>
    </w:p>
    <w:p w:rsidR="0016509D" w:rsidRDefault="0016509D" w:rsidP="0016509D">
      <w:pPr>
        <w:spacing w:before="240"/>
        <w:contextualSpacing/>
        <w:jc w:val="both"/>
        <w:rPr>
          <w:rFonts w:eastAsia="Times New Roman"/>
          <w:b/>
        </w:rPr>
      </w:pPr>
    </w:p>
    <w:p w:rsidR="0016509D" w:rsidRDefault="0016509D" w:rsidP="0016509D">
      <w:pPr>
        <w:spacing w:before="240"/>
        <w:contextualSpacing/>
        <w:jc w:val="both"/>
        <w:rPr>
          <w:rFonts w:eastAsia="Times New Roman"/>
          <w:b/>
        </w:rPr>
      </w:pPr>
    </w:p>
    <w:p w:rsidR="0016509D" w:rsidRDefault="0016509D" w:rsidP="0016509D">
      <w:pPr>
        <w:spacing w:before="240"/>
        <w:contextualSpacing/>
        <w:jc w:val="both"/>
        <w:rPr>
          <w:rFonts w:eastAsia="Times New Roman"/>
          <w:b/>
        </w:rPr>
      </w:pPr>
      <w:r w:rsidRPr="00712F94">
        <w:rPr>
          <w:rFonts w:eastAsia="Times New Roman"/>
          <w:b/>
        </w:rPr>
        <w:t>Практические работы.</w:t>
      </w:r>
    </w:p>
    <w:p w:rsidR="0016509D" w:rsidRPr="00712F94" w:rsidRDefault="0016509D" w:rsidP="0016509D">
      <w:pPr>
        <w:spacing w:before="240"/>
        <w:contextualSpacing/>
        <w:jc w:val="both"/>
        <w:rPr>
          <w:rFonts w:eastAsia="Times New Roman"/>
          <w:b/>
        </w:rPr>
      </w:pPr>
    </w:p>
    <w:p w:rsidR="0016509D" w:rsidRDefault="0016509D" w:rsidP="0016509D">
      <w:pPr>
        <w:contextualSpacing/>
        <w:jc w:val="both"/>
        <w:rPr>
          <w:rFonts w:eastAsia="Times New Roman"/>
        </w:rPr>
      </w:pPr>
      <w:r>
        <w:rPr>
          <w:rFonts w:eastAsia="Times New Roman"/>
        </w:rPr>
        <w:t>№ 1. Составление сравнительной экономико-географической характеристики двух стран Европы.</w:t>
      </w:r>
    </w:p>
    <w:p w:rsidR="0016509D" w:rsidRDefault="0016509D" w:rsidP="0016509D">
      <w:pPr>
        <w:jc w:val="both"/>
        <w:rPr>
          <w:rFonts w:eastAsia="Times New Roman"/>
          <w:b/>
          <w:szCs w:val="24"/>
        </w:rPr>
      </w:pPr>
      <w:r>
        <w:rPr>
          <w:rFonts w:eastAsia="Times New Roman"/>
        </w:rPr>
        <w:t xml:space="preserve">№2. </w:t>
      </w:r>
      <w:r>
        <w:rPr>
          <w:rFonts w:eastAsia="Times New Roman"/>
          <w:szCs w:val="24"/>
        </w:rPr>
        <w:t>Разработка маршрута туристической поездки по странам Зарубежной Азии</w:t>
      </w:r>
    </w:p>
    <w:p w:rsidR="0016509D" w:rsidRPr="003538EE" w:rsidRDefault="0016509D" w:rsidP="0016509D">
      <w:pPr>
        <w:jc w:val="both"/>
        <w:rPr>
          <w:rFonts w:eastAsia="Times New Roman"/>
          <w:b/>
          <w:szCs w:val="24"/>
        </w:rPr>
      </w:pPr>
      <w:r>
        <w:rPr>
          <w:rFonts w:eastAsia="Times New Roman"/>
        </w:rPr>
        <w:t>№ 3. Сравнительная характеристика ЭГП двух стран Зарубежной Азии.</w:t>
      </w:r>
    </w:p>
    <w:p w:rsidR="0016509D" w:rsidRDefault="0016509D" w:rsidP="0016509D">
      <w:pPr>
        <w:contextualSpacing/>
        <w:jc w:val="both"/>
        <w:rPr>
          <w:rFonts w:eastAsia="Times New Roman"/>
        </w:rPr>
      </w:pPr>
      <w:r>
        <w:rPr>
          <w:rFonts w:eastAsia="Times New Roman"/>
        </w:rPr>
        <w:t>№ 4. Обзор рекламно-информационных материалов для обоснования туристической фирмы в одном из субрегионов Африки.</w:t>
      </w:r>
    </w:p>
    <w:p w:rsidR="0016509D" w:rsidRDefault="0016509D" w:rsidP="0016509D">
      <w:pPr>
        <w:contextualSpacing/>
        <w:jc w:val="both"/>
        <w:rPr>
          <w:rFonts w:eastAsia="Times New Roman"/>
          <w:szCs w:val="24"/>
        </w:rPr>
      </w:pPr>
      <w:r>
        <w:rPr>
          <w:rFonts w:eastAsia="Times New Roman"/>
        </w:rPr>
        <w:t xml:space="preserve">№ 5. </w:t>
      </w:r>
      <w:r>
        <w:rPr>
          <w:rFonts w:eastAsia="Times New Roman"/>
          <w:szCs w:val="24"/>
        </w:rPr>
        <w:t>Характеристика природно-ресурсного потенциала Австралии и Океании по картам атласа.</w:t>
      </w:r>
    </w:p>
    <w:p w:rsidR="0016509D" w:rsidRDefault="0016509D" w:rsidP="0016509D">
      <w:pPr>
        <w:spacing w:before="240"/>
        <w:contextualSpacing/>
        <w:jc w:val="both"/>
        <w:rPr>
          <w:rFonts w:eastAsia="Times New Roman"/>
        </w:rPr>
      </w:pPr>
      <w:r>
        <w:rPr>
          <w:rFonts w:eastAsia="Times New Roman"/>
        </w:rPr>
        <w:t>№ 6. Характеристика макрорегионов США, обозначение их на контурной карте..</w:t>
      </w:r>
    </w:p>
    <w:p w:rsidR="0016509D" w:rsidRDefault="0016509D" w:rsidP="0016509D">
      <w:pPr>
        <w:contextualSpacing/>
        <w:jc w:val="both"/>
        <w:rPr>
          <w:rFonts w:eastAsia="Times New Roman"/>
        </w:rPr>
      </w:pPr>
      <w:r>
        <w:rPr>
          <w:rFonts w:eastAsia="Times New Roman"/>
        </w:rPr>
        <w:t>№ 7. Составление картосхемы «Природные ресурсы субрегионов Латинской Америки.</w:t>
      </w:r>
    </w:p>
    <w:p w:rsidR="0016509D" w:rsidRPr="001B44A5" w:rsidRDefault="0016509D" w:rsidP="0016509D">
      <w:pPr>
        <w:contextualSpacing/>
        <w:jc w:val="both"/>
        <w:rPr>
          <w:rFonts w:eastAsia="Times New Roman"/>
        </w:rPr>
      </w:pPr>
      <w:r w:rsidRPr="001B44A5">
        <w:rPr>
          <w:rFonts w:eastAsia="Times New Roman"/>
          <w:szCs w:val="24"/>
        </w:rPr>
        <w:t xml:space="preserve">№ 8 </w:t>
      </w:r>
      <w:r>
        <w:rPr>
          <w:rFonts w:eastAsia="Times New Roman"/>
          <w:szCs w:val="24"/>
        </w:rPr>
        <w:t xml:space="preserve">Анализ материалов, опубликованныхв </w:t>
      </w:r>
      <w:proofErr w:type="gramStart"/>
      <w:r>
        <w:rPr>
          <w:rFonts w:eastAsia="Times New Roman"/>
          <w:szCs w:val="24"/>
        </w:rPr>
        <w:t>средствах</w:t>
      </w:r>
      <w:proofErr w:type="gramEnd"/>
      <w:r>
        <w:rPr>
          <w:rFonts w:eastAsia="Times New Roman"/>
          <w:szCs w:val="24"/>
        </w:rPr>
        <w:t xml:space="preserve"> массовой информации, характеризующих место России в современном мире.</w:t>
      </w:r>
    </w:p>
    <w:p w:rsidR="0016509D" w:rsidRPr="000B10BE" w:rsidRDefault="0016509D" w:rsidP="0016509D">
      <w:pPr>
        <w:spacing w:before="240"/>
        <w:contextualSpacing/>
        <w:jc w:val="both"/>
        <w:rPr>
          <w:rFonts w:eastAsia="Times New Roman"/>
        </w:rPr>
      </w:pPr>
      <w:r>
        <w:rPr>
          <w:rFonts w:eastAsia="Times New Roman"/>
        </w:rPr>
        <w:t>№ 9. Разработка проекта решения одной из глобальных проблем человечес</w:t>
      </w:r>
    </w:p>
    <w:p w:rsidR="0016509D" w:rsidRDefault="0016509D" w:rsidP="0016509D">
      <w:pPr>
        <w:spacing w:before="240"/>
        <w:contextualSpacing/>
        <w:jc w:val="both"/>
        <w:rPr>
          <w:rFonts w:eastAsia="Times New Roman"/>
          <w:b/>
        </w:rPr>
      </w:pPr>
    </w:p>
    <w:p w:rsidR="0016509D" w:rsidRPr="00973DDF" w:rsidRDefault="0016509D" w:rsidP="0016509D">
      <w:pPr>
        <w:spacing w:before="240"/>
        <w:contextualSpacing/>
        <w:jc w:val="both"/>
        <w:rPr>
          <w:rFonts w:eastAsia="Times New Roman"/>
          <w:b/>
        </w:rPr>
      </w:pPr>
      <w:proofErr w:type="gramStart"/>
      <w:r w:rsidRPr="00973DDF">
        <w:rPr>
          <w:rFonts w:eastAsia="Times New Roman"/>
          <w:b/>
        </w:rPr>
        <w:t>Используемые</w:t>
      </w:r>
      <w:proofErr w:type="gramEnd"/>
      <w:r w:rsidRPr="00973DDF">
        <w:rPr>
          <w:rFonts w:eastAsia="Times New Roman"/>
          <w:b/>
        </w:rPr>
        <w:t xml:space="preserve"> УМК и информационное обеспечение</w:t>
      </w:r>
    </w:p>
    <w:p w:rsidR="0016509D" w:rsidRPr="00973DDF" w:rsidRDefault="0016509D" w:rsidP="0016509D">
      <w:pPr>
        <w:widowControl w:val="0"/>
        <w:tabs>
          <w:tab w:val="left" w:pos="567"/>
        </w:tabs>
        <w:autoSpaceDE w:val="0"/>
        <w:autoSpaceDN w:val="0"/>
        <w:adjustRightInd w:val="0"/>
        <w:spacing w:before="40"/>
        <w:ind w:left="709" w:hanging="283"/>
        <w:jc w:val="both"/>
        <w:rPr>
          <w:rFonts w:eastAsia="Times New Roman"/>
        </w:rPr>
      </w:pPr>
    </w:p>
    <w:tbl>
      <w:tblPr>
        <w:tblStyle w:val="21"/>
        <w:tblW w:w="10206" w:type="dxa"/>
        <w:tblInd w:w="392" w:type="dxa"/>
        <w:tblLayout w:type="fixed"/>
        <w:tblLook w:val="04A0"/>
      </w:tblPr>
      <w:tblGrid>
        <w:gridCol w:w="2977"/>
        <w:gridCol w:w="7229"/>
      </w:tblGrid>
      <w:tr w:rsidR="0016509D" w:rsidRPr="00973DDF" w:rsidTr="00DF4032">
        <w:trPr>
          <w:trHeight w:val="709"/>
        </w:trPr>
        <w:tc>
          <w:tcPr>
            <w:tcW w:w="2977" w:type="dxa"/>
          </w:tcPr>
          <w:p w:rsidR="0016509D" w:rsidRPr="00973DDF" w:rsidRDefault="0016509D" w:rsidP="00DF4032">
            <w:pPr>
              <w:ind w:left="34"/>
              <w:jc w:val="both"/>
              <w:rPr>
                <w:b/>
              </w:rPr>
            </w:pPr>
            <w:r w:rsidRPr="00973DDF">
              <w:rPr>
                <w:b/>
              </w:rPr>
              <w:t>Пособия для учащихся</w:t>
            </w:r>
          </w:p>
          <w:p w:rsidR="0016509D" w:rsidRPr="00973DDF" w:rsidRDefault="0016509D" w:rsidP="00DF4032">
            <w:pPr>
              <w:jc w:val="both"/>
              <w:rPr>
                <w:b/>
              </w:rPr>
            </w:pPr>
          </w:p>
        </w:tc>
        <w:tc>
          <w:tcPr>
            <w:tcW w:w="7229" w:type="dxa"/>
          </w:tcPr>
          <w:p w:rsidR="0016509D" w:rsidRPr="00973DDF" w:rsidRDefault="0016509D" w:rsidP="0016509D">
            <w:pPr>
              <w:widowControl w:val="0"/>
              <w:numPr>
                <w:ilvl w:val="0"/>
                <w:numId w:val="2"/>
              </w:numPr>
              <w:shd w:val="clear" w:color="auto" w:fill="FFFFFF"/>
              <w:autoSpaceDE w:val="0"/>
              <w:autoSpaceDN w:val="0"/>
              <w:adjustRightInd w:val="0"/>
              <w:ind w:left="471" w:right="28"/>
              <w:jc w:val="both"/>
              <w:rPr>
                <w:rFonts w:eastAsia="Times New Roman"/>
                <w:color w:val="000000"/>
              </w:rPr>
            </w:pPr>
            <w:r>
              <w:rPr>
                <w:rFonts w:eastAsia="Times New Roman"/>
                <w:color w:val="000000"/>
              </w:rPr>
              <w:t>Максаковский В.П.</w:t>
            </w:r>
            <w:r w:rsidRPr="00973DDF">
              <w:rPr>
                <w:rFonts w:eastAsia="Times New Roman"/>
                <w:color w:val="000000"/>
              </w:rPr>
              <w:t xml:space="preserve"> География. </w:t>
            </w:r>
            <w:r>
              <w:rPr>
                <w:rFonts w:eastAsia="Times New Roman"/>
                <w:color w:val="000000"/>
              </w:rPr>
              <w:t xml:space="preserve">10-11 класс. </w:t>
            </w:r>
            <w:r w:rsidRPr="00973DDF">
              <w:rPr>
                <w:rFonts w:eastAsia="Times New Roman"/>
                <w:color w:val="000000"/>
              </w:rPr>
              <w:t>Учебник для общеобразовательных</w:t>
            </w:r>
            <w:r>
              <w:rPr>
                <w:rFonts w:eastAsia="Times New Roman"/>
                <w:color w:val="000000"/>
              </w:rPr>
              <w:t xml:space="preserve"> учреждений. М.: Просвещение,2020</w:t>
            </w:r>
          </w:p>
          <w:p w:rsidR="0016509D" w:rsidRPr="00973DDF" w:rsidRDefault="0016509D" w:rsidP="0016509D">
            <w:pPr>
              <w:widowControl w:val="0"/>
              <w:numPr>
                <w:ilvl w:val="0"/>
                <w:numId w:val="4"/>
              </w:numPr>
              <w:shd w:val="clear" w:color="auto" w:fill="FFFFFF"/>
              <w:autoSpaceDE w:val="0"/>
              <w:autoSpaceDN w:val="0"/>
              <w:adjustRightInd w:val="0"/>
              <w:ind w:left="471" w:right="20"/>
              <w:jc w:val="both"/>
              <w:rPr>
                <w:rFonts w:eastAsia="Times New Roman"/>
                <w:color w:val="000000"/>
              </w:rPr>
            </w:pPr>
            <w:r>
              <w:rPr>
                <w:rFonts w:eastAsia="Times New Roman"/>
                <w:color w:val="000000"/>
              </w:rPr>
              <w:t>География. Атлас 10- 11 класс, М. 2020</w:t>
            </w:r>
          </w:p>
          <w:p w:rsidR="0016509D" w:rsidRPr="00973DDF" w:rsidRDefault="0016509D" w:rsidP="00DF4032">
            <w:pPr>
              <w:widowControl w:val="0"/>
              <w:shd w:val="clear" w:color="auto" w:fill="FFFFFF"/>
              <w:autoSpaceDE w:val="0"/>
              <w:autoSpaceDN w:val="0"/>
              <w:adjustRightInd w:val="0"/>
              <w:ind w:left="111" w:right="20"/>
              <w:jc w:val="both"/>
              <w:rPr>
                <w:b/>
              </w:rPr>
            </w:pPr>
          </w:p>
        </w:tc>
      </w:tr>
      <w:tr w:rsidR="0016509D" w:rsidRPr="00973DDF" w:rsidTr="00DF4032">
        <w:trPr>
          <w:trHeight w:val="695"/>
        </w:trPr>
        <w:tc>
          <w:tcPr>
            <w:tcW w:w="2977" w:type="dxa"/>
          </w:tcPr>
          <w:p w:rsidR="0016509D" w:rsidRPr="00973DDF" w:rsidRDefault="0016509D" w:rsidP="00DF4032">
            <w:pPr>
              <w:widowControl w:val="0"/>
              <w:autoSpaceDE w:val="0"/>
              <w:autoSpaceDN w:val="0"/>
              <w:adjustRightInd w:val="0"/>
              <w:jc w:val="both"/>
              <w:rPr>
                <w:b/>
              </w:rPr>
            </w:pPr>
            <w:r w:rsidRPr="00973DDF">
              <w:rPr>
                <w:b/>
              </w:rPr>
              <w:t>Методические пособия для учителя</w:t>
            </w:r>
          </w:p>
        </w:tc>
        <w:tc>
          <w:tcPr>
            <w:tcW w:w="7229" w:type="dxa"/>
          </w:tcPr>
          <w:p w:rsidR="0016509D" w:rsidRDefault="0016509D" w:rsidP="0016509D">
            <w:pPr>
              <w:widowControl w:val="0"/>
              <w:numPr>
                <w:ilvl w:val="0"/>
                <w:numId w:val="3"/>
              </w:numPr>
              <w:shd w:val="clear" w:color="auto" w:fill="FFFFFF"/>
              <w:autoSpaceDE w:val="0"/>
              <w:autoSpaceDN w:val="0"/>
              <w:adjustRightInd w:val="0"/>
              <w:ind w:left="471" w:right="20"/>
              <w:jc w:val="both"/>
              <w:rPr>
                <w:rFonts w:eastAsia="Times New Roman"/>
                <w:color w:val="000000"/>
              </w:rPr>
            </w:pPr>
            <w:r>
              <w:rPr>
                <w:rFonts w:eastAsia="Times New Roman"/>
                <w:color w:val="000000"/>
              </w:rPr>
              <w:t>Жижина Е.А., Никитина Н.А. Поурочные разработки по географии. 10 класс. – М.: ВАКО, 2016</w:t>
            </w:r>
          </w:p>
          <w:p w:rsidR="0016509D" w:rsidRDefault="0016509D" w:rsidP="0016509D">
            <w:pPr>
              <w:widowControl w:val="0"/>
              <w:numPr>
                <w:ilvl w:val="0"/>
                <w:numId w:val="3"/>
              </w:numPr>
              <w:shd w:val="clear" w:color="auto" w:fill="FFFFFF"/>
              <w:autoSpaceDE w:val="0"/>
              <w:autoSpaceDN w:val="0"/>
              <w:adjustRightInd w:val="0"/>
              <w:ind w:left="471" w:right="20"/>
              <w:jc w:val="both"/>
              <w:rPr>
                <w:rFonts w:eastAsia="Times New Roman"/>
                <w:color w:val="000000"/>
              </w:rPr>
            </w:pPr>
            <w:r>
              <w:rPr>
                <w:rFonts w:eastAsia="Times New Roman"/>
                <w:color w:val="000000"/>
              </w:rPr>
              <w:t>Банников С.В. Всероссийская проверочная работа: 10-11 классы: типовые задания. – М.: Экзамен, 2017</w:t>
            </w:r>
          </w:p>
          <w:p w:rsidR="0016509D" w:rsidRDefault="0016509D" w:rsidP="0016509D">
            <w:pPr>
              <w:widowControl w:val="0"/>
              <w:numPr>
                <w:ilvl w:val="0"/>
                <w:numId w:val="3"/>
              </w:numPr>
              <w:shd w:val="clear" w:color="auto" w:fill="FFFFFF"/>
              <w:autoSpaceDE w:val="0"/>
              <w:autoSpaceDN w:val="0"/>
              <w:adjustRightInd w:val="0"/>
              <w:ind w:left="471" w:right="20"/>
              <w:jc w:val="both"/>
              <w:rPr>
                <w:rFonts w:eastAsia="Times New Roman"/>
                <w:color w:val="000000"/>
              </w:rPr>
            </w:pPr>
            <w:r>
              <w:rPr>
                <w:rFonts w:eastAsia="Times New Roman"/>
                <w:color w:val="000000"/>
              </w:rPr>
              <w:t>География. 10-11 классы: тестовый контроль/ авт.-сост. Н.В. Яковлева. – Волгоград: Учитель, 2016</w:t>
            </w:r>
          </w:p>
          <w:p w:rsidR="0016509D" w:rsidRDefault="0016509D" w:rsidP="0016509D">
            <w:pPr>
              <w:widowControl w:val="0"/>
              <w:numPr>
                <w:ilvl w:val="0"/>
                <w:numId w:val="3"/>
              </w:numPr>
              <w:shd w:val="clear" w:color="auto" w:fill="FFFFFF"/>
              <w:autoSpaceDE w:val="0"/>
              <w:autoSpaceDN w:val="0"/>
              <w:adjustRightInd w:val="0"/>
              <w:ind w:left="471" w:right="20"/>
              <w:jc w:val="both"/>
              <w:rPr>
                <w:rFonts w:eastAsia="Times New Roman"/>
                <w:color w:val="000000"/>
              </w:rPr>
            </w:pPr>
            <w:r>
              <w:rPr>
                <w:rFonts w:eastAsia="Times New Roman"/>
                <w:color w:val="000000"/>
              </w:rPr>
              <w:t xml:space="preserve">Довгань Г.Д. Социально-экономическая география мира в определениях, таблицах и схемах. 10-11 классы. – М.: Ранок, 2013 </w:t>
            </w:r>
          </w:p>
          <w:p w:rsidR="0016509D" w:rsidRDefault="0016509D" w:rsidP="0016509D">
            <w:pPr>
              <w:widowControl w:val="0"/>
              <w:numPr>
                <w:ilvl w:val="0"/>
                <w:numId w:val="3"/>
              </w:numPr>
              <w:shd w:val="clear" w:color="auto" w:fill="FFFFFF"/>
              <w:autoSpaceDE w:val="0"/>
              <w:autoSpaceDN w:val="0"/>
              <w:adjustRightInd w:val="0"/>
              <w:ind w:left="471" w:right="20"/>
              <w:jc w:val="both"/>
              <w:rPr>
                <w:rFonts w:eastAsia="Times New Roman"/>
                <w:color w:val="000000"/>
              </w:rPr>
            </w:pPr>
            <w:r>
              <w:rPr>
                <w:rFonts w:eastAsia="Times New Roman"/>
                <w:color w:val="000000"/>
              </w:rPr>
              <w:t>Федоров О.Д География: тренировочные задания: 10-11 классы. – М.: 2018</w:t>
            </w:r>
          </w:p>
          <w:p w:rsidR="0016509D" w:rsidRDefault="0016509D" w:rsidP="0016509D">
            <w:pPr>
              <w:widowControl w:val="0"/>
              <w:numPr>
                <w:ilvl w:val="0"/>
                <w:numId w:val="3"/>
              </w:numPr>
              <w:shd w:val="clear" w:color="auto" w:fill="FFFFFF"/>
              <w:autoSpaceDE w:val="0"/>
              <w:autoSpaceDN w:val="0"/>
              <w:adjustRightInd w:val="0"/>
              <w:ind w:left="471" w:right="20"/>
              <w:jc w:val="both"/>
              <w:rPr>
                <w:rFonts w:eastAsia="Times New Roman"/>
                <w:color w:val="000000"/>
              </w:rPr>
            </w:pPr>
            <w:r w:rsidRPr="00377FDE">
              <w:rPr>
                <w:rFonts w:eastAsia="Times New Roman"/>
                <w:color w:val="000000"/>
              </w:rPr>
              <w:t>В. П. Максаковский. «География. Рабочие программы. 10—11 классы»</w:t>
            </w:r>
          </w:p>
          <w:p w:rsidR="0016509D" w:rsidRDefault="0016509D" w:rsidP="0016509D">
            <w:pPr>
              <w:widowControl w:val="0"/>
              <w:numPr>
                <w:ilvl w:val="0"/>
                <w:numId w:val="3"/>
              </w:numPr>
              <w:shd w:val="clear" w:color="auto" w:fill="FFFFFF"/>
              <w:autoSpaceDE w:val="0"/>
              <w:autoSpaceDN w:val="0"/>
              <w:adjustRightInd w:val="0"/>
              <w:ind w:left="471" w:right="20"/>
              <w:jc w:val="both"/>
              <w:rPr>
                <w:rFonts w:eastAsia="Times New Roman"/>
                <w:color w:val="000000"/>
              </w:rPr>
            </w:pPr>
            <w:r w:rsidRPr="00377FDE">
              <w:rPr>
                <w:rFonts w:eastAsia="Times New Roman"/>
                <w:color w:val="000000"/>
              </w:rPr>
              <w:t>В. П. Максаковский. «География. Рабочая тетрадь. 10—11 классы»</w:t>
            </w:r>
          </w:p>
          <w:p w:rsidR="0016509D" w:rsidRPr="00377FDE" w:rsidRDefault="0016509D" w:rsidP="0016509D">
            <w:pPr>
              <w:widowControl w:val="0"/>
              <w:numPr>
                <w:ilvl w:val="0"/>
                <w:numId w:val="3"/>
              </w:numPr>
              <w:shd w:val="clear" w:color="auto" w:fill="FFFFFF"/>
              <w:autoSpaceDE w:val="0"/>
              <w:autoSpaceDN w:val="0"/>
              <w:adjustRightInd w:val="0"/>
              <w:ind w:left="471" w:right="20"/>
              <w:jc w:val="both"/>
              <w:rPr>
                <w:rFonts w:eastAsia="Times New Roman"/>
                <w:color w:val="000000"/>
              </w:rPr>
            </w:pPr>
            <w:r w:rsidRPr="00377FDE">
              <w:rPr>
                <w:rFonts w:eastAsia="Times New Roman"/>
                <w:color w:val="000000"/>
              </w:rPr>
              <w:t>В. П. Максаковский. «География. Методические рекомендации. 10—11 классы»</w:t>
            </w:r>
          </w:p>
        </w:tc>
      </w:tr>
    </w:tbl>
    <w:p w:rsidR="0016509D" w:rsidRPr="00973DDF" w:rsidRDefault="0016509D" w:rsidP="0016509D">
      <w:pPr>
        <w:widowControl w:val="0"/>
        <w:autoSpaceDE w:val="0"/>
        <w:autoSpaceDN w:val="0"/>
        <w:adjustRightInd w:val="0"/>
        <w:jc w:val="both"/>
        <w:rPr>
          <w:rFonts w:eastAsia="Times New Roman"/>
        </w:rPr>
      </w:pPr>
    </w:p>
    <w:p w:rsidR="0016509D" w:rsidRPr="00973DDF" w:rsidRDefault="0016509D" w:rsidP="0016509D">
      <w:pPr>
        <w:shd w:val="clear" w:color="auto" w:fill="FFFFFF"/>
        <w:ind w:left="2520"/>
        <w:jc w:val="both"/>
        <w:rPr>
          <w:rFonts w:eastAsia="Times New Roman"/>
          <w:b/>
          <w:bCs/>
          <w:color w:val="000000"/>
        </w:rPr>
      </w:pPr>
      <w:r w:rsidRPr="00973DDF">
        <w:rPr>
          <w:rFonts w:eastAsia="Times New Roman"/>
          <w:b/>
          <w:bCs/>
          <w:color w:val="000000"/>
        </w:rPr>
        <w:t>Требования</w:t>
      </w:r>
      <w:r w:rsidRPr="00973DDF">
        <w:rPr>
          <w:rFonts w:eastAsia="Times New Roman"/>
          <w:color w:val="000000"/>
        </w:rPr>
        <w:t> </w:t>
      </w:r>
      <w:r w:rsidRPr="00973DDF">
        <w:rPr>
          <w:rFonts w:eastAsia="Times New Roman"/>
          <w:b/>
          <w:bCs/>
          <w:color w:val="000000"/>
        </w:rPr>
        <w:t> к уровню подготовки учащихся</w:t>
      </w:r>
    </w:p>
    <w:p w:rsidR="0016509D" w:rsidRPr="00973DDF" w:rsidRDefault="0016509D" w:rsidP="0016509D">
      <w:pPr>
        <w:spacing w:before="100" w:beforeAutospacing="1" w:after="100" w:afterAutospacing="1"/>
        <w:jc w:val="both"/>
        <w:rPr>
          <w:rFonts w:eastAsia="Times New Roman"/>
        </w:rPr>
      </w:pPr>
      <w:r w:rsidRPr="00973DDF">
        <w:rPr>
          <w:rFonts w:eastAsia="Times New Roman"/>
          <w:color w:val="000000"/>
        </w:rPr>
        <w:t xml:space="preserve">В результате изучения курса </w:t>
      </w:r>
      <w:r w:rsidRPr="00973DDF">
        <w:rPr>
          <w:rFonts w:eastAsia="Times New Roman"/>
          <w:i/>
          <w:iCs/>
          <w:u w:val="single"/>
        </w:rPr>
        <w:t>выпускник научит</w:t>
      </w:r>
      <w:r>
        <w:rPr>
          <w:rFonts w:eastAsia="Times New Roman"/>
          <w:i/>
          <w:iCs/>
          <w:u w:val="single"/>
        </w:rPr>
        <w:t>ь</w:t>
      </w:r>
      <w:r w:rsidRPr="00973DDF">
        <w:rPr>
          <w:rFonts w:eastAsia="Times New Roman"/>
          <w:i/>
          <w:iCs/>
          <w:u w:val="single"/>
        </w:rPr>
        <w:t>ся:</w:t>
      </w:r>
    </w:p>
    <w:p w:rsidR="0016509D" w:rsidRPr="00973DDF" w:rsidRDefault="0016509D" w:rsidP="0016509D">
      <w:pPr>
        <w:pStyle w:val="a4"/>
        <w:numPr>
          <w:ilvl w:val="0"/>
          <w:numId w:val="5"/>
        </w:numPr>
        <w:spacing w:before="100" w:beforeAutospacing="1" w:after="100" w:afterAutospacing="1"/>
        <w:ind w:left="142" w:hanging="142"/>
        <w:jc w:val="both"/>
      </w:pPr>
      <w:r w:rsidRPr="00973DDF">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16509D" w:rsidRPr="00973DDF" w:rsidRDefault="0016509D" w:rsidP="0016509D">
      <w:pPr>
        <w:pStyle w:val="a4"/>
        <w:numPr>
          <w:ilvl w:val="0"/>
          <w:numId w:val="5"/>
        </w:numPr>
        <w:spacing w:before="100" w:beforeAutospacing="1" w:after="100" w:afterAutospacing="1"/>
        <w:ind w:left="142" w:hanging="142"/>
        <w:jc w:val="both"/>
      </w:pPr>
      <w:r w:rsidRPr="00973DDF">
        <w:t>анализировать, обобщать и интерпретировать географическую информацию;</w:t>
      </w:r>
    </w:p>
    <w:p w:rsidR="0016509D" w:rsidRPr="00973DDF" w:rsidRDefault="0016509D" w:rsidP="0016509D">
      <w:pPr>
        <w:pStyle w:val="a4"/>
        <w:numPr>
          <w:ilvl w:val="0"/>
          <w:numId w:val="5"/>
        </w:numPr>
        <w:spacing w:before="100" w:beforeAutospacing="1" w:after="100" w:afterAutospacing="1"/>
        <w:ind w:left="142" w:hanging="142"/>
        <w:jc w:val="both"/>
      </w:pPr>
      <w:r w:rsidRPr="00973DDF">
        <w:t>находить и формулировать по результатам наблюдений (в том числе инструментальных) зависимости и закономерности;</w:t>
      </w:r>
    </w:p>
    <w:p w:rsidR="0016509D" w:rsidRPr="00973DDF" w:rsidRDefault="0016509D" w:rsidP="0016509D">
      <w:pPr>
        <w:pStyle w:val="a4"/>
        <w:numPr>
          <w:ilvl w:val="0"/>
          <w:numId w:val="5"/>
        </w:numPr>
        <w:spacing w:before="100" w:beforeAutospacing="1" w:after="100" w:afterAutospacing="1"/>
        <w:ind w:left="142" w:hanging="142"/>
        <w:jc w:val="both"/>
      </w:pPr>
      <w:r w:rsidRPr="00973DDF">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16509D" w:rsidRPr="00973DDF" w:rsidRDefault="0016509D" w:rsidP="0016509D">
      <w:pPr>
        <w:pStyle w:val="a4"/>
        <w:numPr>
          <w:ilvl w:val="0"/>
          <w:numId w:val="5"/>
        </w:numPr>
        <w:spacing w:before="100" w:beforeAutospacing="1" w:after="100" w:afterAutospacing="1"/>
        <w:ind w:left="142" w:hanging="142"/>
        <w:jc w:val="both"/>
      </w:pPr>
      <w:r w:rsidRPr="00973DDF">
        <w:t>выявлять в процессе работы с одним или несколькими источниками географической информации содержащуюся в них противоречивую информацию;</w:t>
      </w:r>
    </w:p>
    <w:p w:rsidR="0016509D" w:rsidRPr="00973DDF" w:rsidRDefault="0016509D" w:rsidP="0016509D">
      <w:pPr>
        <w:pStyle w:val="a4"/>
        <w:numPr>
          <w:ilvl w:val="0"/>
          <w:numId w:val="5"/>
        </w:numPr>
        <w:spacing w:before="100" w:beforeAutospacing="1" w:after="100" w:afterAutospacing="1"/>
        <w:ind w:left="142" w:hanging="142"/>
        <w:jc w:val="both"/>
      </w:pPr>
      <w:r w:rsidRPr="00973DDF">
        <w:t>составлять описания географических объектов, процессов и явлений с использованием разных источников географической информации;</w:t>
      </w:r>
    </w:p>
    <w:p w:rsidR="0016509D" w:rsidRPr="00973DDF" w:rsidRDefault="0016509D" w:rsidP="0016509D">
      <w:pPr>
        <w:pStyle w:val="a4"/>
        <w:numPr>
          <w:ilvl w:val="0"/>
          <w:numId w:val="5"/>
        </w:numPr>
        <w:spacing w:before="100" w:beforeAutospacing="1" w:after="100" w:afterAutospacing="1"/>
        <w:ind w:left="142" w:hanging="142"/>
        <w:jc w:val="both"/>
      </w:pPr>
      <w:r w:rsidRPr="00973DDF">
        <w:t>представлять в различных формах географическую информацию, необходимую для решения учебных и практико-ориентированных задач.</w:t>
      </w:r>
    </w:p>
    <w:p w:rsidR="0016509D" w:rsidRPr="00973DDF" w:rsidRDefault="0016509D" w:rsidP="0016509D">
      <w:pPr>
        <w:spacing w:before="100" w:beforeAutospacing="1" w:after="100" w:afterAutospacing="1"/>
        <w:jc w:val="both"/>
        <w:rPr>
          <w:rFonts w:eastAsia="Times New Roman"/>
        </w:rPr>
      </w:pPr>
      <w:r w:rsidRPr="00973DDF">
        <w:rPr>
          <w:rFonts w:eastAsia="Times New Roman"/>
          <w:b/>
          <w:bCs/>
          <w:i/>
          <w:iCs/>
        </w:rPr>
        <w:t>Требования к уровню подготовки учащихся.</w:t>
      </w:r>
    </w:p>
    <w:p w:rsidR="0016509D" w:rsidRPr="00A72E00" w:rsidRDefault="0016509D" w:rsidP="0016509D">
      <w:pPr>
        <w:spacing w:after="120"/>
        <w:jc w:val="both"/>
        <w:rPr>
          <w:rFonts w:eastAsia="Times New Roman"/>
          <w:b/>
        </w:rPr>
      </w:pPr>
      <w:r w:rsidRPr="00A72E00">
        <w:rPr>
          <w:rFonts w:eastAsia="Times New Roman"/>
          <w:b/>
        </w:rPr>
        <w:t>1. Знать и понимать:</w:t>
      </w:r>
    </w:p>
    <w:p w:rsidR="0016509D" w:rsidRPr="005439E7" w:rsidRDefault="0016509D" w:rsidP="0016509D">
      <w:pPr>
        <w:spacing w:after="120"/>
        <w:jc w:val="both"/>
        <w:rPr>
          <w:rFonts w:eastAsia="Times New Roman"/>
        </w:rPr>
      </w:pPr>
      <w:r w:rsidRPr="005439E7">
        <w:rPr>
          <w:rFonts w:eastAsia="Times New Roman"/>
        </w:rPr>
        <w:t>- основные географические понятия и термины; традиционные и новые методы географических исследований;</w:t>
      </w:r>
    </w:p>
    <w:p w:rsidR="0016509D" w:rsidRPr="005439E7" w:rsidRDefault="0016509D" w:rsidP="0016509D">
      <w:pPr>
        <w:spacing w:after="120"/>
        <w:jc w:val="both"/>
        <w:rPr>
          <w:rFonts w:eastAsia="Times New Roman"/>
        </w:rPr>
      </w:pPr>
      <w:r w:rsidRPr="005439E7">
        <w:rPr>
          <w:rFonts w:eastAsia="Times New Roman"/>
        </w:rPr>
        <w:t>- 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p w:rsidR="0016509D" w:rsidRPr="005439E7" w:rsidRDefault="0016509D" w:rsidP="0016509D">
      <w:pPr>
        <w:spacing w:after="120"/>
        <w:jc w:val="both"/>
        <w:rPr>
          <w:rFonts w:eastAsia="Times New Roman"/>
        </w:rPr>
      </w:pPr>
      <w:r w:rsidRPr="005439E7">
        <w:rPr>
          <w:rFonts w:eastAsia="Times New Roman"/>
        </w:rPr>
        <w:t>- 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16509D" w:rsidRPr="005439E7" w:rsidRDefault="0016509D" w:rsidP="0016509D">
      <w:pPr>
        <w:spacing w:after="120"/>
        <w:jc w:val="both"/>
        <w:rPr>
          <w:rFonts w:eastAsia="Times New Roman"/>
        </w:rPr>
      </w:pPr>
      <w:r w:rsidRPr="005439E7">
        <w:rPr>
          <w:rFonts w:eastAsia="Times New Roman"/>
        </w:rPr>
        <w:t>- особенности современного геополитического и геоэкономического положения России, ее роль в международном географическом разделении труда.</w:t>
      </w:r>
    </w:p>
    <w:p w:rsidR="0016509D" w:rsidRPr="00A72E00" w:rsidRDefault="0016509D" w:rsidP="0016509D">
      <w:pPr>
        <w:spacing w:after="120"/>
        <w:jc w:val="both"/>
        <w:rPr>
          <w:rFonts w:eastAsia="Times New Roman"/>
          <w:b/>
        </w:rPr>
      </w:pPr>
      <w:r w:rsidRPr="00A72E00">
        <w:rPr>
          <w:rFonts w:eastAsia="Times New Roman"/>
          <w:b/>
        </w:rPr>
        <w:t>2. Уметь:</w:t>
      </w:r>
    </w:p>
    <w:p w:rsidR="0016509D" w:rsidRPr="005439E7" w:rsidRDefault="0016509D" w:rsidP="0016509D">
      <w:pPr>
        <w:spacing w:after="120"/>
        <w:jc w:val="both"/>
        <w:rPr>
          <w:rFonts w:eastAsia="Times New Roman"/>
        </w:rPr>
      </w:pPr>
      <w:r w:rsidRPr="005439E7">
        <w:rPr>
          <w:rFonts w:eastAsia="Times New Roman"/>
        </w:rPr>
        <w:t>- определять и сравнивать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16509D" w:rsidRPr="005439E7" w:rsidRDefault="0016509D" w:rsidP="0016509D">
      <w:pPr>
        <w:spacing w:after="120"/>
        <w:jc w:val="both"/>
        <w:rPr>
          <w:rFonts w:eastAsia="Times New Roman"/>
        </w:rPr>
      </w:pPr>
      <w:r w:rsidRPr="005439E7">
        <w:rPr>
          <w:rFonts w:eastAsia="Times New Roman"/>
        </w:rPr>
        <w:t>- оценивать и объяснять ресурсообеспеченность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16509D" w:rsidRPr="005439E7" w:rsidRDefault="0016509D" w:rsidP="0016509D">
      <w:pPr>
        <w:spacing w:after="120"/>
        <w:jc w:val="both"/>
        <w:rPr>
          <w:rFonts w:eastAsia="Times New Roman"/>
        </w:rPr>
      </w:pPr>
      <w:r w:rsidRPr="005439E7">
        <w:rPr>
          <w:rFonts w:eastAsia="Times New Roman"/>
        </w:rPr>
        <w:t>- применять разнообразные источники географической информации для проведения наблюдений за природными, социально-экономическими и геоэкологическими объектами, процессами и явлениями, их изменениями под влиянием разнообразных факторов;</w:t>
      </w:r>
    </w:p>
    <w:p w:rsidR="0016509D" w:rsidRPr="005439E7" w:rsidRDefault="0016509D" w:rsidP="0016509D">
      <w:pPr>
        <w:spacing w:after="120"/>
        <w:jc w:val="both"/>
        <w:rPr>
          <w:rFonts w:eastAsia="Times New Roman"/>
        </w:rPr>
      </w:pPr>
      <w:r w:rsidRPr="005439E7">
        <w:rPr>
          <w:rFonts w:eastAsia="Times New Roman"/>
        </w:rPr>
        <w:t>- составлять 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16509D" w:rsidRPr="005439E7" w:rsidRDefault="0016509D" w:rsidP="0016509D">
      <w:pPr>
        <w:spacing w:after="120"/>
        <w:jc w:val="both"/>
        <w:rPr>
          <w:rFonts w:eastAsia="Times New Roman"/>
        </w:rPr>
      </w:pPr>
      <w:r w:rsidRPr="005439E7">
        <w:rPr>
          <w:rFonts w:eastAsia="Times New Roman"/>
        </w:rPr>
        <w:t>- сопоставлять географические карты различной тематики.</w:t>
      </w:r>
    </w:p>
    <w:p w:rsidR="0016509D" w:rsidRPr="005439E7" w:rsidRDefault="0016509D" w:rsidP="0016509D">
      <w:pPr>
        <w:spacing w:after="120"/>
        <w:jc w:val="both"/>
        <w:rPr>
          <w:rFonts w:eastAsia="Times New Roman"/>
        </w:rPr>
      </w:pPr>
      <w:r w:rsidRPr="005439E7">
        <w:rPr>
          <w:rFonts w:eastAsia="Times New Roman"/>
        </w:rPr>
        <w:t xml:space="preserve">Использовать приобретенные знания и умения в практической деятельности и повседневной жизни </w:t>
      </w:r>
      <w:proofErr w:type="gramStart"/>
      <w:r w:rsidRPr="005439E7">
        <w:rPr>
          <w:rFonts w:eastAsia="Times New Roman"/>
        </w:rPr>
        <w:t>для</w:t>
      </w:r>
      <w:proofErr w:type="gramEnd"/>
      <w:r w:rsidRPr="005439E7">
        <w:rPr>
          <w:rFonts w:eastAsia="Times New Roman"/>
        </w:rPr>
        <w:t>:</w:t>
      </w:r>
    </w:p>
    <w:p w:rsidR="0016509D" w:rsidRPr="005439E7" w:rsidRDefault="0016509D" w:rsidP="0016509D">
      <w:pPr>
        <w:spacing w:after="120"/>
        <w:jc w:val="both"/>
        <w:rPr>
          <w:rFonts w:eastAsia="Times New Roman"/>
        </w:rPr>
      </w:pPr>
      <w:r w:rsidRPr="005439E7">
        <w:rPr>
          <w:rFonts w:eastAsia="Times New Roman"/>
        </w:rPr>
        <w:t>- выявления и объяснения географических аспектов различных текущих событий и ситуаций;</w:t>
      </w:r>
    </w:p>
    <w:p w:rsidR="0016509D" w:rsidRPr="005439E7" w:rsidRDefault="0016509D" w:rsidP="0016509D">
      <w:pPr>
        <w:spacing w:after="120"/>
        <w:jc w:val="both"/>
        <w:rPr>
          <w:rFonts w:eastAsia="Times New Roman"/>
        </w:rPr>
      </w:pPr>
      <w:r w:rsidRPr="005439E7">
        <w:rPr>
          <w:rFonts w:eastAsia="Times New Roman"/>
        </w:rPr>
        <w:t>- нахождения и применения 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в других странах и регионах мира, тенденций их возможного развития;</w:t>
      </w:r>
    </w:p>
    <w:p w:rsidR="0016509D" w:rsidRPr="00B10471" w:rsidRDefault="0016509D" w:rsidP="0016509D">
      <w:pPr>
        <w:spacing w:after="120"/>
        <w:jc w:val="both"/>
        <w:rPr>
          <w:rFonts w:eastAsia="Times New Roman"/>
        </w:rPr>
      </w:pPr>
      <w:r w:rsidRPr="005439E7">
        <w:rPr>
          <w:rFonts w:eastAsia="Times New Roman"/>
        </w:rPr>
        <w:t>- 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p w:rsidR="0016509D" w:rsidRDefault="0016509D" w:rsidP="0016509D">
      <w:pPr>
        <w:contextualSpacing/>
        <w:jc w:val="both"/>
        <w:rPr>
          <w:rFonts w:eastAsia="Times New Roman"/>
          <w:sz w:val="20"/>
          <w:szCs w:val="20"/>
        </w:rPr>
      </w:pPr>
      <w:bookmarkStart w:id="19" w:name="_GoBack"/>
      <w:bookmarkEnd w:id="19"/>
    </w:p>
    <w:p w:rsidR="0016509D" w:rsidRDefault="0016509D" w:rsidP="0016509D">
      <w:pPr>
        <w:contextualSpacing/>
        <w:jc w:val="both"/>
        <w:rPr>
          <w:rFonts w:eastAsia="Times New Roman"/>
          <w:sz w:val="20"/>
          <w:szCs w:val="20"/>
        </w:rPr>
      </w:pPr>
    </w:p>
    <w:p w:rsidR="0016509D" w:rsidRDefault="0016509D" w:rsidP="0016509D">
      <w:pPr>
        <w:contextualSpacing/>
        <w:jc w:val="both"/>
        <w:rPr>
          <w:rFonts w:eastAsia="Times New Roman"/>
          <w:sz w:val="20"/>
          <w:szCs w:val="20"/>
        </w:rPr>
      </w:pP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Результатом проверки уровня усвоения учебного материала является отметка. </w:t>
      </w:r>
      <w:r>
        <w:rPr>
          <w:rStyle w:val="c11"/>
          <w:color w:val="000000"/>
        </w:rPr>
        <w:t>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Оценка знаний предполагает учёт индивидуальных особенностей учащихся, дифференцированный подход к организации работы.</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Устный ответ.</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Оценка "5" ставится, если ученик:</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4. хорошее знание карты и использование ее, верное решение географических задач.</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Оценка "4" ставится, если ученик:</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xml:space="preserve">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w:t>
      </w:r>
      <w:proofErr w:type="gramStart"/>
      <w:r>
        <w:rPr>
          <w:rStyle w:val="c11"/>
          <w:color w:val="000000"/>
        </w:rPr>
        <w:t>изученного</w:t>
      </w:r>
      <w:proofErr w:type="gramEnd"/>
    </w:p>
    <w:p w:rsidR="0016509D" w:rsidRDefault="0016509D" w:rsidP="0016509D">
      <w:pPr>
        <w:pStyle w:val="c5"/>
        <w:shd w:val="clear" w:color="auto" w:fill="FFFFFF"/>
        <w:spacing w:before="0" w:beforeAutospacing="0" w:after="0" w:afterAutospacing="0"/>
        <w:ind w:firstLine="720"/>
        <w:jc w:val="both"/>
        <w:rPr>
          <w:color w:val="000000"/>
          <w:sz w:val="20"/>
          <w:szCs w:val="20"/>
        </w:rPr>
      </w:pPr>
      <w:proofErr w:type="gramStart"/>
      <w:r>
        <w:rPr>
          <w:rStyle w:val="c11"/>
          <w:color w:val="000000"/>
        </w:rPr>
        <w:t>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w:t>
      </w:r>
      <w:proofErr w:type="gramEnd"/>
      <w:r>
        <w:rPr>
          <w:rStyle w:val="c11"/>
          <w:color w:val="000000"/>
        </w:rPr>
        <w:t xml:space="preserve"> подтверждает ответ конкретными примерами; правильно отвечает на дополнительные вопросы учителя.</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3. В основном правильно даны определения понятий и использованы научные термины;</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4. Ответ самостоятельный;</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5. Наличие неточностей в изложении географического материала;</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7. Связное и последовательное изложение; при помощи наводящих вопросов учителя восполняются сделанные пропуски;</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8. Наличие конкретных представлений и элементарных реальных понятий изучаемых географических явлений;</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9. Понимание основных географических взаимосвязей;</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10. Знание карты и умение ей пользоваться;</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11. При решении географических задач сделаны второстепенные ошибки.</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Оценка "3" ставится, если ученик:</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1. Усвоил основное содержание учебного материала, имеет пробелы в усвоении материала, не</w:t>
      </w:r>
    </w:p>
    <w:p w:rsidR="0016509D" w:rsidRDefault="0016509D" w:rsidP="0016509D">
      <w:pPr>
        <w:pStyle w:val="c5"/>
        <w:shd w:val="clear" w:color="auto" w:fill="FFFFFF"/>
        <w:spacing w:before="0" w:beforeAutospacing="0" w:after="0" w:afterAutospacing="0"/>
        <w:ind w:firstLine="720"/>
        <w:jc w:val="both"/>
        <w:rPr>
          <w:color w:val="000000"/>
          <w:sz w:val="20"/>
          <w:szCs w:val="20"/>
        </w:rPr>
      </w:pPr>
      <w:proofErr w:type="gramStart"/>
      <w:r>
        <w:rPr>
          <w:rStyle w:val="c11"/>
          <w:color w:val="000000"/>
        </w:rPr>
        <w:t>препятствующие</w:t>
      </w:r>
      <w:proofErr w:type="gramEnd"/>
      <w:r>
        <w:rPr>
          <w:rStyle w:val="c11"/>
          <w:color w:val="000000"/>
        </w:rPr>
        <w:t xml:space="preserve"> дальнейшему усвоению программного материала;</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2. Материал излагает несистематизированно, фрагментарно, не всегда последовательно;</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xml:space="preserve">3. Показывает </w:t>
      </w:r>
      <w:proofErr w:type="gramStart"/>
      <w:r>
        <w:rPr>
          <w:rStyle w:val="c11"/>
          <w:color w:val="000000"/>
        </w:rPr>
        <w:t>недостаточную</w:t>
      </w:r>
      <w:proofErr w:type="gramEnd"/>
      <w:r>
        <w:rPr>
          <w:rStyle w:val="c11"/>
          <w:color w:val="000000"/>
        </w:rPr>
        <w:t xml:space="preserve"> сформированность отдельных знаний и умений; выводы и обобщения аргументирует слабо, допускает в них ошибки.</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4. Допустил ошибки и неточности в использовании научной терминологии, определения понятий дал недостаточно четкие;</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5. Не использовал в качестве доказательства выводы и обобщения из наблюдений, фактов, опытов или допустил ошибки при их изложении;</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Pr>
          <w:rStyle w:val="c11"/>
          <w:color w:val="000000"/>
        </w:rPr>
        <w:t>важное значение</w:t>
      </w:r>
      <w:proofErr w:type="gramEnd"/>
      <w:r>
        <w:rPr>
          <w:rStyle w:val="c11"/>
          <w:color w:val="000000"/>
        </w:rPr>
        <w:t xml:space="preserve"> в этом тексте;</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10. Скудны географические представления, преобладают формалистические знания;</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11. Знание карты недостаточное, показ на ней сбивчивый;</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12. Только при помощи наводящих вопросов ученик улавливает географические связи.</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Оценка "2" ставится, если ученик:</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1. Не усвоил и не раскрыл основное содержание материала;</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2. Не делает выводов и обобщений.</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3. Не знает и не понимает значительную или основную часть программного материала в пределах</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поставленных вопросов;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4. Имеет слабо сформированные и неполные знания и не умеет применять их к решению конкретных вопросов и задач по образцу;</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5. При ответе (на один вопрос) допускает более двух грубых ошибок, которые не может исправить даже при помощи учителя.</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6. Имеются грубые ошибки в использовании карты.</w:t>
      </w:r>
    </w:p>
    <w:p w:rsidR="0016509D" w:rsidRDefault="0016509D" w:rsidP="0016509D">
      <w:pPr>
        <w:pStyle w:val="c5"/>
        <w:shd w:val="clear" w:color="auto" w:fill="FFFFFF"/>
        <w:spacing w:before="0" w:beforeAutospacing="0" w:after="0" w:afterAutospacing="0"/>
        <w:ind w:firstLine="720"/>
        <w:jc w:val="both"/>
        <w:rPr>
          <w:rStyle w:val="c12"/>
          <w:b/>
          <w:bCs/>
          <w:color w:val="000000"/>
          <w:u w:val="single"/>
        </w:rPr>
      </w:pP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u w:val="single"/>
        </w:rPr>
        <w:t>Оценка проверочных работ.</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Оценка "5" ставится, если ученик:</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выполнил работу без ошибок и недочетов;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допустил не более одного недочета.</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Оценка "4" ставится, если ученик выполнил работу полностью, но допустил в ней:</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не более одной негрубой ошибки и одного недочета;</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или не более двух недочетов.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Оценка "3" ставится, если ученик правильно выполнил не менее половины работы или допустил:</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не более двух грубых ошибок;</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или не более одной грубой и одной негрубой ошибки и одного недочета;</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или не более двух-трех негрубых ошибок;</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или одной негрубой ошибки и трех недочетов;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или при отсутствии ошибок, но при наличии четырех-пяти недочетов.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Оценка "2" ставится, если ученик:</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        допустил число ошибок и недочетов превосходящее норму, при которой может быть выставлена оценка "3";или если правильно выполнил менее половины работы.</w:t>
      </w:r>
    </w:p>
    <w:p w:rsidR="0016509D" w:rsidRDefault="0016509D" w:rsidP="0016509D">
      <w:pPr>
        <w:pStyle w:val="c5"/>
        <w:shd w:val="clear" w:color="auto" w:fill="FFFFFF"/>
        <w:spacing w:before="0" w:beforeAutospacing="0" w:after="0" w:afterAutospacing="0"/>
        <w:ind w:firstLine="720"/>
        <w:jc w:val="both"/>
        <w:rPr>
          <w:rStyle w:val="c11"/>
          <w:color w:val="000000"/>
        </w:rPr>
      </w:pP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Примечание.</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Учитель имеет право поставить ученику оценку выше той, которая предусмотрена нормами, если</w:t>
      </w:r>
      <w:r>
        <w:rPr>
          <w:color w:val="000000"/>
          <w:sz w:val="20"/>
          <w:szCs w:val="20"/>
        </w:rPr>
        <w:t xml:space="preserve">  </w:t>
      </w:r>
      <w:r>
        <w:rPr>
          <w:rStyle w:val="c11"/>
          <w:color w:val="000000"/>
        </w:rPr>
        <w:t>учеником оригинально выполнена работа.</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Оценки с анализом доводятся до сведения учащихся, как правило, на последующем уроке,</w:t>
      </w:r>
      <w:r>
        <w:rPr>
          <w:color w:val="000000"/>
          <w:sz w:val="20"/>
          <w:szCs w:val="20"/>
        </w:rPr>
        <w:t xml:space="preserve">  </w:t>
      </w:r>
      <w:r>
        <w:rPr>
          <w:rStyle w:val="c11"/>
          <w:color w:val="000000"/>
        </w:rPr>
        <w:t>предусматривается работа над ошибками, устранение пробелов.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Критерии выставления оценок за проверочные тесты.</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1. Критерии выставления оценок за тест, состоящий из 10 вопросов.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Время выполнения работы: 10-15 мин.</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Оценка «5»</w:t>
      </w:r>
      <w:r>
        <w:rPr>
          <w:rStyle w:val="c11"/>
          <w:color w:val="000000"/>
        </w:rPr>
        <w:t> - 10 правильных ответов, </w:t>
      </w:r>
      <w:r>
        <w:rPr>
          <w:rStyle w:val="c12"/>
          <w:b/>
          <w:bCs/>
          <w:color w:val="000000"/>
        </w:rPr>
        <w:t>«4»</w:t>
      </w:r>
      <w:r>
        <w:rPr>
          <w:rStyle w:val="c11"/>
          <w:color w:val="000000"/>
        </w:rPr>
        <w:t> - 7-9, </w:t>
      </w:r>
      <w:r>
        <w:rPr>
          <w:rStyle w:val="c12"/>
          <w:b/>
          <w:bCs/>
          <w:color w:val="000000"/>
        </w:rPr>
        <w:t>«3»</w:t>
      </w:r>
      <w:r>
        <w:rPr>
          <w:rStyle w:val="c11"/>
          <w:color w:val="000000"/>
        </w:rPr>
        <w:t> - 5-6, </w:t>
      </w:r>
      <w:r>
        <w:rPr>
          <w:rStyle w:val="c12"/>
          <w:b/>
          <w:bCs/>
          <w:color w:val="000000"/>
        </w:rPr>
        <w:t>«2»</w:t>
      </w:r>
      <w:r>
        <w:rPr>
          <w:rStyle w:val="c11"/>
          <w:color w:val="000000"/>
        </w:rPr>
        <w:t> - менее 5 правильных ответов.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Критерии выставления оценок за тест, состоящий из 20 вопросов.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2. Время выполнения работы: 30-40 мин.</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Оценка «5» - 18-20 правильных ответов, «4» - 14-17, «3» - 10-13, «2» - менее 10 правильных ответов.</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Источник: А.Э. Фромберг – Практические и проверочные работы по географии: / Кн. для учителя – М.: Просвещение, 2003.</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i/>
          <w:iCs/>
          <w:color w:val="000000"/>
        </w:rPr>
        <w:t>Оценка качества выполнения практических и самостоятельных работ по географии.</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Отметка "5"</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Форма фиксации материалов может быть предложена учителем или выбрана самими учащимися.</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Отметка "4"</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Практическая или самостоятельная работа выполнена учащимися в полном объеме и самостоятельно</w:t>
      </w:r>
      <w:proofErr w:type="gramStart"/>
      <w:r>
        <w:rPr>
          <w:rStyle w:val="c11"/>
          <w:color w:val="000000"/>
        </w:rPr>
        <w:t xml:space="preserve"> .</w:t>
      </w:r>
      <w:proofErr w:type="gramEnd"/>
      <w:r>
        <w:rPr>
          <w:rStyle w:val="c11"/>
          <w:color w:val="000000"/>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Отметка "3"</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2"/>
          <w:b/>
          <w:bCs/>
          <w:color w:val="000000"/>
        </w:rPr>
        <w:t>Отметка "2"</w:t>
      </w:r>
    </w:p>
    <w:p w:rsidR="0016509D" w:rsidRDefault="0016509D" w:rsidP="0016509D">
      <w:pPr>
        <w:pStyle w:val="c5"/>
        <w:shd w:val="clear" w:color="auto" w:fill="FFFFFF"/>
        <w:spacing w:before="0" w:beforeAutospacing="0" w:after="0" w:afterAutospacing="0"/>
        <w:ind w:firstLine="720"/>
        <w:jc w:val="both"/>
        <w:rPr>
          <w:color w:val="000000"/>
          <w:sz w:val="20"/>
          <w:szCs w:val="20"/>
        </w:rPr>
      </w:pPr>
      <w:r>
        <w:rPr>
          <w:rStyle w:val="c11"/>
          <w:color w:val="000000"/>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16509D" w:rsidRDefault="0016509D" w:rsidP="0016509D">
      <w:pPr>
        <w:contextualSpacing/>
        <w:jc w:val="both"/>
        <w:rPr>
          <w:rFonts w:eastAsia="Times New Roman"/>
          <w:sz w:val="20"/>
          <w:szCs w:val="20"/>
        </w:rPr>
      </w:pPr>
    </w:p>
    <w:p w:rsidR="0016509D" w:rsidRDefault="0016509D" w:rsidP="0016509D">
      <w:pPr>
        <w:contextualSpacing/>
        <w:jc w:val="both"/>
        <w:rPr>
          <w:rFonts w:eastAsia="Times New Roman"/>
          <w:sz w:val="20"/>
          <w:szCs w:val="20"/>
        </w:rPr>
      </w:pPr>
    </w:p>
    <w:p w:rsidR="0016509D" w:rsidRDefault="0016509D" w:rsidP="0016509D">
      <w:pPr>
        <w:contextualSpacing/>
        <w:jc w:val="both"/>
        <w:rPr>
          <w:rFonts w:eastAsia="Times New Roman"/>
          <w:sz w:val="20"/>
          <w:szCs w:val="20"/>
        </w:rPr>
      </w:pPr>
    </w:p>
    <w:p w:rsidR="0016509D" w:rsidRDefault="0016509D" w:rsidP="0016509D">
      <w:pPr>
        <w:contextualSpacing/>
        <w:jc w:val="both"/>
        <w:rPr>
          <w:rFonts w:eastAsia="Times New Roman"/>
          <w:sz w:val="20"/>
          <w:szCs w:val="20"/>
        </w:rPr>
      </w:pPr>
    </w:p>
    <w:p w:rsidR="0016509D" w:rsidRDefault="0016509D" w:rsidP="0016509D">
      <w:pPr>
        <w:contextualSpacing/>
        <w:jc w:val="both"/>
        <w:rPr>
          <w:rFonts w:eastAsia="Times New Roman"/>
          <w:sz w:val="20"/>
          <w:szCs w:val="20"/>
        </w:rPr>
      </w:pPr>
    </w:p>
    <w:p w:rsidR="0016509D" w:rsidRDefault="0016509D" w:rsidP="0016509D">
      <w:pPr>
        <w:contextualSpacing/>
        <w:jc w:val="both"/>
        <w:rPr>
          <w:rFonts w:eastAsia="Times New Roman"/>
          <w:sz w:val="20"/>
          <w:szCs w:val="20"/>
        </w:rPr>
      </w:pPr>
    </w:p>
    <w:p w:rsidR="0016509D" w:rsidRPr="00B844D7" w:rsidRDefault="0016509D" w:rsidP="0016509D">
      <w:pPr>
        <w:jc w:val="both"/>
        <w:rPr>
          <w:rFonts w:eastAsia="Times New Roman"/>
          <w:b/>
          <w:bCs/>
          <w:sz w:val="20"/>
          <w:szCs w:val="20"/>
        </w:rPr>
      </w:pPr>
      <w:r w:rsidRPr="00B844D7">
        <w:rPr>
          <w:rFonts w:eastAsia="Times New Roman"/>
          <w:b/>
          <w:bCs/>
          <w:sz w:val="20"/>
          <w:szCs w:val="20"/>
        </w:rPr>
        <w:t>Учебно-тематический план</w:t>
      </w:r>
      <w:r>
        <w:rPr>
          <w:rFonts w:eastAsia="Times New Roman"/>
          <w:b/>
          <w:bCs/>
          <w:sz w:val="20"/>
          <w:szCs w:val="20"/>
        </w:rPr>
        <w:t xml:space="preserve"> в 11 классе</w:t>
      </w:r>
    </w:p>
    <w:p w:rsidR="0016509D" w:rsidRPr="00B844D7" w:rsidRDefault="0016509D" w:rsidP="0016509D">
      <w:pPr>
        <w:jc w:val="both"/>
        <w:rPr>
          <w:rFonts w:eastAsia="Times New Roman"/>
          <w:b/>
          <w:bCs/>
          <w:sz w:val="20"/>
          <w:szCs w:val="20"/>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5400"/>
        <w:gridCol w:w="1655"/>
        <w:gridCol w:w="1479"/>
        <w:gridCol w:w="1214"/>
      </w:tblGrid>
      <w:tr w:rsidR="0016509D" w:rsidRPr="00B844D7" w:rsidTr="00DF4032">
        <w:trPr>
          <w:trHeight w:val="352"/>
        </w:trPr>
        <w:tc>
          <w:tcPr>
            <w:tcW w:w="708" w:type="dxa"/>
            <w:vMerge w:val="restart"/>
          </w:tcPr>
          <w:p w:rsidR="0016509D" w:rsidRPr="00B844D7" w:rsidRDefault="0016509D" w:rsidP="00DF4032">
            <w:pPr>
              <w:jc w:val="both"/>
              <w:rPr>
                <w:rFonts w:eastAsia="Times New Roman"/>
                <w:b/>
                <w:sz w:val="20"/>
                <w:szCs w:val="20"/>
              </w:rPr>
            </w:pPr>
            <w:r w:rsidRPr="00B844D7">
              <w:rPr>
                <w:rFonts w:eastAsia="Times New Roman"/>
                <w:b/>
                <w:bCs/>
                <w:sz w:val="20"/>
                <w:szCs w:val="20"/>
              </w:rPr>
              <w:t xml:space="preserve">№ </w:t>
            </w:r>
            <w:proofErr w:type="gramStart"/>
            <w:r w:rsidRPr="00B844D7">
              <w:rPr>
                <w:rFonts w:eastAsia="Times New Roman"/>
                <w:b/>
                <w:bCs/>
                <w:sz w:val="20"/>
                <w:szCs w:val="20"/>
              </w:rPr>
              <w:t>п</w:t>
            </w:r>
            <w:proofErr w:type="gramEnd"/>
            <w:r w:rsidRPr="00B844D7">
              <w:rPr>
                <w:rFonts w:eastAsia="Times New Roman"/>
                <w:b/>
                <w:bCs/>
                <w:sz w:val="20"/>
                <w:szCs w:val="20"/>
              </w:rPr>
              <w:t>/п</w:t>
            </w:r>
          </w:p>
        </w:tc>
        <w:tc>
          <w:tcPr>
            <w:tcW w:w="5400" w:type="dxa"/>
            <w:vMerge w:val="restart"/>
          </w:tcPr>
          <w:p w:rsidR="0016509D" w:rsidRPr="00B844D7" w:rsidRDefault="0016509D" w:rsidP="00DF4032">
            <w:pPr>
              <w:jc w:val="both"/>
              <w:rPr>
                <w:rFonts w:eastAsia="Times New Roman"/>
                <w:b/>
                <w:sz w:val="20"/>
                <w:szCs w:val="20"/>
              </w:rPr>
            </w:pPr>
            <w:r w:rsidRPr="00B844D7">
              <w:rPr>
                <w:rFonts w:eastAsia="Times New Roman"/>
                <w:b/>
                <w:bCs/>
                <w:sz w:val="20"/>
                <w:szCs w:val="20"/>
              </w:rPr>
              <w:t>Название темы</w:t>
            </w:r>
          </w:p>
        </w:tc>
        <w:tc>
          <w:tcPr>
            <w:tcW w:w="1655" w:type="dxa"/>
            <w:vMerge w:val="restart"/>
          </w:tcPr>
          <w:p w:rsidR="0016509D" w:rsidRPr="00B844D7" w:rsidRDefault="0016509D" w:rsidP="00DF4032">
            <w:pPr>
              <w:autoSpaceDE w:val="0"/>
              <w:autoSpaceDN w:val="0"/>
              <w:adjustRightInd w:val="0"/>
              <w:jc w:val="both"/>
              <w:rPr>
                <w:rFonts w:eastAsia="Times New Roman"/>
                <w:b/>
                <w:bCs/>
                <w:sz w:val="20"/>
                <w:szCs w:val="20"/>
              </w:rPr>
            </w:pPr>
            <w:r w:rsidRPr="00B844D7">
              <w:rPr>
                <w:rFonts w:eastAsia="Times New Roman"/>
                <w:b/>
                <w:bCs/>
                <w:sz w:val="20"/>
                <w:szCs w:val="20"/>
              </w:rPr>
              <w:t xml:space="preserve">Количество </w:t>
            </w:r>
          </w:p>
          <w:p w:rsidR="0016509D" w:rsidRPr="00B844D7" w:rsidRDefault="0016509D" w:rsidP="00DF4032">
            <w:pPr>
              <w:autoSpaceDE w:val="0"/>
              <w:autoSpaceDN w:val="0"/>
              <w:adjustRightInd w:val="0"/>
              <w:jc w:val="both"/>
              <w:rPr>
                <w:rFonts w:eastAsia="Times New Roman"/>
                <w:b/>
                <w:bCs/>
                <w:sz w:val="20"/>
                <w:szCs w:val="20"/>
              </w:rPr>
            </w:pPr>
            <w:r w:rsidRPr="00B844D7">
              <w:rPr>
                <w:rFonts w:eastAsia="Times New Roman"/>
                <w:b/>
                <w:bCs/>
                <w:sz w:val="20"/>
                <w:szCs w:val="20"/>
              </w:rPr>
              <w:t>часов</w:t>
            </w:r>
          </w:p>
        </w:tc>
        <w:tc>
          <w:tcPr>
            <w:tcW w:w="2693" w:type="dxa"/>
            <w:gridSpan w:val="2"/>
          </w:tcPr>
          <w:p w:rsidR="0016509D" w:rsidRPr="00B844D7" w:rsidRDefault="0016509D" w:rsidP="00DF4032">
            <w:pPr>
              <w:autoSpaceDE w:val="0"/>
              <w:autoSpaceDN w:val="0"/>
              <w:adjustRightInd w:val="0"/>
              <w:ind w:left="132"/>
              <w:jc w:val="both"/>
              <w:rPr>
                <w:rFonts w:eastAsia="Times New Roman"/>
                <w:b/>
                <w:bCs/>
                <w:sz w:val="20"/>
                <w:szCs w:val="20"/>
              </w:rPr>
            </w:pPr>
            <w:r w:rsidRPr="00B844D7">
              <w:rPr>
                <w:rFonts w:eastAsia="Times New Roman"/>
                <w:b/>
                <w:bCs/>
                <w:sz w:val="20"/>
                <w:szCs w:val="20"/>
              </w:rPr>
              <w:t>Количество, в том числе</w:t>
            </w:r>
          </w:p>
        </w:tc>
      </w:tr>
      <w:tr w:rsidR="0016509D" w:rsidRPr="00B844D7" w:rsidTr="00DF4032">
        <w:trPr>
          <w:trHeight w:val="192"/>
        </w:trPr>
        <w:tc>
          <w:tcPr>
            <w:tcW w:w="708" w:type="dxa"/>
            <w:vMerge/>
          </w:tcPr>
          <w:p w:rsidR="0016509D" w:rsidRPr="00B844D7" w:rsidRDefault="0016509D" w:rsidP="00DF4032">
            <w:pPr>
              <w:jc w:val="both"/>
              <w:rPr>
                <w:rFonts w:eastAsia="Times New Roman"/>
                <w:b/>
                <w:bCs/>
                <w:sz w:val="20"/>
                <w:szCs w:val="20"/>
              </w:rPr>
            </w:pPr>
          </w:p>
        </w:tc>
        <w:tc>
          <w:tcPr>
            <w:tcW w:w="5400" w:type="dxa"/>
            <w:vMerge/>
          </w:tcPr>
          <w:p w:rsidR="0016509D" w:rsidRPr="00B844D7" w:rsidRDefault="0016509D" w:rsidP="00DF4032">
            <w:pPr>
              <w:jc w:val="both"/>
              <w:rPr>
                <w:rFonts w:eastAsia="Times New Roman"/>
                <w:b/>
                <w:bCs/>
                <w:sz w:val="20"/>
                <w:szCs w:val="20"/>
              </w:rPr>
            </w:pPr>
          </w:p>
        </w:tc>
        <w:tc>
          <w:tcPr>
            <w:tcW w:w="1655" w:type="dxa"/>
            <w:vMerge/>
          </w:tcPr>
          <w:p w:rsidR="0016509D" w:rsidRPr="00B844D7" w:rsidRDefault="0016509D" w:rsidP="00DF4032">
            <w:pPr>
              <w:autoSpaceDE w:val="0"/>
              <w:autoSpaceDN w:val="0"/>
              <w:adjustRightInd w:val="0"/>
              <w:jc w:val="both"/>
              <w:rPr>
                <w:rFonts w:eastAsia="Times New Roman"/>
                <w:b/>
                <w:bCs/>
                <w:sz w:val="20"/>
                <w:szCs w:val="20"/>
              </w:rPr>
            </w:pPr>
          </w:p>
        </w:tc>
        <w:tc>
          <w:tcPr>
            <w:tcW w:w="1479" w:type="dxa"/>
          </w:tcPr>
          <w:p w:rsidR="0016509D" w:rsidRPr="00B844D7" w:rsidRDefault="0016509D" w:rsidP="00DF4032">
            <w:pPr>
              <w:autoSpaceDE w:val="0"/>
              <w:autoSpaceDN w:val="0"/>
              <w:adjustRightInd w:val="0"/>
              <w:jc w:val="both"/>
              <w:rPr>
                <w:rFonts w:eastAsia="Times New Roman"/>
                <w:b/>
                <w:bCs/>
                <w:sz w:val="20"/>
                <w:szCs w:val="20"/>
              </w:rPr>
            </w:pPr>
            <w:r w:rsidRPr="00B844D7">
              <w:rPr>
                <w:rFonts w:eastAsia="Times New Roman"/>
                <w:b/>
                <w:bCs/>
                <w:sz w:val="20"/>
                <w:szCs w:val="20"/>
              </w:rPr>
              <w:t>Практических</w:t>
            </w:r>
          </w:p>
          <w:p w:rsidR="0016509D" w:rsidRPr="00B844D7" w:rsidRDefault="0016509D" w:rsidP="00DF4032">
            <w:pPr>
              <w:autoSpaceDE w:val="0"/>
              <w:autoSpaceDN w:val="0"/>
              <w:adjustRightInd w:val="0"/>
              <w:jc w:val="both"/>
              <w:rPr>
                <w:rFonts w:eastAsia="Times New Roman"/>
                <w:b/>
                <w:bCs/>
                <w:sz w:val="20"/>
                <w:szCs w:val="20"/>
              </w:rPr>
            </w:pPr>
            <w:r w:rsidRPr="00B844D7">
              <w:rPr>
                <w:rFonts w:eastAsia="Times New Roman"/>
                <w:b/>
                <w:bCs/>
                <w:sz w:val="20"/>
                <w:szCs w:val="20"/>
              </w:rPr>
              <w:t>работ</w:t>
            </w:r>
          </w:p>
        </w:tc>
        <w:tc>
          <w:tcPr>
            <w:tcW w:w="1214" w:type="dxa"/>
          </w:tcPr>
          <w:p w:rsidR="0016509D" w:rsidRPr="00B844D7" w:rsidRDefault="0016509D" w:rsidP="00DF4032">
            <w:pPr>
              <w:autoSpaceDE w:val="0"/>
              <w:autoSpaceDN w:val="0"/>
              <w:adjustRightInd w:val="0"/>
              <w:jc w:val="both"/>
              <w:rPr>
                <w:rFonts w:eastAsia="Times New Roman"/>
                <w:b/>
                <w:bCs/>
                <w:sz w:val="20"/>
                <w:szCs w:val="20"/>
              </w:rPr>
            </w:pPr>
            <w:r>
              <w:rPr>
                <w:rFonts w:eastAsia="Times New Roman"/>
                <w:b/>
                <w:bCs/>
                <w:sz w:val="20"/>
                <w:szCs w:val="20"/>
              </w:rPr>
              <w:t>Проверочных работ</w:t>
            </w:r>
          </w:p>
        </w:tc>
      </w:tr>
      <w:tr w:rsidR="0016509D" w:rsidRPr="00B844D7" w:rsidTr="00DF4032">
        <w:tc>
          <w:tcPr>
            <w:tcW w:w="708" w:type="dxa"/>
          </w:tcPr>
          <w:p w:rsidR="0016509D" w:rsidRPr="00B844D7" w:rsidRDefault="0016509D" w:rsidP="00DF4032">
            <w:pPr>
              <w:jc w:val="both"/>
              <w:rPr>
                <w:rFonts w:eastAsia="Times New Roman"/>
                <w:sz w:val="20"/>
                <w:szCs w:val="20"/>
              </w:rPr>
            </w:pPr>
            <w:r>
              <w:rPr>
                <w:rFonts w:eastAsia="Times New Roman"/>
                <w:sz w:val="20"/>
                <w:szCs w:val="20"/>
              </w:rPr>
              <w:t>1</w:t>
            </w:r>
          </w:p>
        </w:tc>
        <w:tc>
          <w:tcPr>
            <w:tcW w:w="5400" w:type="dxa"/>
          </w:tcPr>
          <w:p w:rsidR="0016509D" w:rsidRPr="00D8461D" w:rsidRDefault="0016509D" w:rsidP="00DF4032">
            <w:pPr>
              <w:widowControl w:val="0"/>
              <w:autoSpaceDE w:val="0"/>
              <w:autoSpaceDN w:val="0"/>
              <w:adjustRightInd w:val="0"/>
              <w:jc w:val="both"/>
              <w:rPr>
                <w:rFonts w:eastAsia="Times New Roman"/>
                <w:sz w:val="20"/>
                <w:szCs w:val="20"/>
              </w:rPr>
            </w:pPr>
            <w:r w:rsidRPr="00D8461D">
              <w:rPr>
                <w:rFonts w:eastAsia="Times New Roman"/>
              </w:rPr>
              <w:t>Регионы и страны мира</w:t>
            </w:r>
          </w:p>
        </w:tc>
        <w:tc>
          <w:tcPr>
            <w:tcW w:w="1655" w:type="dxa"/>
          </w:tcPr>
          <w:p w:rsidR="0016509D" w:rsidRPr="00B844D7" w:rsidRDefault="0016509D" w:rsidP="00DF4032">
            <w:pPr>
              <w:jc w:val="both"/>
              <w:rPr>
                <w:rFonts w:eastAsia="Times New Roman"/>
                <w:sz w:val="20"/>
                <w:szCs w:val="20"/>
              </w:rPr>
            </w:pPr>
            <w:r>
              <w:rPr>
                <w:rFonts w:eastAsia="Times New Roman"/>
                <w:sz w:val="20"/>
                <w:szCs w:val="20"/>
              </w:rPr>
              <w:t>28</w:t>
            </w:r>
          </w:p>
        </w:tc>
        <w:tc>
          <w:tcPr>
            <w:tcW w:w="1479" w:type="dxa"/>
          </w:tcPr>
          <w:p w:rsidR="0016509D" w:rsidRPr="00B844D7" w:rsidRDefault="0016509D" w:rsidP="00DF4032">
            <w:pPr>
              <w:jc w:val="both"/>
              <w:rPr>
                <w:rFonts w:eastAsia="Times New Roman"/>
                <w:sz w:val="20"/>
                <w:szCs w:val="20"/>
              </w:rPr>
            </w:pPr>
            <w:r>
              <w:rPr>
                <w:rFonts w:eastAsia="Times New Roman"/>
                <w:sz w:val="20"/>
                <w:szCs w:val="20"/>
              </w:rPr>
              <w:t>7</w:t>
            </w:r>
          </w:p>
        </w:tc>
        <w:tc>
          <w:tcPr>
            <w:tcW w:w="1214" w:type="dxa"/>
          </w:tcPr>
          <w:p w:rsidR="0016509D" w:rsidRPr="00B844D7" w:rsidRDefault="0016509D" w:rsidP="00DF4032">
            <w:pPr>
              <w:jc w:val="both"/>
              <w:rPr>
                <w:rFonts w:eastAsia="Times New Roman"/>
                <w:sz w:val="20"/>
                <w:szCs w:val="20"/>
              </w:rPr>
            </w:pPr>
            <w:r>
              <w:rPr>
                <w:rFonts w:eastAsia="Times New Roman"/>
                <w:sz w:val="20"/>
                <w:szCs w:val="20"/>
              </w:rPr>
              <w:t>2</w:t>
            </w:r>
          </w:p>
        </w:tc>
      </w:tr>
      <w:tr w:rsidR="0016509D" w:rsidRPr="00B844D7" w:rsidTr="00DF4032">
        <w:tc>
          <w:tcPr>
            <w:tcW w:w="708" w:type="dxa"/>
          </w:tcPr>
          <w:p w:rsidR="0016509D" w:rsidRPr="00B844D7" w:rsidRDefault="0016509D" w:rsidP="00DF4032">
            <w:pPr>
              <w:jc w:val="both"/>
              <w:rPr>
                <w:rFonts w:eastAsia="Times New Roman"/>
                <w:sz w:val="20"/>
                <w:szCs w:val="20"/>
              </w:rPr>
            </w:pPr>
            <w:r>
              <w:rPr>
                <w:rFonts w:eastAsia="Times New Roman"/>
                <w:sz w:val="20"/>
                <w:szCs w:val="20"/>
              </w:rPr>
              <w:t>2</w:t>
            </w:r>
          </w:p>
        </w:tc>
        <w:tc>
          <w:tcPr>
            <w:tcW w:w="5400" w:type="dxa"/>
          </w:tcPr>
          <w:p w:rsidR="0016509D" w:rsidRPr="00D8461D" w:rsidRDefault="0016509D" w:rsidP="00DF4032">
            <w:pPr>
              <w:widowControl w:val="0"/>
              <w:autoSpaceDE w:val="0"/>
              <w:autoSpaceDN w:val="0"/>
              <w:adjustRightInd w:val="0"/>
              <w:jc w:val="both"/>
              <w:rPr>
                <w:rFonts w:eastAsia="Times New Roman"/>
                <w:sz w:val="20"/>
                <w:szCs w:val="20"/>
              </w:rPr>
            </w:pPr>
            <w:r w:rsidRPr="00D8461D">
              <w:rPr>
                <w:rFonts w:eastAsia="Times New Roman"/>
              </w:rPr>
              <w:t>Россия в современном мире</w:t>
            </w:r>
          </w:p>
        </w:tc>
        <w:tc>
          <w:tcPr>
            <w:tcW w:w="1655" w:type="dxa"/>
          </w:tcPr>
          <w:p w:rsidR="0016509D" w:rsidRPr="00B844D7" w:rsidRDefault="0016509D" w:rsidP="00DF4032">
            <w:pPr>
              <w:jc w:val="both"/>
              <w:rPr>
                <w:rFonts w:eastAsia="Times New Roman"/>
                <w:sz w:val="20"/>
                <w:szCs w:val="20"/>
              </w:rPr>
            </w:pPr>
            <w:r>
              <w:rPr>
                <w:rFonts w:eastAsia="Times New Roman"/>
                <w:sz w:val="20"/>
                <w:szCs w:val="20"/>
              </w:rPr>
              <w:t>2</w:t>
            </w:r>
          </w:p>
        </w:tc>
        <w:tc>
          <w:tcPr>
            <w:tcW w:w="1479" w:type="dxa"/>
          </w:tcPr>
          <w:p w:rsidR="0016509D" w:rsidRPr="00B844D7" w:rsidRDefault="0016509D" w:rsidP="00DF4032">
            <w:pPr>
              <w:jc w:val="both"/>
              <w:rPr>
                <w:rFonts w:eastAsia="Times New Roman"/>
                <w:sz w:val="20"/>
                <w:szCs w:val="20"/>
              </w:rPr>
            </w:pPr>
            <w:r>
              <w:rPr>
                <w:rFonts w:eastAsia="Times New Roman"/>
                <w:sz w:val="20"/>
                <w:szCs w:val="20"/>
              </w:rPr>
              <w:t>1</w:t>
            </w:r>
          </w:p>
        </w:tc>
        <w:tc>
          <w:tcPr>
            <w:tcW w:w="1214" w:type="dxa"/>
          </w:tcPr>
          <w:p w:rsidR="0016509D" w:rsidRPr="00B844D7" w:rsidRDefault="0016509D" w:rsidP="00DF4032">
            <w:pPr>
              <w:jc w:val="both"/>
              <w:rPr>
                <w:rFonts w:eastAsia="Times New Roman"/>
                <w:sz w:val="20"/>
                <w:szCs w:val="20"/>
              </w:rPr>
            </w:pPr>
            <w:r>
              <w:rPr>
                <w:rFonts w:eastAsia="Times New Roman"/>
                <w:sz w:val="20"/>
                <w:szCs w:val="20"/>
              </w:rPr>
              <w:t>-</w:t>
            </w:r>
          </w:p>
        </w:tc>
      </w:tr>
      <w:tr w:rsidR="0016509D" w:rsidRPr="00B844D7" w:rsidTr="00DF4032">
        <w:tc>
          <w:tcPr>
            <w:tcW w:w="708" w:type="dxa"/>
          </w:tcPr>
          <w:p w:rsidR="0016509D" w:rsidRPr="00B844D7" w:rsidRDefault="0016509D" w:rsidP="00DF4032">
            <w:pPr>
              <w:jc w:val="both"/>
              <w:rPr>
                <w:rFonts w:eastAsia="Times New Roman"/>
                <w:sz w:val="20"/>
                <w:szCs w:val="20"/>
              </w:rPr>
            </w:pPr>
            <w:r>
              <w:rPr>
                <w:rFonts w:eastAsia="Times New Roman"/>
                <w:sz w:val="20"/>
                <w:szCs w:val="20"/>
              </w:rPr>
              <w:t>3</w:t>
            </w:r>
          </w:p>
        </w:tc>
        <w:tc>
          <w:tcPr>
            <w:tcW w:w="5400" w:type="dxa"/>
          </w:tcPr>
          <w:p w:rsidR="0016509D" w:rsidRPr="00D8461D" w:rsidRDefault="0016509D" w:rsidP="00DF4032">
            <w:pPr>
              <w:widowControl w:val="0"/>
              <w:autoSpaceDE w:val="0"/>
              <w:autoSpaceDN w:val="0"/>
              <w:adjustRightInd w:val="0"/>
              <w:jc w:val="both"/>
              <w:rPr>
                <w:rFonts w:eastAsia="Times New Roman"/>
                <w:sz w:val="20"/>
                <w:szCs w:val="20"/>
              </w:rPr>
            </w:pPr>
            <w:r w:rsidRPr="00D8461D">
              <w:rPr>
                <w:rFonts w:eastAsia="Times New Roman"/>
              </w:rPr>
              <w:t>Географические аспекты современных глобальных проблем человечества</w:t>
            </w:r>
          </w:p>
        </w:tc>
        <w:tc>
          <w:tcPr>
            <w:tcW w:w="1655" w:type="dxa"/>
          </w:tcPr>
          <w:p w:rsidR="0016509D" w:rsidRPr="00B844D7" w:rsidRDefault="0016509D" w:rsidP="00DF4032">
            <w:pPr>
              <w:jc w:val="both"/>
              <w:rPr>
                <w:rFonts w:eastAsia="Times New Roman"/>
                <w:sz w:val="20"/>
                <w:szCs w:val="20"/>
              </w:rPr>
            </w:pPr>
            <w:r>
              <w:rPr>
                <w:rFonts w:eastAsia="Times New Roman"/>
                <w:sz w:val="20"/>
                <w:szCs w:val="20"/>
              </w:rPr>
              <w:t>2</w:t>
            </w:r>
          </w:p>
        </w:tc>
        <w:tc>
          <w:tcPr>
            <w:tcW w:w="1479" w:type="dxa"/>
          </w:tcPr>
          <w:p w:rsidR="0016509D" w:rsidRPr="00B844D7" w:rsidRDefault="0016509D" w:rsidP="00DF4032">
            <w:pPr>
              <w:jc w:val="both"/>
              <w:rPr>
                <w:rFonts w:eastAsia="Times New Roman"/>
                <w:sz w:val="20"/>
                <w:szCs w:val="20"/>
              </w:rPr>
            </w:pPr>
            <w:r>
              <w:rPr>
                <w:rFonts w:eastAsia="Times New Roman"/>
                <w:sz w:val="20"/>
                <w:szCs w:val="20"/>
              </w:rPr>
              <w:t>1</w:t>
            </w:r>
          </w:p>
        </w:tc>
        <w:tc>
          <w:tcPr>
            <w:tcW w:w="1214" w:type="dxa"/>
          </w:tcPr>
          <w:p w:rsidR="0016509D" w:rsidRPr="00B844D7" w:rsidRDefault="0016509D" w:rsidP="00DF4032">
            <w:pPr>
              <w:jc w:val="both"/>
              <w:rPr>
                <w:rFonts w:eastAsia="Times New Roman"/>
                <w:sz w:val="20"/>
                <w:szCs w:val="20"/>
              </w:rPr>
            </w:pPr>
            <w:r>
              <w:rPr>
                <w:rFonts w:eastAsia="Times New Roman"/>
                <w:sz w:val="20"/>
                <w:szCs w:val="20"/>
              </w:rPr>
              <w:t>-</w:t>
            </w:r>
          </w:p>
        </w:tc>
      </w:tr>
      <w:tr w:rsidR="0016509D" w:rsidRPr="00B844D7" w:rsidTr="00DF4032">
        <w:tc>
          <w:tcPr>
            <w:tcW w:w="708" w:type="dxa"/>
          </w:tcPr>
          <w:p w:rsidR="0016509D" w:rsidRPr="00B844D7" w:rsidRDefault="0016509D" w:rsidP="00DF4032">
            <w:pPr>
              <w:jc w:val="both"/>
              <w:rPr>
                <w:rFonts w:eastAsia="Times New Roman"/>
                <w:sz w:val="20"/>
                <w:szCs w:val="20"/>
              </w:rPr>
            </w:pPr>
            <w:r>
              <w:rPr>
                <w:rFonts w:eastAsia="Times New Roman"/>
                <w:sz w:val="20"/>
                <w:szCs w:val="20"/>
              </w:rPr>
              <w:t>4</w:t>
            </w:r>
          </w:p>
        </w:tc>
        <w:tc>
          <w:tcPr>
            <w:tcW w:w="5400" w:type="dxa"/>
          </w:tcPr>
          <w:p w:rsidR="0016509D" w:rsidRPr="00D8461D" w:rsidRDefault="0016509D" w:rsidP="00DF4032">
            <w:pPr>
              <w:widowControl w:val="0"/>
              <w:autoSpaceDE w:val="0"/>
              <w:autoSpaceDN w:val="0"/>
              <w:adjustRightInd w:val="0"/>
              <w:jc w:val="both"/>
              <w:rPr>
                <w:rFonts w:eastAsia="Times New Roman"/>
              </w:rPr>
            </w:pPr>
            <w:r>
              <w:rPr>
                <w:rFonts w:eastAsia="Times New Roman"/>
              </w:rPr>
              <w:t>Контроль</w:t>
            </w:r>
          </w:p>
        </w:tc>
        <w:tc>
          <w:tcPr>
            <w:tcW w:w="1655" w:type="dxa"/>
          </w:tcPr>
          <w:p w:rsidR="0016509D" w:rsidRDefault="0016509D" w:rsidP="00DF4032">
            <w:pPr>
              <w:jc w:val="both"/>
              <w:rPr>
                <w:rFonts w:eastAsia="Times New Roman"/>
                <w:sz w:val="20"/>
                <w:szCs w:val="20"/>
              </w:rPr>
            </w:pPr>
            <w:r>
              <w:rPr>
                <w:rFonts w:eastAsia="Times New Roman"/>
                <w:sz w:val="20"/>
                <w:szCs w:val="20"/>
              </w:rPr>
              <w:t>2</w:t>
            </w:r>
          </w:p>
        </w:tc>
        <w:tc>
          <w:tcPr>
            <w:tcW w:w="1479" w:type="dxa"/>
          </w:tcPr>
          <w:p w:rsidR="0016509D" w:rsidRDefault="0016509D" w:rsidP="00DF4032">
            <w:pPr>
              <w:jc w:val="both"/>
              <w:rPr>
                <w:rFonts w:eastAsia="Times New Roman"/>
                <w:sz w:val="20"/>
                <w:szCs w:val="20"/>
              </w:rPr>
            </w:pPr>
          </w:p>
        </w:tc>
        <w:tc>
          <w:tcPr>
            <w:tcW w:w="1214" w:type="dxa"/>
          </w:tcPr>
          <w:p w:rsidR="0016509D" w:rsidRDefault="0016509D" w:rsidP="00DF4032">
            <w:pPr>
              <w:jc w:val="both"/>
              <w:rPr>
                <w:rFonts w:eastAsia="Times New Roman"/>
                <w:sz w:val="20"/>
                <w:szCs w:val="20"/>
              </w:rPr>
            </w:pPr>
            <w:r>
              <w:rPr>
                <w:rFonts w:eastAsia="Times New Roman"/>
                <w:sz w:val="20"/>
                <w:szCs w:val="20"/>
              </w:rPr>
              <w:t>2</w:t>
            </w:r>
          </w:p>
        </w:tc>
      </w:tr>
      <w:tr w:rsidR="0016509D" w:rsidRPr="00B844D7" w:rsidTr="00DF4032">
        <w:tc>
          <w:tcPr>
            <w:tcW w:w="6108" w:type="dxa"/>
            <w:gridSpan w:val="2"/>
          </w:tcPr>
          <w:p w:rsidR="0016509D" w:rsidRPr="00B844D7" w:rsidRDefault="0016509D" w:rsidP="00DF4032">
            <w:pPr>
              <w:jc w:val="both"/>
              <w:rPr>
                <w:rFonts w:eastAsia="Times New Roman"/>
                <w:b/>
                <w:sz w:val="20"/>
                <w:szCs w:val="20"/>
              </w:rPr>
            </w:pPr>
            <w:r w:rsidRPr="00B844D7">
              <w:rPr>
                <w:rFonts w:eastAsia="Times New Roman"/>
                <w:b/>
                <w:sz w:val="20"/>
                <w:szCs w:val="20"/>
              </w:rPr>
              <w:t>Итого:</w:t>
            </w:r>
          </w:p>
        </w:tc>
        <w:tc>
          <w:tcPr>
            <w:tcW w:w="1655" w:type="dxa"/>
          </w:tcPr>
          <w:p w:rsidR="0016509D" w:rsidRPr="00B844D7" w:rsidRDefault="0016509D" w:rsidP="00DF4032">
            <w:pPr>
              <w:jc w:val="both"/>
              <w:rPr>
                <w:rFonts w:eastAsia="Times New Roman"/>
                <w:b/>
                <w:sz w:val="20"/>
                <w:szCs w:val="20"/>
              </w:rPr>
            </w:pPr>
            <w:r w:rsidRPr="00B844D7">
              <w:rPr>
                <w:rFonts w:eastAsia="Times New Roman"/>
                <w:b/>
                <w:sz w:val="20"/>
                <w:szCs w:val="20"/>
              </w:rPr>
              <w:t>34</w:t>
            </w:r>
          </w:p>
        </w:tc>
        <w:tc>
          <w:tcPr>
            <w:tcW w:w="1479" w:type="dxa"/>
          </w:tcPr>
          <w:p w:rsidR="0016509D" w:rsidRPr="00B844D7" w:rsidRDefault="0016509D" w:rsidP="00DF4032">
            <w:pPr>
              <w:jc w:val="both"/>
              <w:rPr>
                <w:rFonts w:eastAsia="Times New Roman"/>
                <w:b/>
                <w:sz w:val="20"/>
                <w:szCs w:val="20"/>
              </w:rPr>
            </w:pPr>
            <w:r>
              <w:rPr>
                <w:rFonts w:eastAsia="Times New Roman"/>
                <w:b/>
                <w:sz w:val="20"/>
                <w:szCs w:val="20"/>
              </w:rPr>
              <w:t>9</w:t>
            </w:r>
          </w:p>
        </w:tc>
        <w:tc>
          <w:tcPr>
            <w:tcW w:w="1214" w:type="dxa"/>
          </w:tcPr>
          <w:p w:rsidR="0016509D" w:rsidRPr="00B844D7" w:rsidRDefault="0016509D" w:rsidP="00DF4032">
            <w:pPr>
              <w:jc w:val="both"/>
              <w:rPr>
                <w:rFonts w:eastAsia="Times New Roman"/>
                <w:b/>
                <w:sz w:val="20"/>
                <w:szCs w:val="20"/>
              </w:rPr>
            </w:pPr>
            <w:r>
              <w:rPr>
                <w:rFonts w:eastAsia="Times New Roman"/>
                <w:b/>
                <w:sz w:val="20"/>
                <w:szCs w:val="20"/>
              </w:rPr>
              <w:t>4</w:t>
            </w:r>
          </w:p>
        </w:tc>
      </w:tr>
    </w:tbl>
    <w:p w:rsidR="0016509D" w:rsidRPr="00B844D7" w:rsidRDefault="0016509D" w:rsidP="0016509D">
      <w:pPr>
        <w:ind w:firstLine="709"/>
        <w:contextualSpacing/>
        <w:jc w:val="both"/>
        <w:rPr>
          <w:rFonts w:eastAsia="Times New Roman"/>
          <w:sz w:val="20"/>
          <w:szCs w:val="20"/>
        </w:rPr>
      </w:pPr>
    </w:p>
    <w:p w:rsidR="0016509D" w:rsidRDefault="0016509D" w:rsidP="0016509D">
      <w:pPr>
        <w:contextualSpacing/>
        <w:jc w:val="both"/>
        <w:rPr>
          <w:rFonts w:eastAsia="Times New Roman"/>
          <w:sz w:val="20"/>
          <w:szCs w:val="20"/>
        </w:rPr>
      </w:pPr>
    </w:p>
    <w:p w:rsidR="0016509D" w:rsidRPr="00B844D7" w:rsidRDefault="0016509D" w:rsidP="0016509D">
      <w:pPr>
        <w:ind w:firstLine="709"/>
        <w:contextualSpacing/>
        <w:jc w:val="both"/>
        <w:rPr>
          <w:rFonts w:eastAsia="Times New Roman"/>
          <w:sz w:val="20"/>
          <w:szCs w:val="20"/>
        </w:rPr>
      </w:pPr>
    </w:p>
    <w:p w:rsidR="0016509D" w:rsidRPr="00B844D7" w:rsidRDefault="0016509D" w:rsidP="0016509D">
      <w:pPr>
        <w:ind w:firstLine="709"/>
        <w:contextualSpacing/>
        <w:jc w:val="both"/>
        <w:rPr>
          <w:rFonts w:eastAsia="Times New Roman"/>
          <w:sz w:val="20"/>
          <w:szCs w:val="20"/>
        </w:rPr>
      </w:pPr>
    </w:p>
    <w:tbl>
      <w:tblPr>
        <w:tblW w:w="10349" w:type="dxa"/>
        <w:tblInd w:w="-284" w:type="dxa"/>
        <w:tblLayout w:type="fixed"/>
        <w:tblCellMar>
          <w:left w:w="0" w:type="dxa"/>
          <w:right w:w="0" w:type="dxa"/>
        </w:tblCellMar>
        <w:tblLook w:val="04A0"/>
      </w:tblPr>
      <w:tblGrid>
        <w:gridCol w:w="426"/>
        <w:gridCol w:w="34"/>
        <w:gridCol w:w="3527"/>
        <w:gridCol w:w="887"/>
        <w:gridCol w:w="6"/>
        <w:gridCol w:w="2203"/>
        <w:gridCol w:w="1034"/>
        <w:gridCol w:w="1033"/>
        <w:gridCol w:w="1199"/>
      </w:tblGrid>
      <w:tr w:rsidR="0016509D" w:rsidTr="00DF4032">
        <w:trPr>
          <w:trHeight w:val="276"/>
        </w:trPr>
        <w:tc>
          <w:tcPr>
            <w:tcW w:w="426" w:type="dxa"/>
            <w:vAlign w:val="bottom"/>
          </w:tcPr>
          <w:p w:rsidR="0016509D" w:rsidRDefault="0016509D" w:rsidP="00DF4032">
            <w:pPr>
              <w:jc w:val="center"/>
              <w:rPr>
                <w:sz w:val="24"/>
                <w:szCs w:val="24"/>
              </w:rPr>
            </w:pPr>
          </w:p>
        </w:tc>
        <w:tc>
          <w:tcPr>
            <w:tcW w:w="9923" w:type="dxa"/>
            <w:gridSpan w:val="8"/>
            <w:vMerge w:val="restart"/>
            <w:vAlign w:val="bottom"/>
          </w:tcPr>
          <w:p w:rsidR="0016509D" w:rsidRPr="002518FB" w:rsidRDefault="0016509D" w:rsidP="00DF4032">
            <w:pPr>
              <w:spacing w:line="276" w:lineRule="auto"/>
              <w:jc w:val="center"/>
              <w:rPr>
                <w:b/>
                <w:sz w:val="28"/>
                <w:szCs w:val="28"/>
              </w:rPr>
            </w:pPr>
            <w:r>
              <w:rPr>
                <w:b/>
                <w:sz w:val="28"/>
                <w:szCs w:val="28"/>
              </w:rPr>
              <w:t>Т</w:t>
            </w:r>
            <w:r w:rsidRPr="002518FB">
              <w:rPr>
                <w:b/>
                <w:sz w:val="28"/>
                <w:szCs w:val="28"/>
              </w:rPr>
              <w:t>ематическое планирование</w:t>
            </w:r>
          </w:p>
          <w:p w:rsidR="0016509D" w:rsidRPr="002518FB" w:rsidRDefault="0016509D" w:rsidP="00DF4032">
            <w:pPr>
              <w:spacing w:line="276" w:lineRule="auto"/>
              <w:jc w:val="center"/>
              <w:rPr>
                <w:b/>
                <w:sz w:val="28"/>
                <w:szCs w:val="28"/>
              </w:rPr>
            </w:pPr>
            <w:r w:rsidRPr="002518FB">
              <w:rPr>
                <w:b/>
                <w:sz w:val="28"/>
                <w:szCs w:val="28"/>
              </w:rPr>
              <w:t>по экономической и социальной географии мира</w:t>
            </w:r>
          </w:p>
          <w:p w:rsidR="0016509D" w:rsidRPr="003672FB" w:rsidRDefault="0016509D" w:rsidP="00DF4032">
            <w:pPr>
              <w:spacing w:line="276" w:lineRule="auto"/>
              <w:jc w:val="center"/>
              <w:rPr>
                <w:b/>
                <w:sz w:val="28"/>
                <w:szCs w:val="28"/>
              </w:rPr>
            </w:pPr>
            <w:r w:rsidRPr="002518FB">
              <w:rPr>
                <w:b/>
                <w:sz w:val="28"/>
                <w:szCs w:val="28"/>
              </w:rPr>
              <w:t>11 класс (базовый уровень)</w:t>
            </w:r>
          </w:p>
          <w:p w:rsidR="0016509D" w:rsidRPr="003F5D2B" w:rsidRDefault="0016509D" w:rsidP="00DF4032">
            <w:pPr>
              <w:spacing w:line="276" w:lineRule="auto"/>
              <w:jc w:val="both"/>
              <w:rPr>
                <w:sz w:val="24"/>
                <w:szCs w:val="24"/>
              </w:rPr>
            </w:pPr>
            <w:r w:rsidRPr="003F5D2B">
              <w:rPr>
                <w:sz w:val="24"/>
                <w:szCs w:val="24"/>
              </w:rPr>
              <w:t>УМК Максаковский В.П. География 10-11 классы. Базовый уровень. М. «Просвещение», 2020</w:t>
            </w:r>
          </w:p>
          <w:p w:rsidR="0016509D" w:rsidRDefault="0016509D" w:rsidP="00DF4032">
            <w:pPr>
              <w:rPr>
                <w:sz w:val="24"/>
                <w:szCs w:val="24"/>
              </w:rPr>
            </w:pPr>
          </w:p>
        </w:tc>
      </w:tr>
      <w:tr w:rsidR="0016509D" w:rsidTr="00DF4032">
        <w:trPr>
          <w:trHeight w:val="281"/>
        </w:trPr>
        <w:tc>
          <w:tcPr>
            <w:tcW w:w="426" w:type="dxa"/>
            <w:tcBorders>
              <w:bottom w:val="single" w:sz="8" w:space="0" w:color="auto"/>
            </w:tcBorders>
            <w:vAlign w:val="bottom"/>
          </w:tcPr>
          <w:p w:rsidR="0016509D" w:rsidRDefault="0016509D" w:rsidP="00DF4032">
            <w:pPr>
              <w:rPr>
                <w:sz w:val="24"/>
                <w:szCs w:val="24"/>
              </w:rPr>
            </w:pPr>
          </w:p>
        </w:tc>
        <w:tc>
          <w:tcPr>
            <w:tcW w:w="9923" w:type="dxa"/>
            <w:gridSpan w:val="8"/>
            <w:vMerge/>
            <w:tcBorders>
              <w:bottom w:val="single" w:sz="8" w:space="0" w:color="auto"/>
            </w:tcBorders>
            <w:vAlign w:val="bottom"/>
          </w:tcPr>
          <w:p w:rsidR="0016509D" w:rsidRDefault="0016509D" w:rsidP="00DF4032">
            <w:pPr>
              <w:rPr>
                <w:sz w:val="24"/>
                <w:szCs w:val="24"/>
              </w:rPr>
            </w:pPr>
          </w:p>
        </w:tc>
      </w:tr>
      <w:tr w:rsidR="0016509D" w:rsidRPr="00EC42FD" w:rsidTr="00DF4032">
        <w:trPr>
          <w:trHeight w:val="350"/>
        </w:trPr>
        <w:tc>
          <w:tcPr>
            <w:tcW w:w="426" w:type="dxa"/>
            <w:tcBorders>
              <w:left w:val="single" w:sz="8" w:space="0" w:color="auto"/>
              <w:right w:val="single" w:sz="8" w:space="0" w:color="auto"/>
            </w:tcBorders>
            <w:vAlign w:val="bottom"/>
          </w:tcPr>
          <w:p w:rsidR="0016509D" w:rsidRPr="003672FB" w:rsidRDefault="0016509D" w:rsidP="00DF4032">
            <w:pPr>
              <w:pStyle w:val="a6"/>
              <w:rPr>
                <w:b/>
              </w:rPr>
            </w:pPr>
            <w:r w:rsidRPr="003672FB">
              <w:rPr>
                <w:rFonts w:eastAsia="Times New Roman"/>
                <w:b/>
              </w:rPr>
              <w:t xml:space="preserve">№ </w:t>
            </w:r>
            <w:proofErr w:type="gramStart"/>
            <w:r w:rsidRPr="003672FB">
              <w:rPr>
                <w:rFonts w:eastAsia="Times New Roman"/>
                <w:b/>
              </w:rPr>
              <w:t>п</w:t>
            </w:r>
            <w:proofErr w:type="gramEnd"/>
            <w:r w:rsidRPr="003672FB">
              <w:rPr>
                <w:rFonts w:eastAsia="Times New Roman"/>
                <w:b/>
              </w:rPr>
              <w:t>/п</w:t>
            </w:r>
          </w:p>
        </w:tc>
        <w:tc>
          <w:tcPr>
            <w:tcW w:w="3561" w:type="dxa"/>
            <w:gridSpan w:val="2"/>
            <w:tcBorders>
              <w:right w:val="single" w:sz="8" w:space="0" w:color="auto"/>
            </w:tcBorders>
            <w:vAlign w:val="bottom"/>
          </w:tcPr>
          <w:p w:rsidR="0016509D" w:rsidRPr="003672FB" w:rsidRDefault="0016509D" w:rsidP="00DF4032">
            <w:pPr>
              <w:pStyle w:val="a6"/>
              <w:jc w:val="center"/>
              <w:rPr>
                <w:b/>
              </w:rPr>
            </w:pPr>
            <w:r w:rsidRPr="003672FB">
              <w:rPr>
                <w:rFonts w:eastAsia="Times New Roman"/>
                <w:b/>
              </w:rPr>
              <w:t>Тема</w:t>
            </w:r>
          </w:p>
        </w:tc>
        <w:tc>
          <w:tcPr>
            <w:tcW w:w="887" w:type="dxa"/>
            <w:vMerge w:val="restart"/>
            <w:tcBorders>
              <w:right w:val="single" w:sz="8" w:space="0" w:color="auto"/>
            </w:tcBorders>
            <w:vAlign w:val="bottom"/>
          </w:tcPr>
          <w:p w:rsidR="0016509D" w:rsidRPr="0004446E" w:rsidRDefault="0016509D" w:rsidP="00DF4032">
            <w:pPr>
              <w:pStyle w:val="a6"/>
              <w:rPr>
                <w:b/>
              </w:rPr>
            </w:pPr>
            <w:r w:rsidRPr="0004446E">
              <w:rPr>
                <w:rFonts w:eastAsia="Times New Roman"/>
                <w:b/>
              </w:rPr>
              <w:t>Кол-во ча-</w:t>
            </w:r>
          </w:p>
          <w:p w:rsidR="0016509D" w:rsidRPr="0004446E" w:rsidRDefault="0016509D" w:rsidP="00DF4032">
            <w:pPr>
              <w:pStyle w:val="a6"/>
              <w:rPr>
                <w:b/>
              </w:rPr>
            </w:pPr>
            <w:r w:rsidRPr="0004446E">
              <w:rPr>
                <w:rFonts w:eastAsia="Times New Roman"/>
                <w:b/>
              </w:rPr>
              <w:t>сов</w:t>
            </w:r>
          </w:p>
        </w:tc>
        <w:tc>
          <w:tcPr>
            <w:tcW w:w="2209" w:type="dxa"/>
            <w:gridSpan w:val="2"/>
            <w:tcBorders>
              <w:right w:val="single" w:sz="8" w:space="0" w:color="auto"/>
            </w:tcBorders>
          </w:tcPr>
          <w:p w:rsidR="0016509D" w:rsidRPr="003672FB" w:rsidRDefault="0016509D" w:rsidP="00DF4032">
            <w:pPr>
              <w:pStyle w:val="a6"/>
              <w:jc w:val="center"/>
              <w:rPr>
                <w:rFonts w:eastAsia="Times New Roman"/>
                <w:b/>
              </w:rPr>
            </w:pPr>
            <w:r w:rsidRPr="003672FB">
              <w:rPr>
                <w:rFonts w:eastAsia="Times New Roman"/>
                <w:b/>
              </w:rPr>
              <w:t>Д/</w:t>
            </w:r>
            <w:proofErr w:type="gramStart"/>
            <w:r w:rsidRPr="003672FB">
              <w:rPr>
                <w:rFonts w:eastAsia="Times New Roman"/>
                <w:b/>
              </w:rPr>
              <w:t>З</w:t>
            </w:r>
            <w:proofErr w:type="gramEnd"/>
          </w:p>
        </w:tc>
        <w:tc>
          <w:tcPr>
            <w:tcW w:w="1034" w:type="dxa"/>
            <w:tcBorders>
              <w:right w:val="single" w:sz="8" w:space="0" w:color="auto"/>
            </w:tcBorders>
          </w:tcPr>
          <w:p w:rsidR="0016509D" w:rsidRPr="003672FB" w:rsidRDefault="0016509D" w:rsidP="00DF4032">
            <w:pPr>
              <w:pStyle w:val="a6"/>
              <w:jc w:val="center"/>
              <w:rPr>
                <w:rFonts w:eastAsia="Times New Roman"/>
                <w:b/>
              </w:rPr>
            </w:pPr>
            <w:proofErr w:type="gramStart"/>
            <w:r w:rsidRPr="003672FB">
              <w:rPr>
                <w:rFonts w:eastAsia="Times New Roman"/>
                <w:b/>
              </w:rPr>
              <w:t>П</w:t>
            </w:r>
            <w:proofErr w:type="gramEnd"/>
            <w:r w:rsidRPr="003672FB">
              <w:rPr>
                <w:rFonts w:eastAsia="Times New Roman"/>
                <w:b/>
              </w:rPr>
              <w:t>/Р</w:t>
            </w:r>
          </w:p>
        </w:tc>
        <w:tc>
          <w:tcPr>
            <w:tcW w:w="1033" w:type="dxa"/>
            <w:tcBorders>
              <w:right w:val="single" w:sz="8" w:space="0" w:color="auto"/>
            </w:tcBorders>
          </w:tcPr>
          <w:p w:rsidR="0016509D" w:rsidRPr="003672FB" w:rsidRDefault="0016509D" w:rsidP="00DF4032">
            <w:pPr>
              <w:pStyle w:val="a6"/>
              <w:jc w:val="center"/>
              <w:rPr>
                <w:rFonts w:eastAsia="Times New Roman"/>
                <w:b/>
              </w:rPr>
            </w:pPr>
            <w:r w:rsidRPr="003672FB">
              <w:rPr>
                <w:rFonts w:eastAsia="Times New Roman"/>
                <w:b/>
              </w:rPr>
              <w:t>К/</w:t>
            </w:r>
            <w:proofErr w:type="gramStart"/>
            <w:r w:rsidRPr="003672FB">
              <w:rPr>
                <w:rFonts w:eastAsia="Times New Roman"/>
                <w:b/>
              </w:rPr>
              <w:t>Р</w:t>
            </w:r>
            <w:proofErr w:type="gramEnd"/>
          </w:p>
        </w:tc>
        <w:tc>
          <w:tcPr>
            <w:tcW w:w="1199" w:type="dxa"/>
            <w:tcBorders>
              <w:right w:val="single" w:sz="8" w:space="0" w:color="auto"/>
            </w:tcBorders>
          </w:tcPr>
          <w:p w:rsidR="0016509D" w:rsidRPr="003672FB" w:rsidRDefault="0016509D" w:rsidP="00DF4032">
            <w:pPr>
              <w:pStyle w:val="a6"/>
              <w:rPr>
                <w:rFonts w:eastAsia="Times New Roman"/>
                <w:b/>
              </w:rPr>
            </w:pPr>
          </w:p>
        </w:tc>
      </w:tr>
      <w:tr w:rsidR="0016509D" w:rsidRPr="00EC42FD" w:rsidTr="00DF4032">
        <w:trPr>
          <w:trHeight w:val="281"/>
        </w:trPr>
        <w:tc>
          <w:tcPr>
            <w:tcW w:w="426" w:type="dxa"/>
            <w:tcBorders>
              <w:left w:val="single" w:sz="8" w:space="0" w:color="auto"/>
              <w:bottom w:val="single" w:sz="8" w:space="0" w:color="auto"/>
              <w:right w:val="single" w:sz="8" w:space="0" w:color="auto"/>
            </w:tcBorders>
            <w:vAlign w:val="bottom"/>
          </w:tcPr>
          <w:p w:rsidR="0016509D" w:rsidRPr="003F5D2B" w:rsidRDefault="0016509D" w:rsidP="00DF4032">
            <w:pPr>
              <w:pStyle w:val="a6"/>
            </w:pPr>
          </w:p>
        </w:tc>
        <w:tc>
          <w:tcPr>
            <w:tcW w:w="3561" w:type="dxa"/>
            <w:gridSpan w:val="2"/>
            <w:tcBorders>
              <w:bottom w:val="single" w:sz="8" w:space="0" w:color="auto"/>
              <w:right w:val="single" w:sz="8" w:space="0" w:color="auto"/>
            </w:tcBorders>
            <w:vAlign w:val="bottom"/>
          </w:tcPr>
          <w:p w:rsidR="0016509D" w:rsidRPr="003F5D2B" w:rsidRDefault="0016509D" w:rsidP="00DF4032">
            <w:pPr>
              <w:pStyle w:val="a6"/>
            </w:pPr>
          </w:p>
        </w:tc>
        <w:tc>
          <w:tcPr>
            <w:tcW w:w="887" w:type="dxa"/>
            <w:vMerge/>
            <w:tcBorders>
              <w:bottom w:val="single" w:sz="8" w:space="0" w:color="auto"/>
              <w:right w:val="single" w:sz="8" w:space="0" w:color="auto"/>
            </w:tcBorders>
            <w:vAlign w:val="bottom"/>
          </w:tcPr>
          <w:p w:rsidR="0016509D" w:rsidRPr="003F5D2B" w:rsidRDefault="0016509D" w:rsidP="00DF4032">
            <w:pPr>
              <w:pStyle w:val="a6"/>
            </w:pPr>
          </w:p>
        </w:tc>
        <w:tc>
          <w:tcPr>
            <w:tcW w:w="2209" w:type="dxa"/>
            <w:gridSpan w:val="2"/>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RPr="00747D2D" w:rsidTr="00DF4032">
        <w:trPr>
          <w:trHeight w:val="266"/>
        </w:trPr>
        <w:tc>
          <w:tcPr>
            <w:tcW w:w="10349" w:type="dxa"/>
            <w:gridSpan w:val="9"/>
            <w:tcBorders>
              <w:left w:val="single" w:sz="8" w:space="0" w:color="auto"/>
              <w:bottom w:val="single" w:sz="8" w:space="0" w:color="auto"/>
              <w:right w:val="single" w:sz="8" w:space="0" w:color="auto"/>
            </w:tcBorders>
            <w:vAlign w:val="bottom"/>
          </w:tcPr>
          <w:p w:rsidR="0016509D" w:rsidRPr="003F5D2B" w:rsidRDefault="0016509D" w:rsidP="00DF4032">
            <w:pPr>
              <w:pStyle w:val="a6"/>
              <w:jc w:val="center"/>
              <w:rPr>
                <w:b/>
              </w:rPr>
            </w:pPr>
            <w:r w:rsidRPr="003F5D2B">
              <w:rPr>
                <w:b/>
                <w:lang w:val="en-US"/>
              </w:rPr>
              <w:t>II</w:t>
            </w:r>
            <w:r w:rsidRPr="003F5D2B">
              <w:rPr>
                <w:b/>
              </w:rPr>
              <w:t xml:space="preserve">. </w:t>
            </w:r>
            <w:r w:rsidRPr="003F5D2B">
              <w:rPr>
                <w:rFonts w:eastAsia="Times New Roman"/>
                <w:b/>
              </w:rPr>
              <w:t xml:space="preserve">Региональная характеристика </w:t>
            </w:r>
            <w:proofErr w:type="gramStart"/>
            <w:r w:rsidRPr="003F5D2B">
              <w:rPr>
                <w:rFonts w:eastAsia="Times New Roman"/>
                <w:b/>
              </w:rPr>
              <w:t>мира</w:t>
            </w:r>
            <w:r>
              <w:rPr>
                <w:rFonts w:eastAsia="Times New Roman"/>
                <w:b/>
              </w:rPr>
              <w:t xml:space="preserve">  29</w:t>
            </w:r>
            <w:proofErr w:type="gramEnd"/>
            <w:r>
              <w:rPr>
                <w:rFonts w:eastAsia="Times New Roman"/>
                <w:b/>
              </w:rPr>
              <w:t xml:space="preserve"> час.</w:t>
            </w:r>
          </w:p>
        </w:tc>
      </w:tr>
      <w:tr w:rsidR="0016509D" w:rsidTr="00DF4032">
        <w:trPr>
          <w:trHeight w:val="266"/>
        </w:trPr>
        <w:tc>
          <w:tcPr>
            <w:tcW w:w="460" w:type="dxa"/>
            <w:gridSpan w:val="2"/>
            <w:tcBorders>
              <w:left w:val="single" w:sz="8" w:space="0" w:color="auto"/>
              <w:bottom w:val="single" w:sz="8" w:space="0" w:color="auto"/>
              <w:right w:val="single" w:sz="8" w:space="0" w:color="auto"/>
            </w:tcBorders>
            <w:shd w:val="clear" w:color="auto" w:fill="D9D9D9" w:themeFill="background1" w:themeFillShade="D9"/>
            <w:vAlign w:val="bottom"/>
          </w:tcPr>
          <w:p w:rsidR="0016509D" w:rsidRPr="0004446E" w:rsidRDefault="0016509D" w:rsidP="00DF4032">
            <w:pPr>
              <w:pStyle w:val="a6"/>
              <w:jc w:val="center"/>
              <w:rPr>
                <w:b/>
              </w:rPr>
            </w:pPr>
          </w:p>
        </w:tc>
        <w:tc>
          <w:tcPr>
            <w:tcW w:w="3527" w:type="dxa"/>
            <w:tcBorders>
              <w:bottom w:val="single" w:sz="8" w:space="0" w:color="auto"/>
              <w:right w:val="single" w:sz="8" w:space="0" w:color="auto"/>
            </w:tcBorders>
            <w:shd w:val="clear" w:color="auto" w:fill="D9D9D9" w:themeFill="background1" w:themeFillShade="D9"/>
            <w:vAlign w:val="bottom"/>
          </w:tcPr>
          <w:p w:rsidR="0016509D" w:rsidRPr="0004446E" w:rsidRDefault="0016509D" w:rsidP="00DF4032">
            <w:pPr>
              <w:pStyle w:val="a6"/>
              <w:jc w:val="center"/>
              <w:rPr>
                <w:b/>
                <w:i/>
              </w:rPr>
            </w:pPr>
            <w:r w:rsidRPr="0004446E">
              <w:rPr>
                <w:b/>
                <w:i/>
              </w:rPr>
              <w:t>Повторение.</w:t>
            </w:r>
          </w:p>
        </w:tc>
        <w:tc>
          <w:tcPr>
            <w:tcW w:w="893" w:type="dxa"/>
            <w:gridSpan w:val="2"/>
            <w:tcBorders>
              <w:bottom w:val="single" w:sz="8" w:space="0" w:color="auto"/>
              <w:right w:val="single" w:sz="8" w:space="0" w:color="auto"/>
            </w:tcBorders>
            <w:shd w:val="clear" w:color="auto" w:fill="D9D9D9" w:themeFill="background1" w:themeFillShade="D9"/>
            <w:vAlign w:val="bottom"/>
          </w:tcPr>
          <w:p w:rsidR="0016509D" w:rsidRPr="0004446E" w:rsidRDefault="0016509D" w:rsidP="00DF4032">
            <w:pPr>
              <w:pStyle w:val="a6"/>
              <w:jc w:val="center"/>
              <w:rPr>
                <w:b/>
                <w:i/>
              </w:rPr>
            </w:pPr>
            <w:r>
              <w:rPr>
                <w:b/>
                <w:i/>
              </w:rPr>
              <w:t>3</w:t>
            </w:r>
            <w:r w:rsidRPr="0004446E">
              <w:rPr>
                <w:b/>
                <w:i/>
              </w:rPr>
              <w:t>ч</w:t>
            </w:r>
          </w:p>
        </w:tc>
        <w:tc>
          <w:tcPr>
            <w:tcW w:w="2203" w:type="dxa"/>
            <w:tcBorders>
              <w:bottom w:val="single" w:sz="8" w:space="0" w:color="auto"/>
              <w:right w:val="single" w:sz="8" w:space="0" w:color="auto"/>
            </w:tcBorders>
            <w:shd w:val="clear" w:color="auto" w:fill="D9D9D9" w:themeFill="background1" w:themeFillShade="D9"/>
          </w:tcPr>
          <w:p w:rsidR="0016509D" w:rsidRPr="0004446E" w:rsidRDefault="0016509D" w:rsidP="00DF4032">
            <w:pPr>
              <w:pStyle w:val="a6"/>
              <w:jc w:val="center"/>
              <w:rPr>
                <w:b/>
              </w:rPr>
            </w:pPr>
          </w:p>
        </w:tc>
        <w:tc>
          <w:tcPr>
            <w:tcW w:w="1034" w:type="dxa"/>
            <w:tcBorders>
              <w:bottom w:val="single" w:sz="8" w:space="0" w:color="auto"/>
              <w:right w:val="single" w:sz="8" w:space="0" w:color="auto"/>
            </w:tcBorders>
            <w:shd w:val="clear" w:color="auto" w:fill="D9D9D9" w:themeFill="background1" w:themeFillShade="D9"/>
          </w:tcPr>
          <w:p w:rsidR="0016509D" w:rsidRPr="0004446E" w:rsidRDefault="0016509D" w:rsidP="00DF4032">
            <w:pPr>
              <w:pStyle w:val="a6"/>
              <w:jc w:val="center"/>
              <w:rPr>
                <w:b/>
              </w:rPr>
            </w:pPr>
          </w:p>
        </w:tc>
        <w:tc>
          <w:tcPr>
            <w:tcW w:w="1033" w:type="dxa"/>
            <w:tcBorders>
              <w:bottom w:val="single" w:sz="8" w:space="0" w:color="auto"/>
              <w:right w:val="single" w:sz="8" w:space="0" w:color="auto"/>
            </w:tcBorders>
            <w:shd w:val="clear" w:color="auto" w:fill="D9D9D9" w:themeFill="background1" w:themeFillShade="D9"/>
          </w:tcPr>
          <w:p w:rsidR="0016509D" w:rsidRPr="0004446E" w:rsidRDefault="0016509D" w:rsidP="00DF4032">
            <w:pPr>
              <w:pStyle w:val="a6"/>
              <w:jc w:val="center"/>
              <w:rPr>
                <w:b/>
              </w:rPr>
            </w:pPr>
          </w:p>
        </w:tc>
        <w:tc>
          <w:tcPr>
            <w:tcW w:w="1199" w:type="dxa"/>
            <w:tcBorders>
              <w:bottom w:val="single" w:sz="8" w:space="0" w:color="auto"/>
              <w:right w:val="single" w:sz="8" w:space="0" w:color="auto"/>
            </w:tcBorders>
            <w:shd w:val="clear" w:color="auto" w:fill="D9D9D9" w:themeFill="background1" w:themeFillShade="D9"/>
          </w:tcPr>
          <w:p w:rsidR="0016509D" w:rsidRPr="0004446E" w:rsidRDefault="0016509D" w:rsidP="00DF4032">
            <w:pPr>
              <w:pStyle w:val="a6"/>
              <w:jc w:val="center"/>
              <w:rPr>
                <w:b/>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w:t>
            </w:r>
          </w:p>
        </w:tc>
        <w:tc>
          <w:tcPr>
            <w:tcW w:w="3527" w:type="dxa"/>
            <w:tcBorders>
              <w:bottom w:val="single" w:sz="8" w:space="0" w:color="auto"/>
              <w:right w:val="single" w:sz="8" w:space="0" w:color="auto"/>
            </w:tcBorders>
            <w:vAlign w:val="center"/>
          </w:tcPr>
          <w:p w:rsidR="0016509D" w:rsidRPr="003F5D2B" w:rsidRDefault="0016509D" w:rsidP="00DF4032">
            <w:pPr>
              <w:pStyle w:val="a6"/>
              <w:rPr>
                <w:rFonts w:eastAsia="Times New Roman"/>
              </w:rPr>
            </w:pPr>
            <w:r w:rsidRPr="003F5D2B">
              <w:rPr>
                <w:rFonts w:eastAsia="Times New Roman"/>
              </w:rPr>
              <w:t>Урок- повторение. Географическая карта Мира</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Атлас.  К/К. тема</w:t>
            </w:r>
            <w:proofErr w:type="gramStart"/>
            <w:r w:rsidRPr="003F5D2B">
              <w:rPr>
                <w:rFonts w:eastAsia="Times New Roman"/>
              </w:rPr>
              <w:t>1</w:t>
            </w:r>
            <w:proofErr w:type="gramEnd"/>
            <w:r w:rsidRPr="003F5D2B">
              <w:rPr>
                <w:rFonts w:eastAsia="Times New Roman"/>
              </w:rPr>
              <w:t xml:space="preserve"> стр. 11.</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2</w:t>
            </w:r>
          </w:p>
        </w:tc>
        <w:tc>
          <w:tcPr>
            <w:tcW w:w="3527" w:type="dxa"/>
            <w:tcBorders>
              <w:bottom w:val="single" w:sz="8" w:space="0" w:color="auto"/>
              <w:right w:val="single" w:sz="8" w:space="0" w:color="auto"/>
            </w:tcBorders>
            <w:vAlign w:val="center"/>
          </w:tcPr>
          <w:p w:rsidR="0016509D" w:rsidRPr="003F5D2B" w:rsidRDefault="0016509D" w:rsidP="00DF4032">
            <w:pPr>
              <w:pStyle w:val="a6"/>
              <w:rPr>
                <w:rFonts w:eastAsia="Times New Roman"/>
              </w:rPr>
            </w:pPr>
            <w:r w:rsidRPr="003F5D2B">
              <w:rPr>
                <w:rFonts w:eastAsia="Times New Roman"/>
              </w:rPr>
              <w:t>Урок-повторение.</w:t>
            </w:r>
          </w:p>
          <w:p w:rsidR="0016509D" w:rsidRPr="003F5D2B" w:rsidRDefault="0016509D" w:rsidP="00DF4032">
            <w:pPr>
              <w:pStyle w:val="a6"/>
              <w:rPr>
                <w:rFonts w:eastAsia="Times New Roman"/>
              </w:rPr>
            </w:pPr>
            <w:r w:rsidRPr="003F5D2B">
              <w:rPr>
                <w:rFonts w:eastAsia="Times New Roman"/>
              </w:rPr>
              <w:t>Типы стран современного мира</w:t>
            </w:r>
            <w:proofErr w:type="gramStart"/>
            <w:r w:rsidRPr="003F5D2B">
              <w:rPr>
                <w:rFonts w:eastAsia="Times New Roman"/>
              </w:rPr>
              <w:t>.</w:t>
            </w:r>
            <w:proofErr w:type="gramEnd"/>
            <w:r w:rsidRPr="003F5D2B">
              <w:rPr>
                <w:rFonts w:eastAsia="Times New Roman"/>
              </w:rPr>
              <w:t xml:space="preserve"> (</w:t>
            </w:r>
            <w:proofErr w:type="gramStart"/>
            <w:r w:rsidRPr="003F5D2B">
              <w:rPr>
                <w:rFonts w:eastAsia="Times New Roman"/>
              </w:rPr>
              <w:t>п</w:t>
            </w:r>
            <w:proofErr w:type="gramEnd"/>
            <w:r w:rsidRPr="003F5D2B">
              <w:rPr>
                <w:rFonts w:eastAsia="Times New Roman"/>
              </w:rPr>
              <w:t>овторение)</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Составление таблицы «Государственный строй стран современного мира</w:t>
            </w:r>
            <w:proofErr w:type="gramStart"/>
            <w:r w:rsidRPr="003F5D2B">
              <w:rPr>
                <w:rFonts w:eastAsia="Times New Roman"/>
              </w:rPr>
              <w:t>»Т</w:t>
            </w:r>
            <w:proofErr w:type="gramEnd"/>
            <w:r w:rsidRPr="003F5D2B">
              <w:rPr>
                <w:rFonts w:eastAsia="Times New Roman"/>
              </w:rPr>
              <w:t>ема 1стр 20</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3</w:t>
            </w:r>
          </w:p>
        </w:tc>
        <w:tc>
          <w:tcPr>
            <w:tcW w:w="3527" w:type="dxa"/>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Входная Контрольная работа</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w:t>
            </w:r>
          </w:p>
          <w:p w:rsidR="0016509D" w:rsidRPr="003F5D2B" w:rsidRDefault="0016509D" w:rsidP="00DF4032">
            <w:pPr>
              <w:pStyle w:val="a6"/>
              <w:rPr>
                <w:rFonts w:eastAsia="Times New Roman"/>
              </w:rPr>
            </w:pP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№1</w:t>
            </w: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rFonts w:eastAsia="Times New Roman"/>
                <w:b/>
              </w:rPr>
            </w:pPr>
          </w:p>
        </w:tc>
        <w:tc>
          <w:tcPr>
            <w:tcW w:w="3527" w:type="dxa"/>
            <w:tcBorders>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r w:rsidRPr="003F5D2B">
              <w:rPr>
                <w:rFonts w:eastAsia="Times New Roman"/>
                <w:b/>
                <w:i/>
                <w:iCs/>
                <w:w w:val="98"/>
              </w:rPr>
              <w:t>Европа</w:t>
            </w:r>
          </w:p>
        </w:tc>
        <w:tc>
          <w:tcPr>
            <w:tcW w:w="893" w:type="dxa"/>
            <w:gridSpan w:val="2"/>
            <w:tcBorders>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r>
              <w:rPr>
                <w:rFonts w:eastAsia="Times New Roman"/>
                <w:b/>
                <w:i/>
              </w:rPr>
              <w:t>5</w:t>
            </w:r>
            <w:r w:rsidRPr="003F5D2B">
              <w:rPr>
                <w:rFonts w:eastAsia="Times New Roman"/>
                <w:b/>
                <w:i/>
              </w:rPr>
              <w:t xml:space="preserve"> ч.</w:t>
            </w:r>
          </w:p>
        </w:tc>
        <w:tc>
          <w:tcPr>
            <w:tcW w:w="2203"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p w:rsidR="0016509D" w:rsidRPr="003F5D2B" w:rsidRDefault="0016509D" w:rsidP="00DF4032">
            <w:pPr>
              <w:pStyle w:val="a6"/>
              <w:jc w:val="center"/>
              <w:rPr>
                <w:rFonts w:eastAsia="Times New Roman"/>
                <w:b/>
              </w:rPr>
            </w:pPr>
          </w:p>
        </w:tc>
        <w:tc>
          <w:tcPr>
            <w:tcW w:w="1034"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tc>
        <w:tc>
          <w:tcPr>
            <w:tcW w:w="1033"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tc>
        <w:tc>
          <w:tcPr>
            <w:tcW w:w="1199"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4</w:t>
            </w:r>
          </w:p>
        </w:tc>
        <w:tc>
          <w:tcPr>
            <w:tcW w:w="3527" w:type="dxa"/>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Европа. ЭГП. Природные ресурсы.</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 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Тема 6. Пар.1 стр.192</w:t>
            </w:r>
          </w:p>
          <w:p w:rsidR="0016509D" w:rsidRPr="003F5D2B" w:rsidRDefault="0016509D" w:rsidP="00DF4032">
            <w:pPr>
              <w:pStyle w:val="a6"/>
              <w:rPr>
                <w:rFonts w:eastAsia="Times New Roman"/>
              </w:rPr>
            </w:pP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5</w:t>
            </w:r>
          </w:p>
        </w:tc>
        <w:tc>
          <w:tcPr>
            <w:tcW w:w="3527" w:type="dxa"/>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Население Зарубежной Европы.</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 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Тема 6. Пар. 2 стр. 210</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8"/>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6</w:t>
            </w:r>
          </w:p>
        </w:tc>
        <w:tc>
          <w:tcPr>
            <w:tcW w:w="3527" w:type="dxa"/>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 xml:space="preserve">Субрегионы и страны зарубежной Европы. Составление. </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 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Тема 6.Пар. 3 стр 215 Обозначение на</w:t>
            </w:r>
            <w:proofErr w:type="gramStart"/>
            <w:r w:rsidRPr="003F5D2B">
              <w:rPr>
                <w:rFonts w:eastAsia="Times New Roman"/>
              </w:rPr>
              <w:t xml:space="preserve"> К</w:t>
            </w:r>
            <w:proofErr w:type="gramEnd"/>
            <w:r w:rsidRPr="003F5D2B">
              <w:rPr>
                <w:rFonts w:eastAsia="Times New Roman"/>
              </w:rPr>
              <w:t>/К границ субрегионов зарубежной Европы</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7</w:t>
            </w:r>
          </w:p>
        </w:tc>
        <w:tc>
          <w:tcPr>
            <w:tcW w:w="3527" w:type="dxa"/>
            <w:tcBorders>
              <w:bottom w:val="single" w:sz="8" w:space="0" w:color="auto"/>
              <w:right w:val="single" w:sz="8" w:space="0" w:color="auto"/>
            </w:tcBorders>
            <w:vAlign w:val="bottom"/>
          </w:tcPr>
          <w:p w:rsidR="0016509D" w:rsidRPr="003F5D2B" w:rsidRDefault="0016509D" w:rsidP="00DF4032">
            <w:pPr>
              <w:pStyle w:val="a6"/>
            </w:pPr>
            <w:r w:rsidRPr="003F5D2B">
              <w:t xml:space="preserve"> Урок-путешествие.</w:t>
            </w:r>
            <w:proofErr w:type="gramStart"/>
            <w:r w:rsidRPr="003F5D2B">
              <w:t xml:space="preserve"> .</w:t>
            </w:r>
            <w:proofErr w:type="gramEnd"/>
            <w:r w:rsidRPr="003F5D2B">
              <w:t xml:space="preserve">Разаботка маршрута туристической поездки по странам Заруб. Европы </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Творческий прект.</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1413"/>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8</w:t>
            </w:r>
          </w:p>
        </w:tc>
        <w:tc>
          <w:tcPr>
            <w:tcW w:w="3527" w:type="dxa"/>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Внутренние различия Зарубежной Европы</w:t>
            </w:r>
            <w:proofErr w:type="gramStart"/>
            <w:r w:rsidRPr="003F5D2B">
              <w:rPr>
                <w:rFonts w:eastAsia="Times New Roman"/>
              </w:rPr>
              <w:t xml:space="preserve"> </w:t>
            </w:r>
            <w:r w:rsidRPr="003F5D2B">
              <w:rPr>
                <w:rFonts w:eastAsia="Times New Roman"/>
                <w:i/>
                <w:iCs/>
              </w:rPr>
              <w:t>.</w:t>
            </w:r>
            <w:proofErr w:type="gramEnd"/>
            <w:r w:rsidRPr="003F5D2B">
              <w:rPr>
                <w:rFonts w:eastAsia="Times New Roman"/>
                <w:i/>
                <w:iCs/>
              </w:rPr>
              <w:t>Пр.р.  «Составление сравнительной экономико-географической характеристики двух стран Европы».</w:t>
            </w:r>
          </w:p>
        </w:tc>
        <w:tc>
          <w:tcPr>
            <w:tcW w:w="893" w:type="dxa"/>
            <w:gridSpan w:val="2"/>
            <w:tcBorders>
              <w:bottom w:val="single" w:sz="8" w:space="0" w:color="auto"/>
              <w:right w:val="single" w:sz="8" w:space="0" w:color="auto"/>
            </w:tcBorders>
            <w:vAlign w:val="center"/>
          </w:tcPr>
          <w:p w:rsidR="0016509D" w:rsidRPr="003F5D2B" w:rsidRDefault="0016509D" w:rsidP="00DF4032">
            <w:pPr>
              <w:pStyle w:val="a6"/>
            </w:pPr>
            <w:r w:rsidRPr="003F5D2B">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Повторение. П. 1-3</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roofErr w:type="gramStart"/>
            <w:r w:rsidRPr="003F5D2B">
              <w:rPr>
                <w:rFonts w:eastAsia="Times New Roman"/>
              </w:rPr>
              <w:t>П</w:t>
            </w:r>
            <w:proofErr w:type="gramEnd"/>
            <w:r w:rsidRPr="003F5D2B">
              <w:rPr>
                <w:rFonts w:eastAsia="Times New Roman"/>
              </w:rPr>
              <w:t>/Р 1</w:t>
            </w: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rPr>
            </w:pPr>
          </w:p>
        </w:tc>
        <w:tc>
          <w:tcPr>
            <w:tcW w:w="3527" w:type="dxa"/>
            <w:tcBorders>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rPr>
            </w:pPr>
            <w:r w:rsidRPr="003F5D2B">
              <w:rPr>
                <w:rFonts w:eastAsia="Times New Roman"/>
                <w:b/>
                <w:i/>
                <w:iCs/>
              </w:rPr>
              <w:t>Страны Азии. Австралия</w:t>
            </w:r>
          </w:p>
        </w:tc>
        <w:tc>
          <w:tcPr>
            <w:tcW w:w="893" w:type="dxa"/>
            <w:gridSpan w:val="2"/>
            <w:tcBorders>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rPr>
            </w:pPr>
            <w:r w:rsidRPr="003F5D2B">
              <w:rPr>
                <w:rFonts w:eastAsia="Times New Roman"/>
                <w:b/>
              </w:rPr>
              <w:t>9 ч.</w:t>
            </w:r>
          </w:p>
        </w:tc>
        <w:tc>
          <w:tcPr>
            <w:tcW w:w="2203"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p w:rsidR="0016509D" w:rsidRPr="003F5D2B" w:rsidRDefault="0016509D" w:rsidP="00DF4032">
            <w:pPr>
              <w:pStyle w:val="a6"/>
              <w:jc w:val="center"/>
              <w:rPr>
                <w:rFonts w:eastAsia="Times New Roman"/>
                <w:b/>
              </w:rPr>
            </w:pPr>
          </w:p>
        </w:tc>
        <w:tc>
          <w:tcPr>
            <w:tcW w:w="1034"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tc>
        <w:tc>
          <w:tcPr>
            <w:tcW w:w="1033"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tc>
        <w:tc>
          <w:tcPr>
            <w:tcW w:w="1199"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9</w:t>
            </w:r>
          </w:p>
        </w:tc>
        <w:tc>
          <w:tcPr>
            <w:tcW w:w="3527" w:type="dxa"/>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Общая характеристика Зарубежной Азии.</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Тема 7 пар.1 стр. 236</w:t>
            </w:r>
          </w:p>
          <w:p w:rsidR="0016509D" w:rsidRPr="003F5D2B" w:rsidRDefault="0016509D" w:rsidP="00DF4032">
            <w:pPr>
              <w:pStyle w:val="a6"/>
              <w:rPr>
                <w:rFonts w:eastAsia="Times New Roman"/>
              </w:rPr>
            </w:pPr>
            <w:proofErr w:type="gramStart"/>
            <w:r w:rsidRPr="003F5D2B">
              <w:rPr>
                <w:rFonts w:eastAsia="Times New Roman"/>
              </w:rPr>
              <w:t>Обозначение на к/к границ субрегионов Азии.</w:t>
            </w:r>
            <w:proofErr w:type="gramEnd"/>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8"/>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10</w:t>
            </w:r>
          </w:p>
        </w:tc>
        <w:tc>
          <w:tcPr>
            <w:tcW w:w="3527" w:type="dxa"/>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Китай: Территория. Население</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 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Тема 7. Пар 2 стр.246-248</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11</w:t>
            </w:r>
          </w:p>
        </w:tc>
        <w:tc>
          <w:tcPr>
            <w:tcW w:w="3527" w:type="dxa"/>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Китай: природные ресурсы и хозяйство.</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 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Тема 7. Пар 2 стр.248-254</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top w:val="single" w:sz="4" w:space="0" w:color="auto"/>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12</w:t>
            </w:r>
          </w:p>
        </w:tc>
        <w:tc>
          <w:tcPr>
            <w:tcW w:w="3527" w:type="dxa"/>
            <w:tcBorders>
              <w:top w:val="single" w:sz="4" w:space="0" w:color="auto"/>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Япония</w:t>
            </w:r>
          </w:p>
        </w:tc>
        <w:tc>
          <w:tcPr>
            <w:tcW w:w="893" w:type="dxa"/>
            <w:gridSpan w:val="2"/>
            <w:tcBorders>
              <w:top w:val="single" w:sz="4" w:space="0" w:color="auto"/>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 ч.</w:t>
            </w:r>
          </w:p>
        </w:tc>
        <w:tc>
          <w:tcPr>
            <w:tcW w:w="2203"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Тема 7. Пар 3 стр.254</w:t>
            </w:r>
          </w:p>
        </w:tc>
        <w:tc>
          <w:tcPr>
            <w:tcW w:w="1034"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c>
          <w:tcPr>
            <w:tcW w:w="460" w:type="dxa"/>
            <w:gridSpan w:val="2"/>
            <w:tcBorders>
              <w:top w:val="single" w:sz="4" w:space="0" w:color="auto"/>
              <w:left w:val="single" w:sz="8" w:space="0" w:color="auto"/>
              <w:bottom w:val="single" w:sz="4" w:space="0" w:color="auto"/>
              <w:right w:val="single" w:sz="8" w:space="0" w:color="auto"/>
            </w:tcBorders>
            <w:vAlign w:val="center"/>
          </w:tcPr>
          <w:p w:rsidR="0016509D" w:rsidRPr="003F5D2B" w:rsidRDefault="0016509D" w:rsidP="00DF4032">
            <w:pPr>
              <w:pStyle w:val="a6"/>
            </w:pPr>
            <w:r w:rsidRPr="003F5D2B">
              <w:t>13</w:t>
            </w:r>
          </w:p>
        </w:tc>
        <w:tc>
          <w:tcPr>
            <w:tcW w:w="3527" w:type="dxa"/>
            <w:tcBorders>
              <w:top w:val="single" w:sz="4" w:space="0" w:color="auto"/>
              <w:bottom w:val="single" w:sz="4" w:space="0" w:color="auto"/>
              <w:right w:val="single" w:sz="8" w:space="0" w:color="auto"/>
            </w:tcBorders>
            <w:vAlign w:val="bottom"/>
          </w:tcPr>
          <w:p w:rsidR="0016509D" w:rsidRPr="003F5D2B" w:rsidRDefault="0016509D" w:rsidP="00DF4032">
            <w:pPr>
              <w:pStyle w:val="a6"/>
            </w:pPr>
            <w:r w:rsidRPr="003F5D2B">
              <w:rPr>
                <w:rFonts w:eastAsia="Times New Roman"/>
              </w:rPr>
              <w:t>Индия: природные ресурсы, население и хозяйство.</w:t>
            </w:r>
          </w:p>
        </w:tc>
        <w:tc>
          <w:tcPr>
            <w:tcW w:w="893" w:type="dxa"/>
            <w:gridSpan w:val="2"/>
            <w:tcBorders>
              <w:top w:val="single" w:sz="4" w:space="0" w:color="auto"/>
              <w:bottom w:val="single" w:sz="4" w:space="0" w:color="auto"/>
              <w:right w:val="single" w:sz="8" w:space="0" w:color="auto"/>
            </w:tcBorders>
            <w:vAlign w:val="bottom"/>
          </w:tcPr>
          <w:p w:rsidR="0016509D" w:rsidRPr="003F5D2B" w:rsidRDefault="0016509D" w:rsidP="00DF4032">
            <w:pPr>
              <w:pStyle w:val="a6"/>
            </w:pPr>
            <w:r w:rsidRPr="003F5D2B">
              <w:t>1ч.</w:t>
            </w:r>
          </w:p>
        </w:tc>
        <w:tc>
          <w:tcPr>
            <w:tcW w:w="2203" w:type="dxa"/>
            <w:tcBorders>
              <w:top w:val="single" w:sz="4" w:space="0" w:color="auto"/>
              <w:bottom w:val="single" w:sz="4"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Тема 7 пар. 4 стр. 263</w:t>
            </w:r>
          </w:p>
        </w:tc>
        <w:tc>
          <w:tcPr>
            <w:tcW w:w="1034" w:type="dxa"/>
            <w:tcBorders>
              <w:top w:val="single" w:sz="4" w:space="0" w:color="auto"/>
              <w:bottom w:val="single" w:sz="4" w:space="0" w:color="auto"/>
              <w:right w:val="single" w:sz="8" w:space="0" w:color="auto"/>
            </w:tcBorders>
          </w:tcPr>
          <w:p w:rsidR="0016509D" w:rsidRPr="003F5D2B" w:rsidRDefault="0016509D" w:rsidP="00DF4032">
            <w:pPr>
              <w:pStyle w:val="a6"/>
              <w:rPr>
                <w:rFonts w:eastAsia="Times New Roman"/>
              </w:rPr>
            </w:pPr>
          </w:p>
        </w:tc>
        <w:tc>
          <w:tcPr>
            <w:tcW w:w="1033" w:type="dxa"/>
            <w:tcBorders>
              <w:top w:val="single" w:sz="4" w:space="0" w:color="auto"/>
              <w:bottom w:val="single" w:sz="4" w:space="0" w:color="auto"/>
              <w:right w:val="single" w:sz="8" w:space="0" w:color="auto"/>
            </w:tcBorders>
          </w:tcPr>
          <w:p w:rsidR="0016509D" w:rsidRPr="003F5D2B" w:rsidRDefault="0016509D" w:rsidP="00DF4032">
            <w:pPr>
              <w:pStyle w:val="a6"/>
              <w:rPr>
                <w:rFonts w:eastAsia="Times New Roman"/>
              </w:rPr>
            </w:pPr>
          </w:p>
        </w:tc>
        <w:tc>
          <w:tcPr>
            <w:tcW w:w="1199" w:type="dxa"/>
            <w:tcBorders>
              <w:top w:val="single" w:sz="4" w:space="0" w:color="auto"/>
              <w:bottom w:val="single" w:sz="4"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525"/>
        </w:trPr>
        <w:tc>
          <w:tcPr>
            <w:tcW w:w="460" w:type="dxa"/>
            <w:gridSpan w:val="2"/>
            <w:vMerge w:val="restart"/>
            <w:tcBorders>
              <w:top w:val="single" w:sz="4" w:space="0" w:color="auto"/>
              <w:left w:val="single" w:sz="8" w:space="0" w:color="auto"/>
              <w:bottom w:val="nil"/>
              <w:right w:val="single" w:sz="8" w:space="0" w:color="auto"/>
            </w:tcBorders>
            <w:vAlign w:val="center"/>
          </w:tcPr>
          <w:p w:rsidR="0016509D" w:rsidRPr="003F5D2B" w:rsidRDefault="0016509D" w:rsidP="00DF4032">
            <w:pPr>
              <w:pStyle w:val="a6"/>
            </w:pPr>
          </w:p>
          <w:p w:rsidR="0016509D" w:rsidRPr="003F5D2B" w:rsidRDefault="0016509D" w:rsidP="00DF4032">
            <w:pPr>
              <w:pStyle w:val="a6"/>
            </w:pPr>
            <w:r w:rsidRPr="003F5D2B">
              <w:t>14</w:t>
            </w:r>
          </w:p>
        </w:tc>
        <w:tc>
          <w:tcPr>
            <w:tcW w:w="3527" w:type="dxa"/>
            <w:vMerge w:val="restart"/>
            <w:tcBorders>
              <w:top w:val="single" w:sz="4" w:space="0" w:color="auto"/>
              <w:bottom w:val="nil"/>
              <w:right w:val="single" w:sz="8" w:space="0" w:color="auto"/>
            </w:tcBorders>
            <w:vAlign w:val="center"/>
          </w:tcPr>
          <w:p w:rsidR="0016509D" w:rsidRPr="003F5D2B" w:rsidRDefault="0016509D" w:rsidP="00DF4032">
            <w:pPr>
              <w:pStyle w:val="a6"/>
              <w:rPr>
                <w:rFonts w:eastAsia="Times New Roman"/>
              </w:rPr>
            </w:pPr>
            <w:r w:rsidRPr="003F5D2B">
              <w:rPr>
                <w:rFonts w:eastAsia="Times New Roman"/>
              </w:rPr>
              <w:t>Австралия и Океания.</w:t>
            </w:r>
          </w:p>
          <w:p w:rsidR="0016509D" w:rsidRPr="003F5D2B" w:rsidRDefault="0016509D" w:rsidP="00DF4032">
            <w:pPr>
              <w:pStyle w:val="a6"/>
            </w:pPr>
          </w:p>
        </w:tc>
        <w:tc>
          <w:tcPr>
            <w:tcW w:w="893" w:type="dxa"/>
            <w:gridSpan w:val="2"/>
            <w:tcBorders>
              <w:top w:val="single" w:sz="4" w:space="0" w:color="auto"/>
              <w:bottom w:val="nil"/>
              <w:right w:val="single" w:sz="8" w:space="0" w:color="auto"/>
            </w:tcBorders>
            <w:vAlign w:val="bottom"/>
          </w:tcPr>
          <w:p w:rsidR="0016509D" w:rsidRPr="003F5D2B" w:rsidRDefault="0016509D" w:rsidP="00DF4032">
            <w:pPr>
              <w:pStyle w:val="a6"/>
            </w:pPr>
          </w:p>
        </w:tc>
        <w:tc>
          <w:tcPr>
            <w:tcW w:w="2203" w:type="dxa"/>
            <w:vMerge w:val="restart"/>
            <w:tcBorders>
              <w:top w:val="single" w:sz="4" w:space="0" w:color="auto"/>
              <w:bottom w:val="nil"/>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Тема</w:t>
            </w:r>
            <w:proofErr w:type="gramStart"/>
            <w:r w:rsidRPr="003F5D2B">
              <w:rPr>
                <w:rFonts w:eastAsia="Times New Roman"/>
              </w:rPr>
              <w:t>7</w:t>
            </w:r>
            <w:proofErr w:type="gramEnd"/>
            <w:r w:rsidRPr="003F5D2B">
              <w:rPr>
                <w:rFonts w:eastAsia="Times New Roman"/>
              </w:rPr>
              <w:t>. Пар. 5 стр. 271</w:t>
            </w:r>
          </w:p>
          <w:p w:rsidR="0016509D" w:rsidRPr="003F5D2B" w:rsidRDefault="0016509D" w:rsidP="00DF4032">
            <w:pPr>
              <w:pStyle w:val="a6"/>
              <w:rPr>
                <w:rFonts w:eastAsia="Times New Roman"/>
              </w:rPr>
            </w:pPr>
            <w:r w:rsidRPr="003F5D2B">
              <w:rPr>
                <w:rFonts w:eastAsia="Times New Roman"/>
              </w:rPr>
              <w:t>Характеристика природно-ресурсного потенциала по картам-атласа</w:t>
            </w:r>
            <w:proofErr w:type="gramStart"/>
            <w:r w:rsidRPr="003F5D2B">
              <w:rPr>
                <w:rFonts w:eastAsia="Times New Roman"/>
              </w:rPr>
              <w:t>.(</w:t>
            </w:r>
            <w:proofErr w:type="gramEnd"/>
            <w:r w:rsidRPr="003F5D2B">
              <w:rPr>
                <w:rFonts w:eastAsia="Times New Roman"/>
              </w:rPr>
              <w:t>п/р)</w:t>
            </w:r>
          </w:p>
        </w:tc>
        <w:tc>
          <w:tcPr>
            <w:tcW w:w="1034" w:type="dxa"/>
            <w:vMerge w:val="restart"/>
            <w:tcBorders>
              <w:top w:val="single" w:sz="4" w:space="0" w:color="auto"/>
              <w:bottom w:val="nil"/>
              <w:right w:val="single" w:sz="8" w:space="0" w:color="auto"/>
            </w:tcBorders>
          </w:tcPr>
          <w:p w:rsidR="0016509D" w:rsidRPr="003F5D2B" w:rsidRDefault="0016509D" w:rsidP="00DF4032">
            <w:pPr>
              <w:pStyle w:val="a6"/>
              <w:rPr>
                <w:rFonts w:eastAsia="Times New Roman"/>
              </w:rPr>
            </w:pPr>
            <w:proofErr w:type="gramStart"/>
            <w:r w:rsidRPr="003F5D2B">
              <w:rPr>
                <w:rFonts w:eastAsia="Times New Roman"/>
              </w:rPr>
              <w:t>П</w:t>
            </w:r>
            <w:proofErr w:type="gramEnd"/>
            <w:r w:rsidRPr="003F5D2B">
              <w:rPr>
                <w:rFonts w:eastAsia="Times New Roman"/>
              </w:rPr>
              <w:t>/Р2</w:t>
            </w:r>
          </w:p>
        </w:tc>
        <w:tc>
          <w:tcPr>
            <w:tcW w:w="1033" w:type="dxa"/>
            <w:vMerge w:val="restart"/>
            <w:tcBorders>
              <w:top w:val="single" w:sz="4" w:space="0" w:color="auto"/>
              <w:bottom w:val="nil"/>
              <w:right w:val="single" w:sz="8" w:space="0" w:color="auto"/>
            </w:tcBorders>
          </w:tcPr>
          <w:p w:rsidR="0016509D" w:rsidRPr="003F5D2B" w:rsidRDefault="0016509D" w:rsidP="00DF4032">
            <w:pPr>
              <w:pStyle w:val="a6"/>
              <w:rPr>
                <w:rFonts w:eastAsia="Times New Roman"/>
              </w:rPr>
            </w:pPr>
          </w:p>
        </w:tc>
        <w:tc>
          <w:tcPr>
            <w:tcW w:w="1199" w:type="dxa"/>
            <w:tcBorders>
              <w:top w:val="single" w:sz="4" w:space="0" w:color="auto"/>
              <w:bottom w:val="nil"/>
              <w:right w:val="single" w:sz="8" w:space="0" w:color="auto"/>
            </w:tcBorders>
          </w:tcPr>
          <w:p w:rsidR="0016509D" w:rsidRPr="003F5D2B" w:rsidRDefault="0016509D" w:rsidP="00DF4032">
            <w:pPr>
              <w:pStyle w:val="a6"/>
              <w:rPr>
                <w:rFonts w:eastAsia="Times New Roman"/>
              </w:rPr>
            </w:pPr>
          </w:p>
        </w:tc>
      </w:tr>
      <w:tr w:rsidR="0016509D" w:rsidTr="00DF4032">
        <w:trPr>
          <w:trHeight w:val="269"/>
        </w:trPr>
        <w:tc>
          <w:tcPr>
            <w:tcW w:w="460" w:type="dxa"/>
            <w:gridSpan w:val="2"/>
            <w:vMerge/>
            <w:tcBorders>
              <w:left w:val="single" w:sz="8" w:space="0" w:color="auto"/>
              <w:bottom w:val="single" w:sz="8" w:space="0" w:color="auto"/>
              <w:right w:val="single" w:sz="8" w:space="0" w:color="auto"/>
            </w:tcBorders>
            <w:vAlign w:val="bottom"/>
          </w:tcPr>
          <w:p w:rsidR="0016509D" w:rsidRPr="003F5D2B" w:rsidRDefault="0016509D" w:rsidP="00DF4032">
            <w:pPr>
              <w:pStyle w:val="a6"/>
            </w:pPr>
          </w:p>
        </w:tc>
        <w:tc>
          <w:tcPr>
            <w:tcW w:w="3527" w:type="dxa"/>
            <w:vMerge/>
            <w:tcBorders>
              <w:bottom w:val="single" w:sz="8" w:space="0" w:color="auto"/>
              <w:right w:val="single" w:sz="8" w:space="0" w:color="auto"/>
            </w:tcBorders>
            <w:vAlign w:val="bottom"/>
          </w:tcPr>
          <w:p w:rsidR="0016509D" w:rsidRPr="003F5D2B" w:rsidRDefault="0016509D" w:rsidP="00DF4032">
            <w:pPr>
              <w:pStyle w:val="a6"/>
            </w:pP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1ч.</w:t>
            </w:r>
          </w:p>
        </w:tc>
        <w:tc>
          <w:tcPr>
            <w:tcW w:w="2203" w:type="dxa"/>
            <w:vMerge/>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4" w:type="dxa"/>
            <w:vMerge/>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vMerge/>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9"/>
        </w:trPr>
        <w:tc>
          <w:tcPr>
            <w:tcW w:w="460" w:type="dxa"/>
            <w:gridSpan w:val="2"/>
            <w:tcBorders>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15</w:t>
            </w:r>
          </w:p>
        </w:tc>
        <w:tc>
          <w:tcPr>
            <w:tcW w:w="3527" w:type="dxa"/>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Урок-путешествие. Разработка маршрута туристической поездки по странам Зарубежной Азии</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Творческий проект.</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9"/>
        </w:trPr>
        <w:tc>
          <w:tcPr>
            <w:tcW w:w="460" w:type="dxa"/>
            <w:gridSpan w:val="2"/>
            <w:tcBorders>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16</w:t>
            </w:r>
          </w:p>
        </w:tc>
        <w:tc>
          <w:tcPr>
            <w:tcW w:w="3527" w:type="dxa"/>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Сравнительная характеристика ЭГП двух стран Зарубежной Азии (</w:t>
            </w:r>
            <w:proofErr w:type="gramStart"/>
            <w:r w:rsidRPr="003F5D2B">
              <w:rPr>
                <w:rFonts w:eastAsia="Times New Roman"/>
              </w:rPr>
              <w:t>П</w:t>
            </w:r>
            <w:proofErr w:type="gramEnd"/>
            <w:r w:rsidRPr="003F5D2B">
              <w:rPr>
                <w:rFonts w:eastAsia="Times New Roman"/>
              </w:rPr>
              <w:t>/Р)</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ПовторениеТ.7. п.1-5</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roofErr w:type="gramStart"/>
            <w:r w:rsidRPr="003F5D2B">
              <w:rPr>
                <w:rFonts w:eastAsia="Times New Roman"/>
              </w:rPr>
              <w:t>П</w:t>
            </w:r>
            <w:proofErr w:type="gramEnd"/>
            <w:r w:rsidRPr="003F5D2B">
              <w:rPr>
                <w:rFonts w:eastAsia="Times New Roman"/>
              </w:rPr>
              <w:t>/Р 3</w:t>
            </w: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9"/>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rPr>
                <w:i/>
              </w:rPr>
            </w:pPr>
          </w:p>
        </w:tc>
        <w:tc>
          <w:tcPr>
            <w:tcW w:w="3527" w:type="dxa"/>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Контроль знаний по теме</w:t>
            </w:r>
            <w:proofErr w:type="gramStart"/>
            <w:r w:rsidRPr="003F5D2B">
              <w:rPr>
                <w:rFonts w:eastAsia="Times New Roman"/>
              </w:rPr>
              <w:t>:З</w:t>
            </w:r>
            <w:proofErr w:type="gramEnd"/>
            <w:r w:rsidRPr="003F5D2B">
              <w:rPr>
                <w:rFonts w:eastAsia="Times New Roman"/>
              </w:rPr>
              <w:t>арубежная Азия(Тест)</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Конспект.</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К/</w:t>
            </w:r>
            <w:proofErr w:type="gramStart"/>
            <w:r w:rsidRPr="003F5D2B">
              <w:rPr>
                <w:rFonts w:eastAsia="Times New Roman"/>
              </w:rPr>
              <w:t>Р</w:t>
            </w:r>
            <w:proofErr w:type="gramEnd"/>
            <w:r w:rsidRPr="003F5D2B">
              <w:rPr>
                <w:rFonts w:eastAsia="Times New Roman"/>
              </w:rPr>
              <w:t xml:space="preserve"> 2</w:t>
            </w: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RPr="002879EE" w:rsidTr="00DF4032">
        <w:trPr>
          <w:trHeight w:val="540"/>
        </w:trPr>
        <w:tc>
          <w:tcPr>
            <w:tcW w:w="460" w:type="dxa"/>
            <w:gridSpan w:val="2"/>
            <w:tcBorders>
              <w:left w:val="single" w:sz="8" w:space="0" w:color="auto"/>
              <w:bottom w:val="single" w:sz="4"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rPr>
            </w:pPr>
          </w:p>
        </w:tc>
        <w:tc>
          <w:tcPr>
            <w:tcW w:w="3527" w:type="dxa"/>
            <w:tcBorders>
              <w:bottom w:val="single" w:sz="4"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r w:rsidRPr="003F5D2B">
              <w:rPr>
                <w:rFonts w:eastAsia="Times New Roman"/>
                <w:b/>
                <w:i/>
                <w:iCs/>
              </w:rPr>
              <w:t>Африка</w:t>
            </w:r>
          </w:p>
        </w:tc>
        <w:tc>
          <w:tcPr>
            <w:tcW w:w="893" w:type="dxa"/>
            <w:gridSpan w:val="2"/>
            <w:tcBorders>
              <w:bottom w:val="single" w:sz="4"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r w:rsidRPr="003F5D2B">
              <w:rPr>
                <w:rFonts w:eastAsia="Times New Roman"/>
                <w:b/>
                <w:i/>
              </w:rPr>
              <w:t>3 ч.</w:t>
            </w:r>
          </w:p>
        </w:tc>
        <w:tc>
          <w:tcPr>
            <w:tcW w:w="2203" w:type="dxa"/>
            <w:tcBorders>
              <w:bottom w:val="single" w:sz="4"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i/>
              </w:rPr>
            </w:pPr>
          </w:p>
          <w:p w:rsidR="0016509D" w:rsidRPr="003F5D2B" w:rsidRDefault="0016509D" w:rsidP="00DF4032">
            <w:pPr>
              <w:pStyle w:val="a6"/>
              <w:jc w:val="center"/>
              <w:rPr>
                <w:rFonts w:eastAsia="Times New Roman"/>
                <w:b/>
                <w:i/>
              </w:rPr>
            </w:pPr>
          </w:p>
        </w:tc>
        <w:tc>
          <w:tcPr>
            <w:tcW w:w="1034" w:type="dxa"/>
            <w:tcBorders>
              <w:bottom w:val="single" w:sz="4"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i/>
              </w:rPr>
            </w:pPr>
          </w:p>
        </w:tc>
        <w:tc>
          <w:tcPr>
            <w:tcW w:w="1033" w:type="dxa"/>
            <w:tcBorders>
              <w:bottom w:val="single" w:sz="4"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i/>
              </w:rPr>
            </w:pPr>
          </w:p>
        </w:tc>
        <w:tc>
          <w:tcPr>
            <w:tcW w:w="1199" w:type="dxa"/>
            <w:tcBorders>
              <w:bottom w:val="single" w:sz="4"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i/>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17</w:t>
            </w:r>
          </w:p>
        </w:tc>
        <w:tc>
          <w:tcPr>
            <w:tcW w:w="3527" w:type="dxa"/>
            <w:tcBorders>
              <w:bottom w:val="single" w:sz="8" w:space="0" w:color="auto"/>
              <w:right w:val="single" w:sz="8" w:space="0" w:color="auto"/>
            </w:tcBorders>
            <w:vAlign w:val="center"/>
          </w:tcPr>
          <w:p w:rsidR="0016509D" w:rsidRPr="003F5D2B" w:rsidRDefault="0016509D" w:rsidP="00DF4032">
            <w:pPr>
              <w:pStyle w:val="a6"/>
            </w:pPr>
            <w:r w:rsidRPr="003F5D2B">
              <w:rPr>
                <w:rFonts w:eastAsia="Times New Roman"/>
              </w:rPr>
              <w:t>Общая характеристика Африки.</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 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Тема 8. Пар. 1</w:t>
            </w:r>
          </w:p>
          <w:p w:rsidR="0016509D" w:rsidRPr="003F5D2B" w:rsidRDefault="0016509D" w:rsidP="00DF4032">
            <w:pPr>
              <w:pStyle w:val="a6"/>
              <w:rPr>
                <w:rFonts w:eastAsia="Times New Roman"/>
              </w:rPr>
            </w:pPr>
            <w:r w:rsidRPr="003F5D2B">
              <w:rPr>
                <w:rFonts w:eastAsia="Times New Roman"/>
              </w:rPr>
              <w:t>Оценка по картам школьного атласа ресурсного потенциала одной из стра</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center"/>
          </w:tcPr>
          <w:p w:rsidR="0016509D" w:rsidRPr="003F5D2B" w:rsidRDefault="0016509D" w:rsidP="00DF4032">
            <w:pPr>
              <w:pStyle w:val="a6"/>
              <w:rPr>
                <w:rFonts w:eastAsia="Times New Roman"/>
              </w:rPr>
            </w:pPr>
            <w:r w:rsidRPr="003F5D2B">
              <w:rPr>
                <w:rFonts w:eastAsia="Times New Roman"/>
              </w:rPr>
              <w:t>18</w:t>
            </w:r>
          </w:p>
        </w:tc>
        <w:tc>
          <w:tcPr>
            <w:tcW w:w="3527" w:type="dxa"/>
            <w:tcBorders>
              <w:bottom w:val="single" w:sz="8" w:space="0" w:color="auto"/>
              <w:right w:val="single" w:sz="8" w:space="0" w:color="auto"/>
            </w:tcBorders>
            <w:vAlign w:val="center"/>
          </w:tcPr>
          <w:p w:rsidR="0016509D" w:rsidRPr="003F5D2B" w:rsidRDefault="0016509D" w:rsidP="00DF4032">
            <w:pPr>
              <w:pStyle w:val="a6"/>
            </w:pPr>
            <w:r w:rsidRPr="003F5D2B">
              <w:rPr>
                <w:rFonts w:eastAsia="Times New Roman"/>
              </w:rPr>
              <w:t>Различия регионов Африки.</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 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Тема 8 пар. 2 Подборка рекламно-информационных материалов для обоснования деятельности туристич. Фирмы в одном из субрегионов Африки</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19</w:t>
            </w:r>
          </w:p>
        </w:tc>
        <w:tc>
          <w:tcPr>
            <w:tcW w:w="3527" w:type="dxa"/>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Урок-практикум. Обзор рекламно-информационных материалов для обоснования деятельности туристич. Фирмы в одном из субрегионов Африки</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roofErr w:type="gramStart"/>
            <w:r w:rsidRPr="003F5D2B">
              <w:rPr>
                <w:rFonts w:eastAsia="Times New Roman"/>
              </w:rPr>
              <w:t>П</w:t>
            </w:r>
            <w:proofErr w:type="gramEnd"/>
            <w:r w:rsidRPr="003F5D2B">
              <w:rPr>
                <w:rFonts w:eastAsia="Times New Roman"/>
              </w:rPr>
              <w:t>/Р 4</w:t>
            </w: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345"/>
        </w:trPr>
        <w:tc>
          <w:tcPr>
            <w:tcW w:w="460" w:type="dxa"/>
            <w:gridSpan w:val="2"/>
            <w:tcBorders>
              <w:left w:val="single" w:sz="8" w:space="0" w:color="auto"/>
              <w:bottom w:val="single" w:sz="4"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p>
        </w:tc>
        <w:tc>
          <w:tcPr>
            <w:tcW w:w="3527" w:type="dxa"/>
            <w:tcBorders>
              <w:bottom w:val="single" w:sz="4"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r w:rsidRPr="003F5D2B">
              <w:rPr>
                <w:rFonts w:eastAsia="Times New Roman"/>
                <w:b/>
                <w:i/>
                <w:iCs/>
                <w:w w:val="99"/>
              </w:rPr>
              <w:t>Северная Америка</w:t>
            </w:r>
          </w:p>
        </w:tc>
        <w:tc>
          <w:tcPr>
            <w:tcW w:w="893" w:type="dxa"/>
            <w:gridSpan w:val="2"/>
            <w:tcBorders>
              <w:bottom w:val="single" w:sz="4"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r>
              <w:rPr>
                <w:rFonts w:eastAsia="Times New Roman"/>
                <w:b/>
                <w:i/>
              </w:rPr>
              <w:t xml:space="preserve">7 </w:t>
            </w:r>
            <w:r w:rsidRPr="003F5D2B">
              <w:rPr>
                <w:rFonts w:eastAsia="Times New Roman"/>
                <w:b/>
                <w:i/>
              </w:rPr>
              <w:t>ч.</w:t>
            </w:r>
          </w:p>
        </w:tc>
        <w:tc>
          <w:tcPr>
            <w:tcW w:w="2203" w:type="dxa"/>
            <w:tcBorders>
              <w:bottom w:val="single" w:sz="4"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tc>
        <w:tc>
          <w:tcPr>
            <w:tcW w:w="1034" w:type="dxa"/>
            <w:tcBorders>
              <w:bottom w:val="single" w:sz="4"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p w:rsidR="0016509D" w:rsidRPr="003F5D2B" w:rsidRDefault="0016509D" w:rsidP="00DF4032">
            <w:pPr>
              <w:pStyle w:val="a6"/>
              <w:jc w:val="center"/>
              <w:rPr>
                <w:rFonts w:eastAsia="Times New Roman"/>
                <w:b/>
              </w:rPr>
            </w:pPr>
          </w:p>
        </w:tc>
        <w:tc>
          <w:tcPr>
            <w:tcW w:w="1033" w:type="dxa"/>
            <w:tcBorders>
              <w:bottom w:val="single" w:sz="4"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tc>
        <w:tc>
          <w:tcPr>
            <w:tcW w:w="1199" w:type="dxa"/>
            <w:tcBorders>
              <w:bottom w:val="single" w:sz="4"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rPr>
            </w:pPr>
          </w:p>
        </w:tc>
      </w:tr>
      <w:tr w:rsidR="0016509D" w:rsidTr="00DF4032">
        <w:trPr>
          <w:trHeight w:val="266"/>
        </w:trPr>
        <w:tc>
          <w:tcPr>
            <w:tcW w:w="460" w:type="dxa"/>
            <w:gridSpan w:val="2"/>
            <w:tcBorders>
              <w:top w:val="single" w:sz="4" w:space="0" w:color="auto"/>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20</w:t>
            </w:r>
          </w:p>
        </w:tc>
        <w:tc>
          <w:tcPr>
            <w:tcW w:w="3527" w:type="dxa"/>
            <w:tcBorders>
              <w:top w:val="single" w:sz="4" w:space="0" w:color="auto"/>
              <w:bottom w:val="single" w:sz="8" w:space="0" w:color="auto"/>
              <w:right w:val="single" w:sz="8" w:space="0" w:color="auto"/>
            </w:tcBorders>
            <w:vAlign w:val="center"/>
          </w:tcPr>
          <w:p w:rsidR="0016509D" w:rsidRPr="003F5D2B" w:rsidRDefault="0016509D" w:rsidP="00DF4032">
            <w:pPr>
              <w:pStyle w:val="a6"/>
            </w:pPr>
            <w:r w:rsidRPr="003F5D2B">
              <w:rPr>
                <w:rFonts w:eastAsia="Times New Roman"/>
              </w:rPr>
              <w:t>Общая характеристика США</w:t>
            </w:r>
          </w:p>
        </w:tc>
        <w:tc>
          <w:tcPr>
            <w:tcW w:w="893" w:type="dxa"/>
            <w:gridSpan w:val="2"/>
            <w:tcBorders>
              <w:top w:val="single" w:sz="4" w:space="0" w:color="auto"/>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1ч.</w:t>
            </w:r>
          </w:p>
        </w:tc>
        <w:tc>
          <w:tcPr>
            <w:tcW w:w="2203"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Тема 9 пар.1 стр.306-313</w:t>
            </w:r>
          </w:p>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p>
        </w:tc>
        <w:tc>
          <w:tcPr>
            <w:tcW w:w="1034"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21</w:t>
            </w:r>
          </w:p>
        </w:tc>
        <w:tc>
          <w:tcPr>
            <w:tcW w:w="3527" w:type="dxa"/>
            <w:tcBorders>
              <w:bottom w:val="single" w:sz="8" w:space="0" w:color="auto"/>
              <w:right w:val="single" w:sz="8" w:space="0" w:color="auto"/>
            </w:tcBorders>
            <w:vAlign w:val="center"/>
          </w:tcPr>
          <w:p w:rsidR="0016509D" w:rsidRPr="003F5D2B" w:rsidRDefault="0016509D" w:rsidP="00DF4032">
            <w:pPr>
              <w:pStyle w:val="a6"/>
              <w:rPr>
                <w:rFonts w:eastAsia="Times New Roman"/>
              </w:rPr>
            </w:pPr>
            <w:r w:rsidRPr="003F5D2B">
              <w:rPr>
                <w:rFonts w:eastAsia="Times New Roman"/>
              </w:rPr>
              <w:t>Природные ресурсы</w:t>
            </w:r>
            <w:proofErr w:type="gramStart"/>
            <w:r w:rsidRPr="003F5D2B">
              <w:rPr>
                <w:rFonts w:eastAsia="Times New Roman"/>
              </w:rPr>
              <w:t>.Г</w:t>
            </w:r>
            <w:proofErr w:type="gramEnd"/>
            <w:r w:rsidRPr="003F5D2B">
              <w:rPr>
                <w:rFonts w:eastAsia="Times New Roman"/>
              </w:rPr>
              <w:t>еография Промышленности США</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Тема 9 пар.1 стр.313-317</w:t>
            </w:r>
          </w:p>
          <w:p w:rsidR="0016509D" w:rsidRPr="003F5D2B" w:rsidRDefault="0016509D" w:rsidP="00DF4032">
            <w:pPr>
              <w:pStyle w:val="a6"/>
              <w:rPr>
                <w:rFonts w:eastAsia="Times New Roman"/>
              </w:rPr>
            </w:pP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22</w:t>
            </w:r>
          </w:p>
        </w:tc>
        <w:tc>
          <w:tcPr>
            <w:tcW w:w="3527" w:type="dxa"/>
            <w:tcBorders>
              <w:bottom w:val="single" w:sz="8" w:space="0" w:color="auto"/>
              <w:right w:val="single" w:sz="8" w:space="0" w:color="auto"/>
            </w:tcBorders>
            <w:vAlign w:val="center"/>
          </w:tcPr>
          <w:p w:rsidR="0016509D" w:rsidRPr="003F5D2B" w:rsidRDefault="0016509D" w:rsidP="00DF4032">
            <w:pPr>
              <w:pStyle w:val="a6"/>
              <w:rPr>
                <w:rFonts w:eastAsia="Times New Roman"/>
              </w:rPr>
            </w:pPr>
            <w:r w:rsidRPr="003F5D2B">
              <w:rPr>
                <w:rFonts w:eastAsia="Times New Roman"/>
              </w:rPr>
              <w:t>География сельского хозяйства. Транспорт. Торговля.</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Стр. 317-320</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23</w:t>
            </w:r>
          </w:p>
        </w:tc>
        <w:tc>
          <w:tcPr>
            <w:tcW w:w="3527" w:type="dxa"/>
            <w:tcBorders>
              <w:bottom w:val="single" w:sz="8" w:space="0" w:color="auto"/>
              <w:right w:val="single" w:sz="8" w:space="0" w:color="auto"/>
            </w:tcBorders>
            <w:vAlign w:val="center"/>
          </w:tcPr>
          <w:p w:rsidR="0016509D" w:rsidRPr="003F5D2B" w:rsidRDefault="0016509D" w:rsidP="00DF4032">
            <w:pPr>
              <w:pStyle w:val="a6"/>
              <w:rPr>
                <w:rFonts w:eastAsia="Times New Roman"/>
              </w:rPr>
            </w:pPr>
            <w:r w:rsidRPr="003F5D2B">
              <w:rPr>
                <w:rFonts w:eastAsia="Times New Roman"/>
              </w:rPr>
              <w:t>Урок-путешествие. Рекреационные ресурсы США. Отдых и туризм.</w:t>
            </w:r>
          </w:p>
        </w:tc>
        <w:tc>
          <w:tcPr>
            <w:tcW w:w="893" w:type="dxa"/>
            <w:gridSpan w:val="2"/>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1ч.</w:t>
            </w:r>
          </w:p>
        </w:tc>
        <w:tc>
          <w:tcPr>
            <w:tcW w:w="2203" w:type="dxa"/>
            <w:tcBorders>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Разработка маршрутов для отдыха и туризма в США.</w:t>
            </w:r>
          </w:p>
        </w:tc>
        <w:tc>
          <w:tcPr>
            <w:tcW w:w="1034"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6"/>
        </w:trPr>
        <w:tc>
          <w:tcPr>
            <w:tcW w:w="460" w:type="dxa"/>
            <w:gridSpan w:val="2"/>
            <w:tcBorders>
              <w:top w:val="single" w:sz="4" w:space="0" w:color="auto"/>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24</w:t>
            </w:r>
          </w:p>
        </w:tc>
        <w:tc>
          <w:tcPr>
            <w:tcW w:w="3527" w:type="dxa"/>
            <w:tcBorders>
              <w:top w:val="single" w:sz="4" w:space="0" w:color="auto"/>
              <w:bottom w:val="single" w:sz="8" w:space="0" w:color="auto"/>
              <w:right w:val="single" w:sz="8" w:space="0" w:color="auto"/>
            </w:tcBorders>
            <w:vAlign w:val="center"/>
          </w:tcPr>
          <w:p w:rsidR="0016509D" w:rsidRPr="003F5D2B" w:rsidRDefault="0016509D" w:rsidP="00DF4032">
            <w:pPr>
              <w:pStyle w:val="a6"/>
              <w:rPr>
                <w:rFonts w:eastAsia="Times New Roman"/>
              </w:rPr>
            </w:pPr>
            <w:r w:rsidRPr="003F5D2B">
              <w:rPr>
                <w:rFonts w:eastAsia="Times New Roman"/>
              </w:rPr>
              <w:t>Макрорегионы США</w:t>
            </w:r>
          </w:p>
          <w:p w:rsidR="0016509D" w:rsidRPr="003F5D2B" w:rsidRDefault="0016509D" w:rsidP="00DF4032">
            <w:pPr>
              <w:pStyle w:val="a6"/>
            </w:pPr>
            <w:r w:rsidRPr="003F5D2B">
              <w:rPr>
                <w:rFonts w:eastAsia="Times New Roman"/>
              </w:rPr>
              <w:t>(</w:t>
            </w:r>
            <w:proofErr w:type="gramStart"/>
            <w:r w:rsidRPr="003F5D2B">
              <w:rPr>
                <w:rFonts w:eastAsia="Times New Roman"/>
              </w:rPr>
              <w:t>П</w:t>
            </w:r>
            <w:proofErr w:type="gramEnd"/>
            <w:r w:rsidRPr="003F5D2B">
              <w:rPr>
                <w:rFonts w:eastAsia="Times New Roman"/>
              </w:rPr>
              <w:t>/Р на к/к)</w:t>
            </w:r>
          </w:p>
        </w:tc>
        <w:tc>
          <w:tcPr>
            <w:tcW w:w="893" w:type="dxa"/>
            <w:gridSpan w:val="2"/>
            <w:tcBorders>
              <w:top w:val="single" w:sz="4" w:space="0" w:color="auto"/>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1ч.</w:t>
            </w:r>
          </w:p>
        </w:tc>
        <w:tc>
          <w:tcPr>
            <w:tcW w:w="2203"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Тема 9 пар.2 стр. 321</w:t>
            </w:r>
          </w:p>
          <w:p w:rsidR="0016509D" w:rsidRPr="003F5D2B" w:rsidRDefault="0016509D" w:rsidP="00DF4032">
            <w:pPr>
              <w:pStyle w:val="a6"/>
              <w:rPr>
                <w:rFonts w:eastAsia="Times New Roman"/>
              </w:rPr>
            </w:pPr>
            <w:proofErr w:type="gramStart"/>
            <w:r w:rsidRPr="003F5D2B">
              <w:rPr>
                <w:rFonts w:eastAsia="Times New Roman"/>
              </w:rPr>
              <w:t>Обозначение на к/к границ субрегионов США</w:t>
            </w:r>
            <w:proofErr w:type="gramEnd"/>
          </w:p>
        </w:tc>
        <w:tc>
          <w:tcPr>
            <w:tcW w:w="1034"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roofErr w:type="gramStart"/>
            <w:r w:rsidRPr="003F5D2B">
              <w:rPr>
                <w:rFonts w:eastAsia="Times New Roman"/>
              </w:rPr>
              <w:t>П</w:t>
            </w:r>
            <w:proofErr w:type="gramEnd"/>
            <w:r w:rsidRPr="003F5D2B">
              <w:rPr>
                <w:rFonts w:eastAsia="Times New Roman"/>
              </w:rPr>
              <w:t>/Р 5</w:t>
            </w:r>
          </w:p>
        </w:tc>
        <w:tc>
          <w:tcPr>
            <w:tcW w:w="1033"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68"/>
        </w:trPr>
        <w:tc>
          <w:tcPr>
            <w:tcW w:w="460" w:type="dxa"/>
            <w:gridSpan w:val="2"/>
            <w:tcBorders>
              <w:top w:val="single" w:sz="4" w:space="0" w:color="auto"/>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25</w:t>
            </w:r>
          </w:p>
        </w:tc>
        <w:tc>
          <w:tcPr>
            <w:tcW w:w="3527" w:type="dxa"/>
            <w:tcBorders>
              <w:top w:val="single" w:sz="4" w:space="0" w:color="auto"/>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Канада.</w:t>
            </w:r>
          </w:p>
        </w:tc>
        <w:tc>
          <w:tcPr>
            <w:tcW w:w="893" w:type="dxa"/>
            <w:gridSpan w:val="2"/>
            <w:tcBorders>
              <w:top w:val="single" w:sz="4" w:space="0" w:color="auto"/>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1ч.</w:t>
            </w:r>
          </w:p>
        </w:tc>
        <w:tc>
          <w:tcPr>
            <w:tcW w:w="2203"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Тема 9 пар. 3 стр. 326</w:t>
            </w:r>
          </w:p>
          <w:p w:rsidR="0016509D" w:rsidRPr="003F5D2B" w:rsidRDefault="0016509D" w:rsidP="00DF4032">
            <w:pPr>
              <w:pStyle w:val="a6"/>
              <w:rPr>
                <w:rFonts w:eastAsia="Times New Roman"/>
              </w:rPr>
            </w:pPr>
          </w:p>
        </w:tc>
        <w:tc>
          <w:tcPr>
            <w:tcW w:w="1034"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c>
          <w:tcPr>
            <w:tcW w:w="1033"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c>
          <w:tcPr>
            <w:tcW w:w="1199" w:type="dxa"/>
            <w:tcBorders>
              <w:top w:val="single" w:sz="4" w:space="0" w:color="auto"/>
              <w:bottom w:val="single" w:sz="8"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840"/>
        </w:trPr>
        <w:tc>
          <w:tcPr>
            <w:tcW w:w="460" w:type="dxa"/>
            <w:gridSpan w:val="2"/>
            <w:tcBorders>
              <w:left w:val="single" w:sz="8" w:space="0" w:color="auto"/>
              <w:bottom w:val="single" w:sz="4" w:space="0" w:color="auto"/>
              <w:right w:val="single" w:sz="8" w:space="0" w:color="auto"/>
            </w:tcBorders>
            <w:vAlign w:val="center"/>
          </w:tcPr>
          <w:p w:rsidR="0016509D" w:rsidRPr="003F5D2B" w:rsidRDefault="0016509D" w:rsidP="00DF4032">
            <w:pPr>
              <w:pStyle w:val="a6"/>
            </w:pPr>
            <w:r w:rsidRPr="003F5D2B">
              <w:t>26</w:t>
            </w:r>
          </w:p>
        </w:tc>
        <w:tc>
          <w:tcPr>
            <w:tcW w:w="3527" w:type="dxa"/>
            <w:tcBorders>
              <w:bottom w:val="single" w:sz="4" w:space="0" w:color="auto"/>
              <w:right w:val="single" w:sz="8" w:space="0" w:color="auto"/>
            </w:tcBorders>
            <w:vAlign w:val="center"/>
          </w:tcPr>
          <w:p w:rsidR="0016509D" w:rsidRPr="003F5D2B" w:rsidRDefault="0016509D" w:rsidP="00DF4032">
            <w:pPr>
              <w:pStyle w:val="a6"/>
            </w:pPr>
            <w:r w:rsidRPr="003F5D2B">
              <w:t>Проверочный тест по теме «США. Канада»</w:t>
            </w:r>
          </w:p>
        </w:tc>
        <w:tc>
          <w:tcPr>
            <w:tcW w:w="893" w:type="dxa"/>
            <w:gridSpan w:val="2"/>
            <w:tcBorders>
              <w:bottom w:val="single" w:sz="4" w:space="0" w:color="auto"/>
              <w:right w:val="single" w:sz="8" w:space="0" w:color="auto"/>
            </w:tcBorders>
            <w:vAlign w:val="center"/>
          </w:tcPr>
          <w:p w:rsidR="0016509D" w:rsidRPr="003F5D2B" w:rsidRDefault="0016509D" w:rsidP="00DF4032">
            <w:pPr>
              <w:pStyle w:val="a6"/>
            </w:pPr>
            <w:r w:rsidRPr="003F5D2B">
              <w:rPr>
                <w:rFonts w:eastAsia="Times New Roman"/>
              </w:rPr>
              <w:t>1ч.</w:t>
            </w:r>
          </w:p>
        </w:tc>
        <w:tc>
          <w:tcPr>
            <w:tcW w:w="2203" w:type="dxa"/>
            <w:tcBorders>
              <w:bottom w:val="single" w:sz="4"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Карты атласы, конспект.</w:t>
            </w:r>
          </w:p>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p>
        </w:tc>
        <w:tc>
          <w:tcPr>
            <w:tcW w:w="1034" w:type="dxa"/>
            <w:tcBorders>
              <w:bottom w:val="single" w:sz="4"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4"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К/Р</w:t>
            </w:r>
            <w:r>
              <w:rPr>
                <w:rFonts w:eastAsia="Times New Roman"/>
              </w:rPr>
              <w:t>3</w:t>
            </w:r>
          </w:p>
        </w:tc>
        <w:tc>
          <w:tcPr>
            <w:tcW w:w="1199" w:type="dxa"/>
            <w:tcBorders>
              <w:bottom w:val="single" w:sz="4" w:space="0" w:color="auto"/>
              <w:right w:val="single" w:sz="8" w:space="0" w:color="auto"/>
            </w:tcBorders>
          </w:tcPr>
          <w:p w:rsidR="0016509D" w:rsidRPr="003F5D2B" w:rsidRDefault="0016509D" w:rsidP="00DF4032">
            <w:pPr>
              <w:pStyle w:val="a6"/>
              <w:rPr>
                <w:rFonts w:eastAsia="Times New Roman"/>
              </w:rPr>
            </w:pPr>
          </w:p>
        </w:tc>
      </w:tr>
      <w:tr w:rsidR="0016509D" w:rsidRPr="00A910AA" w:rsidTr="00DF4032">
        <w:trPr>
          <w:trHeight w:val="266"/>
        </w:trPr>
        <w:tc>
          <w:tcPr>
            <w:tcW w:w="460" w:type="dxa"/>
            <w:gridSpan w:val="2"/>
            <w:tcBorders>
              <w:left w:val="single" w:sz="8" w:space="0" w:color="auto"/>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p>
        </w:tc>
        <w:tc>
          <w:tcPr>
            <w:tcW w:w="3527" w:type="dxa"/>
            <w:tcBorders>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r w:rsidRPr="003F5D2B">
              <w:rPr>
                <w:rFonts w:eastAsia="Times New Roman"/>
                <w:b/>
                <w:i/>
                <w:iCs/>
                <w:w w:val="99"/>
              </w:rPr>
              <w:t>Латинская Америка</w:t>
            </w:r>
          </w:p>
        </w:tc>
        <w:tc>
          <w:tcPr>
            <w:tcW w:w="893" w:type="dxa"/>
            <w:gridSpan w:val="2"/>
            <w:tcBorders>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r w:rsidRPr="003F5D2B">
              <w:rPr>
                <w:rFonts w:eastAsia="Times New Roman"/>
                <w:b/>
                <w:i/>
              </w:rPr>
              <w:t>3</w:t>
            </w:r>
            <w:r>
              <w:rPr>
                <w:rFonts w:eastAsia="Times New Roman"/>
                <w:b/>
                <w:i/>
              </w:rPr>
              <w:t xml:space="preserve"> </w:t>
            </w:r>
            <w:r w:rsidRPr="003F5D2B">
              <w:rPr>
                <w:rFonts w:eastAsia="Times New Roman"/>
                <w:b/>
                <w:i/>
              </w:rPr>
              <w:t>ч.</w:t>
            </w:r>
          </w:p>
        </w:tc>
        <w:tc>
          <w:tcPr>
            <w:tcW w:w="2203"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i/>
              </w:rPr>
            </w:pPr>
          </w:p>
          <w:p w:rsidR="0016509D" w:rsidRPr="003F5D2B" w:rsidRDefault="0016509D" w:rsidP="00DF4032">
            <w:pPr>
              <w:pStyle w:val="a6"/>
              <w:jc w:val="center"/>
              <w:rPr>
                <w:rFonts w:eastAsia="Times New Roman"/>
                <w:b/>
                <w:i/>
              </w:rPr>
            </w:pPr>
          </w:p>
        </w:tc>
        <w:tc>
          <w:tcPr>
            <w:tcW w:w="1034"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i/>
              </w:rPr>
            </w:pPr>
          </w:p>
        </w:tc>
        <w:tc>
          <w:tcPr>
            <w:tcW w:w="1033"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i/>
              </w:rPr>
            </w:pPr>
          </w:p>
        </w:tc>
        <w:tc>
          <w:tcPr>
            <w:tcW w:w="1199" w:type="dxa"/>
            <w:tcBorders>
              <w:bottom w:val="single" w:sz="8" w:space="0" w:color="auto"/>
              <w:right w:val="single" w:sz="8" w:space="0" w:color="auto"/>
            </w:tcBorders>
            <w:shd w:val="clear" w:color="auto" w:fill="D9D9D9" w:themeFill="background1" w:themeFillShade="D9"/>
          </w:tcPr>
          <w:p w:rsidR="0016509D" w:rsidRPr="003F5D2B" w:rsidRDefault="0016509D" w:rsidP="00DF4032">
            <w:pPr>
              <w:pStyle w:val="a6"/>
              <w:jc w:val="center"/>
              <w:rPr>
                <w:rFonts w:eastAsia="Times New Roman"/>
                <w:b/>
                <w:i/>
              </w:rPr>
            </w:pPr>
          </w:p>
        </w:tc>
      </w:tr>
      <w:tr w:rsidR="0016509D" w:rsidTr="00DF4032">
        <w:trPr>
          <w:trHeight w:val="105"/>
        </w:trPr>
        <w:tc>
          <w:tcPr>
            <w:tcW w:w="460" w:type="dxa"/>
            <w:gridSpan w:val="2"/>
            <w:tcBorders>
              <w:left w:val="single" w:sz="8" w:space="0" w:color="auto"/>
              <w:bottom w:val="single" w:sz="4" w:space="0" w:color="auto"/>
              <w:right w:val="single" w:sz="8" w:space="0" w:color="auto"/>
            </w:tcBorders>
            <w:vAlign w:val="center"/>
          </w:tcPr>
          <w:p w:rsidR="0016509D" w:rsidRPr="003F5D2B" w:rsidRDefault="0016509D" w:rsidP="00DF4032">
            <w:pPr>
              <w:pStyle w:val="a6"/>
            </w:pPr>
            <w:r w:rsidRPr="003F5D2B">
              <w:t>27</w:t>
            </w:r>
          </w:p>
        </w:tc>
        <w:tc>
          <w:tcPr>
            <w:tcW w:w="3527" w:type="dxa"/>
            <w:tcBorders>
              <w:bottom w:val="single" w:sz="4" w:space="0" w:color="auto"/>
              <w:right w:val="single" w:sz="8" w:space="0" w:color="auto"/>
            </w:tcBorders>
            <w:vAlign w:val="bottom"/>
          </w:tcPr>
          <w:p w:rsidR="0016509D" w:rsidRPr="003F5D2B" w:rsidRDefault="0016509D" w:rsidP="00DF4032">
            <w:pPr>
              <w:pStyle w:val="a6"/>
            </w:pPr>
            <w:r w:rsidRPr="003F5D2B">
              <w:rPr>
                <w:rFonts w:eastAsia="Times New Roman"/>
                <w:w w:val="99"/>
              </w:rPr>
              <w:t>Латинская Америка. Общая характеристика региона, особенности.</w:t>
            </w:r>
          </w:p>
        </w:tc>
        <w:tc>
          <w:tcPr>
            <w:tcW w:w="893" w:type="dxa"/>
            <w:gridSpan w:val="2"/>
            <w:tcBorders>
              <w:bottom w:val="single" w:sz="4" w:space="0" w:color="auto"/>
              <w:right w:val="single" w:sz="8" w:space="0" w:color="auto"/>
            </w:tcBorders>
            <w:vAlign w:val="bottom"/>
          </w:tcPr>
          <w:p w:rsidR="0016509D" w:rsidRPr="003F5D2B" w:rsidRDefault="0016509D" w:rsidP="00DF4032">
            <w:pPr>
              <w:pStyle w:val="a6"/>
            </w:pPr>
            <w:r w:rsidRPr="003F5D2B">
              <w:rPr>
                <w:rFonts w:eastAsia="Times New Roman"/>
              </w:rPr>
              <w:t>1ч.</w:t>
            </w:r>
          </w:p>
        </w:tc>
        <w:tc>
          <w:tcPr>
            <w:tcW w:w="2203" w:type="dxa"/>
            <w:tcBorders>
              <w:bottom w:val="single" w:sz="4" w:space="0" w:color="auto"/>
              <w:right w:val="single" w:sz="8" w:space="0" w:color="auto"/>
            </w:tcBorders>
          </w:tcPr>
          <w:p w:rsidR="0016509D" w:rsidRPr="003F5D2B" w:rsidRDefault="0016509D" w:rsidP="00DF4032">
            <w:pPr>
              <w:pStyle w:val="a6"/>
              <w:rPr>
                <w:rFonts w:eastAsia="Times New Roman"/>
              </w:rPr>
            </w:pPr>
            <w:r w:rsidRPr="003F5D2B">
              <w:rPr>
                <w:rFonts w:eastAsia="Times New Roman"/>
              </w:rPr>
              <w:t>Тема 10. Пар.1 стр. 340</w:t>
            </w:r>
          </w:p>
        </w:tc>
        <w:tc>
          <w:tcPr>
            <w:tcW w:w="1034" w:type="dxa"/>
            <w:tcBorders>
              <w:bottom w:val="single" w:sz="4" w:space="0" w:color="auto"/>
              <w:right w:val="single" w:sz="8" w:space="0" w:color="auto"/>
            </w:tcBorders>
          </w:tcPr>
          <w:p w:rsidR="0016509D" w:rsidRPr="003F5D2B" w:rsidRDefault="0016509D" w:rsidP="00DF4032">
            <w:pPr>
              <w:pStyle w:val="a6"/>
              <w:rPr>
                <w:rFonts w:eastAsia="Times New Roman"/>
              </w:rPr>
            </w:pPr>
          </w:p>
        </w:tc>
        <w:tc>
          <w:tcPr>
            <w:tcW w:w="1033" w:type="dxa"/>
            <w:tcBorders>
              <w:bottom w:val="single" w:sz="4" w:space="0" w:color="auto"/>
              <w:right w:val="single" w:sz="8" w:space="0" w:color="auto"/>
            </w:tcBorders>
          </w:tcPr>
          <w:p w:rsidR="0016509D" w:rsidRPr="003F5D2B" w:rsidRDefault="0016509D" w:rsidP="00DF4032">
            <w:pPr>
              <w:pStyle w:val="a6"/>
              <w:rPr>
                <w:rFonts w:eastAsia="Times New Roman"/>
              </w:rPr>
            </w:pPr>
          </w:p>
        </w:tc>
        <w:tc>
          <w:tcPr>
            <w:tcW w:w="1199" w:type="dxa"/>
            <w:tcBorders>
              <w:bottom w:val="single" w:sz="4" w:space="0" w:color="auto"/>
              <w:right w:val="single" w:sz="8" w:space="0" w:color="auto"/>
            </w:tcBorders>
          </w:tcPr>
          <w:p w:rsidR="0016509D" w:rsidRPr="003F5D2B" w:rsidRDefault="0016509D" w:rsidP="00DF4032">
            <w:pPr>
              <w:pStyle w:val="a6"/>
              <w:rPr>
                <w:rFonts w:eastAsia="Times New Roman"/>
              </w:rPr>
            </w:pPr>
          </w:p>
        </w:tc>
      </w:tr>
      <w:tr w:rsidR="0016509D" w:rsidTr="00DF4032">
        <w:trPr>
          <w:trHeight w:val="281"/>
        </w:trPr>
        <w:tc>
          <w:tcPr>
            <w:tcW w:w="460" w:type="dxa"/>
            <w:gridSpan w:val="2"/>
            <w:tcBorders>
              <w:top w:val="single" w:sz="8" w:space="0" w:color="auto"/>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28</w:t>
            </w:r>
          </w:p>
        </w:tc>
        <w:tc>
          <w:tcPr>
            <w:tcW w:w="3527" w:type="dxa"/>
            <w:tcBorders>
              <w:top w:val="single" w:sz="8" w:space="0" w:color="auto"/>
              <w:bottom w:val="single" w:sz="8" w:space="0" w:color="auto"/>
              <w:right w:val="single" w:sz="8" w:space="0" w:color="auto"/>
            </w:tcBorders>
            <w:vAlign w:val="bottom"/>
          </w:tcPr>
          <w:p w:rsidR="0016509D" w:rsidRPr="003F5D2B" w:rsidRDefault="0016509D" w:rsidP="00DF4032">
            <w:pPr>
              <w:pStyle w:val="a6"/>
            </w:pPr>
            <w:r w:rsidRPr="003F5D2B">
              <w:rPr>
                <w:rFonts w:eastAsia="Times New Roman"/>
              </w:rPr>
              <w:t>Население. Природные ресурсы и хозяйство стран. Составление картосхемы «Природные ресурсы субрегионов Латинской Америки</w:t>
            </w:r>
            <w:proofErr w:type="gramStart"/>
            <w:r w:rsidRPr="003F5D2B">
              <w:rPr>
                <w:rFonts w:eastAsia="Times New Roman"/>
              </w:rPr>
              <w:t>.(</w:t>
            </w:r>
            <w:proofErr w:type="gramEnd"/>
            <w:r w:rsidRPr="003F5D2B">
              <w:rPr>
                <w:rFonts w:eastAsia="Times New Roman"/>
              </w:rPr>
              <w:t>П/Р)</w:t>
            </w:r>
          </w:p>
        </w:tc>
        <w:tc>
          <w:tcPr>
            <w:tcW w:w="893" w:type="dxa"/>
            <w:gridSpan w:val="2"/>
            <w:tcBorders>
              <w:top w:val="single" w:sz="8" w:space="0" w:color="auto"/>
              <w:bottom w:val="single" w:sz="8" w:space="0" w:color="auto"/>
              <w:right w:val="single" w:sz="4" w:space="0" w:color="auto"/>
            </w:tcBorders>
            <w:vAlign w:val="bottom"/>
          </w:tcPr>
          <w:p w:rsidR="0016509D" w:rsidRPr="003F5D2B" w:rsidRDefault="0016509D" w:rsidP="00DF4032">
            <w:pPr>
              <w:pStyle w:val="a6"/>
            </w:pPr>
          </w:p>
          <w:p w:rsidR="0016509D" w:rsidRPr="003F5D2B" w:rsidRDefault="0016509D" w:rsidP="00DF4032">
            <w:pPr>
              <w:pStyle w:val="a6"/>
            </w:pPr>
            <w:r w:rsidRPr="003F5D2B">
              <w:t>1</w:t>
            </w:r>
            <w:r>
              <w:t>ч.</w:t>
            </w:r>
          </w:p>
        </w:tc>
        <w:tc>
          <w:tcPr>
            <w:tcW w:w="2203" w:type="dxa"/>
            <w:tcBorders>
              <w:top w:val="single" w:sz="8" w:space="0" w:color="auto"/>
              <w:left w:val="single" w:sz="4" w:space="0" w:color="auto"/>
              <w:bottom w:val="single" w:sz="8" w:space="0" w:color="auto"/>
            </w:tcBorders>
            <w:vAlign w:val="center"/>
          </w:tcPr>
          <w:p w:rsidR="0016509D" w:rsidRPr="003F5D2B" w:rsidRDefault="0016509D" w:rsidP="00DF4032">
            <w:pPr>
              <w:pStyle w:val="a6"/>
            </w:pPr>
            <w:r w:rsidRPr="003F5D2B">
              <w:rPr>
                <w:rFonts w:eastAsia="Times New Roman"/>
              </w:rPr>
              <w:t>Тема 10. Пар.1 стр. 340</w:t>
            </w:r>
          </w:p>
        </w:tc>
        <w:tc>
          <w:tcPr>
            <w:tcW w:w="1034" w:type="dxa"/>
            <w:tcBorders>
              <w:top w:val="single" w:sz="8" w:space="0" w:color="auto"/>
              <w:left w:val="single" w:sz="4" w:space="0" w:color="auto"/>
              <w:bottom w:val="single" w:sz="8" w:space="0" w:color="auto"/>
              <w:right w:val="single" w:sz="4" w:space="0" w:color="auto"/>
            </w:tcBorders>
            <w:vAlign w:val="center"/>
          </w:tcPr>
          <w:p w:rsidR="0016509D" w:rsidRPr="003F5D2B" w:rsidRDefault="0016509D" w:rsidP="00DF4032">
            <w:pPr>
              <w:pStyle w:val="a6"/>
            </w:pPr>
            <w:proofErr w:type="gramStart"/>
            <w:r w:rsidRPr="003F5D2B">
              <w:t>П</w:t>
            </w:r>
            <w:proofErr w:type="gramEnd"/>
            <w:r w:rsidRPr="003F5D2B">
              <w:t>/Р 6</w:t>
            </w:r>
          </w:p>
        </w:tc>
        <w:tc>
          <w:tcPr>
            <w:tcW w:w="1033" w:type="dxa"/>
            <w:tcBorders>
              <w:top w:val="single" w:sz="8" w:space="0" w:color="auto"/>
              <w:left w:val="single" w:sz="4" w:space="0" w:color="auto"/>
              <w:bottom w:val="single" w:sz="8" w:space="0" w:color="auto"/>
              <w:right w:val="single" w:sz="4" w:space="0" w:color="auto"/>
            </w:tcBorders>
            <w:vAlign w:val="bottom"/>
          </w:tcPr>
          <w:p w:rsidR="0016509D" w:rsidRPr="003F5D2B" w:rsidRDefault="0016509D" w:rsidP="00DF4032">
            <w:pPr>
              <w:pStyle w:val="a6"/>
            </w:pPr>
          </w:p>
        </w:tc>
        <w:tc>
          <w:tcPr>
            <w:tcW w:w="1199" w:type="dxa"/>
            <w:tcBorders>
              <w:top w:val="single" w:sz="8" w:space="0" w:color="auto"/>
              <w:left w:val="single" w:sz="4" w:space="0" w:color="auto"/>
              <w:bottom w:val="single" w:sz="8" w:space="0" w:color="auto"/>
              <w:right w:val="single" w:sz="4" w:space="0" w:color="auto"/>
            </w:tcBorders>
            <w:vAlign w:val="bottom"/>
          </w:tcPr>
          <w:p w:rsidR="0016509D" w:rsidRPr="003F5D2B" w:rsidRDefault="0016509D" w:rsidP="00DF4032">
            <w:pPr>
              <w:pStyle w:val="a6"/>
            </w:pPr>
          </w:p>
        </w:tc>
      </w:tr>
      <w:tr w:rsidR="0016509D" w:rsidTr="00DF4032">
        <w:trPr>
          <w:trHeight w:val="266"/>
        </w:trPr>
        <w:tc>
          <w:tcPr>
            <w:tcW w:w="460" w:type="dxa"/>
            <w:gridSpan w:val="2"/>
            <w:tcBorders>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29</w:t>
            </w:r>
          </w:p>
        </w:tc>
        <w:tc>
          <w:tcPr>
            <w:tcW w:w="3527" w:type="dxa"/>
            <w:tcBorders>
              <w:bottom w:val="single" w:sz="8" w:space="0" w:color="auto"/>
              <w:right w:val="single" w:sz="8" w:space="0" w:color="auto"/>
            </w:tcBorders>
            <w:vAlign w:val="bottom"/>
          </w:tcPr>
          <w:p w:rsidR="0016509D" w:rsidRPr="003F5D2B" w:rsidRDefault="0016509D" w:rsidP="00DF4032">
            <w:pPr>
              <w:pStyle w:val="a6"/>
              <w:rPr>
                <w:rFonts w:eastAsia="Times New Roman"/>
              </w:rPr>
            </w:pPr>
          </w:p>
          <w:p w:rsidR="0016509D" w:rsidRPr="003F5D2B" w:rsidRDefault="0016509D" w:rsidP="00DF4032">
            <w:pPr>
              <w:pStyle w:val="a6"/>
              <w:rPr>
                <w:rFonts w:eastAsia="Times New Roman"/>
              </w:rPr>
            </w:pPr>
            <w:r w:rsidRPr="003F5D2B">
              <w:rPr>
                <w:rFonts w:eastAsia="Times New Roman"/>
              </w:rPr>
              <w:t>Различия регионов. Бразилия.</w:t>
            </w:r>
          </w:p>
          <w:p w:rsidR="0016509D" w:rsidRPr="003F5D2B" w:rsidRDefault="0016509D" w:rsidP="00DF4032">
            <w:pPr>
              <w:pStyle w:val="a6"/>
            </w:pPr>
          </w:p>
        </w:tc>
        <w:tc>
          <w:tcPr>
            <w:tcW w:w="893" w:type="dxa"/>
            <w:gridSpan w:val="2"/>
            <w:tcBorders>
              <w:bottom w:val="single" w:sz="8" w:space="0" w:color="auto"/>
              <w:right w:val="single" w:sz="4" w:space="0" w:color="auto"/>
            </w:tcBorders>
            <w:vAlign w:val="bottom"/>
          </w:tcPr>
          <w:p w:rsidR="0016509D" w:rsidRPr="003F5D2B" w:rsidRDefault="0016509D" w:rsidP="00DF4032">
            <w:pPr>
              <w:pStyle w:val="a6"/>
            </w:pPr>
          </w:p>
          <w:p w:rsidR="0016509D" w:rsidRPr="003F5D2B" w:rsidRDefault="0016509D" w:rsidP="00DF4032">
            <w:pPr>
              <w:pStyle w:val="a6"/>
            </w:pPr>
            <w:r w:rsidRPr="003F5D2B">
              <w:t>1</w:t>
            </w:r>
            <w:r>
              <w:t>ч.</w:t>
            </w:r>
          </w:p>
        </w:tc>
        <w:tc>
          <w:tcPr>
            <w:tcW w:w="2203" w:type="dxa"/>
            <w:tcBorders>
              <w:left w:val="single" w:sz="4" w:space="0" w:color="auto"/>
              <w:bottom w:val="single" w:sz="8" w:space="0" w:color="auto"/>
              <w:right w:val="single" w:sz="4" w:space="0" w:color="auto"/>
            </w:tcBorders>
            <w:vAlign w:val="center"/>
          </w:tcPr>
          <w:p w:rsidR="0016509D" w:rsidRPr="003F5D2B" w:rsidRDefault="0016509D" w:rsidP="00DF4032">
            <w:pPr>
              <w:pStyle w:val="a6"/>
            </w:pPr>
            <w:r w:rsidRPr="003F5D2B">
              <w:t>Тема 10 пар.2 стр.349</w:t>
            </w:r>
          </w:p>
        </w:tc>
        <w:tc>
          <w:tcPr>
            <w:tcW w:w="1034"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c>
          <w:tcPr>
            <w:tcW w:w="1033"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c>
          <w:tcPr>
            <w:tcW w:w="1199"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r>
      <w:tr w:rsidR="0016509D" w:rsidRPr="00082ACB" w:rsidTr="00DF4032">
        <w:trPr>
          <w:trHeight w:val="266"/>
        </w:trPr>
        <w:tc>
          <w:tcPr>
            <w:tcW w:w="460" w:type="dxa"/>
            <w:gridSpan w:val="2"/>
            <w:tcBorders>
              <w:left w:val="single" w:sz="8" w:space="0" w:color="auto"/>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p>
        </w:tc>
        <w:tc>
          <w:tcPr>
            <w:tcW w:w="3527" w:type="dxa"/>
            <w:tcBorders>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i/>
              </w:rPr>
            </w:pPr>
            <w:r w:rsidRPr="003F5D2B">
              <w:rPr>
                <w:b/>
                <w:i/>
              </w:rPr>
              <w:t>Россия в современном мире</w:t>
            </w:r>
          </w:p>
        </w:tc>
        <w:tc>
          <w:tcPr>
            <w:tcW w:w="893" w:type="dxa"/>
            <w:gridSpan w:val="2"/>
            <w:tcBorders>
              <w:bottom w:val="single" w:sz="8" w:space="0" w:color="auto"/>
              <w:right w:val="single" w:sz="4" w:space="0" w:color="auto"/>
            </w:tcBorders>
            <w:shd w:val="clear" w:color="auto" w:fill="D9D9D9" w:themeFill="background1" w:themeFillShade="D9"/>
            <w:vAlign w:val="bottom"/>
          </w:tcPr>
          <w:p w:rsidR="0016509D" w:rsidRPr="003F5D2B" w:rsidRDefault="0016509D" w:rsidP="00DF4032">
            <w:pPr>
              <w:pStyle w:val="a6"/>
              <w:jc w:val="center"/>
              <w:rPr>
                <w:b/>
              </w:rPr>
            </w:pPr>
            <w:r w:rsidRPr="003F5D2B">
              <w:rPr>
                <w:b/>
              </w:rPr>
              <w:t>2</w:t>
            </w:r>
            <w:r>
              <w:rPr>
                <w:b/>
              </w:rPr>
              <w:t xml:space="preserve"> час</w:t>
            </w:r>
          </w:p>
        </w:tc>
        <w:tc>
          <w:tcPr>
            <w:tcW w:w="2203" w:type="dxa"/>
            <w:tcBorders>
              <w:left w:val="single" w:sz="4" w:space="0" w:color="auto"/>
              <w:bottom w:val="single" w:sz="8" w:space="0" w:color="auto"/>
              <w:right w:val="single" w:sz="4" w:space="0" w:color="auto"/>
            </w:tcBorders>
            <w:shd w:val="clear" w:color="auto" w:fill="D9D9D9" w:themeFill="background1" w:themeFillShade="D9"/>
            <w:vAlign w:val="bottom"/>
          </w:tcPr>
          <w:p w:rsidR="0016509D" w:rsidRDefault="0016509D" w:rsidP="00DF4032">
            <w:pPr>
              <w:pStyle w:val="a6"/>
              <w:jc w:val="center"/>
              <w:rPr>
                <w:b/>
              </w:rPr>
            </w:pPr>
          </w:p>
          <w:p w:rsidR="0016509D" w:rsidRPr="003F5D2B" w:rsidRDefault="0016509D" w:rsidP="00DF4032">
            <w:pPr>
              <w:pStyle w:val="a6"/>
              <w:jc w:val="center"/>
              <w:rPr>
                <w:b/>
              </w:rPr>
            </w:pPr>
          </w:p>
        </w:tc>
        <w:tc>
          <w:tcPr>
            <w:tcW w:w="1034" w:type="dxa"/>
            <w:tcBorders>
              <w:left w:val="single" w:sz="4" w:space="0" w:color="auto"/>
              <w:bottom w:val="single" w:sz="8" w:space="0" w:color="auto"/>
              <w:right w:val="single" w:sz="4" w:space="0" w:color="auto"/>
            </w:tcBorders>
            <w:shd w:val="clear" w:color="auto" w:fill="D9D9D9" w:themeFill="background1" w:themeFillShade="D9"/>
            <w:vAlign w:val="bottom"/>
          </w:tcPr>
          <w:p w:rsidR="0016509D" w:rsidRPr="003F5D2B" w:rsidRDefault="0016509D" w:rsidP="00DF4032">
            <w:pPr>
              <w:pStyle w:val="a6"/>
              <w:jc w:val="center"/>
              <w:rPr>
                <w:b/>
              </w:rPr>
            </w:pPr>
          </w:p>
        </w:tc>
        <w:tc>
          <w:tcPr>
            <w:tcW w:w="1033" w:type="dxa"/>
            <w:tcBorders>
              <w:left w:val="single" w:sz="4" w:space="0" w:color="auto"/>
              <w:bottom w:val="single" w:sz="8" w:space="0" w:color="auto"/>
              <w:right w:val="single" w:sz="4" w:space="0" w:color="auto"/>
            </w:tcBorders>
            <w:shd w:val="clear" w:color="auto" w:fill="D9D9D9" w:themeFill="background1" w:themeFillShade="D9"/>
            <w:vAlign w:val="bottom"/>
          </w:tcPr>
          <w:p w:rsidR="0016509D" w:rsidRPr="003F5D2B" w:rsidRDefault="0016509D" w:rsidP="00DF4032">
            <w:pPr>
              <w:pStyle w:val="a6"/>
              <w:jc w:val="center"/>
              <w:rPr>
                <w:b/>
              </w:rPr>
            </w:pPr>
          </w:p>
        </w:tc>
        <w:tc>
          <w:tcPr>
            <w:tcW w:w="1199" w:type="dxa"/>
            <w:tcBorders>
              <w:left w:val="single" w:sz="4" w:space="0" w:color="auto"/>
              <w:bottom w:val="single" w:sz="8" w:space="0" w:color="auto"/>
              <w:right w:val="single" w:sz="4" w:space="0" w:color="auto"/>
            </w:tcBorders>
            <w:shd w:val="clear" w:color="auto" w:fill="D9D9D9" w:themeFill="background1" w:themeFillShade="D9"/>
            <w:vAlign w:val="bottom"/>
          </w:tcPr>
          <w:p w:rsidR="0016509D" w:rsidRPr="003F5D2B" w:rsidRDefault="0016509D" w:rsidP="00DF4032">
            <w:pPr>
              <w:pStyle w:val="a6"/>
              <w:jc w:val="center"/>
              <w:rPr>
                <w:b/>
              </w:rPr>
            </w:pPr>
          </w:p>
        </w:tc>
      </w:tr>
      <w:tr w:rsidR="0016509D" w:rsidRPr="00082ACB"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30</w:t>
            </w:r>
          </w:p>
        </w:tc>
        <w:tc>
          <w:tcPr>
            <w:tcW w:w="3527" w:type="dxa"/>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Место России в мировой Политике</w:t>
            </w:r>
          </w:p>
        </w:tc>
        <w:tc>
          <w:tcPr>
            <w:tcW w:w="893" w:type="dxa"/>
            <w:gridSpan w:val="2"/>
            <w:tcBorders>
              <w:bottom w:val="single" w:sz="8" w:space="0" w:color="auto"/>
              <w:right w:val="single" w:sz="4" w:space="0" w:color="auto"/>
            </w:tcBorders>
            <w:vAlign w:val="bottom"/>
          </w:tcPr>
          <w:p w:rsidR="0016509D" w:rsidRPr="003F5D2B" w:rsidRDefault="0016509D" w:rsidP="00DF4032">
            <w:pPr>
              <w:pStyle w:val="a6"/>
            </w:pPr>
            <w:r w:rsidRPr="003F5D2B">
              <w:t>1</w:t>
            </w:r>
            <w:r>
              <w:t>ч.</w:t>
            </w:r>
          </w:p>
        </w:tc>
        <w:tc>
          <w:tcPr>
            <w:tcW w:w="2203"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r w:rsidRPr="003F5D2B">
              <w:t xml:space="preserve">Тема 11 пар.1 стр.362 </w:t>
            </w:r>
          </w:p>
        </w:tc>
        <w:tc>
          <w:tcPr>
            <w:tcW w:w="1034" w:type="dxa"/>
            <w:tcBorders>
              <w:left w:val="single" w:sz="4" w:space="0" w:color="auto"/>
              <w:bottom w:val="single" w:sz="8" w:space="0" w:color="auto"/>
              <w:right w:val="single" w:sz="4" w:space="0" w:color="auto"/>
            </w:tcBorders>
            <w:vAlign w:val="bottom"/>
          </w:tcPr>
          <w:p w:rsidR="0016509D" w:rsidRDefault="0016509D" w:rsidP="00DF4032">
            <w:pPr>
              <w:pStyle w:val="a6"/>
            </w:pPr>
          </w:p>
          <w:p w:rsidR="0016509D" w:rsidRPr="003F5D2B" w:rsidRDefault="0016509D" w:rsidP="00DF4032">
            <w:pPr>
              <w:pStyle w:val="a6"/>
            </w:pPr>
          </w:p>
        </w:tc>
        <w:tc>
          <w:tcPr>
            <w:tcW w:w="1033"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c>
          <w:tcPr>
            <w:tcW w:w="1199"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r>
      <w:tr w:rsidR="0016509D" w:rsidRPr="00082ACB" w:rsidTr="00DF4032">
        <w:trPr>
          <w:trHeight w:val="266"/>
        </w:trPr>
        <w:tc>
          <w:tcPr>
            <w:tcW w:w="460" w:type="dxa"/>
            <w:gridSpan w:val="2"/>
            <w:tcBorders>
              <w:left w:val="single" w:sz="8" w:space="0" w:color="auto"/>
              <w:bottom w:val="single" w:sz="8" w:space="0" w:color="auto"/>
              <w:right w:val="single" w:sz="8" w:space="0" w:color="auto"/>
            </w:tcBorders>
            <w:vAlign w:val="bottom"/>
          </w:tcPr>
          <w:p w:rsidR="0016509D" w:rsidRPr="003F5D2B" w:rsidRDefault="0016509D" w:rsidP="00DF4032">
            <w:pPr>
              <w:pStyle w:val="a6"/>
            </w:pPr>
            <w:r w:rsidRPr="003F5D2B">
              <w:t>31</w:t>
            </w:r>
          </w:p>
        </w:tc>
        <w:tc>
          <w:tcPr>
            <w:tcW w:w="3527" w:type="dxa"/>
            <w:tcBorders>
              <w:bottom w:val="single" w:sz="8" w:space="0" w:color="auto"/>
              <w:right w:val="single" w:sz="8" w:space="0" w:color="auto"/>
            </w:tcBorders>
            <w:vAlign w:val="bottom"/>
          </w:tcPr>
          <w:p w:rsidR="0016509D" w:rsidRPr="003F5D2B" w:rsidRDefault="0016509D" w:rsidP="00DF4032">
            <w:pPr>
              <w:pStyle w:val="a6"/>
              <w:rPr>
                <w:rFonts w:eastAsia="Times New Roman"/>
              </w:rPr>
            </w:pPr>
            <w:r w:rsidRPr="003F5D2B">
              <w:rPr>
                <w:rFonts w:eastAsia="Times New Roman"/>
              </w:rPr>
              <w:t>Урок-практикум Место России в мировом хозяйстве</w:t>
            </w:r>
            <w:proofErr w:type="gramStart"/>
            <w:r w:rsidRPr="003F5D2B">
              <w:rPr>
                <w:rFonts w:eastAsia="Times New Roman"/>
              </w:rPr>
              <w:t xml:space="preserve">.. </w:t>
            </w:r>
            <w:proofErr w:type="gramEnd"/>
            <w:r w:rsidRPr="003F5D2B">
              <w:rPr>
                <w:rFonts w:eastAsia="Times New Roman"/>
              </w:rPr>
              <w:t>Анализ материалов, опубликованных в  средствах массовой информации, характеризующих место России в современном мире.</w:t>
            </w:r>
          </w:p>
        </w:tc>
        <w:tc>
          <w:tcPr>
            <w:tcW w:w="893" w:type="dxa"/>
            <w:gridSpan w:val="2"/>
            <w:tcBorders>
              <w:bottom w:val="single" w:sz="8" w:space="0" w:color="auto"/>
              <w:right w:val="single" w:sz="4" w:space="0" w:color="auto"/>
            </w:tcBorders>
            <w:vAlign w:val="center"/>
          </w:tcPr>
          <w:p w:rsidR="0016509D" w:rsidRPr="003F5D2B" w:rsidRDefault="0016509D" w:rsidP="00DF4032">
            <w:pPr>
              <w:pStyle w:val="a6"/>
            </w:pPr>
            <w:r w:rsidRPr="003F5D2B">
              <w:t>1</w:t>
            </w:r>
            <w:r>
              <w:t>ч.</w:t>
            </w:r>
          </w:p>
        </w:tc>
        <w:tc>
          <w:tcPr>
            <w:tcW w:w="2203" w:type="dxa"/>
            <w:tcBorders>
              <w:left w:val="single" w:sz="4" w:space="0" w:color="auto"/>
              <w:bottom w:val="single" w:sz="8" w:space="0" w:color="auto"/>
              <w:right w:val="single" w:sz="4" w:space="0" w:color="auto"/>
            </w:tcBorders>
            <w:vAlign w:val="center"/>
          </w:tcPr>
          <w:p w:rsidR="0016509D" w:rsidRPr="003F5D2B" w:rsidRDefault="0016509D" w:rsidP="00DF4032">
            <w:pPr>
              <w:pStyle w:val="a6"/>
            </w:pPr>
            <w:r w:rsidRPr="003F5D2B">
              <w:t>Тема 11 пар. 2 стр.363</w:t>
            </w:r>
          </w:p>
          <w:p w:rsidR="0016509D" w:rsidRPr="003F5D2B" w:rsidRDefault="0016509D" w:rsidP="00DF4032">
            <w:pPr>
              <w:pStyle w:val="a6"/>
            </w:pPr>
            <w:r w:rsidRPr="003F5D2B">
              <w:t>Изучение медиаматериалов</w:t>
            </w:r>
          </w:p>
        </w:tc>
        <w:tc>
          <w:tcPr>
            <w:tcW w:w="1034"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c>
          <w:tcPr>
            <w:tcW w:w="1033"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c>
          <w:tcPr>
            <w:tcW w:w="1199"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r>
      <w:tr w:rsidR="0016509D" w:rsidRPr="00A32CCA" w:rsidTr="00DF4032">
        <w:trPr>
          <w:trHeight w:val="266"/>
        </w:trPr>
        <w:tc>
          <w:tcPr>
            <w:tcW w:w="10349" w:type="dxa"/>
            <w:gridSpan w:val="9"/>
            <w:tcBorders>
              <w:left w:val="single" w:sz="8" w:space="0" w:color="auto"/>
              <w:bottom w:val="single" w:sz="8" w:space="0" w:color="auto"/>
              <w:right w:val="single" w:sz="4" w:space="0" w:color="auto"/>
            </w:tcBorders>
            <w:shd w:val="clear" w:color="auto" w:fill="FFFFFF" w:themeFill="background1"/>
            <w:vAlign w:val="bottom"/>
          </w:tcPr>
          <w:p w:rsidR="0016509D" w:rsidRPr="003F5D2B" w:rsidRDefault="0016509D" w:rsidP="00DF4032">
            <w:pPr>
              <w:pStyle w:val="a6"/>
              <w:jc w:val="center"/>
              <w:rPr>
                <w:b/>
              </w:rPr>
            </w:pPr>
            <w:r w:rsidRPr="003F5D2B">
              <w:rPr>
                <w:b/>
                <w:lang w:val="en-US"/>
              </w:rPr>
              <w:t>III</w:t>
            </w:r>
            <w:r w:rsidRPr="003F5D2B">
              <w:rPr>
                <w:b/>
              </w:rPr>
              <w:t>.  ГЛОБАЛЬНЫЕ ПРОБЛЕМЫ ЧЕЛОВЕЧЕСТВА</w:t>
            </w:r>
            <w:r>
              <w:rPr>
                <w:b/>
              </w:rPr>
              <w:t xml:space="preserve"> 5 час</w:t>
            </w:r>
          </w:p>
        </w:tc>
      </w:tr>
      <w:tr w:rsidR="0016509D" w:rsidTr="00DF4032">
        <w:trPr>
          <w:trHeight w:val="266"/>
        </w:trPr>
        <w:tc>
          <w:tcPr>
            <w:tcW w:w="426" w:type="dxa"/>
            <w:tcBorders>
              <w:left w:val="single" w:sz="8" w:space="0" w:color="auto"/>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b/>
              </w:rPr>
            </w:pPr>
          </w:p>
        </w:tc>
        <w:tc>
          <w:tcPr>
            <w:tcW w:w="3561" w:type="dxa"/>
            <w:gridSpan w:val="2"/>
            <w:tcBorders>
              <w:bottom w:val="single" w:sz="8" w:space="0" w:color="auto"/>
              <w:right w:val="single" w:sz="8" w:space="0" w:color="auto"/>
            </w:tcBorders>
            <w:shd w:val="clear" w:color="auto" w:fill="D9D9D9" w:themeFill="background1" w:themeFillShade="D9"/>
            <w:vAlign w:val="bottom"/>
          </w:tcPr>
          <w:p w:rsidR="0016509D" w:rsidRPr="003F5D2B" w:rsidRDefault="0016509D" w:rsidP="00DF4032">
            <w:pPr>
              <w:pStyle w:val="a6"/>
              <w:jc w:val="center"/>
              <w:rPr>
                <w:rFonts w:eastAsia="Times New Roman"/>
                <w:b/>
                <w:i/>
              </w:rPr>
            </w:pPr>
            <w:r w:rsidRPr="003F5D2B">
              <w:rPr>
                <w:rFonts w:eastAsia="Times New Roman"/>
                <w:b/>
                <w:i/>
              </w:rPr>
              <w:t>Глобальные проблемы человечества</w:t>
            </w:r>
          </w:p>
        </w:tc>
        <w:tc>
          <w:tcPr>
            <w:tcW w:w="887" w:type="dxa"/>
            <w:tcBorders>
              <w:bottom w:val="single" w:sz="8" w:space="0" w:color="auto"/>
              <w:right w:val="single" w:sz="4" w:space="0" w:color="auto"/>
            </w:tcBorders>
            <w:shd w:val="clear" w:color="auto" w:fill="D9D9D9" w:themeFill="background1" w:themeFillShade="D9"/>
            <w:vAlign w:val="bottom"/>
          </w:tcPr>
          <w:p w:rsidR="0016509D" w:rsidRPr="003F5D2B" w:rsidRDefault="0016509D" w:rsidP="00DF4032">
            <w:pPr>
              <w:pStyle w:val="a6"/>
              <w:jc w:val="center"/>
              <w:rPr>
                <w:b/>
              </w:rPr>
            </w:pPr>
            <w:r w:rsidRPr="003F5D2B">
              <w:rPr>
                <w:b/>
              </w:rPr>
              <w:t>2</w:t>
            </w:r>
          </w:p>
        </w:tc>
        <w:tc>
          <w:tcPr>
            <w:tcW w:w="2209" w:type="dxa"/>
            <w:gridSpan w:val="2"/>
            <w:tcBorders>
              <w:left w:val="single" w:sz="4" w:space="0" w:color="auto"/>
              <w:bottom w:val="single" w:sz="8" w:space="0" w:color="auto"/>
              <w:right w:val="single" w:sz="4" w:space="0" w:color="auto"/>
            </w:tcBorders>
            <w:shd w:val="clear" w:color="auto" w:fill="D9D9D9" w:themeFill="background1" w:themeFillShade="D9"/>
            <w:vAlign w:val="bottom"/>
          </w:tcPr>
          <w:p w:rsidR="0016509D" w:rsidRPr="003F5D2B" w:rsidRDefault="0016509D" w:rsidP="00DF4032">
            <w:pPr>
              <w:pStyle w:val="a6"/>
              <w:jc w:val="center"/>
              <w:rPr>
                <w:b/>
              </w:rPr>
            </w:pPr>
          </w:p>
        </w:tc>
        <w:tc>
          <w:tcPr>
            <w:tcW w:w="1034" w:type="dxa"/>
            <w:tcBorders>
              <w:left w:val="single" w:sz="4" w:space="0" w:color="auto"/>
              <w:bottom w:val="single" w:sz="8" w:space="0" w:color="auto"/>
              <w:right w:val="single" w:sz="4" w:space="0" w:color="auto"/>
            </w:tcBorders>
            <w:shd w:val="clear" w:color="auto" w:fill="D9D9D9" w:themeFill="background1" w:themeFillShade="D9"/>
            <w:vAlign w:val="bottom"/>
          </w:tcPr>
          <w:p w:rsidR="0016509D" w:rsidRPr="003F5D2B" w:rsidRDefault="0016509D" w:rsidP="00DF4032">
            <w:pPr>
              <w:pStyle w:val="a6"/>
              <w:jc w:val="center"/>
              <w:rPr>
                <w:b/>
              </w:rPr>
            </w:pPr>
          </w:p>
        </w:tc>
        <w:tc>
          <w:tcPr>
            <w:tcW w:w="1033" w:type="dxa"/>
            <w:tcBorders>
              <w:left w:val="single" w:sz="4" w:space="0" w:color="auto"/>
              <w:bottom w:val="single" w:sz="8" w:space="0" w:color="auto"/>
              <w:right w:val="single" w:sz="4" w:space="0" w:color="auto"/>
            </w:tcBorders>
            <w:shd w:val="clear" w:color="auto" w:fill="D9D9D9" w:themeFill="background1" w:themeFillShade="D9"/>
            <w:vAlign w:val="bottom"/>
          </w:tcPr>
          <w:p w:rsidR="0016509D" w:rsidRPr="003F5D2B" w:rsidRDefault="0016509D" w:rsidP="00DF4032">
            <w:pPr>
              <w:pStyle w:val="a6"/>
              <w:jc w:val="center"/>
              <w:rPr>
                <w:b/>
              </w:rPr>
            </w:pPr>
          </w:p>
        </w:tc>
        <w:tc>
          <w:tcPr>
            <w:tcW w:w="1199" w:type="dxa"/>
            <w:tcBorders>
              <w:left w:val="single" w:sz="4" w:space="0" w:color="auto"/>
              <w:bottom w:val="single" w:sz="8" w:space="0" w:color="auto"/>
              <w:right w:val="single" w:sz="4" w:space="0" w:color="auto"/>
            </w:tcBorders>
            <w:shd w:val="clear" w:color="auto" w:fill="D9D9D9" w:themeFill="background1" w:themeFillShade="D9"/>
            <w:vAlign w:val="bottom"/>
          </w:tcPr>
          <w:p w:rsidR="0016509D" w:rsidRPr="003F5D2B" w:rsidRDefault="0016509D" w:rsidP="00DF4032">
            <w:pPr>
              <w:pStyle w:val="a6"/>
              <w:jc w:val="center"/>
              <w:rPr>
                <w:b/>
              </w:rPr>
            </w:pPr>
          </w:p>
        </w:tc>
      </w:tr>
      <w:tr w:rsidR="0016509D" w:rsidRPr="00DE70D8" w:rsidTr="00DF4032">
        <w:trPr>
          <w:trHeight w:val="266"/>
        </w:trPr>
        <w:tc>
          <w:tcPr>
            <w:tcW w:w="426" w:type="dxa"/>
            <w:tcBorders>
              <w:left w:val="single" w:sz="8" w:space="0" w:color="auto"/>
              <w:bottom w:val="single" w:sz="8" w:space="0" w:color="auto"/>
              <w:right w:val="single" w:sz="8" w:space="0" w:color="auto"/>
            </w:tcBorders>
            <w:shd w:val="clear" w:color="auto" w:fill="FFFFFF" w:themeFill="background1"/>
            <w:vAlign w:val="center"/>
          </w:tcPr>
          <w:p w:rsidR="0016509D" w:rsidRPr="003F5D2B" w:rsidRDefault="0016509D" w:rsidP="00DF4032">
            <w:pPr>
              <w:pStyle w:val="a6"/>
            </w:pPr>
            <w:r w:rsidRPr="003F5D2B">
              <w:t>32</w:t>
            </w:r>
          </w:p>
        </w:tc>
        <w:tc>
          <w:tcPr>
            <w:tcW w:w="3561" w:type="dxa"/>
            <w:gridSpan w:val="2"/>
            <w:tcBorders>
              <w:bottom w:val="single" w:sz="8" w:space="0" w:color="auto"/>
              <w:right w:val="single" w:sz="8" w:space="0" w:color="auto"/>
            </w:tcBorders>
            <w:shd w:val="clear" w:color="auto" w:fill="FFFFFF" w:themeFill="background1"/>
            <w:vAlign w:val="bottom"/>
          </w:tcPr>
          <w:p w:rsidR="0016509D" w:rsidRDefault="0016509D" w:rsidP="00DF4032">
            <w:pPr>
              <w:pStyle w:val="a6"/>
              <w:rPr>
                <w:rFonts w:eastAsia="Times New Roman"/>
              </w:rPr>
            </w:pPr>
            <w:r w:rsidRPr="003F5D2B">
              <w:rPr>
                <w:rFonts w:eastAsia="Times New Roman"/>
              </w:rPr>
              <w:t>Урок-</w:t>
            </w:r>
            <w:r>
              <w:rPr>
                <w:rFonts w:eastAsia="Times New Roman"/>
              </w:rPr>
              <w:t>практикум</w:t>
            </w:r>
          </w:p>
          <w:p w:rsidR="0016509D" w:rsidRPr="003F5D2B" w:rsidRDefault="0016509D" w:rsidP="00DF4032">
            <w:pPr>
              <w:pStyle w:val="a6"/>
            </w:pPr>
            <w:r>
              <w:rPr>
                <w:rFonts w:eastAsia="Times New Roman"/>
              </w:rPr>
              <w:t>Разработка проекта решения одной из глобальных проблем человечества</w:t>
            </w:r>
          </w:p>
        </w:tc>
        <w:tc>
          <w:tcPr>
            <w:tcW w:w="887" w:type="dxa"/>
            <w:tcBorders>
              <w:bottom w:val="single" w:sz="8" w:space="0" w:color="auto"/>
              <w:right w:val="single" w:sz="4" w:space="0" w:color="auto"/>
            </w:tcBorders>
            <w:shd w:val="clear" w:color="auto" w:fill="FFFFFF" w:themeFill="background1"/>
            <w:vAlign w:val="bottom"/>
          </w:tcPr>
          <w:p w:rsidR="0016509D" w:rsidRPr="003F5D2B" w:rsidRDefault="0016509D" w:rsidP="00DF4032">
            <w:pPr>
              <w:pStyle w:val="a6"/>
            </w:pPr>
            <w:r w:rsidRPr="003F5D2B">
              <w:t>1</w:t>
            </w:r>
            <w:r>
              <w:t>ч.</w:t>
            </w:r>
          </w:p>
        </w:tc>
        <w:tc>
          <w:tcPr>
            <w:tcW w:w="2209" w:type="dxa"/>
            <w:gridSpan w:val="2"/>
            <w:tcBorders>
              <w:left w:val="single" w:sz="4" w:space="0" w:color="auto"/>
              <w:bottom w:val="single" w:sz="8" w:space="0" w:color="auto"/>
              <w:right w:val="single" w:sz="4" w:space="0" w:color="auto"/>
            </w:tcBorders>
            <w:shd w:val="clear" w:color="auto" w:fill="FFFFFF" w:themeFill="background1"/>
            <w:vAlign w:val="bottom"/>
          </w:tcPr>
          <w:p w:rsidR="0016509D" w:rsidRPr="003F5D2B" w:rsidRDefault="0016509D" w:rsidP="00DF4032">
            <w:pPr>
              <w:pStyle w:val="a6"/>
            </w:pPr>
            <w:r w:rsidRPr="003F5D2B">
              <w:t xml:space="preserve">Тема 12. Пар 1 </w:t>
            </w:r>
            <w:proofErr w:type="gramStart"/>
            <w:r w:rsidRPr="003F5D2B">
              <w:t>стр</w:t>
            </w:r>
            <w:proofErr w:type="gramEnd"/>
            <w:r w:rsidRPr="003F5D2B">
              <w:t xml:space="preserve"> 380</w:t>
            </w:r>
          </w:p>
        </w:tc>
        <w:tc>
          <w:tcPr>
            <w:tcW w:w="1034" w:type="dxa"/>
            <w:tcBorders>
              <w:left w:val="single" w:sz="4" w:space="0" w:color="auto"/>
              <w:bottom w:val="single" w:sz="8" w:space="0" w:color="auto"/>
              <w:right w:val="single" w:sz="4" w:space="0" w:color="auto"/>
            </w:tcBorders>
            <w:shd w:val="clear" w:color="auto" w:fill="FFFFFF" w:themeFill="background1"/>
            <w:vAlign w:val="bottom"/>
          </w:tcPr>
          <w:p w:rsidR="0016509D" w:rsidRPr="003F5D2B" w:rsidRDefault="0016509D" w:rsidP="00DF4032">
            <w:pPr>
              <w:pStyle w:val="a6"/>
            </w:pPr>
            <w:proofErr w:type="gramStart"/>
            <w:r>
              <w:t>П</w:t>
            </w:r>
            <w:proofErr w:type="gramEnd"/>
            <w:r>
              <w:t>/Р 8</w:t>
            </w:r>
          </w:p>
        </w:tc>
        <w:tc>
          <w:tcPr>
            <w:tcW w:w="1033" w:type="dxa"/>
            <w:tcBorders>
              <w:left w:val="single" w:sz="4" w:space="0" w:color="auto"/>
              <w:bottom w:val="single" w:sz="8" w:space="0" w:color="auto"/>
              <w:right w:val="single" w:sz="4" w:space="0" w:color="auto"/>
            </w:tcBorders>
            <w:shd w:val="clear" w:color="auto" w:fill="FFFFFF" w:themeFill="background1"/>
            <w:vAlign w:val="bottom"/>
          </w:tcPr>
          <w:p w:rsidR="0016509D" w:rsidRPr="003F5D2B" w:rsidRDefault="0016509D" w:rsidP="00DF4032">
            <w:pPr>
              <w:pStyle w:val="a6"/>
            </w:pPr>
          </w:p>
        </w:tc>
        <w:tc>
          <w:tcPr>
            <w:tcW w:w="1199" w:type="dxa"/>
            <w:tcBorders>
              <w:left w:val="single" w:sz="4" w:space="0" w:color="auto"/>
              <w:bottom w:val="single" w:sz="8" w:space="0" w:color="auto"/>
              <w:right w:val="single" w:sz="4" w:space="0" w:color="auto"/>
            </w:tcBorders>
            <w:shd w:val="clear" w:color="auto" w:fill="FFFFFF" w:themeFill="background1"/>
            <w:vAlign w:val="bottom"/>
          </w:tcPr>
          <w:p w:rsidR="0016509D" w:rsidRPr="003F5D2B" w:rsidRDefault="0016509D" w:rsidP="00DF4032">
            <w:pPr>
              <w:pStyle w:val="a6"/>
            </w:pPr>
          </w:p>
        </w:tc>
      </w:tr>
      <w:tr w:rsidR="0016509D" w:rsidRPr="00DE70D8" w:rsidTr="00DF4032">
        <w:trPr>
          <w:trHeight w:val="266"/>
        </w:trPr>
        <w:tc>
          <w:tcPr>
            <w:tcW w:w="426" w:type="dxa"/>
            <w:tcBorders>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33</w:t>
            </w:r>
          </w:p>
        </w:tc>
        <w:tc>
          <w:tcPr>
            <w:tcW w:w="3561" w:type="dxa"/>
            <w:gridSpan w:val="2"/>
            <w:tcBorders>
              <w:bottom w:val="single" w:sz="8" w:space="0" w:color="auto"/>
              <w:right w:val="single" w:sz="8" w:space="0" w:color="auto"/>
            </w:tcBorders>
            <w:vAlign w:val="bottom"/>
          </w:tcPr>
          <w:p w:rsidR="0016509D" w:rsidRPr="003F5D2B" w:rsidRDefault="0016509D" w:rsidP="00DF4032">
            <w:pPr>
              <w:pStyle w:val="a6"/>
            </w:pPr>
            <w:r w:rsidRPr="003F5D2B">
              <w:t>Стратегия устойчивого развития</w:t>
            </w:r>
          </w:p>
        </w:tc>
        <w:tc>
          <w:tcPr>
            <w:tcW w:w="887" w:type="dxa"/>
            <w:tcBorders>
              <w:bottom w:val="single" w:sz="8" w:space="0" w:color="auto"/>
              <w:right w:val="single" w:sz="4" w:space="0" w:color="auto"/>
            </w:tcBorders>
            <w:vAlign w:val="bottom"/>
          </w:tcPr>
          <w:p w:rsidR="0016509D" w:rsidRPr="003F5D2B" w:rsidRDefault="0016509D" w:rsidP="00DF4032">
            <w:pPr>
              <w:pStyle w:val="a6"/>
            </w:pPr>
            <w:r w:rsidRPr="003F5D2B">
              <w:t>1</w:t>
            </w:r>
            <w:r>
              <w:t>ч.</w:t>
            </w:r>
          </w:p>
        </w:tc>
        <w:tc>
          <w:tcPr>
            <w:tcW w:w="2209" w:type="dxa"/>
            <w:gridSpan w:val="2"/>
            <w:tcBorders>
              <w:left w:val="single" w:sz="4" w:space="0" w:color="auto"/>
              <w:bottom w:val="single" w:sz="8" w:space="0" w:color="auto"/>
            </w:tcBorders>
            <w:vAlign w:val="bottom"/>
          </w:tcPr>
          <w:p w:rsidR="0016509D" w:rsidRPr="003F5D2B" w:rsidRDefault="0016509D" w:rsidP="00DF4032">
            <w:pPr>
              <w:pStyle w:val="a6"/>
            </w:pPr>
            <w:r w:rsidRPr="003F5D2B">
              <w:t xml:space="preserve">Тема 12. </w:t>
            </w:r>
            <w:proofErr w:type="gramStart"/>
            <w:r w:rsidRPr="003F5D2B">
              <w:t>Стр</w:t>
            </w:r>
            <w:proofErr w:type="gramEnd"/>
            <w:r w:rsidRPr="003F5D2B">
              <w:t xml:space="preserve"> 390</w:t>
            </w:r>
          </w:p>
        </w:tc>
        <w:tc>
          <w:tcPr>
            <w:tcW w:w="1034"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c>
          <w:tcPr>
            <w:tcW w:w="1033"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c>
          <w:tcPr>
            <w:tcW w:w="1199"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r>
      <w:tr w:rsidR="0016509D" w:rsidRPr="00DE70D8" w:rsidTr="00DF4032">
        <w:trPr>
          <w:trHeight w:val="266"/>
        </w:trPr>
        <w:tc>
          <w:tcPr>
            <w:tcW w:w="426" w:type="dxa"/>
            <w:tcBorders>
              <w:left w:val="single" w:sz="8" w:space="0" w:color="auto"/>
              <w:bottom w:val="single" w:sz="8" w:space="0" w:color="auto"/>
              <w:right w:val="single" w:sz="8" w:space="0" w:color="auto"/>
            </w:tcBorders>
            <w:vAlign w:val="center"/>
          </w:tcPr>
          <w:p w:rsidR="0016509D" w:rsidRPr="003F5D2B" w:rsidRDefault="0016509D" w:rsidP="00DF4032">
            <w:pPr>
              <w:pStyle w:val="a6"/>
            </w:pPr>
            <w:r w:rsidRPr="003F5D2B">
              <w:t>34</w:t>
            </w:r>
          </w:p>
        </w:tc>
        <w:tc>
          <w:tcPr>
            <w:tcW w:w="3561" w:type="dxa"/>
            <w:gridSpan w:val="2"/>
            <w:tcBorders>
              <w:bottom w:val="single" w:sz="8" w:space="0" w:color="auto"/>
              <w:right w:val="single" w:sz="8" w:space="0" w:color="auto"/>
            </w:tcBorders>
            <w:vAlign w:val="bottom"/>
          </w:tcPr>
          <w:p w:rsidR="0016509D" w:rsidRPr="003F5D2B" w:rsidRDefault="0016509D" w:rsidP="00DF4032">
            <w:pPr>
              <w:pStyle w:val="a6"/>
            </w:pPr>
            <w:r w:rsidRPr="003F5D2B">
              <w:t>Итоговый контроль знаний. Региональная характеристика мира.</w:t>
            </w:r>
          </w:p>
        </w:tc>
        <w:tc>
          <w:tcPr>
            <w:tcW w:w="887" w:type="dxa"/>
            <w:tcBorders>
              <w:bottom w:val="single" w:sz="8" w:space="0" w:color="auto"/>
              <w:right w:val="single" w:sz="4" w:space="0" w:color="auto"/>
            </w:tcBorders>
            <w:vAlign w:val="bottom"/>
          </w:tcPr>
          <w:p w:rsidR="0016509D" w:rsidRPr="003F5D2B" w:rsidRDefault="0016509D" w:rsidP="00DF4032">
            <w:pPr>
              <w:pStyle w:val="a6"/>
            </w:pPr>
            <w:r>
              <w:t>1ч.</w:t>
            </w:r>
          </w:p>
        </w:tc>
        <w:tc>
          <w:tcPr>
            <w:tcW w:w="2209" w:type="dxa"/>
            <w:gridSpan w:val="2"/>
            <w:tcBorders>
              <w:left w:val="single" w:sz="4" w:space="0" w:color="auto"/>
              <w:bottom w:val="single" w:sz="8" w:space="0" w:color="auto"/>
            </w:tcBorders>
            <w:vAlign w:val="bottom"/>
          </w:tcPr>
          <w:p w:rsidR="0016509D" w:rsidRPr="003F5D2B" w:rsidRDefault="0016509D" w:rsidP="00DF4032">
            <w:pPr>
              <w:pStyle w:val="a6"/>
            </w:pPr>
          </w:p>
        </w:tc>
        <w:tc>
          <w:tcPr>
            <w:tcW w:w="1034"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c>
          <w:tcPr>
            <w:tcW w:w="1033"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r>
              <w:t>К/</w:t>
            </w:r>
            <w:proofErr w:type="gramStart"/>
            <w:r>
              <w:t>Р</w:t>
            </w:r>
            <w:proofErr w:type="gramEnd"/>
            <w:r>
              <w:t xml:space="preserve"> №4</w:t>
            </w:r>
          </w:p>
        </w:tc>
        <w:tc>
          <w:tcPr>
            <w:tcW w:w="1199" w:type="dxa"/>
            <w:tcBorders>
              <w:left w:val="single" w:sz="4" w:space="0" w:color="auto"/>
              <w:bottom w:val="single" w:sz="8" w:space="0" w:color="auto"/>
              <w:right w:val="single" w:sz="4" w:space="0" w:color="auto"/>
            </w:tcBorders>
            <w:vAlign w:val="bottom"/>
          </w:tcPr>
          <w:p w:rsidR="0016509D" w:rsidRPr="003F5D2B" w:rsidRDefault="0016509D" w:rsidP="00DF4032">
            <w:pPr>
              <w:pStyle w:val="a6"/>
            </w:pPr>
          </w:p>
        </w:tc>
      </w:tr>
      <w:tr w:rsidR="0016509D" w:rsidRPr="003F5D2B" w:rsidTr="00DF4032">
        <w:trPr>
          <w:trHeight w:val="267"/>
        </w:trPr>
        <w:tc>
          <w:tcPr>
            <w:tcW w:w="426" w:type="dxa"/>
            <w:tcBorders>
              <w:left w:val="single" w:sz="8" w:space="0" w:color="auto"/>
              <w:bottom w:val="single" w:sz="8" w:space="0" w:color="auto"/>
              <w:right w:val="single" w:sz="8" w:space="0" w:color="auto"/>
            </w:tcBorders>
            <w:vAlign w:val="bottom"/>
          </w:tcPr>
          <w:p w:rsidR="0016509D" w:rsidRPr="003F5D2B" w:rsidRDefault="0016509D" w:rsidP="00DF4032">
            <w:pPr>
              <w:pStyle w:val="a6"/>
              <w:rPr>
                <w:b/>
              </w:rPr>
            </w:pPr>
          </w:p>
        </w:tc>
        <w:tc>
          <w:tcPr>
            <w:tcW w:w="3561" w:type="dxa"/>
            <w:gridSpan w:val="2"/>
            <w:tcBorders>
              <w:bottom w:val="single" w:sz="8" w:space="0" w:color="auto"/>
              <w:right w:val="single" w:sz="8" w:space="0" w:color="auto"/>
            </w:tcBorders>
            <w:vAlign w:val="bottom"/>
          </w:tcPr>
          <w:p w:rsidR="0016509D" w:rsidRPr="003F5D2B" w:rsidRDefault="0016509D" w:rsidP="00DF4032">
            <w:pPr>
              <w:pStyle w:val="a6"/>
              <w:rPr>
                <w:b/>
              </w:rPr>
            </w:pPr>
            <w:r w:rsidRPr="003F5D2B">
              <w:rPr>
                <w:rFonts w:eastAsia="Times New Roman"/>
                <w:b/>
              </w:rPr>
              <w:t>Итого: 34 часа.</w:t>
            </w:r>
          </w:p>
        </w:tc>
        <w:tc>
          <w:tcPr>
            <w:tcW w:w="887" w:type="dxa"/>
            <w:tcBorders>
              <w:bottom w:val="single" w:sz="8" w:space="0" w:color="auto"/>
              <w:right w:val="single" w:sz="4" w:space="0" w:color="auto"/>
            </w:tcBorders>
            <w:vAlign w:val="bottom"/>
          </w:tcPr>
          <w:p w:rsidR="0016509D" w:rsidRPr="003F5D2B" w:rsidRDefault="0016509D" w:rsidP="00DF4032">
            <w:pPr>
              <w:pStyle w:val="a6"/>
              <w:rPr>
                <w:b/>
              </w:rPr>
            </w:pPr>
          </w:p>
          <w:p w:rsidR="0016509D" w:rsidRPr="003F5D2B" w:rsidRDefault="0016509D" w:rsidP="00DF4032">
            <w:pPr>
              <w:pStyle w:val="a6"/>
              <w:jc w:val="center"/>
              <w:rPr>
                <w:b/>
              </w:rPr>
            </w:pPr>
            <w:r>
              <w:rPr>
                <w:b/>
              </w:rPr>
              <w:t>30</w:t>
            </w:r>
          </w:p>
        </w:tc>
        <w:tc>
          <w:tcPr>
            <w:tcW w:w="2209" w:type="dxa"/>
            <w:gridSpan w:val="2"/>
            <w:tcBorders>
              <w:left w:val="single" w:sz="4" w:space="0" w:color="auto"/>
              <w:bottom w:val="single" w:sz="8" w:space="0" w:color="auto"/>
            </w:tcBorders>
            <w:vAlign w:val="bottom"/>
          </w:tcPr>
          <w:p w:rsidR="0016509D" w:rsidRPr="003F5D2B" w:rsidRDefault="0016509D" w:rsidP="00DF4032">
            <w:pPr>
              <w:pStyle w:val="a6"/>
              <w:jc w:val="center"/>
              <w:rPr>
                <w:b/>
              </w:rPr>
            </w:pPr>
          </w:p>
        </w:tc>
        <w:tc>
          <w:tcPr>
            <w:tcW w:w="1034" w:type="dxa"/>
            <w:tcBorders>
              <w:left w:val="single" w:sz="4" w:space="0" w:color="auto"/>
              <w:bottom w:val="single" w:sz="8" w:space="0" w:color="auto"/>
              <w:right w:val="single" w:sz="4" w:space="0" w:color="auto"/>
            </w:tcBorders>
            <w:vAlign w:val="bottom"/>
          </w:tcPr>
          <w:p w:rsidR="0016509D" w:rsidRPr="003F5D2B" w:rsidRDefault="0016509D" w:rsidP="00DF4032">
            <w:pPr>
              <w:pStyle w:val="a6"/>
              <w:jc w:val="center"/>
              <w:rPr>
                <w:b/>
              </w:rPr>
            </w:pPr>
            <w:r>
              <w:rPr>
                <w:b/>
              </w:rPr>
              <w:t>8</w:t>
            </w:r>
          </w:p>
        </w:tc>
        <w:tc>
          <w:tcPr>
            <w:tcW w:w="1033" w:type="dxa"/>
            <w:tcBorders>
              <w:left w:val="single" w:sz="4" w:space="0" w:color="auto"/>
              <w:bottom w:val="single" w:sz="8" w:space="0" w:color="auto"/>
              <w:right w:val="single" w:sz="4" w:space="0" w:color="auto"/>
            </w:tcBorders>
            <w:vAlign w:val="bottom"/>
          </w:tcPr>
          <w:p w:rsidR="0016509D" w:rsidRPr="003F5D2B" w:rsidRDefault="0016509D" w:rsidP="00DF4032">
            <w:pPr>
              <w:pStyle w:val="a6"/>
              <w:jc w:val="center"/>
              <w:rPr>
                <w:b/>
              </w:rPr>
            </w:pPr>
            <w:r>
              <w:rPr>
                <w:b/>
              </w:rPr>
              <w:t>4</w:t>
            </w:r>
          </w:p>
        </w:tc>
        <w:tc>
          <w:tcPr>
            <w:tcW w:w="1199" w:type="dxa"/>
            <w:tcBorders>
              <w:left w:val="single" w:sz="4" w:space="0" w:color="auto"/>
              <w:bottom w:val="single" w:sz="8" w:space="0" w:color="auto"/>
              <w:right w:val="single" w:sz="4" w:space="0" w:color="auto"/>
            </w:tcBorders>
            <w:vAlign w:val="bottom"/>
          </w:tcPr>
          <w:p w:rsidR="0016509D" w:rsidRPr="003F5D2B" w:rsidRDefault="0016509D" w:rsidP="00DF4032">
            <w:pPr>
              <w:pStyle w:val="a6"/>
              <w:rPr>
                <w:b/>
              </w:rPr>
            </w:pPr>
          </w:p>
        </w:tc>
      </w:tr>
    </w:tbl>
    <w:p w:rsidR="0016509D" w:rsidRDefault="0016509D" w:rsidP="0016509D"/>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shd w:val="clear" w:color="auto" w:fill="FFFFFF"/>
        <w:jc w:val="center"/>
        <w:rPr>
          <w:rFonts w:eastAsia="Times New Roman"/>
          <w:b/>
          <w:bCs/>
          <w:color w:val="000000"/>
          <w:sz w:val="24"/>
          <w:szCs w:val="24"/>
        </w:rPr>
      </w:pPr>
      <w:r w:rsidRPr="003E1D01">
        <w:rPr>
          <w:rFonts w:eastAsia="Times New Roman"/>
          <w:b/>
          <w:bCs/>
          <w:color w:val="000000"/>
          <w:sz w:val="24"/>
          <w:szCs w:val="24"/>
        </w:rPr>
        <w:t>Перечень обязательной географической номенклатуры 11 класс</w:t>
      </w:r>
    </w:p>
    <w:p w:rsidR="0016509D" w:rsidRPr="003E1D01" w:rsidRDefault="0016509D" w:rsidP="0016509D">
      <w:pPr>
        <w:shd w:val="clear" w:color="auto" w:fill="FFFFFF"/>
        <w:jc w:val="center"/>
        <w:rPr>
          <w:rFonts w:eastAsia="Times New Roman"/>
          <w:color w:val="000000"/>
          <w:sz w:val="20"/>
          <w:szCs w:val="20"/>
        </w:rPr>
      </w:pP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        </w:t>
      </w:r>
      <w:r w:rsidRPr="003E1D01">
        <w:rPr>
          <w:rFonts w:eastAsia="Times New Roman"/>
          <w:b/>
          <w:bCs/>
          <w:color w:val="000000"/>
          <w:sz w:val="24"/>
          <w:szCs w:val="24"/>
        </w:rPr>
        <w:t>Страны монархии:</w:t>
      </w:r>
    </w:p>
    <w:p w:rsidR="0016509D" w:rsidRPr="003E1D01" w:rsidRDefault="0016509D" w:rsidP="0016509D">
      <w:pPr>
        <w:shd w:val="clear" w:color="auto" w:fill="FFFFFF"/>
        <w:jc w:val="both"/>
        <w:rPr>
          <w:rFonts w:eastAsia="Times New Roman"/>
          <w:color w:val="000000"/>
          <w:sz w:val="20"/>
          <w:szCs w:val="20"/>
        </w:rPr>
      </w:pPr>
      <w:proofErr w:type="gramStart"/>
      <w:r w:rsidRPr="003E1D01">
        <w:rPr>
          <w:rFonts w:eastAsia="Times New Roman"/>
          <w:color w:val="000000"/>
          <w:sz w:val="24"/>
          <w:szCs w:val="24"/>
        </w:rPr>
        <w:t>Андорра, Бельгия, Ватикан, Великобритания, Дания, Испания, Лихтенштейн, Люксембург, Монако, Нидерланды, Норвегия, Швеция, Бахрейн, Бруней, Бутан, Иордания, Камбоджа, Катар, Кувейт, Малайзия, Непал, Оман, Объединенные Арабские Эмираты, Саудовская Аравия, Таиланд, Япония, Лесото, Марокко, Свазиленд, Тонга.</w:t>
      </w:r>
      <w:proofErr w:type="gramEnd"/>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Страны с федеративным устройством:</w:t>
      </w:r>
    </w:p>
    <w:p w:rsidR="0016509D" w:rsidRPr="003E1D01" w:rsidRDefault="0016509D" w:rsidP="0016509D">
      <w:pPr>
        <w:shd w:val="clear" w:color="auto" w:fill="FFFFFF"/>
        <w:jc w:val="both"/>
        <w:rPr>
          <w:rFonts w:eastAsia="Times New Roman"/>
          <w:color w:val="000000"/>
          <w:sz w:val="20"/>
          <w:szCs w:val="20"/>
        </w:rPr>
      </w:pPr>
      <w:proofErr w:type="gramStart"/>
      <w:r w:rsidRPr="003E1D01">
        <w:rPr>
          <w:rFonts w:eastAsia="Times New Roman"/>
          <w:color w:val="000000"/>
          <w:sz w:val="24"/>
          <w:szCs w:val="24"/>
        </w:rPr>
        <w:t>Россия, ФРГ, Бельгия, Швейцария, Австрия, Сербия и Черногория, Малайзия, Бангладеш, Мьянма, Пакистан, Объединенные Арабские Эмираты, Нигерия, Эфиопия, ЮАР, США, Канада, Мексика, Венесуэла, Бразилия, Аргентина, Австралия (Австралийский Союз).</w:t>
      </w:r>
      <w:proofErr w:type="gramEnd"/>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Внутриконтинентальные страны</w:t>
      </w:r>
    </w:p>
    <w:p w:rsidR="0016509D" w:rsidRDefault="0016509D" w:rsidP="0016509D">
      <w:pPr>
        <w:shd w:val="clear" w:color="auto" w:fill="FFFFFF"/>
        <w:jc w:val="both"/>
        <w:rPr>
          <w:rFonts w:eastAsia="Times New Roman"/>
          <w:color w:val="000000"/>
          <w:sz w:val="24"/>
          <w:szCs w:val="24"/>
        </w:rPr>
      </w:pPr>
      <w:proofErr w:type="gramStart"/>
      <w:r w:rsidRPr="003E1D01">
        <w:rPr>
          <w:rFonts w:eastAsia="Times New Roman"/>
          <w:color w:val="000000"/>
          <w:sz w:val="24"/>
          <w:szCs w:val="24"/>
        </w:rPr>
        <w:t>Швейцария, Австрия, Чехия, Словакия, Венгрия, Монголия, Непал, Афганистан, Боливия, Парагвай, Мали, Чад, Нигер, ЦАР, Замбия, Зимбабве, Ботсвана, Уганда и др.</w:t>
      </w:r>
      <w:proofErr w:type="gramEnd"/>
    </w:p>
    <w:p w:rsidR="0016509D" w:rsidRPr="003E1D01" w:rsidRDefault="0016509D" w:rsidP="0016509D">
      <w:pPr>
        <w:shd w:val="clear" w:color="auto" w:fill="FFFFFF"/>
        <w:jc w:val="both"/>
        <w:rPr>
          <w:rFonts w:eastAsia="Times New Roman"/>
          <w:color w:val="000000"/>
          <w:sz w:val="20"/>
          <w:szCs w:val="20"/>
        </w:rPr>
      </w:pP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Типология стран:</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Развитые страны:</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«Большая семерка», малые европейские страны, внеевропейские страны (с переселенческим капитализмом)</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Развивающиеся страны:</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Ключевые, Новые индустриальные, Нефтеэкспортирующие, отсталые страны мира.</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Страны, добившиеся независимости после</w:t>
      </w:r>
      <w:proofErr w:type="gramStart"/>
      <w:r w:rsidRPr="003E1D01">
        <w:rPr>
          <w:rFonts w:eastAsia="Times New Roman"/>
          <w:b/>
          <w:bCs/>
          <w:color w:val="000000"/>
          <w:sz w:val="24"/>
          <w:szCs w:val="24"/>
        </w:rPr>
        <w:t xml:space="preserve"> В</w:t>
      </w:r>
      <w:proofErr w:type="gramEnd"/>
      <w:r w:rsidRPr="003E1D01">
        <w:rPr>
          <w:rFonts w:eastAsia="Times New Roman"/>
          <w:b/>
          <w:bCs/>
          <w:color w:val="000000"/>
          <w:sz w:val="24"/>
          <w:szCs w:val="24"/>
        </w:rPr>
        <w:t>торой мировой войны:</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Азия:</w:t>
      </w:r>
      <w:r w:rsidRPr="003E1D01">
        <w:rPr>
          <w:rFonts w:eastAsia="Times New Roman"/>
          <w:color w:val="000000"/>
          <w:sz w:val="24"/>
          <w:szCs w:val="24"/>
        </w:rPr>
        <w:t> </w:t>
      </w:r>
      <w:proofErr w:type="gramStart"/>
      <w:r w:rsidRPr="003E1D01">
        <w:rPr>
          <w:rFonts w:eastAsia="Times New Roman"/>
          <w:color w:val="000000"/>
          <w:sz w:val="24"/>
          <w:szCs w:val="24"/>
        </w:rPr>
        <w:t>Корея, Вьетнам, Индонезия, Иордан, Ливан, Сирия, Филиппины, Индия, Пакистан, Мьянма, Израиль, Шри-Ланка, Лаос, Камбоджа, Малайзия, Кипр, Кувейт, Йемен, Мальдивы, Сингапур, Бахрейн, Катар, ОАЭ, Бангладеш, Бруней, Восточный Тимор.</w:t>
      </w:r>
      <w:proofErr w:type="gramEnd"/>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Африка: </w:t>
      </w:r>
      <w:r w:rsidRPr="003E1D01">
        <w:rPr>
          <w:rFonts w:eastAsia="Times New Roman"/>
          <w:color w:val="000000"/>
          <w:sz w:val="24"/>
          <w:szCs w:val="24"/>
        </w:rPr>
        <w:t xml:space="preserve">Ливия, Тунис, Судан, Гана, ЦАР, Гвинея, Кот-д'Ивуар, Буркина-Фасо, Габон, Бенин, Камерун, </w:t>
      </w:r>
      <w:proofErr w:type="gramStart"/>
      <w:r w:rsidRPr="003E1D01">
        <w:rPr>
          <w:rFonts w:eastAsia="Times New Roman"/>
          <w:color w:val="000000"/>
          <w:sz w:val="24"/>
          <w:szCs w:val="24"/>
        </w:rPr>
        <w:t>ДР</w:t>
      </w:r>
      <w:proofErr w:type="gramEnd"/>
      <w:r w:rsidRPr="003E1D01">
        <w:rPr>
          <w:rFonts w:eastAsia="Times New Roman"/>
          <w:color w:val="000000"/>
          <w:sz w:val="24"/>
          <w:szCs w:val="24"/>
        </w:rPr>
        <w:t xml:space="preserve"> Конго, НР Конго, Мавритания, Мали, Мадагаскар, Нигер, Нигерия, Сенегал, Сомали, Того, Чад, Сьерра-Леоне, Танзания, , Алжир, Бурунди, Руанда, Уганда, Кения, Замбия, Малави, Гамбия, Ботсвана, Лесото, Маврикий, Свазиленд, Экваториальная Гвинея, Гвинея-Бисау, Мозамбик, Кабо-Верде, Сан-Томе и Принсипи, Коморские острова, Ангола, Сейшельские острова, Джибути, Зимбабве, Намибия, Эритрея.</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Америка:</w:t>
      </w:r>
      <w:r w:rsidRPr="003E1D01">
        <w:rPr>
          <w:rFonts w:eastAsia="Times New Roman"/>
          <w:color w:val="000000"/>
          <w:sz w:val="24"/>
          <w:szCs w:val="24"/>
        </w:rPr>
        <w:t> </w:t>
      </w:r>
      <w:proofErr w:type="gramStart"/>
      <w:r w:rsidRPr="003E1D01">
        <w:rPr>
          <w:rFonts w:eastAsia="Times New Roman"/>
          <w:color w:val="000000"/>
          <w:sz w:val="24"/>
          <w:szCs w:val="24"/>
        </w:rPr>
        <w:t>Гайана, Барбадос, Багамы, Гренада, Суринам, Доминика, Сент-Люсия, Сент-Винсент и Гренадины, Белиз, Антигуа и Барбуда, Сент-Китс и Невис.</w:t>
      </w:r>
      <w:proofErr w:type="gramEnd"/>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Океания</w:t>
      </w:r>
      <w:r w:rsidRPr="003E1D01">
        <w:rPr>
          <w:rFonts w:eastAsia="Times New Roman"/>
          <w:color w:val="000000"/>
          <w:sz w:val="24"/>
          <w:szCs w:val="24"/>
        </w:rPr>
        <w:t xml:space="preserve">: Науру, Тонга, Фиджи, </w:t>
      </w:r>
      <w:proofErr w:type="gramStart"/>
      <w:r w:rsidRPr="003E1D01">
        <w:rPr>
          <w:rFonts w:eastAsia="Times New Roman"/>
          <w:color w:val="000000"/>
          <w:sz w:val="24"/>
          <w:szCs w:val="24"/>
        </w:rPr>
        <w:t>Папуа—Новая</w:t>
      </w:r>
      <w:proofErr w:type="gramEnd"/>
      <w:r w:rsidRPr="003E1D01">
        <w:rPr>
          <w:rFonts w:eastAsia="Times New Roman"/>
          <w:color w:val="000000"/>
          <w:sz w:val="24"/>
          <w:szCs w:val="24"/>
        </w:rPr>
        <w:t xml:space="preserve"> Гвинея Соломоновы острова, Тувалу, Кирибати, Вануату, Федеративные штаты Микронезии (Каролинские острова), Маршаловы острова, Палау.</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Европа: </w:t>
      </w:r>
      <w:r w:rsidRPr="003E1D01">
        <w:rPr>
          <w:rFonts w:eastAsia="Times New Roman"/>
          <w:color w:val="000000"/>
          <w:sz w:val="24"/>
          <w:szCs w:val="24"/>
        </w:rPr>
        <w:t>Мальта</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Страны мира, богатые:</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Нефтью газом, каменным углем, железными рудами, земельными ресурсами, водными ресурсами,</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Лесными ресурсами северного и южного пояса.</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Страны мира:</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b/>
          <w:bCs/>
          <w:color w:val="000000"/>
          <w:sz w:val="24"/>
          <w:szCs w:val="24"/>
        </w:rPr>
        <w:t> крупнейшие по численности населения, с наибольшей продолжительностью жизни,  страны с наиболее высоким естественным приростом, страны с отрицательным естественным приростом.</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Крупнейшие городские агломерации мира:</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Токио, Мехико, Мумбаи, Сан-Паулу, Нью-Йорк, Москва и др.</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Десять мировых центров:</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Северная Америка, Западная Европа, Китай и др.</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 xml:space="preserve">Страны </w:t>
      </w:r>
      <w:proofErr w:type="gramStart"/>
      <w:r w:rsidRPr="003E1D01">
        <w:rPr>
          <w:rFonts w:eastAsia="Times New Roman"/>
          <w:b/>
          <w:bCs/>
          <w:color w:val="000000"/>
          <w:sz w:val="24"/>
          <w:szCs w:val="24"/>
        </w:rPr>
        <w:t>–л</w:t>
      </w:r>
      <w:proofErr w:type="gramEnd"/>
      <w:r w:rsidRPr="003E1D01">
        <w:rPr>
          <w:rFonts w:eastAsia="Times New Roman"/>
          <w:b/>
          <w:bCs/>
          <w:color w:val="000000"/>
          <w:sz w:val="24"/>
          <w:szCs w:val="24"/>
        </w:rPr>
        <w:t>идеры по промышленному производству в мире:</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США, Китай, Япония, Германия, Россия и др.</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Великие горнодобывающие страны мира:</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США, Канада, Австралия, ЮАР, Россия, Китай, Бразилия, Индия.</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Страны с узкой специализацией по добыче сырья:</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Медные руды:</w:t>
      </w:r>
      <w:r w:rsidRPr="003E1D01">
        <w:rPr>
          <w:rFonts w:eastAsia="Times New Roman"/>
          <w:color w:val="000000"/>
          <w:sz w:val="24"/>
          <w:szCs w:val="24"/>
        </w:rPr>
        <w:t> Чили, Перу, Замбия.</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Олово: </w:t>
      </w:r>
      <w:r w:rsidRPr="003E1D01">
        <w:rPr>
          <w:rFonts w:eastAsia="Times New Roman"/>
          <w:color w:val="000000"/>
          <w:sz w:val="24"/>
          <w:szCs w:val="24"/>
        </w:rPr>
        <w:t>Малайзия.</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Бокситы:</w:t>
      </w:r>
      <w:r w:rsidRPr="003E1D01">
        <w:rPr>
          <w:rFonts w:eastAsia="Times New Roman"/>
          <w:color w:val="000000"/>
          <w:sz w:val="24"/>
          <w:szCs w:val="24"/>
        </w:rPr>
        <w:t> Гвинея, Ямайка.</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Фосфориты:</w:t>
      </w:r>
      <w:r w:rsidRPr="003E1D01">
        <w:rPr>
          <w:rFonts w:eastAsia="Times New Roman"/>
          <w:color w:val="000000"/>
          <w:sz w:val="24"/>
          <w:szCs w:val="24"/>
        </w:rPr>
        <w:t> Марокко.</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Страны-лидеры:</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b/>
          <w:bCs/>
          <w:color w:val="000000"/>
          <w:sz w:val="24"/>
          <w:szCs w:val="24"/>
        </w:rPr>
        <w:t>по</w:t>
      </w:r>
      <w:r w:rsidRPr="003E1D01">
        <w:rPr>
          <w:rFonts w:eastAsia="Times New Roman"/>
          <w:color w:val="000000"/>
          <w:sz w:val="24"/>
          <w:szCs w:val="24"/>
        </w:rPr>
        <w:t> выработке электроэнергии, по производству алюминия, по добыче нефти, газа, угля, железных руд, по  выплавке стали, по производству алюминия, по  производству</w:t>
      </w:r>
    </w:p>
    <w:p w:rsidR="0016509D" w:rsidRPr="003E1D01" w:rsidRDefault="0016509D" w:rsidP="0016509D">
      <w:pPr>
        <w:shd w:val="clear" w:color="auto" w:fill="FFFFFF"/>
        <w:jc w:val="both"/>
        <w:rPr>
          <w:rFonts w:eastAsia="Times New Roman"/>
          <w:color w:val="000000"/>
          <w:sz w:val="20"/>
          <w:szCs w:val="20"/>
        </w:rPr>
      </w:pPr>
      <w:proofErr w:type="gramStart"/>
      <w:r w:rsidRPr="003E1D01">
        <w:rPr>
          <w:rFonts w:eastAsia="Times New Roman"/>
          <w:color w:val="000000"/>
          <w:sz w:val="24"/>
          <w:szCs w:val="24"/>
        </w:rPr>
        <w:t>автомобилей, по  производству станков, по производству химических волокон, по производству хлопчатобумажных тканей, по производству пшеницы, кукурузы, риса, сахарной свеклы, сахарного тростника, хлопка, чая, кофе, какао, крупного рогатого скота, овец, свиней, по  размерам торгового флота.</w:t>
      </w:r>
      <w:proofErr w:type="gramEnd"/>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        </w:t>
      </w:r>
      <w:r w:rsidRPr="003E1D01">
        <w:rPr>
          <w:rFonts w:eastAsia="Times New Roman"/>
          <w:b/>
          <w:bCs/>
          <w:color w:val="000000"/>
          <w:sz w:val="24"/>
          <w:szCs w:val="24"/>
        </w:rPr>
        <w:t>Морские порты:</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Лондон, Роттердам, Шанхай, Токио, Осака, Нью-Йорк, и др.</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Европа: </w:t>
      </w:r>
      <w:proofErr w:type="gramStart"/>
      <w:r w:rsidRPr="003E1D01">
        <w:rPr>
          <w:rFonts w:eastAsia="Times New Roman"/>
          <w:color w:val="000000"/>
          <w:sz w:val="24"/>
          <w:szCs w:val="24"/>
        </w:rPr>
        <w:t>Россия (Москва), Франция (Париж), Великобритания (Лондон), Италия (Рим), Германия (Берлин), Исландия (Рейкъявик), Швеция (Стокгольм), Норвегия (Осло), Финляндия (Хельсинки), Дания (Копенгаген), Нидерланды (Амстердам), Бельгия (Брюссель), Швейцария (Берн), Австрия (Вена), Польша (Варшава), Чехия (Прага), Болгария (София), Венгрия (Будапешт), Румыния (Бухарест), Югославия (Белград), Словакия (Братислава), Словения (Любляна), Хорватия (Загреб), Испания (Мадрид), Португалия (Лиссабон), Греция (Афины), Люксембург, Монако, Ватикан.</w:t>
      </w:r>
      <w:proofErr w:type="gramEnd"/>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Азия: </w:t>
      </w:r>
      <w:proofErr w:type="gramStart"/>
      <w:r w:rsidRPr="003E1D01">
        <w:rPr>
          <w:rFonts w:eastAsia="Times New Roman"/>
          <w:color w:val="000000"/>
          <w:sz w:val="24"/>
          <w:szCs w:val="24"/>
        </w:rPr>
        <w:t>Турция (Анкара), Иордания, Сирия (Дамаск), Израиль (Иерусалим), Япония (Токио), Саудовская Аравия (Эр-Рияд), Йемен, Ирак (Багдад), Иран (Тегеран), Афганистан (Кабул), Пакистан (Исламабад), Индия (Дели), Непал, Бангладеш, Шри-Ланка, Индонезия (Джакарта), Мьянма, Камбоджа, Вьетнам, Таиланд, Сингапур, Корея (Сеул), Китай (Пекин), Монголия.</w:t>
      </w:r>
      <w:proofErr w:type="gramEnd"/>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Америка:</w:t>
      </w:r>
      <w:r w:rsidRPr="003E1D01">
        <w:rPr>
          <w:rFonts w:eastAsia="Times New Roman"/>
          <w:color w:val="000000"/>
          <w:sz w:val="24"/>
          <w:szCs w:val="24"/>
        </w:rPr>
        <w:t> </w:t>
      </w:r>
      <w:proofErr w:type="gramStart"/>
      <w:r w:rsidRPr="003E1D01">
        <w:rPr>
          <w:rFonts w:eastAsia="Times New Roman"/>
          <w:color w:val="000000"/>
          <w:sz w:val="24"/>
          <w:szCs w:val="24"/>
        </w:rPr>
        <w:t>Канада (Оттава), США (Вашингтон), Мексика (Мехико), Куба (Гавана), Венесуэла, Аргентина (Буэнос-Айрес), Чили (Сантьяго), Перу (Лима), Никарагуа, Панама, Ямайка, Колумбия, Уругвай, Боливия.</w:t>
      </w:r>
      <w:proofErr w:type="gramEnd"/>
      <w:r w:rsidRPr="003E1D01">
        <w:rPr>
          <w:rFonts w:eastAsia="Times New Roman"/>
          <w:color w:val="000000"/>
          <w:sz w:val="24"/>
          <w:szCs w:val="24"/>
        </w:rPr>
        <w:t xml:space="preserve"> Эквадор.</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Африка:</w:t>
      </w:r>
      <w:r w:rsidRPr="003E1D01">
        <w:rPr>
          <w:rFonts w:eastAsia="Times New Roman"/>
          <w:color w:val="000000"/>
          <w:sz w:val="24"/>
          <w:szCs w:val="24"/>
        </w:rPr>
        <w:t> Ливия, Тунис, Марокко, Алжир (Алжир), Египе</w:t>
      </w:r>
      <w:proofErr w:type="gramStart"/>
      <w:r w:rsidRPr="003E1D01">
        <w:rPr>
          <w:rFonts w:eastAsia="Times New Roman"/>
          <w:color w:val="000000"/>
          <w:sz w:val="24"/>
          <w:szCs w:val="24"/>
        </w:rPr>
        <w:t>т(</w:t>
      </w:r>
      <w:proofErr w:type="gramEnd"/>
      <w:r w:rsidRPr="003E1D01">
        <w:rPr>
          <w:rFonts w:eastAsia="Times New Roman"/>
          <w:color w:val="000000"/>
          <w:sz w:val="24"/>
          <w:szCs w:val="24"/>
        </w:rPr>
        <w:t>Каир), Эфиопия (Адисс-Абеба), Нигерия (Абуджа), Нигер, Чад, Танзания, Ботсвана, Камерун, Кот-д‘Ивуар, Гана, Сомали, Конго (Киншаса), Замбия, Ангола, Намибия, ЮАР (Претория), Зимбабве, Мадагаскар.</w:t>
      </w:r>
    </w:p>
    <w:p w:rsidR="0016509D" w:rsidRPr="003E1D01" w:rsidRDefault="0016509D" w:rsidP="0016509D">
      <w:pPr>
        <w:shd w:val="clear" w:color="auto" w:fill="FFFFFF"/>
        <w:ind w:firstLine="708"/>
        <w:jc w:val="both"/>
        <w:rPr>
          <w:rFonts w:eastAsia="Times New Roman"/>
          <w:color w:val="000000"/>
          <w:sz w:val="20"/>
          <w:szCs w:val="20"/>
        </w:rPr>
      </w:pPr>
      <w:r w:rsidRPr="003E1D01">
        <w:rPr>
          <w:rFonts w:eastAsia="Times New Roman"/>
          <w:b/>
          <w:bCs/>
          <w:color w:val="000000"/>
          <w:sz w:val="24"/>
          <w:szCs w:val="24"/>
        </w:rPr>
        <w:t>Австралия и Океания:</w:t>
      </w:r>
      <w:r w:rsidRPr="003E1D01">
        <w:rPr>
          <w:rFonts w:eastAsia="Times New Roman"/>
          <w:color w:val="000000"/>
          <w:sz w:val="24"/>
          <w:szCs w:val="24"/>
        </w:rPr>
        <w:t> Австралийский Союз (Канберра), Новая Зеландия, Папуа - Новая Гвинея.</w:t>
      </w:r>
    </w:p>
    <w:p w:rsidR="0016509D" w:rsidRPr="003E1D01" w:rsidRDefault="0016509D" w:rsidP="0016509D">
      <w:pPr>
        <w:shd w:val="clear" w:color="auto" w:fill="FFFFFF"/>
        <w:jc w:val="center"/>
        <w:rPr>
          <w:rFonts w:eastAsia="Times New Roman"/>
          <w:color w:val="000000"/>
          <w:sz w:val="20"/>
          <w:szCs w:val="20"/>
        </w:rPr>
      </w:pPr>
      <w:r w:rsidRPr="003E1D01">
        <w:rPr>
          <w:rFonts w:eastAsia="Times New Roman"/>
          <w:b/>
          <w:bCs/>
          <w:color w:val="000000"/>
          <w:sz w:val="28"/>
        </w:rPr>
        <w:t xml:space="preserve"> Литература и средства обучения</w:t>
      </w:r>
    </w:p>
    <w:p w:rsidR="0016509D" w:rsidRPr="003E1D01" w:rsidRDefault="0016509D" w:rsidP="0016509D">
      <w:pPr>
        <w:numPr>
          <w:ilvl w:val="0"/>
          <w:numId w:val="8"/>
        </w:numPr>
        <w:shd w:val="clear" w:color="auto" w:fill="FFFFFF"/>
        <w:spacing w:before="100" w:beforeAutospacing="1" w:after="100" w:afterAutospacing="1"/>
        <w:ind w:left="644"/>
        <w:jc w:val="both"/>
        <w:rPr>
          <w:rFonts w:eastAsia="Times New Roman"/>
          <w:color w:val="000000"/>
          <w:sz w:val="20"/>
          <w:szCs w:val="20"/>
        </w:rPr>
      </w:pPr>
      <w:r w:rsidRPr="003E1D01">
        <w:rPr>
          <w:rFonts w:eastAsia="Times New Roman"/>
          <w:color w:val="000000"/>
          <w:sz w:val="24"/>
          <w:szCs w:val="24"/>
        </w:rPr>
        <w:t>Максаковский В.П. Экономическая и социальная география мира. Учебник для 10 класса. - М.: Просвещение, 11 и 12 издания.</w:t>
      </w:r>
    </w:p>
    <w:p w:rsidR="0016509D" w:rsidRPr="003E1D01" w:rsidRDefault="0016509D" w:rsidP="0016509D">
      <w:pPr>
        <w:numPr>
          <w:ilvl w:val="0"/>
          <w:numId w:val="8"/>
        </w:numPr>
        <w:shd w:val="clear" w:color="auto" w:fill="FFFFFF"/>
        <w:spacing w:before="100" w:beforeAutospacing="1" w:after="100" w:afterAutospacing="1"/>
        <w:ind w:left="644"/>
        <w:jc w:val="both"/>
        <w:rPr>
          <w:rFonts w:eastAsia="Times New Roman"/>
          <w:color w:val="000000"/>
          <w:sz w:val="20"/>
          <w:szCs w:val="20"/>
        </w:rPr>
      </w:pPr>
      <w:r w:rsidRPr="003E1D01">
        <w:rPr>
          <w:rFonts w:eastAsia="Times New Roman"/>
          <w:color w:val="000000"/>
          <w:sz w:val="24"/>
          <w:szCs w:val="24"/>
        </w:rPr>
        <w:t>Максаковский В.П. Новое в мире. Цифры и факты. Дополнительные главы к учебнику для 10 класса. - М.: Дрофа, 2014</w:t>
      </w:r>
    </w:p>
    <w:p w:rsidR="0016509D" w:rsidRPr="003E1D01" w:rsidRDefault="0016509D" w:rsidP="0016509D">
      <w:pPr>
        <w:numPr>
          <w:ilvl w:val="0"/>
          <w:numId w:val="8"/>
        </w:numPr>
        <w:shd w:val="clear" w:color="auto" w:fill="FFFFFF"/>
        <w:spacing w:before="100" w:beforeAutospacing="1" w:after="100" w:afterAutospacing="1"/>
        <w:ind w:left="644"/>
        <w:jc w:val="both"/>
        <w:rPr>
          <w:rFonts w:eastAsia="Times New Roman"/>
          <w:color w:val="000000"/>
          <w:sz w:val="20"/>
          <w:szCs w:val="20"/>
        </w:rPr>
      </w:pPr>
      <w:r w:rsidRPr="003E1D01">
        <w:rPr>
          <w:rFonts w:eastAsia="Times New Roman"/>
          <w:color w:val="000000"/>
          <w:sz w:val="24"/>
          <w:szCs w:val="24"/>
        </w:rPr>
        <w:t>Максаковский В. П. Новое в мире. Цифры и факты. Дополнительные главы к учебнику для 10 класса. - М.: Дрофа, 2014. Издание 2-е.</w:t>
      </w:r>
    </w:p>
    <w:p w:rsidR="0016509D" w:rsidRPr="003E1D01" w:rsidRDefault="0016509D" w:rsidP="0016509D">
      <w:pPr>
        <w:numPr>
          <w:ilvl w:val="0"/>
          <w:numId w:val="8"/>
        </w:numPr>
        <w:shd w:val="clear" w:color="auto" w:fill="FFFFFF"/>
        <w:spacing w:before="100" w:beforeAutospacing="1" w:after="100" w:afterAutospacing="1"/>
        <w:ind w:left="644"/>
        <w:jc w:val="both"/>
        <w:rPr>
          <w:rFonts w:eastAsia="Times New Roman"/>
          <w:color w:val="000000"/>
          <w:sz w:val="20"/>
          <w:szCs w:val="20"/>
        </w:rPr>
      </w:pPr>
      <w:r w:rsidRPr="003E1D01">
        <w:rPr>
          <w:rFonts w:eastAsia="Times New Roman"/>
          <w:color w:val="000000"/>
          <w:sz w:val="24"/>
          <w:szCs w:val="24"/>
        </w:rPr>
        <w:t>Максаковский В.П. Методическое пособие по экономической и социальной географии мира. 10 класс. - М.: Просвещение, 2014. 2-е издание</w:t>
      </w:r>
    </w:p>
    <w:p w:rsidR="0016509D" w:rsidRPr="003E1D01" w:rsidRDefault="0016509D" w:rsidP="0016509D">
      <w:pPr>
        <w:shd w:val="clear" w:color="auto" w:fill="FFFFFF"/>
        <w:jc w:val="both"/>
        <w:rPr>
          <w:rFonts w:eastAsia="Times New Roman"/>
          <w:color w:val="000000"/>
          <w:sz w:val="20"/>
          <w:szCs w:val="20"/>
        </w:rPr>
      </w:pPr>
      <w:r w:rsidRPr="003E1D01">
        <w:rPr>
          <w:rFonts w:eastAsia="Times New Roman"/>
          <w:color w:val="000000"/>
          <w:sz w:val="24"/>
          <w:szCs w:val="24"/>
        </w:rPr>
        <w:t> </w:t>
      </w: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Pr="00A72961" w:rsidRDefault="0016509D" w:rsidP="0016509D">
      <w:pPr>
        <w:jc w:val="both"/>
        <w:rPr>
          <w:sz w:val="24"/>
        </w:rPr>
      </w:pPr>
      <w:r w:rsidRPr="00A72961">
        <w:rPr>
          <w:sz w:val="24"/>
        </w:rPr>
        <w:t xml:space="preserve">                                                                                                               Приложение 1</w:t>
      </w:r>
    </w:p>
    <w:p w:rsidR="0016509D" w:rsidRPr="00A72961" w:rsidRDefault="0016509D" w:rsidP="0016509D">
      <w:pPr>
        <w:tabs>
          <w:tab w:val="left" w:pos="1335"/>
        </w:tabs>
        <w:jc w:val="both"/>
        <w:rPr>
          <w:sz w:val="24"/>
        </w:rPr>
      </w:pPr>
      <w:r w:rsidRPr="00A72961">
        <w:rPr>
          <w:sz w:val="24"/>
        </w:rPr>
        <w:t>«СОГЛАСОВАНО»</w:t>
      </w:r>
    </w:p>
    <w:p w:rsidR="0016509D" w:rsidRPr="00A72961" w:rsidRDefault="0016509D" w:rsidP="0016509D">
      <w:pPr>
        <w:tabs>
          <w:tab w:val="left" w:pos="1335"/>
        </w:tabs>
        <w:jc w:val="both"/>
        <w:rPr>
          <w:sz w:val="24"/>
        </w:rPr>
      </w:pPr>
      <w:r w:rsidRPr="00A72961">
        <w:rPr>
          <w:sz w:val="24"/>
        </w:rPr>
        <w:t xml:space="preserve">Заместитель директора по УВР </w:t>
      </w:r>
    </w:p>
    <w:p w:rsidR="0016509D" w:rsidRPr="00A72961" w:rsidRDefault="0016509D" w:rsidP="0016509D">
      <w:pPr>
        <w:tabs>
          <w:tab w:val="left" w:pos="1335"/>
        </w:tabs>
        <w:jc w:val="both"/>
        <w:rPr>
          <w:sz w:val="24"/>
        </w:rPr>
      </w:pPr>
      <w:r w:rsidRPr="00A72961">
        <w:rPr>
          <w:sz w:val="24"/>
        </w:rPr>
        <w:t xml:space="preserve">«__»_____________20__года </w:t>
      </w:r>
    </w:p>
    <w:p w:rsidR="0016509D" w:rsidRPr="00A72961" w:rsidRDefault="0016509D" w:rsidP="0016509D">
      <w:pPr>
        <w:tabs>
          <w:tab w:val="left" w:pos="1335"/>
        </w:tabs>
        <w:jc w:val="both"/>
        <w:rPr>
          <w:sz w:val="24"/>
        </w:rPr>
      </w:pPr>
    </w:p>
    <w:p w:rsidR="0016509D" w:rsidRPr="00A72961" w:rsidRDefault="0016509D" w:rsidP="0016509D">
      <w:pPr>
        <w:tabs>
          <w:tab w:val="left" w:pos="1335"/>
        </w:tabs>
        <w:jc w:val="both"/>
        <w:rPr>
          <w:sz w:val="24"/>
        </w:rPr>
      </w:pPr>
    </w:p>
    <w:p w:rsidR="0016509D" w:rsidRPr="003E1D01" w:rsidRDefault="0016509D" w:rsidP="0016509D">
      <w:pPr>
        <w:tabs>
          <w:tab w:val="left" w:pos="1335"/>
        </w:tabs>
        <w:jc w:val="both"/>
        <w:rPr>
          <w:b/>
          <w:sz w:val="24"/>
        </w:rPr>
      </w:pPr>
      <w:r>
        <w:rPr>
          <w:sz w:val="24"/>
        </w:rPr>
        <w:t xml:space="preserve">                                           </w:t>
      </w:r>
      <w:r w:rsidRPr="003E1D01">
        <w:rPr>
          <w:b/>
          <w:sz w:val="24"/>
        </w:rPr>
        <w:t>Лист корректировки рабочей программы</w:t>
      </w:r>
    </w:p>
    <w:p w:rsidR="0016509D" w:rsidRPr="003E1D01" w:rsidRDefault="0016509D" w:rsidP="0016509D">
      <w:pPr>
        <w:tabs>
          <w:tab w:val="left" w:pos="1335"/>
        </w:tabs>
        <w:jc w:val="both"/>
        <w:rPr>
          <w:b/>
          <w:sz w:val="24"/>
        </w:rPr>
      </w:pPr>
      <w:r>
        <w:rPr>
          <w:b/>
          <w:sz w:val="24"/>
        </w:rPr>
        <w:t xml:space="preserve">              </w:t>
      </w:r>
      <w:r w:rsidRPr="003E1D01">
        <w:rPr>
          <w:b/>
          <w:sz w:val="24"/>
        </w:rPr>
        <w:t xml:space="preserve"> (календарно-тематического планирования (КТП)  рабочей программы) </w:t>
      </w:r>
    </w:p>
    <w:p w:rsidR="0016509D" w:rsidRPr="00A72961" w:rsidRDefault="0016509D" w:rsidP="0016509D">
      <w:pPr>
        <w:tabs>
          <w:tab w:val="left" w:pos="1335"/>
        </w:tabs>
        <w:jc w:val="both"/>
        <w:rPr>
          <w:sz w:val="24"/>
        </w:rPr>
      </w:pPr>
    </w:p>
    <w:p w:rsidR="0016509D" w:rsidRPr="00A72961" w:rsidRDefault="0016509D" w:rsidP="0016509D">
      <w:pPr>
        <w:tabs>
          <w:tab w:val="left" w:pos="1335"/>
        </w:tabs>
        <w:jc w:val="both"/>
        <w:rPr>
          <w:sz w:val="24"/>
        </w:rPr>
      </w:pPr>
      <w:r w:rsidRPr="00A72961">
        <w:rPr>
          <w:sz w:val="24"/>
        </w:rPr>
        <w:t xml:space="preserve">по учебному предмету_____________________________________________                                                             (название по Учебному плану) </w:t>
      </w:r>
    </w:p>
    <w:p w:rsidR="0016509D" w:rsidRPr="00A72961" w:rsidRDefault="0016509D" w:rsidP="0016509D">
      <w:pPr>
        <w:tabs>
          <w:tab w:val="left" w:pos="1335"/>
        </w:tabs>
        <w:jc w:val="both"/>
        <w:rPr>
          <w:sz w:val="24"/>
        </w:rPr>
      </w:pPr>
    </w:p>
    <w:p w:rsidR="0016509D" w:rsidRPr="00A72961" w:rsidRDefault="0016509D" w:rsidP="0016509D">
      <w:pPr>
        <w:tabs>
          <w:tab w:val="left" w:pos="1335"/>
        </w:tabs>
        <w:jc w:val="both"/>
        <w:rPr>
          <w:sz w:val="24"/>
        </w:rPr>
      </w:pPr>
      <w:r w:rsidRPr="00A72961">
        <w:rPr>
          <w:sz w:val="24"/>
        </w:rPr>
        <w:t xml:space="preserve">в _______классе </w:t>
      </w:r>
    </w:p>
    <w:p w:rsidR="0016509D" w:rsidRPr="00A72961" w:rsidRDefault="0016509D" w:rsidP="0016509D">
      <w:pPr>
        <w:tabs>
          <w:tab w:val="left" w:pos="1335"/>
        </w:tabs>
        <w:jc w:val="both"/>
        <w:rPr>
          <w:sz w:val="24"/>
        </w:rPr>
      </w:pPr>
    </w:p>
    <w:p w:rsidR="0016509D" w:rsidRPr="00A72961" w:rsidRDefault="0016509D" w:rsidP="0016509D">
      <w:pPr>
        <w:tabs>
          <w:tab w:val="left" w:pos="1335"/>
        </w:tabs>
        <w:jc w:val="both"/>
        <w:rPr>
          <w:sz w:val="24"/>
        </w:rPr>
      </w:pPr>
      <w:r w:rsidRPr="00A72961">
        <w:rPr>
          <w:sz w:val="24"/>
        </w:rPr>
        <w:t xml:space="preserve">за ___четверть 20__-20__ учебного  года </w:t>
      </w:r>
    </w:p>
    <w:p w:rsidR="0016509D" w:rsidRPr="00A72961" w:rsidRDefault="0016509D" w:rsidP="0016509D">
      <w:pPr>
        <w:tabs>
          <w:tab w:val="left" w:pos="1335"/>
        </w:tabs>
        <w:jc w:val="both"/>
        <w:rPr>
          <w:sz w:val="24"/>
        </w:rPr>
      </w:pPr>
    </w:p>
    <w:p w:rsidR="0016509D" w:rsidRPr="00A72961" w:rsidRDefault="0016509D" w:rsidP="0016509D">
      <w:pPr>
        <w:tabs>
          <w:tab w:val="left" w:pos="1335"/>
        </w:tabs>
        <w:jc w:val="both"/>
      </w:pPr>
      <w:r w:rsidRPr="00A72961">
        <w:t>Учитель _________________________</w:t>
      </w:r>
      <w:r>
        <w:t>___________________</w:t>
      </w:r>
      <w:r w:rsidRPr="00A72961">
        <w:t xml:space="preserve">                                                                     (ф</w:t>
      </w:r>
      <w:r>
        <w:t>амилия, имя, отчество</w:t>
      </w:r>
      <w:r w:rsidRPr="00A72961">
        <w:t>)</w:t>
      </w:r>
    </w:p>
    <w:p w:rsidR="0016509D" w:rsidRPr="00A72961" w:rsidRDefault="0016509D" w:rsidP="0016509D">
      <w:pPr>
        <w:tabs>
          <w:tab w:val="left" w:pos="1335"/>
        </w:tabs>
        <w:jc w:val="both"/>
      </w:pPr>
    </w:p>
    <w:tbl>
      <w:tblPr>
        <w:tblStyle w:val="a5"/>
        <w:tblW w:w="0" w:type="auto"/>
        <w:tblLook w:val="04A0"/>
      </w:tblPr>
      <w:tblGrid>
        <w:gridCol w:w="908"/>
        <w:gridCol w:w="1185"/>
        <w:gridCol w:w="1384"/>
        <w:gridCol w:w="1880"/>
        <w:gridCol w:w="690"/>
        <w:gridCol w:w="788"/>
        <w:gridCol w:w="1493"/>
        <w:gridCol w:w="1493"/>
      </w:tblGrid>
      <w:tr w:rsidR="0016509D" w:rsidRPr="00A72961" w:rsidTr="00DF4032">
        <w:trPr>
          <w:trHeight w:val="720"/>
        </w:trPr>
        <w:tc>
          <w:tcPr>
            <w:tcW w:w="908" w:type="dxa"/>
            <w:vMerge w:val="restart"/>
          </w:tcPr>
          <w:p w:rsidR="0016509D" w:rsidRPr="00A72961" w:rsidRDefault="0016509D" w:rsidP="00DF4032">
            <w:pPr>
              <w:tabs>
                <w:tab w:val="left" w:pos="1335"/>
              </w:tabs>
              <w:jc w:val="both"/>
              <w:rPr>
                <w:sz w:val="20"/>
              </w:rPr>
            </w:pPr>
            <w:r w:rsidRPr="00A72961">
              <w:rPr>
                <w:sz w:val="20"/>
              </w:rPr>
              <w:t xml:space="preserve">№ урока (ов) по осн.  КТП </w:t>
            </w:r>
          </w:p>
          <w:p w:rsidR="0016509D" w:rsidRPr="00A72961" w:rsidRDefault="0016509D" w:rsidP="00DF4032">
            <w:pPr>
              <w:tabs>
                <w:tab w:val="left" w:pos="1335"/>
              </w:tabs>
              <w:jc w:val="both"/>
              <w:rPr>
                <w:sz w:val="20"/>
              </w:rPr>
            </w:pPr>
          </w:p>
        </w:tc>
        <w:tc>
          <w:tcPr>
            <w:tcW w:w="1185" w:type="dxa"/>
            <w:vMerge w:val="restart"/>
          </w:tcPr>
          <w:p w:rsidR="0016509D" w:rsidRPr="00A72961" w:rsidRDefault="0016509D" w:rsidP="00DF4032">
            <w:pPr>
              <w:tabs>
                <w:tab w:val="left" w:pos="1335"/>
              </w:tabs>
              <w:jc w:val="both"/>
              <w:rPr>
                <w:sz w:val="20"/>
              </w:rPr>
            </w:pPr>
            <w:r w:rsidRPr="00A72961">
              <w:rPr>
                <w:sz w:val="20"/>
              </w:rPr>
              <w:t>Дат</w:t>
            </w:r>
            <w:proofErr w:type="gramStart"/>
            <w:r w:rsidRPr="00A72961">
              <w:rPr>
                <w:sz w:val="20"/>
              </w:rPr>
              <w:t>а(</w:t>
            </w:r>
            <w:proofErr w:type="gramEnd"/>
            <w:r w:rsidRPr="00A72961">
              <w:rPr>
                <w:sz w:val="20"/>
              </w:rPr>
              <w:t xml:space="preserve">ы) по осн. КТП </w:t>
            </w:r>
          </w:p>
          <w:p w:rsidR="0016509D" w:rsidRPr="00A72961" w:rsidRDefault="0016509D" w:rsidP="00DF4032">
            <w:pPr>
              <w:tabs>
                <w:tab w:val="left" w:pos="1335"/>
              </w:tabs>
              <w:jc w:val="both"/>
              <w:rPr>
                <w:sz w:val="20"/>
              </w:rPr>
            </w:pPr>
          </w:p>
        </w:tc>
        <w:tc>
          <w:tcPr>
            <w:tcW w:w="1134" w:type="dxa"/>
            <w:vMerge w:val="restart"/>
          </w:tcPr>
          <w:p w:rsidR="0016509D" w:rsidRDefault="0016509D" w:rsidP="00DF4032">
            <w:pPr>
              <w:tabs>
                <w:tab w:val="left" w:pos="1335"/>
              </w:tabs>
              <w:jc w:val="both"/>
              <w:rPr>
                <w:sz w:val="20"/>
              </w:rPr>
            </w:pPr>
            <w:r w:rsidRPr="00A72961">
              <w:rPr>
                <w:sz w:val="20"/>
              </w:rPr>
              <w:t>Дат</w:t>
            </w:r>
            <w:proofErr w:type="gramStart"/>
            <w:r w:rsidRPr="00A72961">
              <w:rPr>
                <w:sz w:val="20"/>
              </w:rPr>
              <w:t>а(</w:t>
            </w:r>
            <w:proofErr w:type="gramEnd"/>
            <w:r w:rsidRPr="00A72961">
              <w:rPr>
                <w:sz w:val="20"/>
              </w:rPr>
              <w:t>ы) фактического</w:t>
            </w:r>
          </w:p>
          <w:p w:rsidR="0016509D" w:rsidRPr="00A72961" w:rsidRDefault="0016509D" w:rsidP="00DF4032">
            <w:pPr>
              <w:tabs>
                <w:tab w:val="left" w:pos="1335"/>
              </w:tabs>
              <w:jc w:val="both"/>
              <w:rPr>
                <w:sz w:val="20"/>
              </w:rPr>
            </w:pPr>
            <w:r w:rsidRPr="00A72961">
              <w:rPr>
                <w:sz w:val="20"/>
              </w:rPr>
              <w:t>проведения</w:t>
            </w:r>
          </w:p>
          <w:p w:rsidR="0016509D" w:rsidRPr="00A72961" w:rsidRDefault="0016509D" w:rsidP="00DF4032">
            <w:pPr>
              <w:tabs>
                <w:tab w:val="left" w:pos="1335"/>
              </w:tabs>
              <w:jc w:val="both"/>
              <w:rPr>
                <w:sz w:val="20"/>
              </w:rPr>
            </w:pPr>
          </w:p>
        </w:tc>
        <w:tc>
          <w:tcPr>
            <w:tcW w:w="1880" w:type="dxa"/>
            <w:vMerge w:val="restart"/>
          </w:tcPr>
          <w:p w:rsidR="0016509D" w:rsidRPr="00A72961" w:rsidRDefault="0016509D" w:rsidP="00DF4032">
            <w:pPr>
              <w:tabs>
                <w:tab w:val="left" w:pos="1335"/>
              </w:tabs>
              <w:jc w:val="both"/>
              <w:rPr>
                <w:sz w:val="20"/>
              </w:rPr>
            </w:pPr>
            <w:r w:rsidRPr="00A72961">
              <w:rPr>
                <w:sz w:val="20"/>
              </w:rPr>
              <w:t xml:space="preserve">         Тем</w:t>
            </w:r>
            <w:proofErr w:type="gramStart"/>
            <w:r w:rsidRPr="00A72961">
              <w:rPr>
                <w:sz w:val="20"/>
              </w:rPr>
              <w:t>а(</w:t>
            </w:r>
            <w:proofErr w:type="gramEnd"/>
            <w:r w:rsidRPr="00A72961">
              <w:rPr>
                <w:sz w:val="20"/>
              </w:rPr>
              <w:t xml:space="preserve">ы) </w:t>
            </w:r>
          </w:p>
          <w:p w:rsidR="0016509D" w:rsidRPr="00A72961" w:rsidRDefault="0016509D" w:rsidP="00DF4032">
            <w:pPr>
              <w:tabs>
                <w:tab w:val="left" w:pos="1335"/>
              </w:tabs>
              <w:jc w:val="both"/>
              <w:rPr>
                <w:sz w:val="20"/>
              </w:rPr>
            </w:pPr>
          </w:p>
        </w:tc>
        <w:tc>
          <w:tcPr>
            <w:tcW w:w="1478" w:type="dxa"/>
            <w:gridSpan w:val="2"/>
          </w:tcPr>
          <w:p w:rsidR="0016509D" w:rsidRPr="00A72961" w:rsidRDefault="0016509D" w:rsidP="00DF4032">
            <w:pPr>
              <w:tabs>
                <w:tab w:val="left" w:pos="1335"/>
              </w:tabs>
              <w:jc w:val="both"/>
              <w:rPr>
                <w:sz w:val="20"/>
              </w:rPr>
            </w:pPr>
            <w:r w:rsidRPr="00A72961">
              <w:rPr>
                <w:sz w:val="20"/>
              </w:rPr>
              <w:t xml:space="preserve">Количество часов на данную тему </w:t>
            </w:r>
          </w:p>
        </w:tc>
        <w:tc>
          <w:tcPr>
            <w:tcW w:w="1493" w:type="dxa"/>
            <w:vMerge w:val="restart"/>
          </w:tcPr>
          <w:p w:rsidR="0016509D" w:rsidRPr="00A72961" w:rsidRDefault="0016509D" w:rsidP="00DF4032">
            <w:pPr>
              <w:tabs>
                <w:tab w:val="left" w:pos="1335"/>
              </w:tabs>
              <w:jc w:val="both"/>
              <w:rPr>
                <w:sz w:val="20"/>
              </w:rPr>
            </w:pPr>
            <w:r w:rsidRPr="00A72961">
              <w:rPr>
                <w:sz w:val="20"/>
              </w:rPr>
              <w:t xml:space="preserve">Причина корректировки </w:t>
            </w:r>
          </w:p>
          <w:p w:rsidR="0016509D" w:rsidRPr="00A72961" w:rsidRDefault="0016509D" w:rsidP="00DF4032">
            <w:pPr>
              <w:tabs>
                <w:tab w:val="left" w:pos="1335"/>
              </w:tabs>
              <w:jc w:val="both"/>
              <w:rPr>
                <w:sz w:val="20"/>
              </w:rPr>
            </w:pPr>
          </w:p>
        </w:tc>
        <w:tc>
          <w:tcPr>
            <w:tcW w:w="1493" w:type="dxa"/>
            <w:vMerge w:val="restart"/>
          </w:tcPr>
          <w:p w:rsidR="0016509D" w:rsidRPr="00A72961" w:rsidRDefault="0016509D" w:rsidP="00DF4032">
            <w:pPr>
              <w:tabs>
                <w:tab w:val="left" w:pos="1335"/>
              </w:tabs>
              <w:jc w:val="both"/>
              <w:rPr>
                <w:sz w:val="20"/>
              </w:rPr>
            </w:pPr>
            <w:r w:rsidRPr="00A72961">
              <w:rPr>
                <w:sz w:val="20"/>
              </w:rPr>
              <w:t xml:space="preserve">Способ корректировки </w:t>
            </w:r>
          </w:p>
          <w:p w:rsidR="0016509D" w:rsidRPr="00A72961" w:rsidRDefault="0016509D" w:rsidP="00DF4032">
            <w:pPr>
              <w:tabs>
                <w:tab w:val="left" w:pos="1335"/>
              </w:tabs>
              <w:jc w:val="both"/>
              <w:rPr>
                <w:sz w:val="20"/>
              </w:rPr>
            </w:pPr>
          </w:p>
        </w:tc>
      </w:tr>
      <w:tr w:rsidR="0016509D" w:rsidRPr="00A72961" w:rsidTr="00DF4032">
        <w:trPr>
          <w:trHeight w:val="660"/>
        </w:trPr>
        <w:tc>
          <w:tcPr>
            <w:tcW w:w="908" w:type="dxa"/>
            <w:vMerge/>
          </w:tcPr>
          <w:p w:rsidR="0016509D" w:rsidRPr="00A72961" w:rsidRDefault="0016509D" w:rsidP="00DF4032">
            <w:pPr>
              <w:tabs>
                <w:tab w:val="left" w:pos="1335"/>
              </w:tabs>
              <w:jc w:val="both"/>
              <w:rPr>
                <w:sz w:val="20"/>
              </w:rPr>
            </w:pPr>
          </w:p>
        </w:tc>
        <w:tc>
          <w:tcPr>
            <w:tcW w:w="1185" w:type="dxa"/>
            <w:vMerge/>
          </w:tcPr>
          <w:p w:rsidR="0016509D" w:rsidRPr="00A72961" w:rsidRDefault="0016509D" w:rsidP="00DF4032">
            <w:pPr>
              <w:tabs>
                <w:tab w:val="left" w:pos="1335"/>
              </w:tabs>
              <w:jc w:val="both"/>
              <w:rPr>
                <w:sz w:val="20"/>
              </w:rPr>
            </w:pPr>
          </w:p>
        </w:tc>
        <w:tc>
          <w:tcPr>
            <w:tcW w:w="1134" w:type="dxa"/>
            <w:vMerge/>
          </w:tcPr>
          <w:p w:rsidR="0016509D" w:rsidRPr="00A72961" w:rsidRDefault="0016509D" w:rsidP="00DF4032">
            <w:pPr>
              <w:tabs>
                <w:tab w:val="left" w:pos="1335"/>
              </w:tabs>
              <w:jc w:val="both"/>
              <w:rPr>
                <w:sz w:val="20"/>
              </w:rPr>
            </w:pPr>
          </w:p>
        </w:tc>
        <w:tc>
          <w:tcPr>
            <w:tcW w:w="1880" w:type="dxa"/>
            <w:vMerge/>
          </w:tcPr>
          <w:p w:rsidR="0016509D" w:rsidRPr="00A72961" w:rsidRDefault="0016509D" w:rsidP="00DF4032">
            <w:pPr>
              <w:tabs>
                <w:tab w:val="left" w:pos="1335"/>
              </w:tabs>
              <w:jc w:val="both"/>
              <w:rPr>
                <w:sz w:val="20"/>
              </w:rPr>
            </w:pPr>
          </w:p>
        </w:tc>
        <w:tc>
          <w:tcPr>
            <w:tcW w:w="690" w:type="dxa"/>
          </w:tcPr>
          <w:p w:rsidR="0016509D" w:rsidRPr="00A72961" w:rsidRDefault="0016509D" w:rsidP="00DF4032">
            <w:pPr>
              <w:tabs>
                <w:tab w:val="left" w:pos="1335"/>
              </w:tabs>
              <w:jc w:val="both"/>
              <w:rPr>
                <w:sz w:val="20"/>
              </w:rPr>
            </w:pPr>
          </w:p>
        </w:tc>
        <w:tc>
          <w:tcPr>
            <w:tcW w:w="788" w:type="dxa"/>
          </w:tcPr>
          <w:p w:rsidR="0016509D" w:rsidRPr="00A72961" w:rsidRDefault="0016509D" w:rsidP="00DF4032">
            <w:pPr>
              <w:tabs>
                <w:tab w:val="left" w:pos="1335"/>
              </w:tabs>
              <w:jc w:val="both"/>
              <w:rPr>
                <w:sz w:val="20"/>
              </w:rPr>
            </w:pPr>
          </w:p>
        </w:tc>
        <w:tc>
          <w:tcPr>
            <w:tcW w:w="1493" w:type="dxa"/>
            <w:vMerge/>
          </w:tcPr>
          <w:p w:rsidR="0016509D" w:rsidRPr="00A72961" w:rsidRDefault="0016509D" w:rsidP="00DF4032">
            <w:pPr>
              <w:tabs>
                <w:tab w:val="left" w:pos="1335"/>
              </w:tabs>
              <w:jc w:val="both"/>
              <w:rPr>
                <w:sz w:val="20"/>
              </w:rPr>
            </w:pPr>
          </w:p>
        </w:tc>
        <w:tc>
          <w:tcPr>
            <w:tcW w:w="1493" w:type="dxa"/>
            <w:vMerge/>
          </w:tcPr>
          <w:p w:rsidR="0016509D" w:rsidRPr="00A72961" w:rsidRDefault="0016509D" w:rsidP="00DF4032">
            <w:pPr>
              <w:tabs>
                <w:tab w:val="left" w:pos="1335"/>
              </w:tabs>
              <w:jc w:val="both"/>
              <w:rPr>
                <w:sz w:val="20"/>
              </w:rPr>
            </w:pPr>
          </w:p>
        </w:tc>
      </w:tr>
      <w:tr w:rsidR="0016509D" w:rsidRPr="00A72961" w:rsidTr="00DF4032">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r w:rsidRPr="00A72961">
              <w:t>Объединение темы</w:t>
            </w:r>
          </w:p>
        </w:tc>
      </w:tr>
      <w:tr w:rsidR="0016509D" w:rsidRPr="00A72961" w:rsidTr="00DF4032">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r w:rsidR="0016509D" w:rsidRPr="00A72961" w:rsidTr="00DF4032">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r w:rsidR="0016509D" w:rsidRPr="00A72961" w:rsidTr="00DF4032">
        <w:trPr>
          <w:trHeight w:val="251"/>
        </w:trPr>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r w:rsidR="0016509D" w:rsidRPr="00A72961" w:rsidTr="00DF4032">
        <w:trPr>
          <w:trHeight w:val="270"/>
        </w:trPr>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r w:rsidR="0016509D" w:rsidRPr="00A72961" w:rsidTr="00DF4032">
        <w:trPr>
          <w:trHeight w:val="210"/>
        </w:trPr>
        <w:tc>
          <w:tcPr>
            <w:tcW w:w="908" w:type="dxa"/>
          </w:tcPr>
          <w:p w:rsidR="0016509D" w:rsidRPr="00A72961" w:rsidRDefault="0016509D" w:rsidP="00DF4032">
            <w:pPr>
              <w:tabs>
                <w:tab w:val="left" w:pos="1335"/>
              </w:tabs>
              <w:jc w:val="both"/>
            </w:pPr>
          </w:p>
        </w:tc>
        <w:tc>
          <w:tcPr>
            <w:tcW w:w="1185" w:type="dxa"/>
          </w:tcPr>
          <w:p w:rsidR="0016509D" w:rsidRPr="00A72961" w:rsidRDefault="0016509D" w:rsidP="00DF4032">
            <w:pPr>
              <w:tabs>
                <w:tab w:val="left" w:pos="1335"/>
              </w:tabs>
              <w:jc w:val="both"/>
            </w:pPr>
          </w:p>
        </w:tc>
        <w:tc>
          <w:tcPr>
            <w:tcW w:w="1134" w:type="dxa"/>
          </w:tcPr>
          <w:p w:rsidR="0016509D" w:rsidRPr="00A72961" w:rsidRDefault="0016509D" w:rsidP="00DF4032">
            <w:pPr>
              <w:tabs>
                <w:tab w:val="left" w:pos="1335"/>
              </w:tabs>
              <w:jc w:val="both"/>
            </w:pPr>
          </w:p>
        </w:tc>
        <w:tc>
          <w:tcPr>
            <w:tcW w:w="1880" w:type="dxa"/>
          </w:tcPr>
          <w:p w:rsidR="0016509D" w:rsidRPr="00A72961" w:rsidRDefault="0016509D" w:rsidP="00DF4032">
            <w:pPr>
              <w:tabs>
                <w:tab w:val="left" w:pos="1335"/>
              </w:tabs>
              <w:jc w:val="both"/>
            </w:pPr>
          </w:p>
        </w:tc>
        <w:tc>
          <w:tcPr>
            <w:tcW w:w="690" w:type="dxa"/>
          </w:tcPr>
          <w:p w:rsidR="0016509D" w:rsidRPr="00A72961" w:rsidRDefault="0016509D" w:rsidP="00DF4032">
            <w:pPr>
              <w:tabs>
                <w:tab w:val="left" w:pos="1335"/>
              </w:tabs>
              <w:jc w:val="both"/>
            </w:pPr>
          </w:p>
        </w:tc>
        <w:tc>
          <w:tcPr>
            <w:tcW w:w="788"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c>
          <w:tcPr>
            <w:tcW w:w="1493" w:type="dxa"/>
          </w:tcPr>
          <w:p w:rsidR="0016509D" w:rsidRPr="00A72961" w:rsidRDefault="0016509D" w:rsidP="00DF4032">
            <w:pPr>
              <w:tabs>
                <w:tab w:val="left" w:pos="1335"/>
              </w:tabs>
              <w:jc w:val="both"/>
            </w:pPr>
          </w:p>
        </w:tc>
      </w:tr>
    </w:tbl>
    <w:p w:rsidR="0016509D" w:rsidRPr="00A72961" w:rsidRDefault="0016509D" w:rsidP="0016509D">
      <w:pPr>
        <w:tabs>
          <w:tab w:val="left" w:pos="1335"/>
        </w:tabs>
        <w:jc w:val="both"/>
      </w:pPr>
    </w:p>
    <w:p w:rsidR="0016509D" w:rsidRPr="00A72961" w:rsidRDefault="0016509D" w:rsidP="0016509D">
      <w:pPr>
        <w:tabs>
          <w:tab w:val="left" w:pos="1335"/>
        </w:tabs>
        <w:jc w:val="both"/>
      </w:pPr>
    </w:p>
    <w:p w:rsidR="0016509D" w:rsidRPr="00A72961" w:rsidRDefault="0016509D" w:rsidP="0016509D">
      <w:pPr>
        <w:tabs>
          <w:tab w:val="left" w:pos="1335"/>
        </w:tabs>
        <w:jc w:val="both"/>
      </w:pPr>
      <w:r w:rsidRPr="00A72961">
        <w:t xml:space="preserve">«___»________________________20_____ Учитель     </w:t>
      </w:r>
    </w:p>
    <w:p w:rsidR="0016509D" w:rsidRPr="00A72961" w:rsidRDefault="0016509D" w:rsidP="0016509D">
      <w:pPr>
        <w:tabs>
          <w:tab w:val="left" w:pos="1335"/>
        </w:tabs>
        <w:jc w:val="both"/>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ind w:right="146"/>
        <w:jc w:val="both"/>
        <w:rPr>
          <w:rFonts w:eastAsia="Times New Roman"/>
          <w:b/>
          <w:sz w:val="24"/>
          <w:szCs w:val="24"/>
        </w:rPr>
      </w:pPr>
    </w:p>
    <w:p w:rsidR="0016509D" w:rsidRDefault="0016509D" w:rsidP="0016509D">
      <w:pPr>
        <w:spacing w:line="1" w:lineRule="exact"/>
        <w:rPr>
          <w:sz w:val="20"/>
          <w:szCs w:val="20"/>
        </w:rPr>
      </w:pPr>
    </w:p>
    <w:p w:rsidR="00B44C8B" w:rsidRDefault="00B44C8B"/>
    <w:sectPr w:rsidR="00B44C8B" w:rsidSect="005F527C">
      <w:pgSz w:w="11900" w:h="16841"/>
      <w:pgMar w:top="930" w:right="1440" w:bottom="1440" w:left="740" w:header="0" w:footer="0" w:gutter="0"/>
      <w:cols w:space="720" w:equalWidth="0">
        <w:col w:w="9726"/>
      </w:cols>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T Sans">
    <w:altName w:val="Arial"/>
    <w:charset w:val="01"/>
    <w:family w:val="swiss"/>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2338293"/>
      <w:docPartObj>
        <w:docPartGallery w:val="Page Numbers (Bottom of Page)"/>
        <w:docPartUnique/>
      </w:docPartObj>
    </w:sdtPr>
    <w:sdtContent>
      <w:p w:rsidR="0016509D" w:rsidRDefault="0016509D">
        <w:pPr>
          <w:pStyle w:val="af4"/>
          <w:jc w:val="right"/>
        </w:pPr>
        <w:fldSimple w:instr="PAGE   \* MERGEFORMAT">
          <w:r>
            <w:rPr>
              <w:noProof/>
            </w:rPr>
            <w:t>15</w:t>
          </w:r>
        </w:fldSimple>
      </w:p>
    </w:sdtContent>
  </w:sdt>
  <w:p w:rsidR="0016509D" w:rsidRDefault="0016509D">
    <w:pPr>
      <w:pStyle w:val="af4"/>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0604ED2"/>
    <w:lvl w:ilvl="0">
      <w:numFmt w:val="bullet"/>
      <w:lvlText w:val="*"/>
      <w:lvlJc w:val="left"/>
      <w:pPr>
        <w:ind w:left="0" w:firstLine="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3"/>
    <w:multiLevelType w:val="multilevel"/>
    <w:tmpl w:val="00000003"/>
    <w:name w:val="WW8Num4"/>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000004"/>
    <w:multiLevelType w:val="singleLevel"/>
    <w:tmpl w:val="00000004"/>
    <w:name w:val="WW8Num5"/>
    <w:lvl w:ilvl="0">
      <w:start w:val="1"/>
      <w:numFmt w:val="none"/>
      <w:suff w:val="nothing"/>
      <w:lvlText w:val=""/>
      <w:lvlJc w:val="left"/>
      <w:pPr>
        <w:tabs>
          <w:tab w:val="num" w:pos="0"/>
        </w:tabs>
        <w:ind w:left="567" w:hanging="567"/>
      </w:pPr>
      <w:rPr>
        <w:rFonts w:ascii="Symbol" w:hAnsi="Symbol" w:cs="Symbol"/>
      </w:rPr>
    </w:lvl>
  </w:abstractNum>
  <w:abstractNum w:abstractNumId="5">
    <w:nsid w:val="00000005"/>
    <w:multiLevelType w:val="singleLevel"/>
    <w:tmpl w:val="00000005"/>
    <w:name w:val="WW8Num6"/>
    <w:lvl w:ilvl="0">
      <w:start w:val="1"/>
      <w:numFmt w:val="decimal"/>
      <w:lvlText w:val="%1."/>
      <w:lvlJc w:val="left"/>
      <w:pPr>
        <w:tabs>
          <w:tab w:val="num" w:pos="900"/>
        </w:tabs>
        <w:ind w:left="900" w:hanging="360"/>
      </w:pPr>
    </w:lvl>
  </w:abstractNum>
  <w:abstractNum w:abstractNumId="6">
    <w:nsid w:val="00000006"/>
    <w:multiLevelType w:val="singleLevel"/>
    <w:tmpl w:val="00000006"/>
    <w:name w:val="WW8Num7"/>
    <w:lvl w:ilvl="0">
      <w:start w:val="1"/>
      <w:numFmt w:val="none"/>
      <w:suff w:val="nothing"/>
      <w:lvlText w:val=""/>
      <w:lvlJc w:val="left"/>
      <w:pPr>
        <w:tabs>
          <w:tab w:val="num" w:pos="0"/>
        </w:tabs>
        <w:ind w:left="567" w:hanging="567"/>
      </w:pPr>
      <w:rPr>
        <w:rFonts w:ascii="Symbol" w:hAnsi="Symbol" w:cs="Symbol"/>
      </w:rPr>
    </w:lvl>
  </w:abstractNum>
  <w:abstractNum w:abstractNumId="7">
    <w:nsid w:val="00000007"/>
    <w:multiLevelType w:val="singleLevel"/>
    <w:tmpl w:val="00000007"/>
    <w:name w:val="WW8Num8"/>
    <w:lvl w:ilvl="0">
      <w:start w:val="1"/>
      <w:numFmt w:val="none"/>
      <w:suff w:val="nothing"/>
      <w:lvlText w:val=""/>
      <w:lvlJc w:val="left"/>
      <w:pPr>
        <w:tabs>
          <w:tab w:val="num" w:pos="0"/>
        </w:tabs>
        <w:ind w:left="567" w:hanging="567"/>
      </w:pPr>
      <w:rPr>
        <w:rFonts w:ascii="Symbol" w:hAnsi="Symbol" w:cs="Symbol"/>
      </w:rPr>
    </w:lvl>
  </w:abstractNum>
  <w:abstractNum w:abstractNumId="8">
    <w:nsid w:val="00000008"/>
    <w:multiLevelType w:val="multilevel"/>
    <w:tmpl w:val="00000008"/>
    <w:name w:val="WW8Num1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9">
    <w:nsid w:val="00000009"/>
    <w:multiLevelType w:val="multilevel"/>
    <w:tmpl w:val="00000009"/>
    <w:name w:val="WW8Num14"/>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0">
    <w:nsid w:val="0000000A"/>
    <w:multiLevelType w:val="singleLevel"/>
    <w:tmpl w:val="0000000A"/>
    <w:name w:val="WW8Num15"/>
    <w:lvl w:ilvl="0">
      <w:start w:val="1"/>
      <w:numFmt w:val="bullet"/>
      <w:lvlText w:val=""/>
      <w:lvlJc w:val="left"/>
      <w:pPr>
        <w:tabs>
          <w:tab w:val="num" w:pos="720"/>
        </w:tabs>
        <w:ind w:left="720" w:hanging="360"/>
      </w:pPr>
      <w:rPr>
        <w:rFonts w:ascii="Symbol" w:hAnsi="Symbol" w:cs="Symbol"/>
      </w:rPr>
    </w:lvl>
  </w:abstractNum>
  <w:abstractNum w:abstractNumId="11">
    <w:nsid w:val="0000000B"/>
    <w:multiLevelType w:val="singleLevel"/>
    <w:tmpl w:val="0000000B"/>
    <w:name w:val="WW8Num20"/>
    <w:lvl w:ilvl="0">
      <w:start w:val="1"/>
      <w:numFmt w:val="none"/>
      <w:suff w:val="nothing"/>
      <w:lvlText w:val=""/>
      <w:lvlJc w:val="left"/>
      <w:pPr>
        <w:tabs>
          <w:tab w:val="num" w:pos="0"/>
        </w:tabs>
        <w:ind w:left="567" w:hanging="567"/>
      </w:pPr>
      <w:rPr>
        <w:rFonts w:ascii="Symbol" w:hAnsi="Symbol" w:cs="Symbol"/>
      </w:rPr>
    </w:lvl>
  </w:abstractNum>
  <w:abstractNum w:abstractNumId="12">
    <w:nsid w:val="0000000C"/>
    <w:multiLevelType w:val="singleLevel"/>
    <w:tmpl w:val="0000000C"/>
    <w:name w:val="WW8Num22"/>
    <w:lvl w:ilvl="0">
      <w:start w:val="1"/>
      <w:numFmt w:val="none"/>
      <w:suff w:val="nothing"/>
      <w:lvlText w:val=""/>
      <w:lvlJc w:val="left"/>
      <w:pPr>
        <w:tabs>
          <w:tab w:val="num" w:pos="0"/>
        </w:tabs>
        <w:ind w:left="567" w:hanging="567"/>
      </w:pPr>
      <w:rPr>
        <w:rFonts w:ascii="Symbol" w:hAnsi="Symbol" w:cs="Symbol"/>
      </w:rPr>
    </w:lvl>
  </w:abstractNum>
  <w:abstractNum w:abstractNumId="13">
    <w:nsid w:val="0000000D"/>
    <w:multiLevelType w:val="singleLevel"/>
    <w:tmpl w:val="0000000D"/>
    <w:name w:val="WW8Num24"/>
    <w:lvl w:ilvl="0">
      <w:start w:val="1"/>
      <w:numFmt w:val="none"/>
      <w:suff w:val="nothing"/>
      <w:lvlText w:val=""/>
      <w:lvlJc w:val="left"/>
      <w:pPr>
        <w:tabs>
          <w:tab w:val="num" w:pos="0"/>
        </w:tabs>
        <w:ind w:left="567" w:hanging="567"/>
      </w:pPr>
      <w:rPr>
        <w:rFonts w:ascii="Symbol" w:hAnsi="Symbol" w:cs="Symbol"/>
      </w:rPr>
    </w:lvl>
  </w:abstractNum>
  <w:abstractNum w:abstractNumId="14">
    <w:nsid w:val="0000000E"/>
    <w:multiLevelType w:val="singleLevel"/>
    <w:tmpl w:val="0000000E"/>
    <w:name w:val="WW8Num25"/>
    <w:lvl w:ilvl="0">
      <w:start w:val="1"/>
      <w:numFmt w:val="none"/>
      <w:suff w:val="nothing"/>
      <w:lvlText w:val=""/>
      <w:lvlJc w:val="left"/>
      <w:pPr>
        <w:tabs>
          <w:tab w:val="num" w:pos="0"/>
        </w:tabs>
        <w:ind w:left="567" w:hanging="567"/>
      </w:pPr>
      <w:rPr>
        <w:rFonts w:ascii="Symbol" w:hAnsi="Symbol" w:cs="Symbol"/>
      </w:rPr>
    </w:lvl>
  </w:abstractNum>
  <w:abstractNum w:abstractNumId="15">
    <w:nsid w:val="0000000F"/>
    <w:multiLevelType w:val="singleLevel"/>
    <w:tmpl w:val="0000000F"/>
    <w:name w:val="WW8Num26"/>
    <w:lvl w:ilvl="0">
      <w:start w:val="1"/>
      <w:numFmt w:val="none"/>
      <w:suff w:val="nothing"/>
      <w:lvlText w:val=""/>
      <w:lvlJc w:val="left"/>
      <w:pPr>
        <w:tabs>
          <w:tab w:val="num" w:pos="0"/>
        </w:tabs>
        <w:ind w:left="567" w:hanging="567"/>
      </w:pPr>
      <w:rPr>
        <w:rFonts w:ascii="Symbol" w:hAnsi="Symbol" w:cs="Symbol"/>
      </w:rPr>
    </w:lvl>
  </w:abstractNum>
  <w:abstractNum w:abstractNumId="16">
    <w:nsid w:val="00000010"/>
    <w:multiLevelType w:val="singleLevel"/>
    <w:tmpl w:val="00000010"/>
    <w:name w:val="WW8Num27"/>
    <w:lvl w:ilvl="0">
      <w:start w:val="1"/>
      <w:numFmt w:val="none"/>
      <w:suff w:val="nothing"/>
      <w:lvlText w:val=""/>
      <w:lvlJc w:val="left"/>
      <w:pPr>
        <w:tabs>
          <w:tab w:val="num" w:pos="0"/>
        </w:tabs>
        <w:ind w:left="567" w:hanging="567"/>
      </w:pPr>
      <w:rPr>
        <w:rFonts w:ascii="Symbol" w:hAnsi="Symbol" w:cs="Symbol"/>
      </w:rPr>
    </w:lvl>
  </w:abstractNum>
  <w:abstractNum w:abstractNumId="17">
    <w:nsid w:val="00000011"/>
    <w:multiLevelType w:val="singleLevel"/>
    <w:tmpl w:val="00000011"/>
    <w:name w:val="WW8Num29"/>
    <w:lvl w:ilvl="0">
      <w:start w:val="1"/>
      <w:numFmt w:val="none"/>
      <w:suff w:val="nothing"/>
      <w:lvlText w:val=""/>
      <w:lvlJc w:val="left"/>
      <w:pPr>
        <w:tabs>
          <w:tab w:val="num" w:pos="0"/>
        </w:tabs>
        <w:ind w:left="567" w:hanging="567"/>
      </w:pPr>
      <w:rPr>
        <w:rFonts w:ascii="Symbol" w:hAnsi="Symbol" w:cs="Symbol"/>
      </w:rPr>
    </w:lvl>
  </w:abstractNum>
  <w:abstractNum w:abstractNumId="18">
    <w:nsid w:val="00000012"/>
    <w:multiLevelType w:val="singleLevel"/>
    <w:tmpl w:val="00000012"/>
    <w:name w:val="WW8Num30"/>
    <w:lvl w:ilvl="0">
      <w:start w:val="1"/>
      <w:numFmt w:val="none"/>
      <w:suff w:val="nothing"/>
      <w:lvlText w:val=""/>
      <w:lvlJc w:val="left"/>
      <w:pPr>
        <w:tabs>
          <w:tab w:val="num" w:pos="0"/>
        </w:tabs>
        <w:ind w:left="567" w:hanging="567"/>
      </w:pPr>
      <w:rPr>
        <w:rFonts w:ascii="Symbol" w:hAnsi="Symbol" w:cs="Symbol"/>
      </w:rPr>
    </w:lvl>
  </w:abstractNum>
  <w:abstractNum w:abstractNumId="19">
    <w:nsid w:val="00000013"/>
    <w:multiLevelType w:val="singleLevel"/>
    <w:tmpl w:val="00000013"/>
    <w:name w:val="WW8Num31"/>
    <w:lvl w:ilvl="0">
      <w:start w:val="1"/>
      <w:numFmt w:val="none"/>
      <w:suff w:val="nothing"/>
      <w:lvlText w:val=""/>
      <w:lvlJc w:val="left"/>
      <w:pPr>
        <w:tabs>
          <w:tab w:val="num" w:pos="0"/>
        </w:tabs>
        <w:ind w:left="567" w:hanging="567"/>
      </w:pPr>
      <w:rPr>
        <w:rFonts w:ascii="Symbol" w:hAnsi="Symbol" w:cs="Symbol"/>
      </w:rPr>
    </w:lvl>
  </w:abstractNum>
  <w:abstractNum w:abstractNumId="20">
    <w:nsid w:val="00000014"/>
    <w:multiLevelType w:val="singleLevel"/>
    <w:tmpl w:val="00000014"/>
    <w:name w:val="WW8Num33"/>
    <w:lvl w:ilvl="0">
      <w:start w:val="1"/>
      <w:numFmt w:val="none"/>
      <w:suff w:val="nothing"/>
      <w:lvlText w:val=""/>
      <w:lvlJc w:val="left"/>
      <w:pPr>
        <w:tabs>
          <w:tab w:val="num" w:pos="0"/>
        </w:tabs>
        <w:ind w:left="567" w:hanging="567"/>
      </w:pPr>
      <w:rPr>
        <w:rFonts w:ascii="Symbol" w:hAnsi="Symbol" w:cs="Symbol"/>
      </w:rPr>
    </w:lvl>
  </w:abstractNum>
  <w:abstractNum w:abstractNumId="21">
    <w:nsid w:val="00000015"/>
    <w:multiLevelType w:val="singleLevel"/>
    <w:tmpl w:val="00000015"/>
    <w:name w:val="WW8Num37"/>
    <w:lvl w:ilvl="0">
      <w:start w:val="1"/>
      <w:numFmt w:val="none"/>
      <w:suff w:val="nothing"/>
      <w:lvlText w:val=""/>
      <w:lvlJc w:val="left"/>
      <w:pPr>
        <w:tabs>
          <w:tab w:val="num" w:pos="0"/>
        </w:tabs>
        <w:ind w:left="567" w:hanging="567"/>
      </w:pPr>
      <w:rPr>
        <w:rFonts w:ascii="Symbol" w:hAnsi="Symbol" w:cs="Symbol"/>
      </w:rPr>
    </w:lvl>
  </w:abstractNum>
  <w:abstractNum w:abstractNumId="22">
    <w:nsid w:val="00000016"/>
    <w:multiLevelType w:val="multilevel"/>
    <w:tmpl w:val="00000016"/>
    <w:name w:val="WW8Num40"/>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3">
    <w:nsid w:val="00006DF1"/>
    <w:multiLevelType w:val="hybridMultilevel"/>
    <w:tmpl w:val="51CA031C"/>
    <w:lvl w:ilvl="0" w:tplc="99DE7534">
      <w:start w:val="1"/>
      <w:numFmt w:val="bullet"/>
      <w:lvlText w:val=""/>
      <w:lvlJc w:val="left"/>
    </w:lvl>
    <w:lvl w:ilvl="1" w:tplc="DB8E626E">
      <w:numFmt w:val="decimal"/>
      <w:lvlText w:val=""/>
      <w:lvlJc w:val="left"/>
    </w:lvl>
    <w:lvl w:ilvl="2" w:tplc="7BE8FEC2">
      <w:numFmt w:val="decimal"/>
      <w:lvlText w:val=""/>
      <w:lvlJc w:val="left"/>
    </w:lvl>
    <w:lvl w:ilvl="3" w:tplc="EA66CD84">
      <w:numFmt w:val="decimal"/>
      <w:lvlText w:val=""/>
      <w:lvlJc w:val="left"/>
    </w:lvl>
    <w:lvl w:ilvl="4" w:tplc="EBD6355E">
      <w:numFmt w:val="decimal"/>
      <w:lvlText w:val=""/>
      <w:lvlJc w:val="left"/>
    </w:lvl>
    <w:lvl w:ilvl="5" w:tplc="B1F8132C">
      <w:numFmt w:val="decimal"/>
      <w:lvlText w:val=""/>
      <w:lvlJc w:val="left"/>
    </w:lvl>
    <w:lvl w:ilvl="6" w:tplc="BFE2F042">
      <w:numFmt w:val="decimal"/>
      <w:lvlText w:val=""/>
      <w:lvlJc w:val="left"/>
    </w:lvl>
    <w:lvl w:ilvl="7" w:tplc="AEE2B758">
      <w:numFmt w:val="decimal"/>
      <w:lvlText w:val=""/>
      <w:lvlJc w:val="left"/>
    </w:lvl>
    <w:lvl w:ilvl="8" w:tplc="388EFB4A">
      <w:numFmt w:val="decimal"/>
      <w:lvlText w:val=""/>
      <w:lvlJc w:val="left"/>
    </w:lvl>
  </w:abstractNum>
  <w:abstractNum w:abstractNumId="24">
    <w:nsid w:val="01A2521C"/>
    <w:multiLevelType w:val="hybridMultilevel"/>
    <w:tmpl w:val="687CD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681247C"/>
    <w:multiLevelType w:val="hybridMultilevel"/>
    <w:tmpl w:val="5F5E10E4"/>
    <w:lvl w:ilvl="0" w:tplc="F7726558">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072D68C2"/>
    <w:multiLevelType w:val="multilevel"/>
    <w:tmpl w:val="71880E24"/>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07992444"/>
    <w:multiLevelType w:val="multilevel"/>
    <w:tmpl w:val="FD5A0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09CA3A9F"/>
    <w:multiLevelType w:val="multilevel"/>
    <w:tmpl w:val="39E8D96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nsid w:val="0C55570E"/>
    <w:multiLevelType w:val="hybridMultilevel"/>
    <w:tmpl w:val="0DAA8BEE"/>
    <w:lvl w:ilvl="0" w:tplc="123AA564">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0">
    <w:nsid w:val="0CB07254"/>
    <w:multiLevelType w:val="multilevel"/>
    <w:tmpl w:val="B34E5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0F211D85"/>
    <w:multiLevelType w:val="multilevel"/>
    <w:tmpl w:val="8224427E"/>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12B7217C"/>
    <w:multiLevelType w:val="hybridMultilevel"/>
    <w:tmpl w:val="A0F2EB0C"/>
    <w:lvl w:ilvl="0" w:tplc="90604ED2">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12ED3BFA"/>
    <w:multiLevelType w:val="multilevel"/>
    <w:tmpl w:val="4A12FF70"/>
    <w:lvl w:ilvl="0">
      <w:start w:val="1"/>
      <w:numFmt w:val="decimal"/>
      <w:lvlText w:val="%1."/>
      <w:lvlJc w:val="left"/>
      <w:pPr>
        <w:tabs>
          <w:tab w:val="num" w:pos="0"/>
        </w:tabs>
        <w:ind w:left="390" w:hanging="39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nsid w:val="14A64834"/>
    <w:multiLevelType w:val="multilevel"/>
    <w:tmpl w:val="791218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nsid w:val="15616BD9"/>
    <w:multiLevelType w:val="multilevel"/>
    <w:tmpl w:val="5264423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nsid w:val="187048D2"/>
    <w:multiLevelType w:val="multilevel"/>
    <w:tmpl w:val="BE10FBAC"/>
    <w:lvl w:ilvl="0">
      <w:start w:val="1"/>
      <w:numFmt w:val="bullet"/>
      <w:lvlText w:val=""/>
      <w:lvlJc w:val="left"/>
      <w:pPr>
        <w:tabs>
          <w:tab w:val="num" w:pos="0"/>
        </w:tabs>
        <w:ind w:left="502" w:hanging="360"/>
      </w:pPr>
      <w:rPr>
        <w:rFonts w:ascii="Wingdings" w:hAnsi="Wingdings" w:cs="Wingdings"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37">
    <w:nsid w:val="19B27051"/>
    <w:multiLevelType w:val="multilevel"/>
    <w:tmpl w:val="550C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D090B33"/>
    <w:multiLevelType w:val="multilevel"/>
    <w:tmpl w:val="C2142A30"/>
    <w:lvl w:ilvl="0">
      <w:start w:val="1"/>
      <w:numFmt w:val="bullet"/>
      <w:lvlText w:val=""/>
      <w:lvlJc w:val="left"/>
      <w:pPr>
        <w:tabs>
          <w:tab w:val="num" w:pos="0"/>
        </w:tabs>
        <w:ind w:left="502" w:hanging="360"/>
      </w:pPr>
      <w:rPr>
        <w:rFonts w:ascii="Wingdings" w:hAnsi="Wingdings" w:cs="Wingdings"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39">
    <w:nsid w:val="1E892ED6"/>
    <w:multiLevelType w:val="multilevel"/>
    <w:tmpl w:val="E304C8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nsid w:val="256B3C20"/>
    <w:multiLevelType w:val="multilevel"/>
    <w:tmpl w:val="B09CD9B0"/>
    <w:lvl w:ilvl="0">
      <w:start w:val="1"/>
      <w:numFmt w:val="bullet"/>
      <w:lvlText w:val=""/>
      <w:lvlJc w:val="left"/>
      <w:pPr>
        <w:tabs>
          <w:tab w:val="num" w:pos="0"/>
        </w:tabs>
        <w:ind w:left="502" w:hanging="360"/>
      </w:pPr>
      <w:rPr>
        <w:rFonts w:ascii="Wingdings" w:hAnsi="Wingdings" w:cs="Wingdings"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41">
    <w:nsid w:val="26CC198E"/>
    <w:multiLevelType w:val="hybridMultilevel"/>
    <w:tmpl w:val="186647E4"/>
    <w:lvl w:ilvl="0" w:tplc="90604ED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6CF107B"/>
    <w:multiLevelType w:val="multilevel"/>
    <w:tmpl w:val="EDE2BF18"/>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2B5C324B"/>
    <w:multiLevelType w:val="multilevel"/>
    <w:tmpl w:val="3606F8D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B7A3065"/>
    <w:multiLevelType w:val="multilevel"/>
    <w:tmpl w:val="AF5CF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C5E5530"/>
    <w:multiLevelType w:val="multilevel"/>
    <w:tmpl w:val="97F62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2854332"/>
    <w:multiLevelType w:val="multilevel"/>
    <w:tmpl w:val="3368778E"/>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nsid w:val="35542853"/>
    <w:multiLevelType w:val="multilevel"/>
    <w:tmpl w:val="5EA6721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nsid w:val="38B94ADE"/>
    <w:multiLevelType w:val="hybridMultilevel"/>
    <w:tmpl w:val="C2F8596C"/>
    <w:lvl w:ilvl="0" w:tplc="04190001">
      <w:start w:val="1"/>
      <w:numFmt w:val="bullet"/>
      <w:lvlText w:val=""/>
      <w:lvlJc w:val="left"/>
      <w:pPr>
        <w:tabs>
          <w:tab w:val="num" w:pos="1515"/>
        </w:tabs>
        <w:ind w:left="1515" w:hanging="360"/>
      </w:pPr>
      <w:rPr>
        <w:rFonts w:ascii="Symbol" w:hAnsi="Symbol"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hint="default"/>
      </w:rPr>
    </w:lvl>
    <w:lvl w:ilvl="3" w:tplc="04190001">
      <w:start w:val="1"/>
      <w:numFmt w:val="bullet"/>
      <w:lvlText w:val=""/>
      <w:lvlJc w:val="left"/>
      <w:pPr>
        <w:tabs>
          <w:tab w:val="num" w:pos="3675"/>
        </w:tabs>
        <w:ind w:left="3675" w:hanging="360"/>
      </w:pPr>
      <w:rPr>
        <w:rFonts w:ascii="Symbol" w:hAnsi="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hint="default"/>
      </w:rPr>
    </w:lvl>
    <w:lvl w:ilvl="6" w:tplc="04190001">
      <w:start w:val="1"/>
      <w:numFmt w:val="bullet"/>
      <w:lvlText w:val=""/>
      <w:lvlJc w:val="left"/>
      <w:pPr>
        <w:tabs>
          <w:tab w:val="num" w:pos="5835"/>
        </w:tabs>
        <w:ind w:left="5835" w:hanging="360"/>
      </w:pPr>
      <w:rPr>
        <w:rFonts w:ascii="Symbol" w:hAnsi="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hint="default"/>
      </w:rPr>
    </w:lvl>
  </w:abstractNum>
  <w:abstractNum w:abstractNumId="49">
    <w:nsid w:val="392F75F2"/>
    <w:multiLevelType w:val="multilevel"/>
    <w:tmpl w:val="4BF67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nsid w:val="3B22582E"/>
    <w:multiLevelType w:val="multilevel"/>
    <w:tmpl w:val="386E35CE"/>
    <w:lvl w:ilvl="0">
      <w:start w:val="1"/>
      <w:numFmt w:val="bullet"/>
      <w:lvlText w:val=""/>
      <w:lvlJc w:val="left"/>
      <w:pPr>
        <w:tabs>
          <w:tab w:val="num" w:pos="0"/>
        </w:tabs>
        <w:ind w:left="928" w:hanging="360"/>
      </w:pPr>
      <w:rPr>
        <w:rFonts w:ascii="Wingdings" w:hAnsi="Wingdings" w:cs="Wingdings" w:hint="default"/>
      </w:rPr>
    </w:lvl>
    <w:lvl w:ilvl="1">
      <w:start w:val="1"/>
      <w:numFmt w:val="bullet"/>
      <w:lvlText w:val="o"/>
      <w:lvlJc w:val="left"/>
      <w:pPr>
        <w:tabs>
          <w:tab w:val="num" w:pos="0"/>
        </w:tabs>
        <w:ind w:left="1648" w:hanging="360"/>
      </w:pPr>
      <w:rPr>
        <w:rFonts w:ascii="Courier New" w:hAnsi="Courier New" w:cs="Courier New" w:hint="default"/>
      </w:rPr>
    </w:lvl>
    <w:lvl w:ilvl="2">
      <w:start w:val="1"/>
      <w:numFmt w:val="bullet"/>
      <w:lvlText w:val=""/>
      <w:lvlJc w:val="left"/>
      <w:pPr>
        <w:tabs>
          <w:tab w:val="num" w:pos="0"/>
        </w:tabs>
        <w:ind w:left="2368" w:hanging="360"/>
      </w:pPr>
      <w:rPr>
        <w:rFonts w:ascii="Wingdings" w:hAnsi="Wingdings" w:cs="Wingdings" w:hint="default"/>
      </w:rPr>
    </w:lvl>
    <w:lvl w:ilvl="3">
      <w:start w:val="1"/>
      <w:numFmt w:val="bullet"/>
      <w:lvlText w:val=""/>
      <w:lvlJc w:val="left"/>
      <w:pPr>
        <w:tabs>
          <w:tab w:val="num" w:pos="0"/>
        </w:tabs>
        <w:ind w:left="3088" w:hanging="360"/>
      </w:pPr>
      <w:rPr>
        <w:rFonts w:ascii="Symbol" w:hAnsi="Symbol" w:cs="Symbol" w:hint="default"/>
      </w:rPr>
    </w:lvl>
    <w:lvl w:ilvl="4">
      <w:start w:val="1"/>
      <w:numFmt w:val="bullet"/>
      <w:lvlText w:val="o"/>
      <w:lvlJc w:val="left"/>
      <w:pPr>
        <w:tabs>
          <w:tab w:val="num" w:pos="0"/>
        </w:tabs>
        <w:ind w:left="3808" w:hanging="360"/>
      </w:pPr>
      <w:rPr>
        <w:rFonts w:ascii="Courier New" w:hAnsi="Courier New" w:cs="Courier New" w:hint="default"/>
      </w:rPr>
    </w:lvl>
    <w:lvl w:ilvl="5">
      <w:start w:val="1"/>
      <w:numFmt w:val="bullet"/>
      <w:lvlText w:val=""/>
      <w:lvlJc w:val="left"/>
      <w:pPr>
        <w:tabs>
          <w:tab w:val="num" w:pos="0"/>
        </w:tabs>
        <w:ind w:left="4528" w:hanging="360"/>
      </w:pPr>
      <w:rPr>
        <w:rFonts w:ascii="Wingdings" w:hAnsi="Wingdings" w:cs="Wingdings" w:hint="default"/>
      </w:rPr>
    </w:lvl>
    <w:lvl w:ilvl="6">
      <w:start w:val="1"/>
      <w:numFmt w:val="bullet"/>
      <w:lvlText w:val=""/>
      <w:lvlJc w:val="left"/>
      <w:pPr>
        <w:tabs>
          <w:tab w:val="num" w:pos="0"/>
        </w:tabs>
        <w:ind w:left="5248" w:hanging="360"/>
      </w:pPr>
      <w:rPr>
        <w:rFonts w:ascii="Symbol" w:hAnsi="Symbol" w:cs="Symbol" w:hint="default"/>
      </w:rPr>
    </w:lvl>
    <w:lvl w:ilvl="7">
      <w:start w:val="1"/>
      <w:numFmt w:val="bullet"/>
      <w:lvlText w:val="o"/>
      <w:lvlJc w:val="left"/>
      <w:pPr>
        <w:tabs>
          <w:tab w:val="num" w:pos="0"/>
        </w:tabs>
        <w:ind w:left="5968" w:hanging="360"/>
      </w:pPr>
      <w:rPr>
        <w:rFonts w:ascii="Courier New" w:hAnsi="Courier New" w:cs="Courier New" w:hint="default"/>
      </w:rPr>
    </w:lvl>
    <w:lvl w:ilvl="8">
      <w:start w:val="1"/>
      <w:numFmt w:val="bullet"/>
      <w:lvlText w:val=""/>
      <w:lvlJc w:val="left"/>
      <w:pPr>
        <w:tabs>
          <w:tab w:val="num" w:pos="0"/>
        </w:tabs>
        <w:ind w:left="6688" w:hanging="360"/>
      </w:pPr>
      <w:rPr>
        <w:rFonts w:ascii="Wingdings" w:hAnsi="Wingdings" w:cs="Wingdings" w:hint="default"/>
      </w:rPr>
    </w:lvl>
  </w:abstractNum>
  <w:abstractNum w:abstractNumId="51">
    <w:nsid w:val="3D5641DC"/>
    <w:multiLevelType w:val="hybridMultilevel"/>
    <w:tmpl w:val="D19008F2"/>
    <w:lvl w:ilvl="0" w:tplc="90604ED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E256231"/>
    <w:multiLevelType w:val="multilevel"/>
    <w:tmpl w:val="8B3600A4"/>
    <w:lvl w:ilvl="0">
      <w:numFmt w:val="bullet"/>
      <w:lvlText w:val="•"/>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nsid w:val="3F8D507C"/>
    <w:multiLevelType w:val="hybridMultilevel"/>
    <w:tmpl w:val="DFE2886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nsid w:val="42D77D23"/>
    <w:multiLevelType w:val="multilevel"/>
    <w:tmpl w:val="D444EC8A"/>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nsid w:val="45062B13"/>
    <w:multiLevelType w:val="hybridMultilevel"/>
    <w:tmpl w:val="5E704264"/>
    <w:lvl w:ilvl="0" w:tplc="90604ED2">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6490ECF"/>
    <w:multiLevelType w:val="hybridMultilevel"/>
    <w:tmpl w:val="7F58E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684670C"/>
    <w:multiLevelType w:val="multilevel"/>
    <w:tmpl w:val="0E5C5496"/>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4A350699"/>
    <w:multiLevelType w:val="multilevel"/>
    <w:tmpl w:val="B5C6F10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9">
    <w:nsid w:val="4D120171"/>
    <w:multiLevelType w:val="hybridMultilevel"/>
    <w:tmpl w:val="97C8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E58448E"/>
    <w:multiLevelType w:val="multilevel"/>
    <w:tmpl w:val="727C85D0"/>
    <w:lvl w:ilvl="0">
      <w:start w:val="1"/>
      <w:numFmt w:val="decimal"/>
      <w:lvlText w:val="%1."/>
      <w:lvlJc w:val="left"/>
      <w:pPr>
        <w:tabs>
          <w:tab w:val="num" w:pos="0"/>
        </w:tabs>
        <w:ind w:left="360" w:hanging="360"/>
      </w:pPr>
      <w:rPr>
        <w:b/>
        <w:sz w:val="28"/>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1">
    <w:nsid w:val="4F553143"/>
    <w:multiLevelType w:val="multilevel"/>
    <w:tmpl w:val="05EA25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nsid w:val="52D740F4"/>
    <w:multiLevelType w:val="hybridMultilevel"/>
    <w:tmpl w:val="419436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3">
    <w:nsid w:val="56B768E4"/>
    <w:multiLevelType w:val="multilevel"/>
    <w:tmpl w:val="5CFE16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4">
    <w:nsid w:val="56D27CA7"/>
    <w:multiLevelType w:val="multilevel"/>
    <w:tmpl w:val="E97833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nsid w:val="59FE25C3"/>
    <w:multiLevelType w:val="hybridMultilevel"/>
    <w:tmpl w:val="B4884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C4749B4"/>
    <w:multiLevelType w:val="multilevel"/>
    <w:tmpl w:val="853E3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E552A11"/>
    <w:multiLevelType w:val="multilevel"/>
    <w:tmpl w:val="31CA579A"/>
    <w:lvl w:ilvl="0">
      <w:start w:val="1"/>
      <w:numFmt w:val="bullet"/>
      <w:lvlText w:val=""/>
      <w:lvlJc w:val="left"/>
      <w:pPr>
        <w:tabs>
          <w:tab w:val="num" w:pos="0"/>
        </w:tabs>
        <w:ind w:left="502" w:hanging="360"/>
      </w:pPr>
      <w:rPr>
        <w:rFonts w:ascii="Wingdings" w:hAnsi="Wingdings" w:cs="Wingdings"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68">
    <w:nsid w:val="60156241"/>
    <w:multiLevelType w:val="multilevel"/>
    <w:tmpl w:val="2604BA44"/>
    <w:lvl w:ilvl="0">
      <w:start w:val="1"/>
      <w:numFmt w:val="bullet"/>
      <w:lvlText w:val=""/>
      <w:lvlJc w:val="left"/>
      <w:pPr>
        <w:tabs>
          <w:tab w:val="num" w:pos="0"/>
        </w:tabs>
        <w:ind w:left="502" w:hanging="360"/>
      </w:pPr>
      <w:rPr>
        <w:rFonts w:ascii="Wingdings" w:hAnsi="Wingdings" w:cs="Wingdings"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69">
    <w:nsid w:val="64416C28"/>
    <w:multiLevelType w:val="multilevel"/>
    <w:tmpl w:val="0F9AE5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nsid w:val="68903C3A"/>
    <w:multiLevelType w:val="hybridMultilevel"/>
    <w:tmpl w:val="E5523F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A17345B"/>
    <w:multiLevelType w:val="multilevel"/>
    <w:tmpl w:val="AB268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B9878B5"/>
    <w:multiLevelType w:val="multilevel"/>
    <w:tmpl w:val="028C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EC544B1"/>
    <w:multiLevelType w:val="hybridMultilevel"/>
    <w:tmpl w:val="10F6F2A8"/>
    <w:lvl w:ilvl="0" w:tplc="90604ED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150668F"/>
    <w:multiLevelType w:val="multilevel"/>
    <w:tmpl w:val="89B8C582"/>
    <w:lvl w:ilvl="0">
      <w:start w:val="1"/>
      <w:numFmt w:val="bullet"/>
      <w:lvlText w:val=""/>
      <w:lvlJc w:val="left"/>
      <w:pPr>
        <w:tabs>
          <w:tab w:val="num" w:pos="0"/>
        </w:tabs>
        <w:ind w:left="502" w:hanging="360"/>
      </w:pPr>
      <w:rPr>
        <w:rFonts w:ascii="Wingdings" w:hAnsi="Wingdings" w:cs="Wingdings"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75">
    <w:nsid w:val="71AC2BC6"/>
    <w:multiLevelType w:val="hybridMultilevel"/>
    <w:tmpl w:val="035C382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6">
    <w:nsid w:val="726425BC"/>
    <w:multiLevelType w:val="multilevel"/>
    <w:tmpl w:val="88A803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7">
    <w:nsid w:val="730857AC"/>
    <w:multiLevelType w:val="multilevel"/>
    <w:tmpl w:val="5F7A34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8">
    <w:nsid w:val="7466462F"/>
    <w:multiLevelType w:val="multilevel"/>
    <w:tmpl w:val="59FC8FF6"/>
    <w:lvl w:ilvl="0">
      <w:start w:val="1"/>
      <w:numFmt w:val="bullet"/>
      <w:lvlText w:val=""/>
      <w:lvlJc w:val="left"/>
      <w:pPr>
        <w:tabs>
          <w:tab w:val="num" w:pos="0"/>
        </w:tabs>
        <w:ind w:left="928" w:hanging="360"/>
      </w:pPr>
      <w:rPr>
        <w:rFonts w:ascii="Wingdings" w:hAnsi="Wingdings" w:cs="Wingdings" w:hint="default"/>
      </w:rPr>
    </w:lvl>
    <w:lvl w:ilvl="1">
      <w:start w:val="1"/>
      <w:numFmt w:val="bullet"/>
      <w:lvlText w:val="o"/>
      <w:lvlJc w:val="left"/>
      <w:pPr>
        <w:tabs>
          <w:tab w:val="num" w:pos="0"/>
        </w:tabs>
        <w:ind w:left="1648" w:hanging="360"/>
      </w:pPr>
      <w:rPr>
        <w:rFonts w:ascii="Courier New" w:hAnsi="Courier New" w:cs="Courier New" w:hint="default"/>
      </w:rPr>
    </w:lvl>
    <w:lvl w:ilvl="2">
      <w:start w:val="1"/>
      <w:numFmt w:val="bullet"/>
      <w:lvlText w:val=""/>
      <w:lvlJc w:val="left"/>
      <w:pPr>
        <w:tabs>
          <w:tab w:val="num" w:pos="0"/>
        </w:tabs>
        <w:ind w:left="2368" w:hanging="360"/>
      </w:pPr>
      <w:rPr>
        <w:rFonts w:ascii="Wingdings" w:hAnsi="Wingdings" w:cs="Wingdings" w:hint="default"/>
      </w:rPr>
    </w:lvl>
    <w:lvl w:ilvl="3">
      <w:start w:val="1"/>
      <w:numFmt w:val="bullet"/>
      <w:lvlText w:val=""/>
      <w:lvlJc w:val="left"/>
      <w:pPr>
        <w:tabs>
          <w:tab w:val="num" w:pos="0"/>
        </w:tabs>
        <w:ind w:left="3088" w:hanging="360"/>
      </w:pPr>
      <w:rPr>
        <w:rFonts w:ascii="Symbol" w:hAnsi="Symbol" w:cs="Symbol" w:hint="default"/>
      </w:rPr>
    </w:lvl>
    <w:lvl w:ilvl="4">
      <w:start w:val="1"/>
      <w:numFmt w:val="bullet"/>
      <w:lvlText w:val="o"/>
      <w:lvlJc w:val="left"/>
      <w:pPr>
        <w:tabs>
          <w:tab w:val="num" w:pos="0"/>
        </w:tabs>
        <w:ind w:left="3808" w:hanging="360"/>
      </w:pPr>
      <w:rPr>
        <w:rFonts w:ascii="Courier New" w:hAnsi="Courier New" w:cs="Courier New" w:hint="default"/>
      </w:rPr>
    </w:lvl>
    <w:lvl w:ilvl="5">
      <w:start w:val="1"/>
      <w:numFmt w:val="bullet"/>
      <w:lvlText w:val=""/>
      <w:lvlJc w:val="left"/>
      <w:pPr>
        <w:tabs>
          <w:tab w:val="num" w:pos="0"/>
        </w:tabs>
        <w:ind w:left="4528" w:hanging="360"/>
      </w:pPr>
      <w:rPr>
        <w:rFonts w:ascii="Wingdings" w:hAnsi="Wingdings" w:cs="Wingdings" w:hint="default"/>
      </w:rPr>
    </w:lvl>
    <w:lvl w:ilvl="6">
      <w:start w:val="1"/>
      <w:numFmt w:val="bullet"/>
      <w:lvlText w:val=""/>
      <w:lvlJc w:val="left"/>
      <w:pPr>
        <w:tabs>
          <w:tab w:val="num" w:pos="0"/>
        </w:tabs>
        <w:ind w:left="5248" w:hanging="360"/>
      </w:pPr>
      <w:rPr>
        <w:rFonts w:ascii="Symbol" w:hAnsi="Symbol" w:cs="Symbol" w:hint="default"/>
      </w:rPr>
    </w:lvl>
    <w:lvl w:ilvl="7">
      <w:start w:val="1"/>
      <w:numFmt w:val="bullet"/>
      <w:lvlText w:val="o"/>
      <w:lvlJc w:val="left"/>
      <w:pPr>
        <w:tabs>
          <w:tab w:val="num" w:pos="0"/>
        </w:tabs>
        <w:ind w:left="5968" w:hanging="360"/>
      </w:pPr>
      <w:rPr>
        <w:rFonts w:ascii="Courier New" w:hAnsi="Courier New" w:cs="Courier New" w:hint="default"/>
      </w:rPr>
    </w:lvl>
    <w:lvl w:ilvl="8">
      <w:start w:val="1"/>
      <w:numFmt w:val="bullet"/>
      <w:lvlText w:val=""/>
      <w:lvlJc w:val="left"/>
      <w:pPr>
        <w:tabs>
          <w:tab w:val="num" w:pos="0"/>
        </w:tabs>
        <w:ind w:left="6688" w:hanging="360"/>
      </w:pPr>
      <w:rPr>
        <w:rFonts w:ascii="Wingdings" w:hAnsi="Wingdings" w:cs="Wingdings" w:hint="default"/>
      </w:rPr>
    </w:lvl>
  </w:abstractNum>
  <w:abstractNum w:abstractNumId="79">
    <w:nsid w:val="760979C6"/>
    <w:multiLevelType w:val="multilevel"/>
    <w:tmpl w:val="D61215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nsid w:val="7A666DCB"/>
    <w:multiLevelType w:val="multilevel"/>
    <w:tmpl w:val="C010C0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1">
    <w:nsid w:val="7E5A1F0F"/>
    <w:multiLevelType w:val="multilevel"/>
    <w:tmpl w:val="5B10C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31"/>
  </w:num>
  <w:num w:numId="3">
    <w:abstractNumId w:val="42"/>
  </w:num>
  <w:num w:numId="4">
    <w:abstractNumId w:val="57"/>
  </w:num>
  <w:num w:numId="5">
    <w:abstractNumId w:val="59"/>
  </w:num>
  <w:num w:numId="6">
    <w:abstractNumId w:val="72"/>
  </w:num>
  <w:num w:numId="7">
    <w:abstractNumId w:val="71"/>
  </w:num>
  <w:num w:numId="8">
    <w:abstractNumId w:val="66"/>
  </w:num>
  <w:num w:numId="9">
    <w:abstractNumId w:val="1"/>
  </w:num>
  <w:num w:numId="10">
    <w:abstractNumId w:val="5"/>
  </w:num>
  <w:num w:numId="11">
    <w:abstractNumId w:val="0"/>
    <w:lvlOverride w:ilvl="0">
      <w:lvl w:ilvl="0">
        <w:numFmt w:val="bullet"/>
        <w:lvlText w:val="•"/>
        <w:legacy w:legacy="1" w:legacySpace="0" w:legacyIndent="566"/>
        <w:lvlJc w:val="left"/>
        <w:pPr>
          <w:ind w:left="0" w:firstLine="0"/>
        </w:pPr>
        <w:rPr>
          <w:rFonts w:ascii="Times New Roman" w:hAnsi="Times New Roman" w:cs="Times New Roman" w:hint="default"/>
        </w:rPr>
      </w:lvl>
    </w:lvlOverride>
  </w:num>
  <w:num w:numId="12">
    <w:abstractNumId w:val="73"/>
  </w:num>
  <w:num w:numId="13">
    <w:abstractNumId w:val="32"/>
  </w:num>
  <w:num w:numId="14">
    <w:abstractNumId w:val="41"/>
  </w:num>
  <w:num w:numId="15">
    <w:abstractNumId w:val="55"/>
  </w:num>
  <w:num w:numId="16">
    <w:abstractNumId w:val="49"/>
    <w:lvlOverride w:ilvl="0"/>
    <w:lvlOverride w:ilvl="1"/>
    <w:lvlOverride w:ilvl="2"/>
    <w:lvlOverride w:ilvl="3"/>
    <w:lvlOverride w:ilvl="4"/>
    <w:lvlOverride w:ilvl="5"/>
    <w:lvlOverride w:ilvl="6"/>
    <w:lvlOverride w:ilvl="7"/>
    <w:lvlOverride w:ilvl="8"/>
  </w:num>
  <w:num w:numId="17">
    <w:abstractNumId w:val="24"/>
  </w:num>
  <w:num w:numId="18">
    <w:abstractNumId w:val="70"/>
  </w:num>
  <w:num w:numId="19">
    <w:abstractNumId w:val="65"/>
  </w:num>
  <w:num w:numId="20">
    <w:abstractNumId w:val="43"/>
  </w:num>
  <w:num w:numId="21">
    <w:abstractNumId w:val="51"/>
  </w:num>
  <w:num w:numId="22">
    <w:abstractNumId w:val="25"/>
  </w:num>
  <w:num w:numId="23">
    <w:abstractNumId w:val="29"/>
  </w:num>
  <w:num w:numId="24">
    <w:abstractNumId w:val="53"/>
  </w:num>
  <w:num w:numId="25">
    <w:abstractNumId w:val="45"/>
  </w:num>
  <w:num w:numId="26">
    <w:abstractNumId w:val="81"/>
  </w:num>
  <w:num w:numId="27">
    <w:abstractNumId w:val="48"/>
  </w:num>
  <w:num w:numId="28">
    <w:abstractNumId w:val="62"/>
  </w:num>
  <w:num w:numId="29">
    <w:abstractNumId w:val="75"/>
  </w:num>
  <w:num w:numId="30">
    <w:abstractNumId w:val="56"/>
  </w:num>
  <w:num w:numId="31">
    <w:abstractNumId w:val="30"/>
  </w:num>
  <w:num w:numId="32">
    <w:abstractNumId w:val="44"/>
  </w:num>
  <w:num w:numId="33">
    <w:abstractNumId w:val="27"/>
  </w:num>
  <w:num w:numId="34">
    <w:abstractNumId w:val="37"/>
  </w:num>
  <w:num w:numId="35">
    <w:abstractNumId w:val="28"/>
  </w:num>
  <w:num w:numId="36">
    <w:abstractNumId w:val="76"/>
  </w:num>
  <w:num w:numId="37">
    <w:abstractNumId w:val="46"/>
  </w:num>
  <w:num w:numId="38">
    <w:abstractNumId w:val="26"/>
  </w:num>
  <w:num w:numId="39">
    <w:abstractNumId w:val="69"/>
  </w:num>
  <w:num w:numId="40">
    <w:abstractNumId w:val="61"/>
  </w:num>
  <w:num w:numId="41">
    <w:abstractNumId w:val="64"/>
  </w:num>
  <w:num w:numId="42">
    <w:abstractNumId w:val="36"/>
  </w:num>
  <w:num w:numId="43">
    <w:abstractNumId w:val="54"/>
  </w:num>
  <w:num w:numId="44">
    <w:abstractNumId w:val="79"/>
  </w:num>
  <w:num w:numId="45">
    <w:abstractNumId w:val="34"/>
  </w:num>
  <w:num w:numId="46">
    <w:abstractNumId w:val="39"/>
  </w:num>
  <w:num w:numId="47">
    <w:abstractNumId w:val="77"/>
  </w:num>
  <w:num w:numId="48">
    <w:abstractNumId w:val="52"/>
  </w:num>
  <w:num w:numId="49">
    <w:abstractNumId w:val="58"/>
  </w:num>
  <w:num w:numId="50">
    <w:abstractNumId w:val="47"/>
  </w:num>
  <w:num w:numId="51">
    <w:abstractNumId w:val="33"/>
  </w:num>
  <w:num w:numId="52">
    <w:abstractNumId w:val="35"/>
  </w:num>
  <w:num w:numId="53">
    <w:abstractNumId w:val="67"/>
  </w:num>
  <w:num w:numId="54">
    <w:abstractNumId w:val="40"/>
  </w:num>
  <w:num w:numId="55">
    <w:abstractNumId w:val="68"/>
  </w:num>
  <w:num w:numId="56">
    <w:abstractNumId w:val="38"/>
  </w:num>
  <w:num w:numId="57">
    <w:abstractNumId w:val="74"/>
  </w:num>
  <w:num w:numId="58">
    <w:abstractNumId w:val="60"/>
  </w:num>
  <w:num w:numId="59">
    <w:abstractNumId w:val="78"/>
  </w:num>
  <w:num w:numId="60">
    <w:abstractNumId w:val="50"/>
  </w:num>
  <w:num w:numId="61">
    <w:abstractNumId w:val="63"/>
  </w:num>
  <w:num w:numId="62">
    <w:abstractNumId w:val="80"/>
  </w:num>
  <w:num w:numId="63">
    <w:abstractNumId w:val="54"/>
    <w:lvlOverride w:ilvl="0">
      <w:startOverride w:val="1"/>
    </w:lvlOverride>
  </w:num>
  <w:num w:numId="64">
    <w:abstractNumId w:val="58"/>
    <w:lvlOverride w:ilvl="0">
      <w:startOverride w:val="1"/>
    </w:lvlOverride>
  </w:num>
  <w:num w:numId="65">
    <w:abstractNumId w:val="47"/>
    <w:lvlOverride w:ilvl="0">
      <w:startOverride w:val="1"/>
    </w:lvlOverride>
  </w:num>
  <w:num w:numId="66">
    <w:abstractNumId w:val="33"/>
    <w:lvlOverride w:ilvl="0">
      <w:startOverride w:val="1"/>
    </w:lvlOverride>
  </w:num>
  <w:num w:numId="67">
    <w:abstractNumId w:val="35"/>
    <w:lvlOverride w:ilvl="0">
      <w:startOverride w:val="1"/>
    </w:lvlOverride>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grammar="clean"/>
  <w:defaultTabStop w:val="708"/>
  <w:characterSpacingControl w:val="doNotCompress"/>
  <w:compat/>
  <w:rsids>
    <w:rsidRoot w:val="0016509D"/>
    <w:rsid w:val="0016509D"/>
    <w:rsid w:val="00B44C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qFormat="1"/>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2" w:qFormat="1"/>
    <w:lsdException w:name="Body Text 3"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09D"/>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uiPriority w:val="9"/>
    <w:qFormat/>
    <w:rsid w:val="0016509D"/>
    <w:pPr>
      <w:keepNext/>
      <w:numPr>
        <w:numId w:val="1"/>
      </w:numPr>
      <w:suppressAutoHyphens/>
      <w:jc w:val="center"/>
      <w:outlineLvl w:val="0"/>
    </w:pPr>
    <w:rPr>
      <w:rFonts w:eastAsia="Times New Roman"/>
      <w:b/>
      <w:bCs/>
      <w:sz w:val="24"/>
      <w:szCs w:val="24"/>
      <w:lang w:eastAsia="ar-SA"/>
    </w:rPr>
  </w:style>
  <w:style w:type="paragraph" w:styleId="2">
    <w:name w:val="heading 2"/>
    <w:basedOn w:val="a"/>
    <w:next w:val="a"/>
    <w:link w:val="20"/>
    <w:uiPriority w:val="9"/>
    <w:qFormat/>
    <w:rsid w:val="0016509D"/>
    <w:pPr>
      <w:keepNext/>
      <w:numPr>
        <w:ilvl w:val="1"/>
        <w:numId w:val="1"/>
      </w:numPr>
      <w:suppressAutoHyphens/>
      <w:spacing w:before="240" w:after="60"/>
      <w:outlineLvl w:val="1"/>
    </w:pPr>
    <w:rPr>
      <w:rFonts w:ascii="Arial" w:eastAsia="Times New Roman" w:hAnsi="Arial" w:cs="Arial"/>
      <w:b/>
      <w:bCs/>
      <w:i/>
      <w:iCs/>
      <w:sz w:val="28"/>
      <w:szCs w:val="28"/>
      <w:lang w:eastAsia="ar-SA"/>
    </w:rPr>
  </w:style>
  <w:style w:type="paragraph" w:styleId="3">
    <w:name w:val="heading 3"/>
    <w:basedOn w:val="a"/>
    <w:next w:val="a"/>
    <w:link w:val="30"/>
    <w:uiPriority w:val="9"/>
    <w:semiHidden/>
    <w:unhideWhenUsed/>
    <w:qFormat/>
    <w:rsid w:val="0016509D"/>
    <w:pPr>
      <w:keepNext/>
      <w:keepLines/>
      <w:spacing w:before="200"/>
      <w:outlineLvl w:val="2"/>
    </w:pPr>
    <w:rPr>
      <w:rFonts w:ascii="Cambria" w:eastAsia="Times New Roman" w:hAnsi="Cambria"/>
      <w:b/>
      <w:bCs/>
      <w:color w:val="4F81BD"/>
      <w:sz w:val="24"/>
      <w:szCs w:val="24"/>
    </w:rPr>
  </w:style>
  <w:style w:type="paragraph" w:styleId="4">
    <w:name w:val="heading 4"/>
    <w:basedOn w:val="a"/>
    <w:next w:val="a"/>
    <w:link w:val="41"/>
    <w:uiPriority w:val="9"/>
    <w:unhideWhenUsed/>
    <w:qFormat/>
    <w:rsid w:val="0016509D"/>
    <w:pPr>
      <w:keepNext/>
      <w:keepLines/>
      <w:spacing w:before="200"/>
      <w:outlineLvl w:val="3"/>
    </w:pPr>
    <w:rPr>
      <w:rFonts w:ascii="Cambria" w:eastAsia="Times New Roman" w:hAnsi="Cambria"/>
      <w:b/>
      <w:bCs/>
      <w:i/>
      <w:i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16509D"/>
    <w:rPr>
      <w:color w:val="0000FF"/>
      <w:u w:val="single"/>
    </w:rPr>
  </w:style>
  <w:style w:type="paragraph" w:styleId="a4">
    <w:name w:val="List Paragraph"/>
    <w:basedOn w:val="a"/>
    <w:qFormat/>
    <w:rsid w:val="0016509D"/>
    <w:pPr>
      <w:ind w:left="720"/>
      <w:contextualSpacing/>
    </w:pPr>
  </w:style>
  <w:style w:type="table" w:customStyle="1" w:styleId="21">
    <w:name w:val="Сетка таблицы2"/>
    <w:basedOn w:val="a1"/>
    <w:uiPriority w:val="59"/>
    <w:rsid w:val="001650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rsid w:val="0016509D"/>
    <w:pPr>
      <w:spacing w:after="0" w:line="240" w:lineRule="auto"/>
    </w:pPr>
    <w:rPr>
      <w:rFonts w:ascii="Times New Roman" w:eastAsiaTheme="minorEastAsia"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1"/>
    <w:qFormat/>
    <w:rsid w:val="0016509D"/>
    <w:pPr>
      <w:spacing w:after="0" w:line="240" w:lineRule="auto"/>
    </w:pPr>
    <w:rPr>
      <w:rFonts w:ascii="Times New Roman" w:eastAsiaTheme="minorEastAsia" w:hAnsi="Times New Roman" w:cs="Times New Roman"/>
      <w:lang w:eastAsia="ru-RU"/>
    </w:rPr>
  </w:style>
  <w:style w:type="paragraph" w:styleId="a8">
    <w:name w:val="Normal (Web)"/>
    <w:basedOn w:val="a"/>
    <w:unhideWhenUsed/>
    <w:qFormat/>
    <w:rsid w:val="0016509D"/>
    <w:pPr>
      <w:suppressAutoHyphens/>
      <w:spacing w:before="280" w:after="280"/>
    </w:pPr>
    <w:rPr>
      <w:rFonts w:ascii="Times New Roman CYR" w:eastAsia="Times New Roman" w:hAnsi="Times New Roman CYR" w:cs="Times New Roman CYR"/>
      <w:color w:val="000066"/>
      <w:sz w:val="24"/>
      <w:szCs w:val="24"/>
      <w:lang w:eastAsia="ar-SA"/>
    </w:rPr>
  </w:style>
  <w:style w:type="paragraph" w:customStyle="1" w:styleId="Default">
    <w:name w:val="Default"/>
    <w:uiPriority w:val="99"/>
    <w:qFormat/>
    <w:rsid w:val="0016509D"/>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5">
    <w:name w:val="c5"/>
    <w:basedOn w:val="a"/>
    <w:rsid w:val="0016509D"/>
    <w:pPr>
      <w:spacing w:before="100" w:beforeAutospacing="1" w:after="100" w:afterAutospacing="1"/>
    </w:pPr>
    <w:rPr>
      <w:rFonts w:eastAsia="Times New Roman"/>
      <w:sz w:val="24"/>
      <w:szCs w:val="24"/>
    </w:rPr>
  </w:style>
  <w:style w:type="character" w:customStyle="1" w:styleId="c12">
    <w:name w:val="c12"/>
    <w:basedOn w:val="a0"/>
    <w:rsid w:val="0016509D"/>
  </w:style>
  <w:style w:type="character" w:customStyle="1" w:styleId="c11">
    <w:name w:val="c11"/>
    <w:basedOn w:val="a0"/>
    <w:rsid w:val="0016509D"/>
  </w:style>
  <w:style w:type="paragraph" w:customStyle="1" w:styleId="c40">
    <w:name w:val="c40"/>
    <w:basedOn w:val="a"/>
    <w:rsid w:val="0016509D"/>
    <w:pPr>
      <w:spacing w:before="100" w:beforeAutospacing="1" w:after="100" w:afterAutospacing="1"/>
    </w:pPr>
    <w:rPr>
      <w:rFonts w:eastAsia="Times New Roman"/>
      <w:sz w:val="24"/>
      <w:szCs w:val="24"/>
    </w:rPr>
  </w:style>
  <w:style w:type="paragraph" w:customStyle="1" w:styleId="c6">
    <w:name w:val="c6"/>
    <w:basedOn w:val="a"/>
    <w:rsid w:val="0016509D"/>
    <w:pPr>
      <w:spacing w:before="100" w:beforeAutospacing="1" w:after="100" w:afterAutospacing="1"/>
    </w:pPr>
    <w:rPr>
      <w:rFonts w:eastAsia="Times New Roman"/>
      <w:sz w:val="24"/>
      <w:szCs w:val="24"/>
    </w:rPr>
  </w:style>
  <w:style w:type="character" w:customStyle="1" w:styleId="c44">
    <w:name w:val="c44"/>
    <w:basedOn w:val="a0"/>
    <w:rsid w:val="0016509D"/>
  </w:style>
  <w:style w:type="character" w:customStyle="1" w:styleId="10">
    <w:name w:val="Заголовок 1 Знак"/>
    <w:basedOn w:val="a0"/>
    <w:link w:val="1"/>
    <w:uiPriority w:val="9"/>
    <w:qFormat/>
    <w:rsid w:val="0016509D"/>
    <w:rPr>
      <w:rFonts w:ascii="Times New Roman" w:eastAsia="Times New Roman" w:hAnsi="Times New Roman" w:cs="Times New Roman"/>
      <w:b/>
      <w:bCs/>
      <w:sz w:val="24"/>
      <w:szCs w:val="24"/>
      <w:lang w:eastAsia="ar-SA"/>
    </w:rPr>
  </w:style>
  <w:style w:type="character" w:customStyle="1" w:styleId="20">
    <w:name w:val="Заголовок 2 Знак"/>
    <w:basedOn w:val="a0"/>
    <w:link w:val="2"/>
    <w:uiPriority w:val="9"/>
    <w:qFormat/>
    <w:rsid w:val="0016509D"/>
    <w:rPr>
      <w:rFonts w:ascii="Arial" w:eastAsia="Times New Roman" w:hAnsi="Arial" w:cs="Arial"/>
      <w:b/>
      <w:bCs/>
      <w:i/>
      <w:iCs/>
      <w:sz w:val="28"/>
      <w:szCs w:val="28"/>
      <w:lang w:eastAsia="ar-SA"/>
    </w:rPr>
  </w:style>
  <w:style w:type="character" w:customStyle="1" w:styleId="WW8Num2z0">
    <w:name w:val="WW8Num2z0"/>
    <w:rsid w:val="0016509D"/>
    <w:rPr>
      <w:rFonts w:ascii="Symbol" w:hAnsi="Symbol" w:cs="Symbol"/>
    </w:rPr>
  </w:style>
  <w:style w:type="character" w:customStyle="1" w:styleId="WW8Num4z0">
    <w:name w:val="WW8Num4z0"/>
    <w:rsid w:val="0016509D"/>
    <w:rPr>
      <w:rFonts w:ascii="Symbol" w:hAnsi="Symbol" w:cs="Symbol"/>
      <w:sz w:val="20"/>
    </w:rPr>
  </w:style>
  <w:style w:type="character" w:customStyle="1" w:styleId="WW8Num4z1">
    <w:name w:val="WW8Num4z1"/>
    <w:rsid w:val="0016509D"/>
    <w:rPr>
      <w:rFonts w:ascii="Courier New" w:hAnsi="Courier New" w:cs="Courier New"/>
      <w:sz w:val="20"/>
    </w:rPr>
  </w:style>
  <w:style w:type="character" w:customStyle="1" w:styleId="WW8Num4z2">
    <w:name w:val="WW8Num4z2"/>
    <w:rsid w:val="0016509D"/>
    <w:rPr>
      <w:rFonts w:ascii="Wingdings" w:hAnsi="Wingdings" w:cs="Wingdings"/>
      <w:sz w:val="20"/>
    </w:rPr>
  </w:style>
  <w:style w:type="character" w:customStyle="1" w:styleId="WW8Num5z0">
    <w:name w:val="WW8Num5z0"/>
    <w:rsid w:val="0016509D"/>
    <w:rPr>
      <w:rFonts w:ascii="Symbol" w:hAnsi="Symbol" w:cs="Symbol"/>
    </w:rPr>
  </w:style>
  <w:style w:type="character" w:customStyle="1" w:styleId="WW8Num7z0">
    <w:name w:val="WW8Num7z0"/>
    <w:rsid w:val="0016509D"/>
    <w:rPr>
      <w:rFonts w:ascii="Symbol" w:hAnsi="Symbol" w:cs="Symbol"/>
    </w:rPr>
  </w:style>
  <w:style w:type="character" w:customStyle="1" w:styleId="WW8Num8z0">
    <w:name w:val="WW8Num8z0"/>
    <w:rsid w:val="0016509D"/>
    <w:rPr>
      <w:rFonts w:ascii="Symbol" w:hAnsi="Symbol" w:cs="Symbol"/>
    </w:rPr>
  </w:style>
  <w:style w:type="character" w:customStyle="1" w:styleId="WW8Num9z0">
    <w:name w:val="WW8Num9z0"/>
    <w:rsid w:val="0016509D"/>
    <w:rPr>
      <w:rFonts w:ascii="Wingdings" w:hAnsi="Wingdings" w:cs="Wingdings"/>
    </w:rPr>
  </w:style>
  <w:style w:type="character" w:customStyle="1" w:styleId="WW8Num12z0">
    <w:name w:val="WW8Num12z0"/>
    <w:rsid w:val="0016509D"/>
    <w:rPr>
      <w:rFonts w:ascii="Symbol" w:hAnsi="Symbol" w:cs="Symbol"/>
      <w:sz w:val="20"/>
    </w:rPr>
  </w:style>
  <w:style w:type="character" w:customStyle="1" w:styleId="WW8Num12z1">
    <w:name w:val="WW8Num12z1"/>
    <w:rsid w:val="0016509D"/>
    <w:rPr>
      <w:rFonts w:ascii="Courier New" w:hAnsi="Courier New" w:cs="Courier New"/>
      <w:sz w:val="20"/>
    </w:rPr>
  </w:style>
  <w:style w:type="character" w:customStyle="1" w:styleId="WW8Num12z2">
    <w:name w:val="WW8Num12z2"/>
    <w:rsid w:val="0016509D"/>
    <w:rPr>
      <w:rFonts w:ascii="Wingdings" w:hAnsi="Wingdings" w:cs="Wingdings"/>
      <w:sz w:val="20"/>
    </w:rPr>
  </w:style>
  <w:style w:type="character" w:customStyle="1" w:styleId="WW8Num14z0">
    <w:name w:val="WW8Num14z0"/>
    <w:rsid w:val="0016509D"/>
    <w:rPr>
      <w:rFonts w:ascii="Symbol" w:hAnsi="Symbol" w:cs="Symbol"/>
      <w:sz w:val="20"/>
    </w:rPr>
  </w:style>
  <w:style w:type="character" w:customStyle="1" w:styleId="WW8Num14z1">
    <w:name w:val="WW8Num14z1"/>
    <w:rsid w:val="0016509D"/>
    <w:rPr>
      <w:rFonts w:ascii="Courier New" w:hAnsi="Courier New" w:cs="Courier New"/>
      <w:sz w:val="20"/>
    </w:rPr>
  </w:style>
  <w:style w:type="character" w:customStyle="1" w:styleId="WW8Num14z2">
    <w:name w:val="WW8Num14z2"/>
    <w:rsid w:val="0016509D"/>
    <w:rPr>
      <w:rFonts w:ascii="Wingdings" w:hAnsi="Wingdings" w:cs="Wingdings"/>
      <w:sz w:val="20"/>
    </w:rPr>
  </w:style>
  <w:style w:type="character" w:customStyle="1" w:styleId="WW8Num15z0">
    <w:name w:val="WW8Num15z0"/>
    <w:rsid w:val="0016509D"/>
    <w:rPr>
      <w:rFonts w:ascii="Symbol" w:hAnsi="Symbol" w:cs="Symbol"/>
    </w:rPr>
  </w:style>
  <w:style w:type="character" w:customStyle="1" w:styleId="WW8Num19z0">
    <w:name w:val="WW8Num19z0"/>
    <w:rsid w:val="0016509D"/>
    <w:rPr>
      <w:rFonts w:ascii="Symbol" w:hAnsi="Symbol" w:cs="Symbol"/>
    </w:rPr>
  </w:style>
  <w:style w:type="character" w:customStyle="1" w:styleId="WW8Num20z0">
    <w:name w:val="WW8Num20z0"/>
    <w:rsid w:val="0016509D"/>
    <w:rPr>
      <w:rFonts w:ascii="Symbol" w:hAnsi="Symbol" w:cs="Symbol"/>
    </w:rPr>
  </w:style>
  <w:style w:type="character" w:customStyle="1" w:styleId="WW8Num22z0">
    <w:name w:val="WW8Num22z0"/>
    <w:rsid w:val="0016509D"/>
    <w:rPr>
      <w:rFonts w:ascii="Symbol" w:hAnsi="Symbol" w:cs="Symbol"/>
    </w:rPr>
  </w:style>
  <w:style w:type="character" w:customStyle="1" w:styleId="WW8Num24z0">
    <w:name w:val="WW8Num24z0"/>
    <w:rsid w:val="0016509D"/>
    <w:rPr>
      <w:rFonts w:ascii="Symbol" w:hAnsi="Symbol" w:cs="Symbol"/>
    </w:rPr>
  </w:style>
  <w:style w:type="character" w:customStyle="1" w:styleId="WW8Num25z0">
    <w:name w:val="WW8Num25z0"/>
    <w:rsid w:val="0016509D"/>
    <w:rPr>
      <w:rFonts w:ascii="Symbol" w:hAnsi="Symbol" w:cs="Symbol"/>
    </w:rPr>
  </w:style>
  <w:style w:type="character" w:customStyle="1" w:styleId="WW8Num26z0">
    <w:name w:val="WW8Num26z0"/>
    <w:rsid w:val="0016509D"/>
    <w:rPr>
      <w:rFonts w:ascii="Symbol" w:hAnsi="Symbol" w:cs="Symbol"/>
    </w:rPr>
  </w:style>
  <w:style w:type="character" w:customStyle="1" w:styleId="WW8Num27z0">
    <w:name w:val="WW8Num27z0"/>
    <w:rsid w:val="0016509D"/>
    <w:rPr>
      <w:rFonts w:ascii="Symbol" w:hAnsi="Symbol" w:cs="Symbol"/>
    </w:rPr>
  </w:style>
  <w:style w:type="character" w:customStyle="1" w:styleId="WW8Num28z0">
    <w:name w:val="WW8Num28z0"/>
    <w:rsid w:val="0016509D"/>
    <w:rPr>
      <w:rFonts w:ascii="Symbol" w:hAnsi="Symbol" w:cs="Symbol"/>
    </w:rPr>
  </w:style>
  <w:style w:type="character" w:customStyle="1" w:styleId="WW8Num28z1">
    <w:name w:val="WW8Num28z1"/>
    <w:rsid w:val="0016509D"/>
    <w:rPr>
      <w:rFonts w:ascii="Courier New" w:hAnsi="Courier New" w:cs="Courier New"/>
    </w:rPr>
  </w:style>
  <w:style w:type="character" w:customStyle="1" w:styleId="WW8Num28z2">
    <w:name w:val="WW8Num28z2"/>
    <w:rsid w:val="0016509D"/>
    <w:rPr>
      <w:rFonts w:ascii="Wingdings" w:hAnsi="Wingdings" w:cs="Wingdings"/>
    </w:rPr>
  </w:style>
  <w:style w:type="character" w:customStyle="1" w:styleId="WW8Num29z0">
    <w:name w:val="WW8Num29z0"/>
    <w:rsid w:val="0016509D"/>
    <w:rPr>
      <w:rFonts w:ascii="Symbol" w:hAnsi="Symbol" w:cs="Symbol"/>
    </w:rPr>
  </w:style>
  <w:style w:type="character" w:customStyle="1" w:styleId="WW8Num30z0">
    <w:name w:val="WW8Num30z0"/>
    <w:rsid w:val="0016509D"/>
    <w:rPr>
      <w:rFonts w:ascii="Symbol" w:hAnsi="Symbol" w:cs="Symbol"/>
    </w:rPr>
  </w:style>
  <w:style w:type="character" w:customStyle="1" w:styleId="WW8Num31z0">
    <w:name w:val="WW8Num31z0"/>
    <w:rsid w:val="0016509D"/>
    <w:rPr>
      <w:rFonts w:ascii="Symbol" w:hAnsi="Symbol" w:cs="Symbol"/>
    </w:rPr>
  </w:style>
  <w:style w:type="character" w:customStyle="1" w:styleId="WW8Num33z0">
    <w:name w:val="WW8Num33z0"/>
    <w:rsid w:val="0016509D"/>
    <w:rPr>
      <w:rFonts w:ascii="Symbol" w:hAnsi="Symbol" w:cs="Symbol"/>
    </w:rPr>
  </w:style>
  <w:style w:type="character" w:customStyle="1" w:styleId="WW8Num35z0">
    <w:name w:val="WW8Num35z0"/>
    <w:rsid w:val="0016509D"/>
    <w:rPr>
      <w:rFonts w:ascii="Symbol" w:hAnsi="Symbol" w:cs="Symbol"/>
    </w:rPr>
  </w:style>
  <w:style w:type="character" w:customStyle="1" w:styleId="WW8Num35z1">
    <w:name w:val="WW8Num35z1"/>
    <w:rsid w:val="0016509D"/>
    <w:rPr>
      <w:rFonts w:ascii="Courier New" w:hAnsi="Courier New" w:cs="Courier New"/>
    </w:rPr>
  </w:style>
  <w:style w:type="character" w:customStyle="1" w:styleId="WW8Num35z2">
    <w:name w:val="WW8Num35z2"/>
    <w:rsid w:val="0016509D"/>
    <w:rPr>
      <w:rFonts w:ascii="Wingdings" w:hAnsi="Wingdings" w:cs="Wingdings"/>
    </w:rPr>
  </w:style>
  <w:style w:type="character" w:customStyle="1" w:styleId="WW8Num37z0">
    <w:name w:val="WW8Num37z0"/>
    <w:rsid w:val="0016509D"/>
    <w:rPr>
      <w:rFonts w:ascii="Symbol" w:hAnsi="Symbol" w:cs="Symbol"/>
    </w:rPr>
  </w:style>
  <w:style w:type="character" w:customStyle="1" w:styleId="WW8Num40z0">
    <w:name w:val="WW8Num40z0"/>
    <w:rsid w:val="0016509D"/>
    <w:rPr>
      <w:rFonts w:ascii="Symbol" w:hAnsi="Symbol" w:cs="Symbol"/>
      <w:sz w:val="20"/>
    </w:rPr>
  </w:style>
  <w:style w:type="character" w:customStyle="1" w:styleId="WW8Num40z1">
    <w:name w:val="WW8Num40z1"/>
    <w:rsid w:val="0016509D"/>
    <w:rPr>
      <w:rFonts w:ascii="Courier New" w:hAnsi="Courier New" w:cs="Courier New"/>
      <w:sz w:val="20"/>
    </w:rPr>
  </w:style>
  <w:style w:type="character" w:customStyle="1" w:styleId="WW8Num40z2">
    <w:name w:val="WW8Num40z2"/>
    <w:rsid w:val="0016509D"/>
    <w:rPr>
      <w:rFonts w:ascii="Wingdings" w:hAnsi="Wingdings" w:cs="Wingdings"/>
      <w:sz w:val="20"/>
    </w:rPr>
  </w:style>
  <w:style w:type="character" w:customStyle="1" w:styleId="11">
    <w:name w:val="Основной шрифт абзаца1"/>
    <w:rsid w:val="0016509D"/>
  </w:style>
  <w:style w:type="character" w:styleId="a9">
    <w:name w:val="page number"/>
    <w:basedOn w:val="11"/>
    <w:rsid w:val="0016509D"/>
  </w:style>
  <w:style w:type="character" w:styleId="aa">
    <w:name w:val="Strong"/>
    <w:uiPriority w:val="22"/>
    <w:qFormat/>
    <w:rsid w:val="0016509D"/>
    <w:rPr>
      <w:b/>
      <w:bCs/>
    </w:rPr>
  </w:style>
  <w:style w:type="character" w:customStyle="1" w:styleId="ab">
    <w:name w:val="Символ нумерации"/>
    <w:rsid w:val="0016509D"/>
  </w:style>
  <w:style w:type="paragraph" w:customStyle="1" w:styleId="ac">
    <w:name w:val="Заголовок"/>
    <w:basedOn w:val="a"/>
    <w:next w:val="ad"/>
    <w:qFormat/>
    <w:rsid w:val="0016509D"/>
    <w:pPr>
      <w:keepNext/>
      <w:suppressAutoHyphens/>
      <w:spacing w:before="240" w:after="120"/>
    </w:pPr>
    <w:rPr>
      <w:rFonts w:ascii="Arial" w:eastAsia="Microsoft YaHei" w:hAnsi="Arial" w:cs="Mangal"/>
      <w:sz w:val="28"/>
      <w:szCs w:val="28"/>
      <w:lang w:eastAsia="ar-SA"/>
    </w:rPr>
  </w:style>
  <w:style w:type="paragraph" w:styleId="ad">
    <w:name w:val="Body Text"/>
    <w:basedOn w:val="a"/>
    <w:link w:val="ae"/>
    <w:uiPriority w:val="99"/>
    <w:rsid w:val="0016509D"/>
    <w:pPr>
      <w:suppressAutoHyphens/>
      <w:spacing w:after="120"/>
    </w:pPr>
    <w:rPr>
      <w:rFonts w:eastAsia="Times New Roman"/>
      <w:sz w:val="24"/>
      <w:szCs w:val="24"/>
      <w:lang w:eastAsia="ar-SA"/>
    </w:rPr>
  </w:style>
  <w:style w:type="character" w:customStyle="1" w:styleId="ae">
    <w:name w:val="Основной текст Знак"/>
    <w:basedOn w:val="a0"/>
    <w:link w:val="ad"/>
    <w:uiPriority w:val="99"/>
    <w:rsid w:val="0016509D"/>
    <w:rPr>
      <w:rFonts w:ascii="Times New Roman" w:eastAsia="Times New Roman" w:hAnsi="Times New Roman" w:cs="Times New Roman"/>
      <w:sz w:val="24"/>
      <w:szCs w:val="24"/>
      <w:lang w:eastAsia="ar-SA"/>
    </w:rPr>
  </w:style>
  <w:style w:type="paragraph" w:styleId="af">
    <w:name w:val="List"/>
    <w:basedOn w:val="ad"/>
    <w:rsid w:val="0016509D"/>
    <w:rPr>
      <w:rFonts w:cs="Mangal"/>
    </w:rPr>
  </w:style>
  <w:style w:type="paragraph" w:customStyle="1" w:styleId="12">
    <w:name w:val="Название1"/>
    <w:basedOn w:val="a"/>
    <w:rsid w:val="0016509D"/>
    <w:pPr>
      <w:suppressLineNumbers/>
      <w:suppressAutoHyphens/>
      <w:spacing w:before="120" w:after="120"/>
    </w:pPr>
    <w:rPr>
      <w:rFonts w:eastAsia="Times New Roman" w:cs="Mangal"/>
      <w:i/>
      <w:iCs/>
      <w:sz w:val="24"/>
      <w:szCs w:val="24"/>
      <w:lang w:eastAsia="ar-SA"/>
    </w:rPr>
  </w:style>
  <w:style w:type="paragraph" w:customStyle="1" w:styleId="13">
    <w:name w:val="Указатель1"/>
    <w:basedOn w:val="a"/>
    <w:rsid w:val="0016509D"/>
    <w:pPr>
      <w:suppressLineNumbers/>
      <w:suppressAutoHyphens/>
    </w:pPr>
    <w:rPr>
      <w:rFonts w:eastAsia="Times New Roman" w:cs="Mangal"/>
      <w:sz w:val="24"/>
      <w:szCs w:val="24"/>
      <w:lang w:eastAsia="ar-SA"/>
    </w:rPr>
  </w:style>
  <w:style w:type="paragraph" w:styleId="af0">
    <w:name w:val="Body Text Indent"/>
    <w:basedOn w:val="a"/>
    <w:link w:val="af1"/>
    <w:uiPriority w:val="99"/>
    <w:rsid w:val="0016509D"/>
    <w:pPr>
      <w:suppressAutoHyphens/>
      <w:ind w:firstLine="540"/>
    </w:pPr>
    <w:rPr>
      <w:rFonts w:eastAsia="Times New Roman"/>
      <w:sz w:val="24"/>
      <w:szCs w:val="24"/>
      <w:lang w:eastAsia="ar-SA"/>
    </w:rPr>
  </w:style>
  <w:style w:type="character" w:customStyle="1" w:styleId="af1">
    <w:name w:val="Основной текст с отступом Знак"/>
    <w:basedOn w:val="a0"/>
    <w:link w:val="af0"/>
    <w:uiPriority w:val="99"/>
    <w:qFormat/>
    <w:rsid w:val="0016509D"/>
    <w:rPr>
      <w:rFonts w:ascii="Times New Roman" w:eastAsia="Times New Roman" w:hAnsi="Times New Roman" w:cs="Times New Roman"/>
      <w:sz w:val="24"/>
      <w:szCs w:val="24"/>
      <w:lang w:eastAsia="ar-SA"/>
    </w:rPr>
  </w:style>
  <w:style w:type="paragraph" w:customStyle="1" w:styleId="14">
    <w:name w:val=" Знак1"/>
    <w:basedOn w:val="a"/>
    <w:rsid w:val="0016509D"/>
    <w:pPr>
      <w:suppressAutoHyphens/>
      <w:spacing w:after="160" w:line="240" w:lineRule="exact"/>
    </w:pPr>
    <w:rPr>
      <w:rFonts w:ascii="Verdana" w:eastAsia="Times New Roman" w:hAnsi="Verdana" w:cs="Verdana"/>
      <w:sz w:val="20"/>
      <w:szCs w:val="20"/>
      <w:lang w:val="en-US" w:eastAsia="ar-SA"/>
    </w:rPr>
  </w:style>
  <w:style w:type="paragraph" w:styleId="af2">
    <w:name w:val="header"/>
    <w:basedOn w:val="a"/>
    <w:link w:val="af3"/>
    <w:rsid w:val="0016509D"/>
    <w:pPr>
      <w:tabs>
        <w:tab w:val="center" w:pos="4677"/>
        <w:tab w:val="right" w:pos="9355"/>
      </w:tabs>
      <w:suppressAutoHyphens/>
    </w:pPr>
    <w:rPr>
      <w:rFonts w:eastAsia="Times New Roman"/>
      <w:sz w:val="24"/>
      <w:szCs w:val="24"/>
      <w:lang w:eastAsia="ar-SA"/>
    </w:rPr>
  </w:style>
  <w:style w:type="character" w:customStyle="1" w:styleId="af3">
    <w:name w:val="Верхний колонтитул Знак"/>
    <w:basedOn w:val="a0"/>
    <w:link w:val="af2"/>
    <w:rsid w:val="0016509D"/>
    <w:rPr>
      <w:rFonts w:ascii="Times New Roman" w:eastAsia="Times New Roman" w:hAnsi="Times New Roman" w:cs="Times New Roman"/>
      <w:sz w:val="24"/>
      <w:szCs w:val="24"/>
      <w:lang w:eastAsia="ar-SA"/>
    </w:rPr>
  </w:style>
  <w:style w:type="paragraph" w:styleId="af4">
    <w:name w:val="footer"/>
    <w:basedOn w:val="a"/>
    <w:link w:val="af5"/>
    <w:uiPriority w:val="99"/>
    <w:rsid w:val="0016509D"/>
    <w:pPr>
      <w:tabs>
        <w:tab w:val="center" w:pos="4677"/>
        <w:tab w:val="right" w:pos="9355"/>
      </w:tabs>
      <w:suppressAutoHyphens/>
    </w:pPr>
    <w:rPr>
      <w:rFonts w:eastAsia="Times New Roman"/>
      <w:sz w:val="24"/>
      <w:szCs w:val="24"/>
      <w:lang w:eastAsia="ar-SA"/>
    </w:rPr>
  </w:style>
  <w:style w:type="character" w:customStyle="1" w:styleId="af5">
    <w:name w:val="Нижний колонтитул Знак"/>
    <w:basedOn w:val="a0"/>
    <w:link w:val="af4"/>
    <w:uiPriority w:val="99"/>
    <w:rsid w:val="0016509D"/>
    <w:rPr>
      <w:rFonts w:ascii="Times New Roman" w:eastAsia="Times New Roman" w:hAnsi="Times New Roman" w:cs="Times New Roman"/>
      <w:sz w:val="24"/>
      <w:szCs w:val="24"/>
      <w:lang w:eastAsia="ar-SA"/>
    </w:rPr>
  </w:style>
  <w:style w:type="paragraph" w:customStyle="1" w:styleId="af6">
    <w:name w:val="Содержимое таблицы"/>
    <w:basedOn w:val="a"/>
    <w:rsid w:val="0016509D"/>
    <w:pPr>
      <w:suppressLineNumbers/>
      <w:suppressAutoHyphens/>
    </w:pPr>
    <w:rPr>
      <w:rFonts w:eastAsia="Times New Roman"/>
      <w:sz w:val="24"/>
      <w:szCs w:val="24"/>
      <w:lang w:eastAsia="ar-SA"/>
    </w:rPr>
  </w:style>
  <w:style w:type="paragraph" w:customStyle="1" w:styleId="af7">
    <w:name w:val="Заголовок таблицы"/>
    <w:basedOn w:val="af6"/>
    <w:rsid w:val="0016509D"/>
    <w:pPr>
      <w:jc w:val="center"/>
    </w:pPr>
    <w:rPr>
      <w:b/>
      <w:bCs/>
    </w:rPr>
  </w:style>
  <w:style w:type="paragraph" w:customStyle="1" w:styleId="af8">
    <w:name w:val="Содержимое врезки"/>
    <w:basedOn w:val="ad"/>
    <w:qFormat/>
    <w:rsid w:val="0016509D"/>
  </w:style>
  <w:style w:type="paragraph" w:styleId="af9">
    <w:name w:val="Balloon Text"/>
    <w:basedOn w:val="a"/>
    <w:link w:val="afa"/>
    <w:uiPriority w:val="99"/>
    <w:qFormat/>
    <w:rsid w:val="0016509D"/>
    <w:pPr>
      <w:suppressAutoHyphens/>
    </w:pPr>
    <w:rPr>
      <w:rFonts w:ascii="Tahoma" w:eastAsia="Times New Roman" w:hAnsi="Tahoma" w:cs="Tahoma"/>
      <w:sz w:val="16"/>
      <w:szCs w:val="16"/>
      <w:lang w:eastAsia="ar-SA"/>
    </w:rPr>
  </w:style>
  <w:style w:type="character" w:customStyle="1" w:styleId="afa">
    <w:name w:val="Текст выноски Знак"/>
    <w:basedOn w:val="a0"/>
    <w:link w:val="af9"/>
    <w:uiPriority w:val="99"/>
    <w:qFormat/>
    <w:rsid w:val="0016509D"/>
    <w:rPr>
      <w:rFonts w:ascii="Tahoma" w:eastAsia="Times New Roman" w:hAnsi="Tahoma" w:cs="Tahoma"/>
      <w:sz w:val="16"/>
      <w:szCs w:val="16"/>
      <w:lang w:eastAsia="ar-SA"/>
    </w:rPr>
  </w:style>
  <w:style w:type="paragraph" w:customStyle="1" w:styleId="Style8">
    <w:name w:val="Style8"/>
    <w:basedOn w:val="a"/>
    <w:rsid w:val="0016509D"/>
    <w:pPr>
      <w:widowControl w:val="0"/>
      <w:autoSpaceDE w:val="0"/>
      <w:autoSpaceDN w:val="0"/>
      <w:adjustRightInd w:val="0"/>
      <w:spacing w:line="229" w:lineRule="exact"/>
    </w:pPr>
    <w:rPr>
      <w:rFonts w:ascii="Arial" w:eastAsia="Calibri" w:hAnsi="Arial" w:cs="Arial"/>
      <w:sz w:val="24"/>
      <w:szCs w:val="24"/>
    </w:rPr>
  </w:style>
  <w:style w:type="character" w:customStyle="1" w:styleId="FontStyle18">
    <w:name w:val="Font Style18"/>
    <w:rsid w:val="0016509D"/>
    <w:rPr>
      <w:rFonts w:ascii="Arial" w:hAnsi="Arial" w:cs="Arial"/>
      <w:sz w:val="18"/>
      <w:szCs w:val="18"/>
    </w:rPr>
  </w:style>
  <w:style w:type="character" w:customStyle="1" w:styleId="FontStyle17">
    <w:name w:val="Font Style17"/>
    <w:rsid w:val="0016509D"/>
    <w:rPr>
      <w:rFonts w:ascii="Arial" w:hAnsi="Arial" w:cs="Arial"/>
      <w:b/>
      <w:bCs/>
      <w:sz w:val="18"/>
      <w:szCs w:val="18"/>
    </w:rPr>
  </w:style>
  <w:style w:type="paragraph" w:customStyle="1" w:styleId="Style7">
    <w:name w:val="Style7"/>
    <w:basedOn w:val="a"/>
    <w:rsid w:val="0016509D"/>
    <w:pPr>
      <w:widowControl w:val="0"/>
      <w:autoSpaceDE w:val="0"/>
      <w:autoSpaceDN w:val="0"/>
      <w:adjustRightInd w:val="0"/>
      <w:spacing w:line="232" w:lineRule="exact"/>
      <w:ind w:firstLine="91"/>
    </w:pPr>
    <w:rPr>
      <w:rFonts w:ascii="Arial" w:eastAsia="Calibri" w:hAnsi="Arial" w:cs="Arial"/>
      <w:sz w:val="24"/>
      <w:szCs w:val="24"/>
    </w:rPr>
  </w:style>
  <w:style w:type="paragraph" w:customStyle="1" w:styleId="NoSpacing">
    <w:name w:val="No Spacing"/>
    <w:rsid w:val="0016509D"/>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5">
    <w:name w:val="Style5"/>
    <w:basedOn w:val="a"/>
    <w:rsid w:val="0016509D"/>
    <w:pPr>
      <w:widowControl w:val="0"/>
      <w:autoSpaceDE w:val="0"/>
      <w:autoSpaceDN w:val="0"/>
      <w:adjustRightInd w:val="0"/>
    </w:pPr>
    <w:rPr>
      <w:rFonts w:ascii="Arial" w:eastAsia="Calibri" w:hAnsi="Arial" w:cs="Arial"/>
      <w:sz w:val="24"/>
      <w:szCs w:val="24"/>
    </w:rPr>
  </w:style>
  <w:style w:type="paragraph" w:customStyle="1" w:styleId="Style3">
    <w:name w:val="Style3"/>
    <w:basedOn w:val="a"/>
    <w:rsid w:val="0016509D"/>
    <w:pPr>
      <w:widowControl w:val="0"/>
      <w:autoSpaceDE w:val="0"/>
      <w:autoSpaceDN w:val="0"/>
      <w:adjustRightInd w:val="0"/>
      <w:spacing w:line="230" w:lineRule="exact"/>
      <w:jc w:val="center"/>
    </w:pPr>
    <w:rPr>
      <w:rFonts w:ascii="Arial" w:eastAsia="Calibri" w:hAnsi="Arial" w:cs="Arial"/>
      <w:sz w:val="24"/>
      <w:szCs w:val="24"/>
    </w:rPr>
  </w:style>
  <w:style w:type="character" w:customStyle="1" w:styleId="apple-converted-space">
    <w:name w:val="apple-converted-space"/>
    <w:basedOn w:val="a0"/>
    <w:rsid w:val="0016509D"/>
  </w:style>
  <w:style w:type="paragraph" w:styleId="afb">
    <w:name w:val="Title"/>
    <w:basedOn w:val="a"/>
    <w:link w:val="afc"/>
    <w:qFormat/>
    <w:rsid w:val="0016509D"/>
    <w:pPr>
      <w:jc w:val="center"/>
    </w:pPr>
    <w:rPr>
      <w:rFonts w:eastAsia="Times New Roman"/>
      <w:b/>
      <w:bCs/>
      <w:sz w:val="24"/>
      <w:szCs w:val="24"/>
      <w:lang/>
    </w:rPr>
  </w:style>
  <w:style w:type="character" w:customStyle="1" w:styleId="afc">
    <w:name w:val="Название Знак"/>
    <w:basedOn w:val="a0"/>
    <w:link w:val="afb"/>
    <w:rsid w:val="0016509D"/>
    <w:rPr>
      <w:rFonts w:ascii="Times New Roman" w:eastAsia="Times New Roman" w:hAnsi="Times New Roman" w:cs="Times New Roman"/>
      <w:b/>
      <w:bCs/>
      <w:sz w:val="24"/>
      <w:szCs w:val="24"/>
      <w:lang/>
    </w:rPr>
  </w:style>
  <w:style w:type="paragraph" w:customStyle="1" w:styleId="western">
    <w:name w:val="western"/>
    <w:basedOn w:val="a"/>
    <w:qFormat/>
    <w:rsid w:val="0016509D"/>
    <w:pPr>
      <w:spacing w:before="100" w:beforeAutospacing="1" w:after="115"/>
      <w:ind w:firstLine="706"/>
      <w:jc w:val="both"/>
    </w:pPr>
    <w:rPr>
      <w:rFonts w:eastAsia="Times New Roman"/>
      <w:color w:val="000000"/>
      <w:sz w:val="24"/>
      <w:szCs w:val="24"/>
    </w:rPr>
  </w:style>
  <w:style w:type="paragraph" w:customStyle="1" w:styleId="Style2">
    <w:name w:val="Style2"/>
    <w:basedOn w:val="a"/>
    <w:uiPriority w:val="99"/>
    <w:rsid w:val="0016509D"/>
    <w:pPr>
      <w:widowControl w:val="0"/>
      <w:autoSpaceDE w:val="0"/>
      <w:autoSpaceDN w:val="0"/>
      <w:adjustRightInd w:val="0"/>
      <w:spacing w:line="307" w:lineRule="exact"/>
      <w:ind w:firstLine="725"/>
      <w:jc w:val="both"/>
    </w:pPr>
    <w:rPr>
      <w:rFonts w:eastAsia="Times New Roman"/>
      <w:sz w:val="24"/>
      <w:szCs w:val="24"/>
    </w:rPr>
  </w:style>
  <w:style w:type="paragraph" w:customStyle="1" w:styleId="Style1">
    <w:name w:val="Style1"/>
    <w:basedOn w:val="a"/>
    <w:uiPriority w:val="99"/>
    <w:rsid w:val="0016509D"/>
    <w:pPr>
      <w:widowControl w:val="0"/>
      <w:autoSpaceDE w:val="0"/>
      <w:autoSpaceDN w:val="0"/>
      <w:adjustRightInd w:val="0"/>
      <w:spacing w:line="293" w:lineRule="exact"/>
      <w:jc w:val="center"/>
    </w:pPr>
    <w:rPr>
      <w:rFonts w:ascii="Arial" w:eastAsia="Times New Roman" w:hAnsi="Arial" w:cs="Arial"/>
      <w:sz w:val="24"/>
      <w:szCs w:val="24"/>
    </w:rPr>
  </w:style>
  <w:style w:type="paragraph" w:customStyle="1" w:styleId="Style4">
    <w:name w:val="Style4"/>
    <w:basedOn w:val="a"/>
    <w:uiPriority w:val="99"/>
    <w:rsid w:val="0016509D"/>
    <w:pPr>
      <w:widowControl w:val="0"/>
      <w:autoSpaceDE w:val="0"/>
      <w:autoSpaceDN w:val="0"/>
      <w:adjustRightInd w:val="0"/>
      <w:spacing w:line="240" w:lineRule="exact"/>
      <w:jc w:val="both"/>
    </w:pPr>
    <w:rPr>
      <w:rFonts w:ascii="Arial" w:eastAsia="Times New Roman" w:hAnsi="Arial" w:cs="Arial"/>
      <w:sz w:val="24"/>
      <w:szCs w:val="24"/>
    </w:rPr>
  </w:style>
  <w:style w:type="paragraph" w:customStyle="1" w:styleId="Style9">
    <w:name w:val="Style9"/>
    <w:basedOn w:val="a"/>
    <w:rsid w:val="0016509D"/>
    <w:pPr>
      <w:widowControl w:val="0"/>
      <w:autoSpaceDE w:val="0"/>
      <w:autoSpaceDN w:val="0"/>
      <w:adjustRightInd w:val="0"/>
    </w:pPr>
    <w:rPr>
      <w:rFonts w:ascii="Arial" w:eastAsia="Times New Roman" w:hAnsi="Arial" w:cs="Arial"/>
      <w:sz w:val="24"/>
      <w:szCs w:val="24"/>
    </w:rPr>
  </w:style>
  <w:style w:type="paragraph" w:customStyle="1" w:styleId="Style11">
    <w:name w:val="Style11"/>
    <w:basedOn w:val="a"/>
    <w:uiPriority w:val="99"/>
    <w:rsid w:val="0016509D"/>
    <w:pPr>
      <w:widowControl w:val="0"/>
      <w:autoSpaceDE w:val="0"/>
      <w:autoSpaceDN w:val="0"/>
      <w:adjustRightInd w:val="0"/>
    </w:pPr>
    <w:rPr>
      <w:rFonts w:ascii="Arial" w:eastAsia="Times New Roman" w:hAnsi="Arial" w:cs="Arial"/>
      <w:sz w:val="24"/>
      <w:szCs w:val="24"/>
    </w:rPr>
  </w:style>
  <w:style w:type="paragraph" w:customStyle="1" w:styleId="Style12">
    <w:name w:val="Style12"/>
    <w:basedOn w:val="a"/>
    <w:uiPriority w:val="99"/>
    <w:rsid w:val="0016509D"/>
    <w:pPr>
      <w:widowControl w:val="0"/>
      <w:autoSpaceDE w:val="0"/>
      <w:autoSpaceDN w:val="0"/>
      <w:adjustRightInd w:val="0"/>
      <w:spacing w:line="245" w:lineRule="exact"/>
      <w:ind w:hanging="106"/>
    </w:pPr>
    <w:rPr>
      <w:rFonts w:ascii="Arial" w:eastAsia="Times New Roman" w:hAnsi="Arial" w:cs="Arial"/>
      <w:sz w:val="24"/>
      <w:szCs w:val="24"/>
    </w:rPr>
  </w:style>
  <w:style w:type="paragraph" w:customStyle="1" w:styleId="Style13">
    <w:name w:val="Style13"/>
    <w:basedOn w:val="a"/>
    <w:uiPriority w:val="99"/>
    <w:rsid w:val="0016509D"/>
    <w:pPr>
      <w:widowControl w:val="0"/>
      <w:autoSpaceDE w:val="0"/>
      <w:autoSpaceDN w:val="0"/>
      <w:adjustRightInd w:val="0"/>
      <w:spacing w:line="264" w:lineRule="exact"/>
      <w:jc w:val="both"/>
    </w:pPr>
    <w:rPr>
      <w:rFonts w:ascii="Arial" w:eastAsia="Times New Roman" w:hAnsi="Arial" w:cs="Arial"/>
      <w:sz w:val="24"/>
      <w:szCs w:val="24"/>
    </w:rPr>
  </w:style>
  <w:style w:type="paragraph" w:customStyle="1" w:styleId="Style17">
    <w:name w:val="Style17"/>
    <w:basedOn w:val="a"/>
    <w:uiPriority w:val="99"/>
    <w:rsid w:val="0016509D"/>
    <w:pPr>
      <w:widowControl w:val="0"/>
      <w:autoSpaceDE w:val="0"/>
      <w:autoSpaceDN w:val="0"/>
      <w:adjustRightInd w:val="0"/>
      <w:spacing w:line="288" w:lineRule="exact"/>
      <w:jc w:val="both"/>
    </w:pPr>
    <w:rPr>
      <w:rFonts w:ascii="Arial" w:eastAsia="Times New Roman" w:hAnsi="Arial" w:cs="Arial"/>
      <w:sz w:val="24"/>
      <w:szCs w:val="24"/>
    </w:rPr>
  </w:style>
  <w:style w:type="paragraph" w:customStyle="1" w:styleId="Style33">
    <w:name w:val="Style33"/>
    <w:basedOn w:val="a"/>
    <w:uiPriority w:val="99"/>
    <w:rsid w:val="0016509D"/>
    <w:pPr>
      <w:widowControl w:val="0"/>
      <w:autoSpaceDE w:val="0"/>
      <w:autoSpaceDN w:val="0"/>
      <w:adjustRightInd w:val="0"/>
    </w:pPr>
    <w:rPr>
      <w:rFonts w:ascii="Arial" w:eastAsia="Times New Roman" w:hAnsi="Arial" w:cs="Arial"/>
      <w:sz w:val="24"/>
      <w:szCs w:val="24"/>
    </w:rPr>
  </w:style>
  <w:style w:type="paragraph" w:customStyle="1" w:styleId="Style39">
    <w:name w:val="Style39"/>
    <w:basedOn w:val="a"/>
    <w:uiPriority w:val="99"/>
    <w:rsid w:val="0016509D"/>
    <w:pPr>
      <w:widowControl w:val="0"/>
      <w:autoSpaceDE w:val="0"/>
      <w:autoSpaceDN w:val="0"/>
      <w:adjustRightInd w:val="0"/>
      <w:spacing w:line="254" w:lineRule="exact"/>
    </w:pPr>
    <w:rPr>
      <w:rFonts w:ascii="Arial" w:eastAsia="Times New Roman" w:hAnsi="Arial" w:cs="Arial"/>
      <w:sz w:val="24"/>
      <w:szCs w:val="24"/>
    </w:rPr>
  </w:style>
  <w:style w:type="paragraph" w:customStyle="1" w:styleId="Style42">
    <w:name w:val="Style42"/>
    <w:basedOn w:val="a"/>
    <w:uiPriority w:val="99"/>
    <w:rsid w:val="0016509D"/>
    <w:pPr>
      <w:widowControl w:val="0"/>
      <w:autoSpaceDE w:val="0"/>
      <w:autoSpaceDN w:val="0"/>
      <w:adjustRightInd w:val="0"/>
      <w:spacing w:line="250" w:lineRule="exact"/>
      <w:ind w:hanging="235"/>
    </w:pPr>
    <w:rPr>
      <w:rFonts w:ascii="Arial" w:eastAsia="Times New Roman" w:hAnsi="Arial" w:cs="Arial"/>
      <w:sz w:val="24"/>
      <w:szCs w:val="24"/>
    </w:rPr>
  </w:style>
  <w:style w:type="character" w:customStyle="1" w:styleId="FontStyle45">
    <w:name w:val="Font Style45"/>
    <w:uiPriority w:val="99"/>
    <w:rsid w:val="0016509D"/>
    <w:rPr>
      <w:rFonts w:ascii="Arial" w:hAnsi="Arial" w:cs="Arial"/>
      <w:b/>
      <w:bCs/>
      <w:sz w:val="24"/>
      <w:szCs w:val="24"/>
    </w:rPr>
  </w:style>
  <w:style w:type="character" w:customStyle="1" w:styleId="FontStyle46">
    <w:name w:val="Font Style46"/>
    <w:uiPriority w:val="99"/>
    <w:rsid w:val="0016509D"/>
    <w:rPr>
      <w:rFonts w:ascii="Sylfaen" w:hAnsi="Sylfaen" w:cs="Sylfaen"/>
      <w:sz w:val="20"/>
      <w:szCs w:val="20"/>
    </w:rPr>
  </w:style>
  <w:style w:type="character" w:customStyle="1" w:styleId="FontStyle53">
    <w:name w:val="Font Style53"/>
    <w:uiPriority w:val="99"/>
    <w:rsid w:val="0016509D"/>
    <w:rPr>
      <w:rFonts w:ascii="Sylfaen" w:hAnsi="Sylfaen" w:cs="Sylfaen"/>
      <w:b/>
      <w:bCs/>
      <w:sz w:val="20"/>
      <w:szCs w:val="20"/>
    </w:rPr>
  </w:style>
  <w:style w:type="character" w:customStyle="1" w:styleId="FontStyle54">
    <w:name w:val="Font Style54"/>
    <w:uiPriority w:val="99"/>
    <w:rsid w:val="0016509D"/>
    <w:rPr>
      <w:rFonts w:ascii="Arial" w:hAnsi="Arial" w:cs="Arial"/>
      <w:b/>
      <w:bCs/>
      <w:sz w:val="20"/>
      <w:szCs w:val="20"/>
    </w:rPr>
  </w:style>
  <w:style w:type="character" w:customStyle="1" w:styleId="FontStyle58">
    <w:name w:val="Font Style58"/>
    <w:uiPriority w:val="99"/>
    <w:rsid w:val="0016509D"/>
    <w:rPr>
      <w:rFonts w:ascii="Arial Narrow" w:hAnsi="Arial Narrow" w:cs="Arial Narrow"/>
      <w:spacing w:val="-20"/>
      <w:sz w:val="22"/>
      <w:szCs w:val="22"/>
    </w:rPr>
  </w:style>
  <w:style w:type="character" w:customStyle="1" w:styleId="FontStyle59">
    <w:name w:val="Font Style59"/>
    <w:uiPriority w:val="99"/>
    <w:rsid w:val="0016509D"/>
    <w:rPr>
      <w:rFonts w:ascii="Sylfaen" w:hAnsi="Sylfaen" w:cs="Sylfaen"/>
      <w:b/>
      <w:bCs/>
      <w:sz w:val="18"/>
      <w:szCs w:val="18"/>
    </w:rPr>
  </w:style>
  <w:style w:type="character" w:customStyle="1" w:styleId="FontStyle60">
    <w:name w:val="Font Style60"/>
    <w:uiPriority w:val="99"/>
    <w:rsid w:val="0016509D"/>
    <w:rPr>
      <w:rFonts w:ascii="Sylfaen" w:hAnsi="Sylfaen" w:cs="Sylfaen"/>
      <w:sz w:val="18"/>
      <w:szCs w:val="18"/>
    </w:rPr>
  </w:style>
  <w:style w:type="character" w:customStyle="1" w:styleId="FontStyle62">
    <w:name w:val="Font Style62"/>
    <w:uiPriority w:val="99"/>
    <w:rsid w:val="0016509D"/>
    <w:rPr>
      <w:rFonts w:ascii="Sylfaen" w:hAnsi="Sylfaen" w:cs="Sylfaen"/>
      <w:b/>
      <w:bCs/>
      <w:sz w:val="18"/>
      <w:szCs w:val="18"/>
    </w:rPr>
  </w:style>
  <w:style w:type="character" w:customStyle="1" w:styleId="FontStyle63">
    <w:name w:val="Font Style63"/>
    <w:uiPriority w:val="99"/>
    <w:rsid w:val="0016509D"/>
    <w:rPr>
      <w:rFonts w:ascii="Arial" w:hAnsi="Arial" w:cs="Arial"/>
      <w:b/>
      <w:bCs/>
      <w:sz w:val="18"/>
      <w:szCs w:val="18"/>
    </w:rPr>
  </w:style>
  <w:style w:type="character" w:customStyle="1" w:styleId="FontStyle64">
    <w:name w:val="Font Style64"/>
    <w:uiPriority w:val="99"/>
    <w:rsid w:val="0016509D"/>
    <w:rPr>
      <w:rFonts w:ascii="Sylfaen" w:hAnsi="Sylfaen" w:cs="Sylfaen"/>
      <w:sz w:val="16"/>
      <w:szCs w:val="16"/>
    </w:rPr>
  </w:style>
  <w:style w:type="character" w:customStyle="1" w:styleId="FontStyle30">
    <w:name w:val="Font Style30"/>
    <w:uiPriority w:val="99"/>
    <w:rsid w:val="0016509D"/>
    <w:rPr>
      <w:rFonts w:ascii="Times New Roman" w:hAnsi="Times New Roman" w:cs="Times New Roman"/>
      <w:b/>
      <w:bCs/>
      <w:sz w:val="20"/>
      <w:szCs w:val="20"/>
    </w:rPr>
  </w:style>
  <w:style w:type="character" w:customStyle="1" w:styleId="FontStyle31">
    <w:name w:val="Font Style31"/>
    <w:uiPriority w:val="99"/>
    <w:rsid w:val="0016509D"/>
    <w:rPr>
      <w:rFonts w:ascii="Times New Roman" w:hAnsi="Times New Roman" w:cs="Times New Roman"/>
      <w:sz w:val="20"/>
      <w:szCs w:val="20"/>
    </w:rPr>
  </w:style>
  <w:style w:type="character" w:customStyle="1" w:styleId="FontStyle32">
    <w:name w:val="Font Style32"/>
    <w:uiPriority w:val="99"/>
    <w:rsid w:val="0016509D"/>
    <w:rPr>
      <w:rFonts w:ascii="Arial Black" w:hAnsi="Arial Black" w:cs="Arial Black"/>
      <w:sz w:val="22"/>
      <w:szCs w:val="22"/>
    </w:rPr>
  </w:style>
  <w:style w:type="character" w:styleId="afd">
    <w:name w:val="FollowedHyperlink"/>
    <w:basedOn w:val="a0"/>
    <w:uiPriority w:val="99"/>
    <w:unhideWhenUsed/>
    <w:rsid w:val="0016509D"/>
    <w:rPr>
      <w:color w:val="800080"/>
      <w:u w:val="single"/>
    </w:rPr>
  </w:style>
  <w:style w:type="character" w:customStyle="1" w:styleId="vcourseitem-oldpricediscont">
    <w:name w:val="vcourse__item-oldprice_discont"/>
    <w:basedOn w:val="a0"/>
    <w:rsid w:val="0016509D"/>
  </w:style>
  <w:style w:type="character" w:customStyle="1" w:styleId="ui">
    <w:name w:val="ui"/>
    <w:basedOn w:val="a0"/>
    <w:rsid w:val="0016509D"/>
  </w:style>
  <w:style w:type="paragraph" w:styleId="31">
    <w:name w:val="Body Text 3"/>
    <w:basedOn w:val="a"/>
    <w:link w:val="32"/>
    <w:uiPriority w:val="99"/>
    <w:semiHidden/>
    <w:unhideWhenUsed/>
    <w:qFormat/>
    <w:rsid w:val="0016509D"/>
    <w:pPr>
      <w:spacing w:after="120"/>
    </w:pPr>
    <w:rPr>
      <w:sz w:val="16"/>
      <w:szCs w:val="16"/>
    </w:rPr>
  </w:style>
  <w:style w:type="character" w:customStyle="1" w:styleId="32">
    <w:name w:val="Основной текст 3 Знак"/>
    <w:basedOn w:val="a0"/>
    <w:link w:val="31"/>
    <w:uiPriority w:val="99"/>
    <w:semiHidden/>
    <w:qFormat/>
    <w:rsid w:val="0016509D"/>
    <w:rPr>
      <w:rFonts w:ascii="Times New Roman" w:eastAsiaTheme="minorEastAsia" w:hAnsi="Times New Roman" w:cs="Times New Roman"/>
      <w:sz w:val="16"/>
      <w:szCs w:val="16"/>
      <w:lang w:eastAsia="ru-RU"/>
    </w:rPr>
  </w:style>
  <w:style w:type="paragraph" w:customStyle="1" w:styleId="TableContents">
    <w:name w:val="Table Contents"/>
    <w:basedOn w:val="a"/>
    <w:rsid w:val="0016509D"/>
    <w:pPr>
      <w:widowControl w:val="0"/>
      <w:suppressLineNumbers/>
      <w:suppressAutoHyphens/>
      <w:autoSpaceDN w:val="0"/>
    </w:pPr>
    <w:rPr>
      <w:rFonts w:eastAsia="Arial Unicode MS" w:cs="Mangal"/>
      <w:kern w:val="3"/>
      <w:sz w:val="24"/>
      <w:szCs w:val="24"/>
      <w:lang w:eastAsia="zh-CN" w:bidi="hi-IN"/>
    </w:rPr>
  </w:style>
  <w:style w:type="paragraph" w:customStyle="1" w:styleId="c26">
    <w:name w:val="c26"/>
    <w:basedOn w:val="a"/>
    <w:rsid w:val="0016509D"/>
    <w:pPr>
      <w:spacing w:before="100" w:beforeAutospacing="1" w:after="100" w:afterAutospacing="1"/>
    </w:pPr>
    <w:rPr>
      <w:rFonts w:eastAsia="Times New Roman"/>
      <w:sz w:val="24"/>
      <w:szCs w:val="24"/>
    </w:rPr>
  </w:style>
  <w:style w:type="character" w:customStyle="1" w:styleId="c13">
    <w:name w:val="c13"/>
    <w:basedOn w:val="a0"/>
    <w:rsid w:val="0016509D"/>
  </w:style>
  <w:style w:type="paragraph" w:customStyle="1" w:styleId="c0">
    <w:name w:val="c0"/>
    <w:basedOn w:val="a"/>
    <w:rsid w:val="0016509D"/>
    <w:pPr>
      <w:spacing w:before="100" w:beforeAutospacing="1" w:after="100" w:afterAutospacing="1"/>
    </w:pPr>
    <w:rPr>
      <w:rFonts w:eastAsia="Times New Roman"/>
      <w:sz w:val="24"/>
      <w:szCs w:val="24"/>
    </w:rPr>
  </w:style>
  <w:style w:type="paragraph" w:customStyle="1" w:styleId="c9">
    <w:name w:val="c9"/>
    <w:basedOn w:val="a"/>
    <w:rsid w:val="0016509D"/>
    <w:pPr>
      <w:spacing w:before="100" w:beforeAutospacing="1" w:after="100" w:afterAutospacing="1"/>
    </w:pPr>
    <w:rPr>
      <w:rFonts w:eastAsia="Times New Roman"/>
      <w:sz w:val="24"/>
      <w:szCs w:val="24"/>
    </w:rPr>
  </w:style>
  <w:style w:type="paragraph" w:customStyle="1" w:styleId="c4">
    <w:name w:val="c4"/>
    <w:basedOn w:val="a"/>
    <w:rsid w:val="0016509D"/>
    <w:pPr>
      <w:spacing w:before="100" w:beforeAutospacing="1" w:after="100" w:afterAutospacing="1"/>
    </w:pPr>
    <w:rPr>
      <w:rFonts w:eastAsia="Times New Roman"/>
      <w:sz w:val="24"/>
      <w:szCs w:val="24"/>
    </w:rPr>
  </w:style>
  <w:style w:type="character" w:customStyle="1" w:styleId="c3">
    <w:name w:val="c3"/>
    <w:basedOn w:val="a0"/>
    <w:rsid w:val="0016509D"/>
  </w:style>
  <w:style w:type="character" w:customStyle="1" w:styleId="30">
    <w:name w:val="Заголовок 3 Знак"/>
    <w:basedOn w:val="a0"/>
    <w:link w:val="3"/>
    <w:uiPriority w:val="9"/>
    <w:semiHidden/>
    <w:rsid w:val="0016509D"/>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10"/>
    <w:uiPriority w:val="9"/>
    <w:qFormat/>
    <w:rsid w:val="0016509D"/>
    <w:rPr>
      <w:rFonts w:asciiTheme="majorHAnsi" w:eastAsiaTheme="majorEastAsia" w:hAnsiTheme="majorHAnsi" w:cstheme="majorBidi"/>
      <w:b/>
      <w:bCs/>
      <w:i/>
      <w:iCs/>
      <w:color w:val="4F81BD" w:themeColor="accent1"/>
      <w:lang w:eastAsia="ru-RU"/>
    </w:rPr>
  </w:style>
  <w:style w:type="paragraph" w:customStyle="1" w:styleId="15">
    <w:name w:val="Название объекта1"/>
    <w:basedOn w:val="a"/>
    <w:qFormat/>
    <w:rsid w:val="0016509D"/>
    <w:pPr>
      <w:suppressLineNumbers/>
      <w:suppressAutoHyphens/>
      <w:spacing w:before="120" w:after="120" w:line="276" w:lineRule="auto"/>
    </w:pPr>
    <w:rPr>
      <w:rFonts w:ascii="PT Sans" w:eastAsia="Calibri" w:hAnsi="PT Sans" w:cs="Noto Sans Devanagari"/>
      <w:i/>
      <w:iCs/>
      <w:sz w:val="24"/>
      <w:szCs w:val="24"/>
      <w:lang w:eastAsia="en-US"/>
    </w:rPr>
  </w:style>
  <w:style w:type="paragraph" w:styleId="16">
    <w:name w:val="index 1"/>
    <w:basedOn w:val="a"/>
    <w:next w:val="a"/>
    <w:autoRedefine/>
    <w:uiPriority w:val="99"/>
    <w:semiHidden/>
    <w:unhideWhenUsed/>
    <w:rsid w:val="0016509D"/>
    <w:pPr>
      <w:ind w:left="220" w:hanging="220"/>
    </w:pPr>
  </w:style>
  <w:style w:type="paragraph" w:styleId="afe">
    <w:name w:val="index heading"/>
    <w:basedOn w:val="a"/>
    <w:qFormat/>
    <w:rsid w:val="0016509D"/>
    <w:pPr>
      <w:suppressLineNumbers/>
      <w:suppressAutoHyphens/>
      <w:spacing w:after="200" w:line="276" w:lineRule="auto"/>
    </w:pPr>
    <w:rPr>
      <w:rFonts w:ascii="PT Sans" w:eastAsia="Calibri" w:hAnsi="PT Sans" w:cs="Noto Sans Devanagari"/>
      <w:lang w:eastAsia="en-US"/>
    </w:rPr>
  </w:style>
  <w:style w:type="paragraph" w:customStyle="1" w:styleId="c2">
    <w:name w:val="c2"/>
    <w:basedOn w:val="a"/>
    <w:qFormat/>
    <w:rsid w:val="0016509D"/>
    <w:pPr>
      <w:suppressAutoHyphens/>
      <w:spacing w:beforeAutospacing="1" w:afterAutospacing="1"/>
    </w:pPr>
    <w:rPr>
      <w:rFonts w:eastAsia="Times New Roman"/>
      <w:sz w:val="24"/>
      <w:szCs w:val="24"/>
    </w:rPr>
  </w:style>
  <w:style w:type="paragraph" w:customStyle="1" w:styleId="110">
    <w:name w:val="Заголовок 11"/>
    <w:basedOn w:val="a"/>
    <w:next w:val="a"/>
    <w:qFormat/>
    <w:rsid w:val="0016509D"/>
    <w:pPr>
      <w:keepNext/>
      <w:suppressAutoHyphens/>
      <w:jc w:val="center"/>
      <w:outlineLvl w:val="0"/>
    </w:pPr>
    <w:rPr>
      <w:rFonts w:eastAsia="Times New Roman"/>
      <w:b/>
      <w:bCs/>
      <w:sz w:val="24"/>
      <w:szCs w:val="24"/>
    </w:rPr>
  </w:style>
  <w:style w:type="paragraph" w:customStyle="1" w:styleId="210">
    <w:name w:val="Заголовок 21"/>
    <w:basedOn w:val="a"/>
    <w:next w:val="a"/>
    <w:semiHidden/>
    <w:unhideWhenUsed/>
    <w:qFormat/>
    <w:rsid w:val="0016509D"/>
    <w:pPr>
      <w:keepNext/>
      <w:suppressAutoHyphens/>
      <w:spacing w:before="240" w:after="60"/>
      <w:outlineLvl w:val="1"/>
    </w:pPr>
    <w:rPr>
      <w:rFonts w:ascii="Arial" w:eastAsia="Times New Roman" w:hAnsi="Arial" w:cs="Arial"/>
      <w:b/>
      <w:bCs/>
      <w:i/>
      <w:iCs/>
      <w:sz w:val="28"/>
      <w:szCs w:val="28"/>
    </w:rPr>
  </w:style>
  <w:style w:type="paragraph" w:customStyle="1" w:styleId="410">
    <w:name w:val="Заголовок 41"/>
    <w:basedOn w:val="a"/>
    <w:next w:val="a"/>
    <w:link w:val="40"/>
    <w:uiPriority w:val="9"/>
    <w:semiHidden/>
    <w:unhideWhenUsed/>
    <w:qFormat/>
    <w:rsid w:val="0016509D"/>
    <w:pPr>
      <w:keepNext/>
      <w:keepLines/>
      <w:suppressAutoHyphens/>
      <w:spacing w:before="200" w:line="276" w:lineRule="auto"/>
      <w:outlineLvl w:val="3"/>
    </w:pPr>
    <w:rPr>
      <w:rFonts w:asciiTheme="majorHAnsi" w:eastAsiaTheme="majorEastAsia" w:hAnsiTheme="majorHAnsi" w:cstheme="majorBidi"/>
      <w:b/>
      <w:bCs/>
      <w:i/>
      <w:iCs/>
      <w:color w:val="4F81BD" w:themeColor="accent1"/>
    </w:rPr>
  </w:style>
  <w:style w:type="character" w:customStyle="1" w:styleId="-">
    <w:name w:val="Интернет-ссылка"/>
    <w:semiHidden/>
    <w:unhideWhenUsed/>
    <w:rsid w:val="0016509D"/>
    <w:rPr>
      <w:rFonts w:ascii="Times New Roman" w:hAnsi="Times New Roman" w:cs="Times New Roman"/>
      <w:color w:val="0000FF"/>
      <w:u w:val="single"/>
    </w:rPr>
  </w:style>
  <w:style w:type="character" w:customStyle="1" w:styleId="aff">
    <w:name w:val="Посещённая гиперссылка"/>
    <w:basedOn w:val="a0"/>
    <w:uiPriority w:val="99"/>
    <w:semiHidden/>
    <w:unhideWhenUsed/>
    <w:rsid w:val="0016509D"/>
    <w:rPr>
      <w:color w:val="800080" w:themeColor="followedHyperlink"/>
      <w:u w:val="single"/>
    </w:rPr>
  </w:style>
  <w:style w:type="character" w:customStyle="1" w:styleId="22">
    <w:name w:val="Основной текст 2 Знак"/>
    <w:basedOn w:val="a0"/>
    <w:link w:val="23"/>
    <w:uiPriority w:val="99"/>
    <w:semiHidden/>
    <w:qFormat/>
    <w:rsid w:val="0016509D"/>
    <w:rPr>
      <w:rFonts w:ascii="Calibri" w:eastAsia="Times New Roman" w:hAnsi="Calibri" w:cs="Times New Roman"/>
      <w:lang w:eastAsia="ru-RU"/>
    </w:rPr>
  </w:style>
  <w:style w:type="character" w:styleId="aff0">
    <w:name w:val="Emphasis"/>
    <w:basedOn w:val="a0"/>
    <w:uiPriority w:val="20"/>
    <w:qFormat/>
    <w:rsid w:val="0016509D"/>
    <w:rPr>
      <w:i/>
      <w:iCs/>
    </w:rPr>
  </w:style>
  <w:style w:type="character" w:customStyle="1" w:styleId="17">
    <w:name w:val="Основной текст с отступом Знак1"/>
    <w:basedOn w:val="a0"/>
    <w:uiPriority w:val="99"/>
    <w:semiHidden/>
    <w:rsid w:val="0016509D"/>
    <w:rPr>
      <w:rFonts w:asciiTheme="minorHAnsi" w:eastAsia="Times New Roman" w:hAnsiTheme="minorHAnsi"/>
    </w:rPr>
  </w:style>
  <w:style w:type="paragraph" w:styleId="23">
    <w:name w:val="Body Text 2"/>
    <w:basedOn w:val="a"/>
    <w:link w:val="22"/>
    <w:uiPriority w:val="99"/>
    <w:semiHidden/>
    <w:unhideWhenUsed/>
    <w:qFormat/>
    <w:rsid w:val="0016509D"/>
    <w:pPr>
      <w:suppressAutoHyphens/>
      <w:spacing w:after="120" w:line="480" w:lineRule="auto"/>
    </w:pPr>
    <w:rPr>
      <w:rFonts w:ascii="Calibri" w:eastAsia="Times New Roman" w:hAnsi="Calibri"/>
    </w:rPr>
  </w:style>
  <w:style w:type="character" w:customStyle="1" w:styleId="211">
    <w:name w:val="Основной текст 2 Знак1"/>
    <w:basedOn w:val="a0"/>
    <w:link w:val="23"/>
    <w:uiPriority w:val="99"/>
    <w:semiHidden/>
    <w:rsid w:val="0016509D"/>
    <w:rPr>
      <w:rFonts w:ascii="Times New Roman" w:eastAsiaTheme="minorEastAsia" w:hAnsi="Times New Roman" w:cs="Times New Roman"/>
      <w:lang w:eastAsia="ru-RU"/>
    </w:rPr>
  </w:style>
  <w:style w:type="character" w:customStyle="1" w:styleId="310">
    <w:name w:val="Основной текст 3 Знак1"/>
    <w:basedOn w:val="a0"/>
    <w:uiPriority w:val="99"/>
    <w:semiHidden/>
    <w:rsid w:val="0016509D"/>
    <w:rPr>
      <w:rFonts w:asciiTheme="minorHAnsi" w:eastAsia="Times New Roman" w:hAnsiTheme="minorHAnsi"/>
      <w:sz w:val="16"/>
      <w:szCs w:val="16"/>
    </w:rPr>
  </w:style>
  <w:style w:type="paragraph" w:customStyle="1" w:styleId="msotitle3">
    <w:name w:val="msotitle3"/>
    <w:basedOn w:val="a"/>
    <w:uiPriority w:val="99"/>
    <w:qFormat/>
    <w:rsid w:val="0016509D"/>
    <w:pPr>
      <w:suppressAutoHyphens/>
    </w:pPr>
    <w:rPr>
      <w:rFonts w:eastAsia="Times New Roman"/>
      <w:color w:val="3399FF"/>
      <w:sz w:val="48"/>
      <w:szCs w:val="48"/>
    </w:rPr>
  </w:style>
  <w:style w:type="paragraph" w:customStyle="1" w:styleId="FR1">
    <w:name w:val="FR1"/>
    <w:uiPriority w:val="99"/>
    <w:qFormat/>
    <w:rsid w:val="0016509D"/>
    <w:pPr>
      <w:widowControl w:val="0"/>
      <w:suppressAutoHyphens/>
      <w:snapToGrid w:val="0"/>
      <w:spacing w:before="380" w:after="0" w:line="254" w:lineRule="auto"/>
      <w:ind w:left="320" w:right="200"/>
      <w:jc w:val="center"/>
    </w:pPr>
    <w:rPr>
      <w:rFonts w:ascii="Times New Roman" w:eastAsia="Times New Roman" w:hAnsi="Times New Roman" w:cs="Times New Roman"/>
      <w:b/>
      <w:sz w:val="18"/>
      <w:szCs w:val="20"/>
      <w:lang w:eastAsia="ru-RU"/>
    </w:rPr>
  </w:style>
  <w:style w:type="paragraph" w:customStyle="1" w:styleId="18">
    <w:name w:val="Основной 1 см"/>
    <w:basedOn w:val="a"/>
    <w:uiPriority w:val="99"/>
    <w:qFormat/>
    <w:rsid w:val="0016509D"/>
    <w:pPr>
      <w:suppressAutoHyphens/>
      <w:ind w:firstLine="567"/>
      <w:jc w:val="both"/>
    </w:pPr>
    <w:rPr>
      <w:rFonts w:eastAsia="Times New Roman"/>
      <w:sz w:val="28"/>
      <w:szCs w:val="20"/>
      <w:lang w:val="en-US" w:bidi="en-US"/>
    </w:rPr>
  </w:style>
  <w:style w:type="paragraph" w:customStyle="1" w:styleId="msonormalbullet1gif">
    <w:name w:val="msonormalbullet1.gif"/>
    <w:basedOn w:val="a"/>
    <w:uiPriority w:val="99"/>
    <w:qFormat/>
    <w:rsid w:val="0016509D"/>
    <w:pPr>
      <w:suppressAutoHyphens/>
      <w:spacing w:beforeAutospacing="1" w:after="200" w:afterAutospacing="1"/>
    </w:pPr>
    <w:rPr>
      <w:rFonts w:eastAsia="Times New Roman"/>
      <w:sz w:val="24"/>
      <w:szCs w:val="24"/>
    </w:rPr>
  </w:style>
  <w:style w:type="paragraph" w:customStyle="1" w:styleId="msonormalbullet2gif">
    <w:name w:val="msonormalbullet2.gif"/>
    <w:basedOn w:val="a"/>
    <w:uiPriority w:val="99"/>
    <w:qFormat/>
    <w:rsid w:val="0016509D"/>
    <w:pPr>
      <w:suppressAutoHyphens/>
      <w:spacing w:beforeAutospacing="1" w:after="200" w:afterAutospacing="1"/>
    </w:pPr>
    <w:rPr>
      <w:rFonts w:eastAsia="Times New Roman"/>
      <w:sz w:val="24"/>
      <w:szCs w:val="24"/>
    </w:rPr>
  </w:style>
  <w:style w:type="character" w:customStyle="1" w:styleId="111">
    <w:name w:val="Заголовок 1 Знак1"/>
    <w:basedOn w:val="a0"/>
    <w:rsid w:val="0016509D"/>
    <w:rPr>
      <w:rFonts w:asciiTheme="majorHAnsi" w:eastAsiaTheme="majorEastAsia" w:hAnsiTheme="majorHAnsi" w:cstheme="majorBidi"/>
      <w:b/>
      <w:bCs/>
      <w:color w:val="365F91" w:themeColor="accent1" w:themeShade="BF"/>
      <w:sz w:val="28"/>
      <w:szCs w:val="28"/>
      <w:lang w:eastAsia="en-US"/>
    </w:rPr>
  </w:style>
  <w:style w:type="character" w:customStyle="1" w:styleId="212">
    <w:name w:val="Заголовок 2 Знак1"/>
    <w:basedOn w:val="a0"/>
    <w:semiHidden/>
    <w:rsid w:val="0016509D"/>
    <w:rPr>
      <w:rFonts w:asciiTheme="majorHAnsi" w:eastAsiaTheme="majorEastAsia" w:hAnsiTheme="majorHAnsi" w:cstheme="majorBidi"/>
      <w:b/>
      <w:bCs/>
      <w:color w:val="4F81BD" w:themeColor="accent1"/>
      <w:sz w:val="26"/>
      <w:szCs w:val="26"/>
      <w:lang w:eastAsia="en-US"/>
    </w:rPr>
  </w:style>
  <w:style w:type="character" w:customStyle="1" w:styleId="41">
    <w:name w:val="Заголовок 4 Знак1"/>
    <w:basedOn w:val="a0"/>
    <w:link w:val="4"/>
    <w:uiPriority w:val="9"/>
    <w:rsid w:val="0016509D"/>
    <w:rPr>
      <w:rFonts w:ascii="Cambria" w:eastAsia="Times New Roman" w:hAnsi="Cambria" w:cs="Times New Roman"/>
      <w:b/>
      <w:bCs/>
      <w:i/>
      <w:iCs/>
      <w:color w:val="4F81BD"/>
      <w:sz w:val="24"/>
      <w:szCs w:val="24"/>
      <w:lang w:eastAsia="ru-RU"/>
    </w:rPr>
  </w:style>
  <w:style w:type="character" w:customStyle="1" w:styleId="a7">
    <w:name w:val="Без интервала Знак"/>
    <w:basedOn w:val="a0"/>
    <w:link w:val="a6"/>
    <w:uiPriority w:val="1"/>
    <w:rsid w:val="0016509D"/>
    <w:rPr>
      <w:rFonts w:ascii="Times New Roman" w:eastAsiaTheme="minorEastAsia" w:hAnsi="Times New Roman" w:cs="Times New Roman"/>
      <w:lang w:eastAsia="ru-RU"/>
    </w:rPr>
  </w:style>
  <w:style w:type="character" w:customStyle="1" w:styleId="CharacterStyle1">
    <w:name w:val="Character Style 1"/>
    <w:uiPriority w:val="99"/>
    <w:rsid w:val="0016509D"/>
    <w:rPr>
      <w:rFonts w:ascii="Arial" w:hAnsi="Arial" w:cs="Arial"/>
      <w:color w:val="000000"/>
      <w:sz w:val="20"/>
      <w:szCs w:val="20"/>
    </w:rPr>
  </w:style>
  <w:style w:type="table" w:styleId="-5">
    <w:name w:val="Light Grid Accent 5"/>
    <w:basedOn w:val="a1"/>
    <w:uiPriority w:val="62"/>
    <w:rsid w:val="0016509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24">
    <w:name w:val="List Bullet 2"/>
    <w:uiPriority w:val="99"/>
    <w:semiHidden/>
    <w:unhideWhenUsed/>
    <w:rsid w:val="0016509D"/>
    <w:pPr>
      <w:spacing w:after="120" w:line="300" w:lineRule="auto"/>
      <w:ind w:left="360" w:hanging="360"/>
    </w:pPr>
    <w:rPr>
      <w:rFonts w:ascii="Arial" w:eastAsia="Times New Roman" w:hAnsi="Arial" w:cs="Arial"/>
      <w:color w:val="000000"/>
      <w:kern w:val="28"/>
      <w:sz w:val="18"/>
      <w:szCs w:val="18"/>
      <w:lang w:eastAsia="ru-RU"/>
    </w:rPr>
  </w:style>
  <w:style w:type="paragraph" w:customStyle="1" w:styleId="msoaccenttext5">
    <w:name w:val="msoaccenttext5"/>
    <w:rsid w:val="0016509D"/>
    <w:pPr>
      <w:spacing w:after="0" w:line="240" w:lineRule="auto"/>
    </w:pPr>
    <w:rPr>
      <w:rFonts w:ascii="Arial" w:eastAsia="Times New Roman" w:hAnsi="Arial" w:cs="Arial"/>
      <w:color w:val="000000"/>
      <w:kern w:val="28"/>
      <w:sz w:val="14"/>
      <w:szCs w:val="14"/>
      <w:lang w:eastAsia="ru-RU"/>
    </w:rPr>
  </w:style>
  <w:style w:type="paragraph" w:customStyle="1" w:styleId="msoaccenttext7">
    <w:name w:val="msoaccenttext7"/>
    <w:rsid w:val="0016509D"/>
    <w:pPr>
      <w:spacing w:after="0" w:line="240" w:lineRule="auto"/>
    </w:pPr>
    <w:rPr>
      <w:rFonts w:ascii="Arial Black" w:eastAsia="Times New Roman" w:hAnsi="Arial Black" w:cs="Times New Roman"/>
      <w:color w:val="000000"/>
      <w:kern w:val="28"/>
      <w:sz w:val="16"/>
      <w:szCs w:val="16"/>
      <w:lang w:eastAsia="ru-RU"/>
    </w:rPr>
  </w:style>
  <w:style w:type="paragraph" w:customStyle="1" w:styleId="msoorganizationname">
    <w:name w:val="msoorganizationname"/>
    <w:rsid w:val="0016509D"/>
    <w:pPr>
      <w:spacing w:after="0" w:line="240" w:lineRule="auto"/>
    </w:pPr>
    <w:rPr>
      <w:rFonts w:ascii="Arial Black" w:eastAsia="Times New Roman" w:hAnsi="Arial Black" w:cs="Times New Roman"/>
      <w:caps/>
      <w:color w:val="336666"/>
      <w:kern w:val="28"/>
      <w:sz w:val="24"/>
      <w:szCs w:val="24"/>
      <w:lang w:eastAsia="ru-RU"/>
    </w:rPr>
  </w:style>
  <w:style w:type="paragraph" w:customStyle="1" w:styleId="aff1">
    <w:name w:val="Стиль"/>
    <w:rsid w:val="0016509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rsid w:val="0016509D"/>
    <w:pPr>
      <w:widowControl w:val="0"/>
      <w:autoSpaceDE w:val="0"/>
      <w:autoSpaceDN w:val="0"/>
      <w:adjustRightInd w:val="0"/>
    </w:pPr>
    <w:rPr>
      <w:rFonts w:eastAsia="Times New Roman"/>
      <w:sz w:val="24"/>
      <w:szCs w:val="24"/>
    </w:rPr>
  </w:style>
  <w:style w:type="character" w:customStyle="1" w:styleId="FontStyle15">
    <w:name w:val="Font Style15"/>
    <w:basedOn w:val="a0"/>
    <w:uiPriority w:val="99"/>
    <w:rsid w:val="0016509D"/>
    <w:rPr>
      <w:rFonts w:ascii="Times New Roman" w:hAnsi="Times New Roman" w:cs="Times New Roman" w:hint="default"/>
      <w:sz w:val="20"/>
      <w:szCs w:val="20"/>
    </w:rPr>
  </w:style>
  <w:style w:type="paragraph" w:customStyle="1" w:styleId="c1">
    <w:name w:val="c1"/>
    <w:basedOn w:val="a"/>
    <w:rsid w:val="0016509D"/>
    <w:pPr>
      <w:spacing w:before="100" w:beforeAutospacing="1" w:after="100" w:afterAutospacing="1"/>
    </w:pPr>
    <w:rPr>
      <w:rFonts w:eastAsia="Times New Roman"/>
      <w:sz w:val="24"/>
      <w:szCs w:val="24"/>
    </w:rPr>
  </w:style>
  <w:style w:type="paragraph" w:customStyle="1" w:styleId="19">
    <w:name w:val="Абзац списка1"/>
    <w:basedOn w:val="a"/>
    <w:rsid w:val="0016509D"/>
    <w:pPr>
      <w:ind w:left="720"/>
    </w:pPr>
    <w:rPr>
      <w:rFonts w:ascii="Calibri" w:eastAsia="Calibri" w:hAnsi="Calibri"/>
      <w:sz w:val="24"/>
      <w:szCs w:val="24"/>
      <w:lang w:val="en-US" w:eastAsia="en-US"/>
    </w:rPr>
  </w:style>
  <w:style w:type="paragraph" w:customStyle="1" w:styleId="311">
    <w:name w:val="Основной текст 31"/>
    <w:basedOn w:val="a"/>
    <w:rsid w:val="0016509D"/>
    <w:pPr>
      <w:spacing w:line="360" w:lineRule="auto"/>
      <w:jc w:val="both"/>
    </w:pPr>
    <w:rPr>
      <w:rFonts w:eastAsia="Times New Roman"/>
      <w:sz w:val="28"/>
      <w:szCs w:val="20"/>
    </w:rPr>
  </w:style>
  <w:style w:type="character" w:customStyle="1" w:styleId="FontStyle16">
    <w:name w:val="Font Style16"/>
    <w:rsid w:val="0016509D"/>
    <w:rPr>
      <w:rFonts w:ascii="Arial" w:hAnsi="Arial" w:cs="Arial"/>
      <w:b/>
      <w:bCs/>
      <w:sz w:val="18"/>
      <w:szCs w:val="18"/>
    </w:rPr>
  </w:style>
  <w:style w:type="paragraph" w:customStyle="1" w:styleId="1a">
    <w:name w:val="Без интервала1"/>
    <w:rsid w:val="0016509D"/>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25">
    <w:name w:val="Абзац списка2"/>
    <w:basedOn w:val="a"/>
    <w:rsid w:val="0016509D"/>
    <w:pPr>
      <w:ind w:left="720"/>
    </w:pPr>
    <w:rPr>
      <w:rFonts w:ascii="Calibri" w:eastAsia="Calibri" w:hAnsi="Calibri"/>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go.mail.ru/redir?q=%D0%B7%D0%B0%D0%BA%D0%BE%D0%BD%20%D0%BE%D0%B1%20%D0%BE%D0%B1%D1%80%D0%B0%D0%B7%D0%BE%D0%B2%D0%B0%D0%BD%D0%B8%D0%B8%20%D1%80%D1%84%20%D0%BF%D0%BE%D1%81%D0%BB%D0%B5%D0%B4%D0%BD%D1%8F%D1%8F%20%D1%80%D0%B5%D0%B4%D0%B0%D0%BA%D1%86%D0%B8%D1%8F%202016&amp;via_page=1&amp;sig=93c1f920a3efa90ebbc366a7d28f7e40&amp;redir=http%3A%2F%2Fwww.consultant.ru%2Fdocument%2Fcons_doc_LAW_140174%2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79</Pages>
  <Words>50470</Words>
  <Characters>287680</Characters>
  <Application>Microsoft Office Word</Application>
  <DocSecurity>0</DocSecurity>
  <Lines>2397</Lines>
  <Paragraphs>674</Paragraphs>
  <ScaleCrop>false</ScaleCrop>
  <Company>Reanimator Extreme Edition</Company>
  <LinksUpToDate>false</LinksUpToDate>
  <CharactersWithSpaces>337476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2022-09-27T12:59:00Z</dcterms:created>
  <dcterms:modified xsi:type="dcterms:W3CDTF">2022-09-27T13:06:00Z</dcterms:modified>
</cp:coreProperties>
</file>